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474D4" w:rsidRPr="00942A64" w:rsidRDefault="00E474D4" w:rsidP="00E474D4">
      <w:pPr>
        <w:pStyle w:val="afe"/>
        <w:rPr>
          <w:rFonts w:asciiTheme="majorBidi" w:hAnsiTheme="majorBidi" w:cstheme="majorBidi"/>
          <w:sz w:val="28"/>
          <w:szCs w:val="28"/>
        </w:rPr>
      </w:pPr>
      <w:r w:rsidRPr="00942A64">
        <w:rPr>
          <w:rFonts w:asciiTheme="majorBidi" w:hAnsiTheme="majorBidi" w:cstheme="majorBidi"/>
          <w:sz w:val="28"/>
          <w:szCs w:val="28"/>
        </w:rPr>
        <w:t xml:space="preserve">Рассмотрено и принято </w:t>
      </w:r>
    </w:p>
    <w:p w:rsidR="00E474D4" w:rsidRPr="00942A64" w:rsidRDefault="00E474D4" w:rsidP="00E474D4">
      <w:pPr>
        <w:pStyle w:val="afe"/>
        <w:rPr>
          <w:rFonts w:asciiTheme="majorBidi" w:hAnsiTheme="majorBidi" w:cstheme="majorBidi"/>
          <w:sz w:val="28"/>
          <w:szCs w:val="28"/>
        </w:rPr>
      </w:pPr>
      <w:r w:rsidRPr="00942A64">
        <w:rPr>
          <w:rFonts w:asciiTheme="majorBidi" w:hAnsiTheme="majorBidi" w:cstheme="majorBidi"/>
          <w:sz w:val="28"/>
          <w:szCs w:val="28"/>
        </w:rPr>
        <w:t xml:space="preserve">  на заседании педсовета </w:t>
      </w:r>
    </w:p>
    <w:p w:rsidR="00E474D4" w:rsidRPr="00942A64" w:rsidRDefault="00E474D4" w:rsidP="00E474D4">
      <w:pPr>
        <w:pStyle w:val="afe"/>
        <w:rPr>
          <w:rFonts w:asciiTheme="majorBidi" w:hAnsiTheme="majorBidi" w:cstheme="majorBidi"/>
          <w:sz w:val="28"/>
          <w:szCs w:val="28"/>
        </w:rPr>
      </w:pPr>
      <w:r w:rsidRPr="00942A64">
        <w:rPr>
          <w:rFonts w:asciiTheme="majorBidi" w:hAnsiTheme="majorBidi" w:cstheme="majorBidi"/>
          <w:sz w:val="28"/>
          <w:szCs w:val="28"/>
        </w:rPr>
        <w:t xml:space="preserve">протокол №   </w:t>
      </w:r>
      <w:r w:rsidR="00052FF5" w:rsidRPr="00942A64">
        <w:rPr>
          <w:rFonts w:asciiTheme="majorBidi" w:hAnsiTheme="majorBidi" w:cstheme="majorBidi"/>
          <w:sz w:val="28"/>
          <w:szCs w:val="28"/>
        </w:rPr>
        <w:t>4</w:t>
      </w:r>
      <w:r w:rsidRPr="00942A64">
        <w:rPr>
          <w:rFonts w:asciiTheme="majorBidi" w:hAnsiTheme="majorBidi" w:cstheme="majorBidi"/>
          <w:sz w:val="28"/>
          <w:szCs w:val="28"/>
        </w:rPr>
        <w:t xml:space="preserve"> </w:t>
      </w:r>
      <w:r w:rsidR="00052FF5" w:rsidRPr="00942A64">
        <w:rPr>
          <w:rFonts w:asciiTheme="majorBidi" w:hAnsiTheme="majorBidi" w:cstheme="majorBidi"/>
          <w:sz w:val="28"/>
          <w:szCs w:val="28"/>
        </w:rPr>
        <w:t>от  30.05</w:t>
      </w:r>
      <w:r w:rsidRPr="00942A64">
        <w:rPr>
          <w:rFonts w:asciiTheme="majorBidi" w:hAnsiTheme="majorBidi" w:cstheme="majorBidi"/>
          <w:sz w:val="28"/>
          <w:szCs w:val="28"/>
        </w:rPr>
        <w:t xml:space="preserve">.2023                                                                                </w:t>
      </w:r>
    </w:p>
    <w:p w:rsidR="00E474D4" w:rsidRPr="00B23B87" w:rsidRDefault="00E474D4" w:rsidP="00E474D4">
      <w:pPr>
        <w:pStyle w:val="afe"/>
        <w:jc w:val="right"/>
        <w:rPr>
          <w:rFonts w:asciiTheme="majorBidi" w:hAnsiTheme="majorBidi" w:cstheme="majorBidi"/>
          <w:sz w:val="24"/>
          <w:szCs w:val="24"/>
        </w:rPr>
      </w:pPr>
    </w:p>
    <w:p w:rsidR="00E474D4" w:rsidRPr="00B23B87" w:rsidRDefault="00E474D4" w:rsidP="00E474D4">
      <w:pPr>
        <w:pStyle w:val="afe"/>
        <w:jc w:val="right"/>
        <w:rPr>
          <w:rFonts w:asciiTheme="majorBidi" w:hAnsiTheme="majorBidi" w:cstheme="majorBidi"/>
          <w:sz w:val="24"/>
          <w:szCs w:val="24"/>
        </w:rPr>
      </w:pPr>
    </w:p>
    <w:p w:rsidR="00E474D4" w:rsidRPr="00942A64" w:rsidRDefault="00E474D4" w:rsidP="00E474D4">
      <w:pPr>
        <w:pStyle w:val="afe"/>
        <w:jc w:val="right"/>
        <w:rPr>
          <w:rFonts w:asciiTheme="majorBidi" w:hAnsiTheme="majorBidi" w:cstheme="majorBidi"/>
          <w:sz w:val="28"/>
          <w:szCs w:val="28"/>
        </w:rPr>
      </w:pPr>
      <w:r w:rsidRPr="00942A64">
        <w:rPr>
          <w:rFonts w:asciiTheme="majorBidi" w:hAnsiTheme="majorBidi" w:cstheme="majorBidi"/>
          <w:sz w:val="28"/>
          <w:szCs w:val="28"/>
        </w:rPr>
        <w:t>Утверждаю</w:t>
      </w:r>
    </w:p>
    <w:p w:rsidR="00E474D4" w:rsidRPr="00942A64" w:rsidRDefault="00E474D4" w:rsidP="00E474D4">
      <w:pPr>
        <w:pStyle w:val="afe"/>
        <w:jc w:val="right"/>
        <w:rPr>
          <w:rFonts w:asciiTheme="majorBidi" w:hAnsiTheme="majorBidi" w:cstheme="majorBidi"/>
          <w:sz w:val="28"/>
          <w:szCs w:val="28"/>
        </w:rPr>
      </w:pPr>
      <w:r w:rsidRPr="00942A64">
        <w:rPr>
          <w:rFonts w:asciiTheme="majorBidi" w:hAnsiTheme="majorBidi" w:cstheme="majorBidi"/>
          <w:sz w:val="28"/>
          <w:szCs w:val="28"/>
        </w:rPr>
        <w:t>Директор  школы</w:t>
      </w:r>
    </w:p>
    <w:p w:rsidR="00E474D4" w:rsidRPr="00942A64" w:rsidRDefault="00E474D4" w:rsidP="00E474D4">
      <w:pPr>
        <w:pStyle w:val="afe"/>
        <w:jc w:val="right"/>
        <w:rPr>
          <w:rFonts w:asciiTheme="majorBidi" w:hAnsiTheme="majorBidi" w:cstheme="majorBidi"/>
          <w:sz w:val="28"/>
          <w:szCs w:val="28"/>
        </w:rPr>
      </w:pPr>
      <w:proofErr w:type="spellStart"/>
      <w:r w:rsidRPr="00942A64">
        <w:rPr>
          <w:rFonts w:asciiTheme="majorBidi" w:hAnsiTheme="majorBidi" w:cstheme="majorBidi"/>
          <w:sz w:val="28"/>
          <w:szCs w:val="28"/>
        </w:rPr>
        <w:t>Т.В.Шепелева</w:t>
      </w:r>
      <w:proofErr w:type="spellEnd"/>
    </w:p>
    <w:p w:rsidR="00E474D4" w:rsidRPr="00942A64" w:rsidRDefault="00D40B6D" w:rsidP="00E474D4">
      <w:pPr>
        <w:pStyle w:val="afe"/>
        <w:jc w:val="right"/>
        <w:rPr>
          <w:rFonts w:asciiTheme="majorBidi" w:hAnsiTheme="majorBidi" w:cstheme="majorBidi"/>
          <w:sz w:val="28"/>
          <w:szCs w:val="28"/>
        </w:rPr>
      </w:pPr>
      <w:r w:rsidRPr="00942A64">
        <w:rPr>
          <w:rFonts w:asciiTheme="majorBidi" w:hAnsiTheme="majorBidi" w:cstheme="majorBidi"/>
          <w:sz w:val="28"/>
          <w:szCs w:val="28"/>
        </w:rPr>
        <w:t xml:space="preserve">Приказ № </w:t>
      </w:r>
      <w:r w:rsidR="00B23B87" w:rsidRPr="00942A64">
        <w:rPr>
          <w:rFonts w:asciiTheme="majorBidi" w:hAnsiTheme="majorBidi" w:cstheme="majorBidi"/>
          <w:sz w:val="28"/>
          <w:szCs w:val="28"/>
        </w:rPr>
        <w:t>88/1</w:t>
      </w:r>
      <w:r w:rsidR="00052FF5" w:rsidRPr="00942A64">
        <w:rPr>
          <w:rFonts w:asciiTheme="majorBidi" w:hAnsiTheme="majorBidi" w:cstheme="majorBidi"/>
          <w:sz w:val="28"/>
          <w:szCs w:val="28"/>
        </w:rPr>
        <w:t>от 30.05 20</w:t>
      </w:r>
      <w:r w:rsidR="00E474D4" w:rsidRPr="00942A64">
        <w:rPr>
          <w:rFonts w:asciiTheme="majorBidi" w:hAnsiTheme="majorBidi" w:cstheme="majorBidi"/>
          <w:sz w:val="28"/>
          <w:szCs w:val="28"/>
        </w:rPr>
        <w:t>23</w:t>
      </w:r>
    </w:p>
    <w:p w:rsidR="00E474D4" w:rsidRPr="00B23B87" w:rsidRDefault="00E474D4" w:rsidP="00E474D4">
      <w:pPr>
        <w:autoSpaceDE w:val="0"/>
        <w:autoSpaceDN w:val="0"/>
        <w:adjustRightInd w:val="0"/>
        <w:spacing w:line="288" w:lineRule="auto"/>
        <w:textAlignment w:val="center"/>
        <w:rPr>
          <w:rFonts w:asciiTheme="minorHAnsi" w:hAnsiTheme="minorHAnsi" w:cs="OfficinaSansITC Regular"/>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284458" w:rsidRDefault="00284458">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Pr="009E5AC4" w:rsidRDefault="00CB0A10" w:rsidP="00CB0A10">
      <w:pPr>
        <w:spacing w:after="0" w:line="100" w:lineRule="atLeast"/>
        <w:jc w:val="center"/>
        <w:rPr>
          <w:rFonts w:ascii="Times New Roman" w:hAnsi="Times New Roman" w:cs="Times New Roman"/>
          <w:b/>
          <w:color w:val="auto"/>
          <w:sz w:val="28"/>
          <w:szCs w:val="28"/>
        </w:rPr>
      </w:pPr>
      <w:r w:rsidRPr="009E5AC4">
        <w:rPr>
          <w:rFonts w:ascii="Times New Roman" w:hAnsi="Times New Roman" w:cs="Times New Roman"/>
          <w:b/>
          <w:color w:val="auto"/>
          <w:sz w:val="28"/>
          <w:szCs w:val="28"/>
        </w:rPr>
        <w:t>МБОУ «</w:t>
      </w:r>
      <w:proofErr w:type="spellStart"/>
      <w:r w:rsidRPr="009E5AC4">
        <w:rPr>
          <w:rFonts w:ascii="Times New Roman" w:hAnsi="Times New Roman" w:cs="Times New Roman"/>
          <w:b/>
          <w:color w:val="auto"/>
          <w:sz w:val="28"/>
          <w:szCs w:val="28"/>
        </w:rPr>
        <w:t>Называевская</w:t>
      </w:r>
      <w:proofErr w:type="spellEnd"/>
      <w:r w:rsidRPr="009E5AC4">
        <w:rPr>
          <w:rFonts w:ascii="Times New Roman" w:hAnsi="Times New Roman" w:cs="Times New Roman"/>
          <w:b/>
          <w:color w:val="auto"/>
          <w:sz w:val="28"/>
          <w:szCs w:val="28"/>
        </w:rPr>
        <w:t xml:space="preserve"> СОШ №1»</w:t>
      </w: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31714A" w:rsidRDefault="00E01F0C" w:rsidP="0031714A">
      <w:pPr>
        <w:spacing w:after="0" w:line="240"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А</w:t>
      </w:r>
      <w:r w:rsidR="0031158F">
        <w:rPr>
          <w:rFonts w:ascii="Times New Roman" w:hAnsi="Times New Roman" w:cs="Times New Roman"/>
          <w:b/>
          <w:color w:val="auto"/>
          <w:sz w:val="32"/>
          <w:szCs w:val="32"/>
        </w:rPr>
        <w:t xml:space="preserve">даптированная </w:t>
      </w:r>
      <w:r w:rsidR="00446454">
        <w:rPr>
          <w:rFonts w:ascii="Times New Roman" w:hAnsi="Times New Roman" w:cs="Times New Roman"/>
          <w:b/>
          <w:color w:val="auto"/>
          <w:sz w:val="32"/>
          <w:szCs w:val="32"/>
        </w:rPr>
        <w:t xml:space="preserve"> </w:t>
      </w:r>
      <w:r w:rsidR="0031158F">
        <w:rPr>
          <w:rFonts w:ascii="Times New Roman" w:hAnsi="Times New Roman" w:cs="Times New Roman"/>
          <w:b/>
          <w:color w:val="auto"/>
          <w:sz w:val="32"/>
          <w:szCs w:val="32"/>
        </w:rPr>
        <w:t xml:space="preserve">основная общеобразовательная программа </w:t>
      </w:r>
      <w:r w:rsidR="00446454">
        <w:rPr>
          <w:rFonts w:ascii="Times New Roman" w:hAnsi="Times New Roman" w:cs="Times New Roman"/>
          <w:b/>
          <w:color w:val="auto"/>
          <w:sz w:val="32"/>
          <w:szCs w:val="32"/>
        </w:rPr>
        <w:t xml:space="preserve"> </w:t>
      </w:r>
      <w:proofErr w:type="gramStart"/>
      <w:r w:rsidR="0031158F">
        <w:rPr>
          <w:rFonts w:ascii="Times New Roman" w:hAnsi="Times New Roman" w:cs="Times New Roman"/>
          <w:b/>
          <w:color w:val="auto"/>
          <w:sz w:val="32"/>
          <w:szCs w:val="32"/>
        </w:rPr>
        <w:t>обучающихся</w:t>
      </w:r>
      <w:proofErr w:type="gramEnd"/>
      <w:r w:rsidR="0031158F">
        <w:rPr>
          <w:rFonts w:ascii="Times New Roman" w:hAnsi="Times New Roman" w:cs="Times New Roman"/>
          <w:b/>
          <w:color w:val="auto"/>
          <w:sz w:val="32"/>
          <w:szCs w:val="32"/>
        </w:rPr>
        <w:t xml:space="preserve"> с умственной отсталостью</w:t>
      </w:r>
      <w:r w:rsidR="0031714A">
        <w:rPr>
          <w:rFonts w:ascii="Times New Roman" w:hAnsi="Times New Roman" w:cs="Times New Roman"/>
          <w:b/>
          <w:color w:val="auto"/>
          <w:sz w:val="32"/>
          <w:szCs w:val="32"/>
        </w:rPr>
        <w:t xml:space="preserve"> (интеллектуальными нарушениями)</w:t>
      </w:r>
    </w:p>
    <w:p w:rsidR="00317F19" w:rsidRDefault="00317F19" w:rsidP="0031714A">
      <w:pPr>
        <w:spacing w:after="0" w:line="240"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ВАРИАНТ 1</w:t>
      </w:r>
    </w:p>
    <w:p w:rsidR="0031714A" w:rsidRDefault="0031714A" w:rsidP="0031714A">
      <w:pPr>
        <w:jc w:val="both"/>
        <w:rPr>
          <w:rFonts w:ascii="Times New Roman" w:hAnsi="Times New Roman" w:cs="Times New Roman"/>
          <w:color w:val="auto"/>
          <w:sz w:val="32"/>
          <w:szCs w:val="32"/>
        </w:rPr>
      </w:pPr>
    </w:p>
    <w:p w:rsidR="005B5BE4" w:rsidRDefault="0031714A" w:rsidP="0031714A">
      <w:pPr>
        <w:spacing w:after="0" w:line="240"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(1-4  класс)</w:t>
      </w: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4F2631" w:rsidRDefault="004F2631" w:rsidP="004F2631">
      <w:pPr>
        <w:jc w:val="center"/>
        <w:rPr>
          <w:rFonts w:ascii="Times New Roman" w:hAnsi="Times New Roman" w:cs="Times New Roman"/>
          <w:b/>
          <w:sz w:val="28"/>
        </w:rPr>
      </w:pPr>
    </w:p>
    <w:p w:rsidR="004F2631" w:rsidRDefault="004F2631" w:rsidP="004F2631">
      <w:pPr>
        <w:jc w:val="center"/>
        <w:rPr>
          <w:rFonts w:ascii="Times New Roman" w:hAnsi="Times New Roman" w:cs="Times New Roman"/>
          <w:b/>
          <w:sz w:val="28"/>
        </w:rPr>
      </w:pPr>
    </w:p>
    <w:p w:rsidR="00E01F0C" w:rsidRDefault="00E01F0C" w:rsidP="00E01F0C">
      <w:pPr>
        <w:rPr>
          <w:rFonts w:ascii="Times New Roman" w:hAnsi="Times New Roman" w:cs="Times New Roman"/>
          <w:b/>
          <w:sz w:val="28"/>
        </w:rPr>
      </w:pPr>
    </w:p>
    <w:p w:rsidR="00524506" w:rsidRDefault="00E01F0C" w:rsidP="00E01F0C">
      <w:pPr>
        <w:rPr>
          <w:rFonts w:ascii="Times New Roman" w:hAnsi="Times New Roman" w:cs="Times New Roman"/>
          <w:b/>
          <w:sz w:val="28"/>
        </w:rPr>
      </w:pPr>
      <w:r>
        <w:rPr>
          <w:rFonts w:ascii="Times New Roman" w:hAnsi="Times New Roman" w:cs="Times New Roman"/>
          <w:b/>
          <w:sz w:val="28"/>
        </w:rPr>
        <w:t xml:space="preserve">                                      </w:t>
      </w:r>
    </w:p>
    <w:p w:rsidR="00524506" w:rsidRDefault="00524506" w:rsidP="00E01F0C">
      <w:pPr>
        <w:rPr>
          <w:rFonts w:ascii="Times New Roman" w:hAnsi="Times New Roman" w:cs="Times New Roman"/>
          <w:b/>
          <w:sz w:val="28"/>
        </w:rPr>
      </w:pPr>
    </w:p>
    <w:p w:rsidR="00E474D4" w:rsidRDefault="00524506" w:rsidP="00E01F0C">
      <w:pPr>
        <w:rPr>
          <w:rFonts w:ascii="Times New Roman" w:hAnsi="Times New Roman" w:cs="Times New Roman"/>
          <w:b/>
          <w:sz w:val="24"/>
          <w:szCs w:val="24"/>
        </w:rPr>
      </w:pPr>
      <w:r w:rsidRPr="00FC5072">
        <w:rPr>
          <w:rFonts w:ascii="Times New Roman" w:hAnsi="Times New Roman" w:cs="Times New Roman"/>
          <w:b/>
          <w:sz w:val="24"/>
          <w:szCs w:val="24"/>
        </w:rPr>
        <w:lastRenderedPageBreak/>
        <w:t xml:space="preserve">                                         </w:t>
      </w:r>
    </w:p>
    <w:p w:rsidR="00FC52CE" w:rsidRPr="00FC5072" w:rsidRDefault="00E01F0C" w:rsidP="000F747D">
      <w:pPr>
        <w:rPr>
          <w:rFonts w:ascii="Times New Roman" w:hAnsi="Times New Roman" w:cs="Times New Roman"/>
          <w:b/>
          <w:sz w:val="24"/>
          <w:szCs w:val="24"/>
        </w:rPr>
      </w:pPr>
      <w:r w:rsidRPr="00FC5072">
        <w:rPr>
          <w:rFonts w:ascii="Times New Roman" w:hAnsi="Times New Roman" w:cs="Times New Roman"/>
          <w:b/>
          <w:sz w:val="24"/>
          <w:szCs w:val="24"/>
        </w:rPr>
        <w:t xml:space="preserve"> </w:t>
      </w:r>
      <w:r w:rsidR="000F747D">
        <w:rPr>
          <w:rFonts w:ascii="Times New Roman" w:hAnsi="Times New Roman" w:cs="Times New Roman"/>
          <w:b/>
          <w:sz w:val="24"/>
          <w:szCs w:val="24"/>
        </w:rPr>
        <w:t>ОГЛАВЛЕНИЕ</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1"/>
        <w:gridCol w:w="1842"/>
      </w:tblGrid>
      <w:tr w:rsidR="0076366F" w:rsidRPr="00FC5072" w:rsidTr="0076366F">
        <w:tc>
          <w:tcPr>
            <w:tcW w:w="8081" w:type="dxa"/>
          </w:tcPr>
          <w:p w:rsidR="0076366F" w:rsidRPr="00FC5072" w:rsidRDefault="0076366F" w:rsidP="00E01F0C">
            <w:pPr>
              <w:pStyle w:val="afe"/>
              <w:spacing w:line="276" w:lineRule="auto"/>
              <w:rPr>
                <w:rFonts w:ascii="Times New Roman" w:hAnsi="Times New Roman"/>
                <w:b/>
                <w:sz w:val="24"/>
                <w:szCs w:val="24"/>
              </w:rPr>
            </w:pPr>
            <w:r w:rsidRPr="00FC5072">
              <w:rPr>
                <w:rFonts w:ascii="Times New Roman" w:hAnsi="Times New Roman"/>
                <w:b/>
                <w:sz w:val="24"/>
                <w:szCs w:val="24"/>
              </w:rPr>
              <w:t xml:space="preserve"> </w:t>
            </w:r>
          </w:p>
        </w:tc>
        <w:tc>
          <w:tcPr>
            <w:tcW w:w="1842" w:type="dxa"/>
          </w:tcPr>
          <w:p w:rsidR="0076366F" w:rsidRPr="00FC5072" w:rsidRDefault="0076366F" w:rsidP="004F2631">
            <w:pPr>
              <w:pStyle w:val="afe"/>
              <w:spacing w:line="276" w:lineRule="auto"/>
              <w:jc w:val="right"/>
              <w:rPr>
                <w:rFonts w:ascii="Times New Roman" w:hAnsi="Times New Roman"/>
                <w:b/>
                <w:sz w:val="24"/>
                <w:szCs w:val="24"/>
              </w:rPr>
            </w:pPr>
          </w:p>
        </w:tc>
      </w:tr>
      <w:tr w:rsidR="0076366F" w:rsidRPr="00FC5072" w:rsidTr="0076366F">
        <w:tc>
          <w:tcPr>
            <w:tcW w:w="8081" w:type="dxa"/>
          </w:tcPr>
          <w:p w:rsidR="0076366F" w:rsidRPr="00FC5072" w:rsidRDefault="0076366F" w:rsidP="0076366F">
            <w:pPr>
              <w:pStyle w:val="afe"/>
              <w:spacing w:line="276" w:lineRule="auto"/>
              <w:rPr>
                <w:rFonts w:ascii="Times New Roman" w:hAnsi="Times New Roman"/>
                <w:b/>
                <w:sz w:val="24"/>
                <w:szCs w:val="24"/>
              </w:rPr>
            </w:pPr>
            <w:r w:rsidRPr="00FC5072">
              <w:rPr>
                <w:rFonts w:ascii="Times New Roman" w:hAnsi="Times New Roman"/>
                <w:b/>
                <w:sz w:val="24"/>
                <w:szCs w:val="24"/>
              </w:rPr>
              <w:t>АДАПТИРОВАННАЯ</w:t>
            </w:r>
            <w:r>
              <w:rPr>
                <w:rFonts w:ascii="Times New Roman" w:hAnsi="Times New Roman"/>
                <w:b/>
                <w:sz w:val="24"/>
                <w:szCs w:val="24"/>
              </w:rPr>
              <w:t xml:space="preserve"> </w:t>
            </w:r>
            <w:r w:rsidRPr="00FC5072">
              <w:rPr>
                <w:rFonts w:ascii="Times New Roman" w:hAnsi="Times New Roman"/>
                <w:b/>
                <w:sz w:val="24"/>
                <w:szCs w:val="24"/>
              </w:rPr>
              <w:t xml:space="preserve"> ОСНОВНАЯ ОБЩЕОБРАЗОВАТЕЛЬНАЯ ПРОГРАММА ОБРАЗОВАНИЯ ОБУЧАЮЩИХСЯ С </w:t>
            </w:r>
            <w:r>
              <w:rPr>
                <w:rFonts w:ascii="Times New Roman" w:hAnsi="Times New Roman"/>
                <w:b/>
                <w:sz w:val="24"/>
                <w:szCs w:val="24"/>
              </w:rPr>
              <w:t>ИНТЕЛЛЕКТУАЛЬНЫМИ НАРУШЕНИЯМИ (ВАРИАНТ</w:t>
            </w:r>
            <w:r w:rsidR="007932FE">
              <w:rPr>
                <w:rFonts w:ascii="Times New Roman" w:hAnsi="Times New Roman"/>
                <w:b/>
                <w:sz w:val="24"/>
                <w:szCs w:val="24"/>
              </w:rPr>
              <w:t xml:space="preserve"> 1</w:t>
            </w:r>
            <w:proofErr w:type="gramStart"/>
            <w:r>
              <w:rPr>
                <w:rFonts w:ascii="Times New Roman" w:hAnsi="Times New Roman"/>
                <w:b/>
                <w:sz w:val="24"/>
                <w:szCs w:val="24"/>
              </w:rPr>
              <w:t xml:space="preserve"> </w:t>
            </w:r>
            <w:r w:rsidR="007932FE">
              <w:rPr>
                <w:rFonts w:ascii="Times New Roman" w:hAnsi="Times New Roman"/>
                <w:b/>
                <w:sz w:val="24"/>
                <w:szCs w:val="24"/>
              </w:rPr>
              <w:t>)</w:t>
            </w:r>
            <w:proofErr w:type="gramEnd"/>
          </w:p>
          <w:p w:rsidR="0076366F" w:rsidRPr="00FC5072" w:rsidRDefault="0076366F" w:rsidP="004F2631">
            <w:pPr>
              <w:pStyle w:val="afe"/>
              <w:spacing w:line="276" w:lineRule="auto"/>
              <w:rPr>
                <w:rFonts w:ascii="Times New Roman" w:hAnsi="Times New Roman"/>
                <w:b/>
                <w:sz w:val="24"/>
                <w:szCs w:val="24"/>
              </w:rPr>
            </w:pPr>
          </w:p>
        </w:tc>
        <w:tc>
          <w:tcPr>
            <w:tcW w:w="1842" w:type="dxa"/>
          </w:tcPr>
          <w:p w:rsidR="0076366F" w:rsidRPr="00FC5072" w:rsidRDefault="0076366F" w:rsidP="00115EA4">
            <w:pPr>
              <w:pStyle w:val="afe"/>
              <w:spacing w:line="276" w:lineRule="auto"/>
              <w:rPr>
                <w:rFonts w:ascii="Times New Roman" w:hAnsi="Times New Roman"/>
                <w:b/>
                <w:sz w:val="24"/>
                <w:szCs w:val="24"/>
              </w:rPr>
            </w:pPr>
            <w:r>
              <w:rPr>
                <w:rFonts w:ascii="Times New Roman" w:hAnsi="Times New Roman"/>
                <w:b/>
                <w:sz w:val="24"/>
                <w:szCs w:val="24"/>
              </w:rPr>
              <w:t>Вариант 1</w:t>
            </w:r>
          </w:p>
        </w:tc>
      </w:tr>
      <w:tr w:rsidR="0076366F" w:rsidRPr="00FC5072" w:rsidTr="0076366F">
        <w:tc>
          <w:tcPr>
            <w:tcW w:w="8081" w:type="dxa"/>
          </w:tcPr>
          <w:p w:rsidR="0076366F" w:rsidRPr="00942A64" w:rsidRDefault="0076366F" w:rsidP="007932FE">
            <w:pPr>
              <w:pStyle w:val="afe"/>
              <w:spacing w:line="276" w:lineRule="auto"/>
              <w:ind w:left="34"/>
              <w:jc w:val="center"/>
              <w:rPr>
                <w:rFonts w:ascii="Times New Roman" w:hAnsi="Times New Roman"/>
                <w:b/>
                <w:sz w:val="28"/>
                <w:szCs w:val="28"/>
              </w:rPr>
            </w:pPr>
            <w:r w:rsidRPr="00942A64">
              <w:rPr>
                <w:rFonts w:ascii="Times New Roman" w:hAnsi="Times New Roman"/>
                <w:b/>
                <w:sz w:val="28"/>
                <w:szCs w:val="28"/>
              </w:rPr>
              <w:t>1. Целевой раздел</w:t>
            </w:r>
          </w:p>
        </w:tc>
        <w:tc>
          <w:tcPr>
            <w:tcW w:w="1842" w:type="dxa"/>
          </w:tcPr>
          <w:p w:rsidR="0076366F" w:rsidRPr="00FC5072" w:rsidRDefault="0076366F" w:rsidP="003E7C8D">
            <w:pPr>
              <w:pStyle w:val="afe"/>
              <w:spacing w:line="276" w:lineRule="auto"/>
              <w:jc w:val="right"/>
              <w:rPr>
                <w:rFonts w:ascii="Times New Roman" w:hAnsi="Times New Roman"/>
                <w:b/>
                <w:sz w:val="24"/>
                <w:szCs w:val="24"/>
              </w:rPr>
            </w:pPr>
          </w:p>
        </w:tc>
      </w:tr>
      <w:tr w:rsidR="0076366F" w:rsidRPr="00FC5072" w:rsidTr="0076366F">
        <w:tc>
          <w:tcPr>
            <w:tcW w:w="8081" w:type="dxa"/>
          </w:tcPr>
          <w:p w:rsidR="0076366F" w:rsidRPr="00942A64" w:rsidRDefault="0076366F" w:rsidP="00976279">
            <w:pPr>
              <w:pStyle w:val="afe"/>
              <w:spacing w:line="276" w:lineRule="auto"/>
              <w:jc w:val="both"/>
              <w:rPr>
                <w:rFonts w:ascii="Times New Roman" w:hAnsi="Times New Roman"/>
                <w:sz w:val="28"/>
                <w:szCs w:val="28"/>
              </w:rPr>
            </w:pPr>
            <w:r w:rsidRPr="00942A64">
              <w:rPr>
                <w:rFonts w:ascii="Times New Roman" w:hAnsi="Times New Roman"/>
                <w:sz w:val="28"/>
                <w:szCs w:val="28"/>
              </w:rPr>
              <w:t>1.1. Пояснительная записка</w:t>
            </w:r>
          </w:p>
        </w:tc>
        <w:tc>
          <w:tcPr>
            <w:tcW w:w="1842" w:type="dxa"/>
          </w:tcPr>
          <w:p w:rsidR="0076366F" w:rsidRPr="00FC5072" w:rsidRDefault="0076366F" w:rsidP="003E7C8D">
            <w:pPr>
              <w:pStyle w:val="afe"/>
              <w:spacing w:line="276" w:lineRule="auto"/>
              <w:jc w:val="right"/>
              <w:rPr>
                <w:rFonts w:ascii="Times New Roman" w:hAnsi="Times New Roman"/>
                <w:sz w:val="24"/>
                <w:szCs w:val="24"/>
              </w:rPr>
            </w:pPr>
            <w:r>
              <w:rPr>
                <w:rFonts w:ascii="Times New Roman" w:hAnsi="Times New Roman"/>
                <w:sz w:val="24"/>
                <w:szCs w:val="24"/>
              </w:rPr>
              <w:t>3-13</w:t>
            </w:r>
          </w:p>
        </w:tc>
      </w:tr>
      <w:tr w:rsidR="0076366F" w:rsidRPr="00FC5072" w:rsidTr="0076366F">
        <w:tc>
          <w:tcPr>
            <w:tcW w:w="8081" w:type="dxa"/>
          </w:tcPr>
          <w:p w:rsidR="0076366F" w:rsidRPr="00942A64" w:rsidRDefault="0076366F" w:rsidP="00B15D4E">
            <w:pPr>
              <w:pStyle w:val="afe"/>
              <w:spacing w:line="276" w:lineRule="auto"/>
              <w:jc w:val="both"/>
              <w:rPr>
                <w:rFonts w:ascii="Times New Roman" w:hAnsi="Times New Roman"/>
                <w:sz w:val="28"/>
                <w:szCs w:val="28"/>
              </w:rPr>
            </w:pPr>
            <w:r w:rsidRPr="00942A64">
              <w:rPr>
                <w:rFonts w:ascii="Times New Roman" w:hAnsi="Times New Roman"/>
                <w:sz w:val="28"/>
                <w:szCs w:val="28"/>
              </w:rPr>
              <w:t xml:space="preserve">1.2. Планируемые результаты освоения </w:t>
            </w:r>
            <w:proofErr w:type="gramStart"/>
            <w:r w:rsidRPr="00942A64">
              <w:rPr>
                <w:rFonts w:ascii="Times New Roman" w:hAnsi="Times New Roman"/>
                <w:sz w:val="28"/>
                <w:szCs w:val="28"/>
              </w:rPr>
              <w:t>обучающимися</w:t>
            </w:r>
            <w:proofErr w:type="gramEnd"/>
            <w:r w:rsidRPr="00942A64">
              <w:rPr>
                <w:rFonts w:ascii="Times New Roman" w:hAnsi="Times New Roman"/>
                <w:sz w:val="28"/>
                <w:szCs w:val="28"/>
              </w:rPr>
              <w:t xml:space="preserve"> адаптированной основной общеобразовательной программы </w:t>
            </w: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14-24</w:t>
            </w:r>
          </w:p>
        </w:tc>
      </w:tr>
      <w:tr w:rsidR="0076366F" w:rsidRPr="00FC5072" w:rsidTr="0076366F">
        <w:tc>
          <w:tcPr>
            <w:tcW w:w="8081" w:type="dxa"/>
          </w:tcPr>
          <w:p w:rsidR="0076366F" w:rsidRPr="00942A64" w:rsidRDefault="0076366F" w:rsidP="00B15D4E">
            <w:pPr>
              <w:pStyle w:val="afe"/>
              <w:spacing w:line="276" w:lineRule="auto"/>
              <w:jc w:val="both"/>
              <w:rPr>
                <w:rFonts w:ascii="Times New Roman" w:hAnsi="Times New Roman"/>
                <w:sz w:val="28"/>
                <w:szCs w:val="28"/>
              </w:rPr>
            </w:pPr>
            <w:r w:rsidRPr="00942A64">
              <w:rPr>
                <w:rFonts w:ascii="Times New Roman" w:hAnsi="Times New Roman"/>
                <w:sz w:val="28"/>
                <w:szCs w:val="28"/>
              </w:rPr>
              <w:t xml:space="preserve">1.3. Система оценки достижения </w:t>
            </w:r>
            <w:proofErr w:type="gramStart"/>
            <w:r w:rsidRPr="00942A64">
              <w:rPr>
                <w:rFonts w:ascii="Times New Roman" w:hAnsi="Times New Roman"/>
                <w:sz w:val="28"/>
                <w:szCs w:val="28"/>
              </w:rPr>
              <w:t>обучающимися</w:t>
            </w:r>
            <w:proofErr w:type="gramEnd"/>
            <w:r w:rsidRPr="00942A64">
              <w:rPr>
                <w:rFonts w:ascii="Times New Roman" w:hAnsi="Times New Roman"/>
                <w:sz w:val="28"/>
                <w:szCs w:val="28"/>
              </w:rPr>
              <w:t xml:space="preserve"> планируемых результатов освоения адаптированной основной общеобразовательной программы</w:t>
            </w:r>
          </w:p>
          <w:p w:rsidR="0076366F" w:rsidRPr="00942A64" w:rsidRDefault="0076366F" w:rsidP="00976279">
            <w:pPr>
              <w:pStyle w:val="afe"/>
              <w:spacing w:line="276" w:lineRule="auto"/>
              <w:ind w:left="460"/>
              <w:jc w:val="both"/>
              <w:rPr>
                <w:rFonts w:ascii="Times New Roman" w:hAnsi="Times New Roman"/>
                <w:sz w:val="28"/>
                <w:szCs w:val="28"/>
              </w:rPr>
            </w:pP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25-30</w:t>
            </w:r>
          </w:p>
        </w:tc>
      </w:tr>
      <w:tr w:rsidR="0076366F" w:rsidRPr="00FC5072" w:rsidTr="0076366F">
        <w:tc>
          <w:tcPr>
            <w:tcW w:w="8081" w:type="dxa"/>
          </w:tcPr>
          <w:p w:rsidR="0076366F" w:rsidRPr="00942A64" w:rsidRDefault="0076366F" w:rsidP="007932FE">
            <w:pPr>
              <w:pStyle w:val="afe"/>
              <w:spacing w:line="276" w:lineRule="auto"/>
              <w:ind w:left="34"/>
              <w:jc w:val="center"/>
              <w:rPr>
                <w:rFonts w:ascii="Times New Roman" w:hAnsi="Times New Roman"/>
                <w:b/>
                <w:sz w:val="28"/>
                <w:szCs w:val="28"/>
              </w:rPr>
            </w:pPr>
            <w:r w:rsidRPr="00942A64">
              <w:rPr>
                <w:rFonts w:ascii="Times New Roman" w:hAnsi="Times New Roman"/>
                <w:b/>
                <w:sz w:val="28"/>
                <w:szCs w:val="28"/>
              </w:rPr>
              <w:t>2.Содержательный раздел</w:t>
            </w:r>
          </w:p>
        </w:tc>
        <w:tc>
          <w:tcPr>
            <w:tcW w:w="1842" w:type="dxa"/>
          </w:tcPr>
          <w:p w:rsidR="0076366F" w:rsidRPr="00FC5072" w:rsidRDefault="0076366F" w:rsidP="006E5931">
            <w:pPr>
              <w:pStyle w:val="afe"/>
              <w:spacing w:line="276" w:lineRule="auto"/>
              <w:jc w:val="right"/>
              <w:rPr>
                <w:rFonts w:ascii="Times New Roman" w:hAnsi="Times New Roman"/>
                <w:b/>
                <w:sz w:val="24"/>
                <w:szCs w:val="24"/>
              </w:rPr>
            </w:pPr>
          </w:p>
        </w:tc>
      </w:tr>
      <w:tr w:rsidR="0076366F" w:rsidRPr="00FC5072" w:rsidTr="0076366F">
        <w:tc>
          <w:tcPr>
            <w:tcW w:w="8081" w:type="dxa"/>
          </w:tcPr>
          <w:p w:rsidR="0076366F" w:rsidRPr="00942A64" w:rsidRDefault="0076366F" w:rsidP="00531720">
            <w:pPr>
              <w:pStyle w:val="afe"/>
              <w:spacing w:line="276" w:lineRule="auto"/>
              <w:ind w:left="460"/>
              <w:jc w:val="both"/>
              <w:rPr>
                <w:rFonts w:ascii="Times New Roman" w:hAnsi="Times New Roman"/>
                <w:sz w:val="28"/>
                <w:szCs w:val="28"/>
              </w:rPr>
            </w:pPr>
            <w:r w:rsidRPr="00942A64">
              <w:rPr>
                <w:rFonts w:ascii="Times New Roman" w:hAnsi="Times New Roman"/>
                <w:sz w:val="28"/>
                <w:szCs w:val="28"/>
              </w:rPr>
              <w:t xml:space="preserve">2.1. Программа формирования  </w:t>
            </w:r>
            <w:proofErr w:type="gramStart"/>
            <w:r w:rsidRPr="00942A64">
              <w:rPr>
                <w:rFonts w:ascii="Times New Roman" w:hAnsi="Times New Roman"/>
                <w:sz w:val="28"/>
                <w:szCs w:val="28"/>
              </w:rPr>
              <w:t>базовых</w:t>
            </w:r>
            <w:proofErr w:type="gramEnd"/>
            <w:r w:rsidRPr="00942A64">
              <w:rPr>
                <w:rFonts w:ascii="Times New Roman" w:hAnsi="Times New Roman"/>
                <w:sz w:val="28"/>
                <w:szCs w:val="28"/>
              </w:rPr>
              <w:t xml:space="preserve"> УУД</w:t>
            </w: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31-51</w:t>
            </w:r>
          </w:p>
        </w:tc>
      </w:tr>
      <w:tr w:rsidR="0076366F" w:rsidRPr="00FC5072" w:rsidTr="0076366F">
        <w:tc>
          <w:tcPr>
            <w:tcW w:w="8081" w:type="dxa"/>
          </w:tcPr>
          <w:p w:rsidR="0076366F" w:rsidRPr="00942A64" w:rsidRDefault="0076366F" w:rsidP="00531720">
            <w:pPr>
              <w:pStyle w:val="afe"/>
              <w:spacing w:line="276" w:lineRule="auto"/>
              <w:ind w:left="460"/>
              <w:jc w:val="both"/>
              <w:rPr>
                <w:rFonts w:ascii="Times New Roman" w:hAnsi="Times New Roman"/>
                <w:sz w:val="28"/>
                <w:szCs w:val="28"/>
              </w:rPr>
            </w:pPr>
            <w:r w:rsidRPr="00942A64">
              <w:rPr>
                <w:rFonts w:ascii="Times New Roman" w:hAnsi="Times New Roman"/>
                <w:sz w:val="28"/>
                <w:szCs w:val="28"/>
              </w:rPr>
              <w:t>2.2.  Федеральные рабочие программы</w:t>
            </w:r>
            <w:r>
              <w:rPr>
                <w:rFonts w:ascii="Times New Roman" w:hAnsi="Times New Roman"/>
                <w:sz w:val="28"/>
                <w:szCs w:val="28"/>
              </w:rPr>
              <w:t>, рабочие программы</w:t>
            </w: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52-96</w:t>
            </w:r>
          </w:p>
        </w:tc>
      </w:tr>
      <w:tr w:rsidR="0076366F" w:rsidRPr="00FC5072" w:rsidTr="0076366F">
        <w:tc>
          <w:tcPr>
            <w:tcW w:w="8081" w:type="dxa"/>
          </w:tcPr>
          <w:p w:rsidR="0076366F" w:rsidRPr="00942A64" w:rsidRDefault="0076366F" w:rsidP="00531720">
            <w:pPr>
              <w:pStyle w:val="afe"/>
              <w:spacing w:line="276" w:lineRule="auto"/>
              <w:ind w:left="460"/>
              <w:jc w:val="both"/>
              <w:rPr>
                <w:rFonts w:ascii="Times New Roman" w:hAnsi="Times New Roman"/>
                <w:sz w:val="28"/>
                <w:szCs w:val="28"/>
              </w:rPr>
            </w:pPr>
            <w:r w:rsidRPr="00942A64">
              <w:rPr>
                <w:rFonts w:ascii="Times New Roman" w:hAnsi="Times New Roman"/>
                <w:sz w:val="28"/>
                <w:szCs w:val="28"/>
              </w:rPr>
              <w:t>2.3. Рабочая программа  воспитания</w:t>
            </w: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97-125</w:t>
            </w:r>
          </w:p>
        </w:tc>
      </w:tr>
      <w:tr w:rsidR="0076366F" w:rsidRPr="00FC5072" w:rsidTr="0076366F">
        <w:tc>
          <w:tcPr>
            <w:tcW w:w="8081" w:type="dxa"/>
          </w:tcPr>
          <w:p w:rsidR="0076366F" w:rsidRPr="00942A64" w:rsidRDefault="0076366F" w:rsidP="00531720">
            <w:pPr>
              <w:pStyle w:val="afe"/>
              <w:spacing w:line="276" w:lineRule="auto"/>
              <w:ind w:left="460"/>
              <w:jc w:val="both"/>
              <w:rPr>
                <w:rFonts w:ascii="Times New Roman" w:hAnsi="Times New Roman"/>
                <w:sz w:val="28"/>
                <w:szCs w:val="28"/>
              </w:rPr>
            </w:pPr>
            <w:r w:rsidRPr="00942A64">
              <w:rPr>
                <w:rFonts w:ascii="Times New Roman" w:hAnsi="Times New Roman"/>
                <w:sz w:val="28"/>
                <w:szCs w:val="28"/>
              </w:rPr>
              <w:t>2.4.  Программа коррекционной работы</w:t>
            </w: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126-141</w:t>
            </w:r>
          </w:p>
        </w:tc>
      </w:tr>
      <w:tr w:rsidR="0076366F" w:rsidRPr="00FC5072" w:rsidTr="0076366F">
        <w:tc>
          <w:tcPr>
            <w:tcW w:w="8081" w:type="dxa"/>
          </w:tcPr>
          <w:p w:rsidR="0076366F" w:rsidRPr="00942A64" w:rsidRDefault="0076366F" w:rsidP="007932FE">
            <w:pPr>
              <w:pStyle w:val="afe"/>
              <w:spacing w:line="276" w:lineRule="auto"/>
              <w:ind w:left="34"/>
              <w:jc w:val="center"/>
              <w:rPr>
                <w:rFonts w:ascii="Times New Roman" w:hAnsi="Times New Roman"/>
                <w:b/>
                <w:sz w:val="28"/>
                <w:szCs w:val="28"/>
              </w:rPr>
            </w:pPr>
            <w:bookmarkStart w:id="0" w:name="_GoBack"/>
            <w:bookmarkEnd w:id="0"/>
            <w:r w:rsidRPr="00942A64">
              <w:rPr>
                <w:rFonts w:ascii="Times New Roman" w:hAnsi="Times New Roman"/>
                <w:b/>
                <w:sz w:val="28"/>
                <w:szCs w:val="28"/>
              </w:rPr>
              <w:t>3. Организационный раздел</w:t>
            </w:r>
          </w:p>
        </w:tc>
        <w:tc>
          <w:tcPr>
            <w:tcW w:w="1842" w:type="dxa"/>
          </w:tcPr>
          <w:p w:rsidR="0076366F" w:rsidRPr="00FC5072" w:rsidRDefault="0076366F" w:rsidP="006E5931">
            <w:pPr>
              <w:pStyle w:val="afe"/>
              <w:spacing w:line="276" w:lineRule="auto"/>
              <w:jc w:val="right"/>
              <w:rPr>
                <w:rFonts w:ascii="Times New Roman" w:hAnsi="Times New Roman"/>
                <w:b/>
                <w:sz w:val="24"/>
                <w:szCs w:val="24"/>
              </w:rPr>
            </w:pPr>
          </w:p>
        </w:tc>
      </w:tr>
      <w:tr w:rsidR="0076366F" w:rsidRPr="00FC5072" w:rsidTr="0076366F">
        <w:tc>
          <w:tcPr>
            <w:tcW w:w="8081" w:type="dxa"/>
          </w:tcPr>
          <w:p w:rsidR="0076366F" w:rsidRPr="00942A64" w:rsidRDefault="0076366F" w:rsidP="004F2631">
            <w:pPr>
              <w:pStyle w:val="afe"/>
              <w:spacing w:line="276" w:lineRule="auto"/>
              <w:ind w:left="460"/>
              <w:rPr>
                <w:rFonts w:ascii="Times New Roman" w:hAnsi="Times New Roman"/>
                <w:sz w:val="28"/>
                <w:szCs w:val="28"/>
              </w:rPr>
            </w:pPr>
            <w:r w:rsidRPr="00942A64">
              <w:rPr>
                <w:rFonts w:ascii="Times New Roman" w:hAnsi="Times New Roman"/>
                <w:sz w:val="28"/>
                <w:szCs w:val="28"/>
              </w:rPr>
              <w:t>3.1.  Учебный план</w:t>
            </w: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142-147</w:t>
            </w:r>
          </w:p>
        </w:tc>
      </w:tr>
      <w:tr w:rsidR="0076366F" w:rsidRPr="00FC5072" w:rsidTr="0076366F">
        <w:tc>
          <w:tcPr>
            <w:tcW w:w="8081" w:type="dxa"/>
          </w:tcPr>
          <w:p w:rsidR="0076366F" w:rsidRPr="00942A64" w:rsidRDefault="0076366F" w:rsidP="004F2631">
            <w:pPr>
              <w:pStyle w:val="afe"/>
              <w:spacing w:line="276" w:lineRule="auto"/>
              <w:ind w:left="460"/>
              <w:rPr>
                <w:rFonts w:ascii="Times New Roman" w:hAnsi="Times New Roman"/>
                <w:sz w:val="28"/>
                <w:szCs w:val="28"/>
              </w:rPr>
            </w:pPr>
            <w:r w:rsidRPr="00942A64">
              <w:rPr>
                <w:rFonts w:ascii="Times New Roman" w:hAnsi="Times New Roman"/>
                <w:sz w:val="28"/>
                <w:szCs w:val="28"/>
              </w:rPr>
              <w:t>3.2.   Календарный учебный  график</w:t>
            </w: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148-149</w:t>
            </w:r>
          </w:p>
        </w:tc>
      </w:tr>
      <w:tr w:rsidR="0076366F" w:rsidRPr="00FC5072" w:rsidTr="0076366F">
        <w:tc>
          <w:tcPr>
            <w:tcW w:w="8081" w:type="dxa"/>
          </w:tcPr>
          <w:p w:rsidR="0076366F" w:rsidRPr="00942A64" w:rsidRDefault="0076366F" w:rsidP="003C358C">
            <w:pPr>
              <w:pStyle w:val="afe"/>
              <w:spacing w:line="276" w:lineRule="auto"/>
              <w:ind w:left="460"/>
              <w:rPr>
                <w:rFonts w:ascii="Times New Roman" w:hAnsi="Times New Roman"/>
                <w:sz w:val="28"/>
                <w:szCs w:val="28"/>
              </w:rPr>
            </w:pPr>
            <w:r w:rsidRPr="00942A64">
              <w:rPr>
                <w:rFonts w:ascii="Times New Roman" w:hAnsi="Times New Roman"/>
                <w:sz w:val="28"/>
                <w:szCs w:val="28"/>
              </w:rPr>
              <w:t>3.3.  План внеурочной деятельности</w:t>
            </w: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150-157</w:t>
            </w:r>
          </w:p>
        </w:tc>
      </w:tr>
      <w:tr w:rsidR="0076366F" w:rsidRPr="00FC5072" w:rsidTr="0076366F">
        <w:tc>
          <w:tcPr>
            <w:tcW w:w="8081" w:type="dxa"/>
          </w:tcPr>
          <w:p w:rsidR="0076366F" w:rsidRPr="00942A64" w:rsidRDefault="0076366F" w:rsidP="004F2631">
            <w:pPr>
              <w:pStyle w:val="afe"/>
              <w:spacing w:line="276" w:lineRule="auto"/>
              <w:ind w:left="460"/>
              <w:rPr>
                <w:rFonts w:ascii="Times New Roman" w:hAnsi="Times New Roman"/>
                <w:sz w:val="28"/>
                <w:szCs w:val="28"/>
              </w:rPr>
            </w:pPr>
            <w:r w:rsidRPr="00942A64">
              <w:rPr>
                <w:rFonts w:ascii="Times New Roman" w:hAnsi="Times New Roman"/>
                <w:sz w:val="28"/>
                <w:szCs w:val="28"/>
              </w:rPr>
              <w:t>3.4. План воспитательной  работы</w:t>
            </w: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158-172</w:t>
            </w:r>
          </w:p>
        </w:tc>
      </w:tr>
      <w:tr w:rsidR="0076366F" w:rsidRPr="00FC5072" w:rsidTr="0076366F">
        <w:trPr>
          <w:trHeight w:val="1134"/>
        </w:trPr>
        <w:tc>
          <w:tcPr>
            <w:tcW w:w="8081" w:type="dxa"/>
          </w:tcPr>
          <w:p w:rsidR="0076366F" w:rsidRPr="00942A64" w:rsidRDefault="0076366F" w:rsidP="0043256A">
            <w:pPr>
              <w:pStyle w:val="afe"/>
              <w:spacing w:line="276" w:lineRule="auto"/>
              <w:ind w:left="460"/>
              <w:rPr>
                <w:rFonts w:ascii="Times New Roman" w:hAnsi="Times New Roman"/>
                <w:sz w:val="28"/>
                <w:szCs w:val="28"/>
              </w:rPr>
            </w:pPr>
            <w:r w:rsidRPr="00942A64">
              <w:rPr>
                <w:rFonts w:ascii="Times New Roman" w:hAnsi="Times New Roman"/>
                <w:sz w:val="28"/>
                <w:szCs w:val="28"/>
              </w:rPr>
              <w:t xml:space="preserve">3.5. Система условий реализации адаптированной основной общеобразовательной программы образования </w:t>
            </w:r>
          </w:p>
        </w:tc>
        <w:tc>
          <w:tcPr>
            <w:tcW w:w="1842" w:type="dxa"/>
          </w:tcPr>
          <w:p w:rsidR="0076366F" w:rsidRPr="00FC5072" w:rsidRDefault="0076366F" w:rsidP="006E5931">
            <w:pPr>
              <w:pStyle w:val="afe"/>
              <w:spacing w:line="276" w:lineRule="auto"/>
              <w:jc w:val="right"/>
              <w:rPr>
                <w:rFonts w:ascii="Times New Roman" w:hAnsi="Times New Roman"/>
                <w:sz w:val="24"/>
                <w:szCs w:val="24"/>
              </w:rPr>
            </w:pPr>
            <w:r>
              <w:rPr>
                <w:rFonts w:ascii="Times New Roman" w:hAnsi="Times New Roman"/>
                <w:sz w:val="24"/>
                <w:szCs w:val="24"/>
              </w:rPr>
              <w:t>173-194</w:t>
            </w:r>
          </w:p>
        </w:tc>
      </w:tr>
    </w:tbl>
    <w:p w:rsidR="004F2631" w:rsidRPr="00FC5072" w:rsidRDefault="004F2631" w:rsidP="004F2631">
      <w:pPr>
        <w:rPr>
          <w:sz w:val="24"/>
          <w:szCs w:val="24"/>
        </w:rPr>
      </w:pPr>
    </w:p>
    <w:p w:rsidR="004F2631" w:rsidRPr="00FC5072" w:rsidRDefault="004F2631" w:rsidP="004F2631">
      <w:pPr>
        <w:rPr>
          <w:sz w:val="24"/>
          <w:szCs w:val="24"/>
        </w:rPr>
      </w:pPr>
    </w:p>
    <w:p w:rsidR="008363B5" w:rsidRPr="00FC5072" w:rsidRDefault="008363B5" w:rsidP="004F2631">
      <w:pPr>
        <w:rPr>
          <w:sz w:val="24"/>
          <w:szCs w:val="24"/>
        </w:rPr>
      </w:pPr>
    </w:p>
    <w:p w:rsidR="00E01F0C" w:rsidRPr="00FC5072" w:rsidRDefault="00E01F0C" w:rsidP="00E01F0C">
      <w:pPr>
        <w:rPr>
          <w:rFonts w:ascii="Times New Roman" w:eastAsia="@Arial Unicode MS" w:hAnsi="Times New Roman"/>
          <w:color w:val="auto"/>
          <w:kern w:val="0"/>
          <w:sz w:val="24"/>
          <w:szCs w:val="24"/>
        </w:rPr>
      </w:pPr>
      <w:r w:rsidRPr="00FC5072">
        <w:rPr>
          <w:rFonts w:ascii="Times New Roman" w:eastAsia="@Arial Unicode MS" w:hAnsi="Times New Roman"/>
          <w:color w:val="auto"/>
          <w:kern w:val="0"/>
          <w:sz w:val="24"/>
          <w:szCs w:val="24"/>
        </w:rPr>
        <w:t xml:space="preserve">                                                               </w:t>
      </w:r>
    </w:p>
    <w:p w:rsidR="0076366F" w:rsidRDefault="00E01F0C" w:rsidP="00317F19">
      <w:pPr>
        <w:rPr>
          <w:rFonts w:ascii="Times New Roman" w:eastAsia="@Arial Unicode MS" w:hAnsi="Times New Roman"/>
          <w:color w:val="auto"/>
          <w:kern w:val="0"/>
          <w:sz w:val="24"/>
          <w:szCs w:val="24"/>
        </w:rPr>
      </w:pPr>
      <w:r w:rsidRPr="00FC5072">
        <w:rPr>
          <w:rFonts w:ascii="Times New Roman" w:eastAsia="@Arial Unicode MS" w:hAnsi="Times New Roman"/>
          <w:color w:val="auto"/>
          <w:kern w:val="0"/>
          <w:sz w:val="24"/>
          <w:szCs w:val="24"/>
        </w:rPr>
        <w:t xml:space="preserve">           </w:t>
      </w:r>
      <w:r w:rsidR="00317F19">
        <w:rPr>
          <w:rFonts w:ascii="Times New Roman" w:eastAsia="@Arial Unicode MS" w:hAnsi="Times New Roman"/>
          <w:color w:val="auto"/>
          <w:kern w:val="0"/>
          <w:sz w:val="24"/>
          <w:szCs w:val="24"/>
        </w:rPr>
        <w:t xml:space="preserve">                               </w:t>
      </w:r>
      <w:r w:rsidR="007228D1">
        <w:rPr>
          <w:rFonts w:ascii="Times New Roman" w:eastAsia="@Arial Unicode MS" w:hAnsi="Times New Roman"/>
          <w:color w:val="auto"/>
          <w:kern w:val="0"/>
          <w:sz w:val="24"/>
          <w:szCs w:val="24"/>
        </w:rPr>
        <w:t xml:space="preserve"> </w:t>
      </w:r>
    </w:p>
    <w:p w:rsidR="0076366F" w:rsidRDefault="0076366F" w:rsidP="00317F19">
      <w:pPr>
        <w:rPr>
          <w:rFonts w:ascii="Times New Roman" w:eastAsia="@Arial Unicode MS" w:hAnsi="Times New Roman"/>
          <w:color w:val="auto"/>
          <w:kern w:val="0"/>
          <w:sz w:val="24"/>
          <w:szCs w:val="24"/>
        </w:rPr>
      </w:pPr>
    </w:p>
    <w:p w:rsidR="0076366F" w:rsidRDefault="0076366F" w:rsidP="00317F19">
      <w:pPr>
        <w:rPr>
          <w:rFonts w:ascii="Times New Roman" w:eastAsia="@Arial Unicode MS" w:hAnsi="Times New Roman"/>
          <w:color w:val="auto"/>
          <w:kern w:val="0"/>
          <w:sz w:val="24"/>
          <w:szCs w:val="24"/>
        </w:rPr>
      </w:pPr>
    </w:p>
    <w:p w:rsidR="00E01F0C" w:rsidRPr="00942A64" w:rsidRDefault="0076366F" w:rsidP="00317F19">
      <w:pPr>
        <w:rPr>
          <w:rFonts w:ascii="Times New Roman" w:eastAsia="@Arial Unicode MS" w:hAnsi="Times New Roman"/>
          <w:color w:val="auto"/>
          <w:kern w:val="0"/>
          <w:sz w:val="24"/>
          <w:szCs w:val="24"/>
        </w:rPr>
      </w:pPr>
      <w:r>
        <w:rPr>
          <w:rFonts w:ascii="Times New Roman" w:eastAsia="@Arial Unicode MS" w:hAnsi="Times New Roman"/>
          <w:color w:val="auto"/>
          <w:kern w:val="0"/>
          <w:sz w:val="24"/>
          <w:szCs w:val="24"/>
        </w:rPr>
        <w:lastRenderedPageBreak/>
        <w:t xml:space="preserve">                                                              </w:t>
      </w:r>
      <w:r w:rsidR="00E01F0C" w:rsidRPr="00942A64">
        <w:rPr>
          <w:rFonts w:asciiTheme="majorBidi" w:eastAsia="@Arial Unicode MS" w:hAnsiTheme="majorBidi" w:cstheme="majorBidi"/>
          <w:b/>
          <w:color w:val="auto"/>
          <w:kern w:val="0"/>
          <w:sz w:val="28"/>
          <w:szCs w:val="28"/>
        </w:rPr>
        <w:t>1. Целевой раздел</w:t>
      </w:r>
    </w:p>
    <w:p w:rsidR="00E01F0C" w:rsidRPr="00942A64" w:rsidRDefault="00E01F0C" w:rsidP="00446454">
      <w:pPr>
        <w:jc w:val="center"/>
        <w:rPr>
          <w:rFonts w:asciiTheme="majorBidi" w:eastAsia="@Arial Unicode MS" w:hAnsiTheme="majorBidi" w:cstheme="majorBidi"/>
          <w:b/>
          <w:color w:val="auto"/>
          <w:kern w:val="0"/>
          <w:sz w:val="28"/>
          <w:szCs w:val="28"/>
        </w:rPr>
      </w:pPr>
      <w:r w:rsidRPr="00942A64">
        <w:rPr>
          <w:rFonts w:asciiTheme="majorBidi" w:eastAsia="@Arial Unicode MS" w:hAnsiTheme="majorBidi" w:cstheme="majorBidi"/>
          <w:b/>
          <w:color w:val="auto"/>
          <w:kern w:val="0"/>
          <w:sz w:val="28"/>
          <w:szCs w:val="28"/>
        </w:rPr>
        <w:t>1.1. Пояснительная записка</w:t>
      </w:r>
    </w:p>
    <w:p w:rsidR="003F23CB" w:rsidRPr="00942A64" w:rsidRDefault="00E01F0C" w:rsidP="00531720">
      <w:pPr>
        <w:jc w:val="both"/>
        <w:rPr>
          <w:rFonts w:asciiTheme="majorBidi" w:eastAsia="@Arial Unicode MS" w:hAnsiTheme="majorBidi" w:cstheme="majorBidi"/>
          <w:b/>
          <w:color w:val="auto"/>
          <w:kern w:val="0"/>
          <w:sz w:val="28"/>
          <w:szCs w:val="28"/>
        </w:rPr>
      </w:pPr>
      <w:r w:rsidRPr="00942A64">
        <w:rPr>
          <w:rFonts w:asciiTheme="majorBidi" w:eastAsia="@Arial Unicode MS" w:hAnsiTheme="majorBidi" w:cstheme="majorBidi"/>
          <w:b/>
          <w:color w:val="auto"/>
          <w:kern w:val="0"/>
          <w:sz w:val="28"/>
          <w:szCs w:val="28"/>
        </w:rPr>
        <w:t xml:space="preserve">Адаптированная основная образовательная программа </w:t>
      </w:r>
      <w:r w:rsidR="003F042B" w:rsidRPr="00942A64">
        <w:rPr>
          <w:rFonts w:asciiTheme="majorBidi" w:eastAsia="@Arial Unicode MS" w:hAnsiTheme="majorBidi" w:cstheme="majorBidi"/>
          <w:b/>
          <w:color w:val="auto"/>
          <w:kern w:val="0"/>
          <w:sz w:val="28"/>
          <w:szCs w:val="28"/>
        </w:rPr>
        <w:t xml:space="preserve">образования </w:t>
      </w:r>
      <w:proofErr w:type="gramStart"/>
      <w:r w:rsidR="003F042B" w:rsidRPr="00942A64">
        <w:rPr>
          <w:rFonts w:asciiTheme="majorBidi" w:eastAsia="@Arial Unicode MS" w:hAnsiTheme="majorBidi" w:cstheme="majorBidi"/>
          <w:b/>
          <w:color w:val="auto"/>
          <w:kern w:val="0"/>
          <w:sz w:val="28"/>
          <w:szCs w:val="28"/>
        </w:rPr>
        <w:t>обучающихся</w:t>
      </w:r>
      <w:proofErr w:type="gramEnd"/>
      <w:r w:rsidR="003F042B" w:rsidRPr="00942A64">
        <w:rPr>
          <w:rFonts w:asciiTheme="majorBidi" w:eastAsia="@Arial Unicode MS" w:hAnsiTheme="majorBidi" w:cstheme="majorBidi"/>
          <w:b/>
          <w:color w:val="auto"/>
          <w:kern w:val="0"/>
          <w:sz w:val="28"/>
          <w:szCs w:val="28"/>
        </w:rPr>
        <w:t xml:space="preserve">  с </w:t>
      </w:r>
      <w:r w:rsidR="0006048D">
        <w:rPr>
          <w:rFonts w:asciiTheme="majorBidi" w:eastAsia="@Arial Unicode MS" w:hAnsiTheme="majorBidi" w:cstheme="majorBidi"/>
          <w:b/>
          <w:color w:val="auto"/>
          <w:kern w:val="0"/>
          <w:sz w:val="28"/>
          <w:szCs w:val="28"/>
        </w:rPr>
        <w:t xml:space="preserve">интеллектуальными нарушениями </w:t>
      </w:r>
      <w:r w:rsidR="003F042B" w:rsidRPr="00942A64">
        <w:rPr>
          <w:rFonts w:asciiTheme="majorBidi" w:eastAsia="@Arial Unicode MS" w:hAnsiTheme="majorBidi" w:cstheme="majorBidi"/>
          <w:b/>
          <w:color w:val="auto"/>
          <w:kern w:val="0"/>
          <w:sz w:val="28"/>
          <w:szCs w:val="28"/>
        </w:rPr>
        <w:t xml:space="preserve">  </w:t>
      </w:r>
      <w:r w:rsidRPr="00942A64">
        <w:rPr>
          <w:rFonts w:asciiTheme="majorBidi" w:eastAsia="@Arial Unicode MS" w:hAnsiTheme="majorBidi" w:cstheme="majorBidi"/>
          <w:b/>
          <w:color w:val="auto"/>
          <w:kern w:val="0"/>
          <w:sz w:val="28"/>
          <w:szCs w:val="28"/>
        </w:rPr>
        <w:t>разработана в соответствии</w:t>
      </w:r>
      <w:r w:rsidR="00773293" w:rsidRPr="00942A64">
        <w:rPr>
          <w:rFonts w:asciiTheme="majorBidi" w:eastAsia="@Arial Unicode MS" w:hAnsiTheme="majorBidi" w:cstheme="majorBidi"/>
          <w:b/>
          <w:color w:val="auto"/>
          <w:kern w:val="0"/>
          <w:sz w:val="28"/>
          <w:szCs w:val="28"/>
        </w:rPr>
        <w:t xml:space="preserve"> с нормативными документами:</w:t>
      </w:r>
    </w:p>
    <w:p w:rsidR="0049304F" w:rsidRPr="00942A64" w:rsidRDefault="0049304F" w:rsidP="00CF1515">
      <w:pPr>
        <w:pStyle w:val="aff2"/>
        <w:numPr>
          <w:ilvl w:val="0"/>
          <w:numId w:val="15"/>
        </w:numPr>
        <w:jc w:val="both"/>
        <w:rPr>
          <w:rFonts w:asciiTheme="majorBidi" w:eastAsia="@Arial Unicode MS" w:hAnsiTheme="majorBidi" w:cstheme="majorBidi"/>
          <w:b/>
          <w:kern w:val="0"/>
          <w:sz w:val="28"/>
          <w:szCs w:val="28"/>
        </w:rPr>
      </w:pPr>
      <w:r w:rsidRPr="00942A64">
        <w:rPr>
          <w:rFonts w:asciiTheme="majorBidi" w:eastAsia="@Arial Unicode MS" w:hAnsiTheme="majorBidi" w:cstheme="majorBidi"/>
          <w:bCs/>
          <w:kern w:val="0"/>
          <w:sz w:val="28"/>
          <w:szCs w:val="28"/>
        </w:rPr>
        <w:t>ФЗ «Об образовании  в Российской  Федерации»</w:t>
      </w:r>
      <w:r w:rsidR="003F23CB" w:rsidRPr="00942A64">
        <w:rPr>
          <w:rFonts w:asciiTheme="majorBidi" w:eastAsia="@Arial Unicode MS" w:hAnsiTheme="majorBidi" w:cstheme="majorBidi"/>
          <w:bCs/>
          <w:kern w:val="0"/>
          <w:sz w:val="28"/>
          <w:szCs w:val="28"/>
        </w:rPr>
        <w:t xml:space="preserve"> №273,  от 29.12.2012 года</w:t>
      </w:r>
      <w:r w:rsidR="0035518F" w:rsidRPr="00942A64">
        <w:rPr>
          <w:rFonts w:asciiTheme="majorBidi" w:eastAsia="@Arial Unicode MS" w:hAnsiTheme="majorBidi" w:cstheme="majorBidi"/>
          <w:bCs/>
          <w:kern w:val="0"/>
          <w:sz w:val="28"/>
          <w:szCs w:val="28"/>
        </w:rPr>
        <w:t>;</w:t>
      </w:r>
    </w:p>
    <w:p w:rsidR="00E01F0C" w:rsidRPr="00942A64" w:rsidRDefault="00E01F0C" w:rsidP="00CF1515">
      <w:pPr>
        <w:numPr>
          <w:ilvl w:val="0"/>
          <w:numId w:val="3"/>
        </w:numPr>
        <w:shd w:val="clear" w:color="auto" w:fill="FFFFFF"/>
        <w:spacing w:after="0" w:line="240" w:lineRule="auto"/>
        <w:ind w:right="162" w:hanging="720"/>
        <w:jc w:val="both"/>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t>Приказ Министерства образования и науки Ро</w:t>
      </w:r>
      <w:r w:rsidR="00976279" w:rsidRPr="00942A64">
        <w:rPr>
          <w:rFonts w:asciiTheme="majorBidi" w:eastAsia="Times New Roman" w:hAnsiTheme="majorBidi" w:cstheme="majorBidi"/>
          <w:color w:val="auto"/>
          <w:sz w:val="28"/>
          <w:szCs w:val="28"/>
        </w:rPr>
        <w:t>ссийской Федерации от 19.12.2015</w:t>
      </w:r>
      <w:r w:rsidRPr="00942A64">
        <w:rPr>
          <w:rFonts w:asciiTheme="majorBidi" w:eastAsia="Times New Roman" w:hAnsiTheme="majorBidi" w:cstheme="majorBidi"/>
          <w:color w:val="auto"/>
          <w:sz w:val="28"/>
          <w:szCs w:val="28"/>
        </w:rPr>
        <w:t xml:space="preserve"> № 1599 «Об утверждении федерального государственного образовательного стандарта образования </w:t>
      </w:r>
      <w:proofErr w:type="gramStart"/>
      <w:r w:rsidRPr="00942A64">
        <w:rPr>
          <w:rFonts w:asciiTheme="majorBidi" w:eastAsia="Times New Roman" w:hAnsiTheme="majorBidi" w:cstheme="majorBidi"/>
          <w:color w:val="auto"/>
          <w:sz w:val="28"/>
          <w:szCs w:val="28"/>
        </w:rPr>
        <w:t>обучающихся</w:t>
      </w:r>
      <w:proofErr w:type="gramEnd"/>
      <w:r w:rsidRPr="00942A64">
        <w:rPr>
          <w:rFonts w:asciiTheme="majorBidi" w:eastAsia="Times New Roman" w:hAnsiTheme="majorBidi" w:cstheme="majorBidi"/>
          <w:color w:val="auto"/>
          <w:sz w:val="28"/>
          <w:szCs w:val="28"/>
        </w:rPr>
        <w:t xml:space="preserve"> с умственной отсталостью (интеллектуальными нарушениями)»</w:t>
      </w:r>
      <w:r w:rsidR="0035518F" w:rsidRPr="00942A64">
        <w:rPr>
          <w:rFonts w:asciiTheme="majorBidi" w:eastAsia="Times New Roman" w:hAnsiTheme="majorBidi" w:cstheme="majorBidi"/>
          <w:color w:val="auto"/>
          <w:sz w:val="28"/>
          <w:szCs w:val="28"/>
        </w:rPr>
        <w:t>;</w:t>
      </w:r>
    </w:p>
    <w:p w:rsidR="000C7D18" w:rsidRPr="00942A64" w:rsidRDefault="000C7D18" w:rsidP="00CF1515">
      <w:pPr>
        <w:numPr>
          <w:ilvl w:val="0"/>
          <w:numId w:val="3"/>
        </w:numPr>
        <w:shd w:val="clear" w:color="auto" w:fill="FFFFFF"/>
        <w:spacing w:after="0" w:line="240" w:lineRule="auto"/>
        <w:ind w:right="162" w:hanging="720"/>
        <w:jc w:val="both"/>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t xml:space="preserve">Федеральная  адаптированная  основная  общеобразовательная  программа обучающихся  с умственной отсталостью (интеллектуальными  нарушениями)  </w:t>
      </w:r>
      <w:proofErr w:type="gramStart"/>
      <w:r w:rsidRPr="00942A64">
        <w:rPr>
          <w:rFonts w:asciiTheme="majorBidi" w:eastAsia="Times New Roman" w:hAnsiTheme="majorBidi" w:cstheme="majorBidi"/>
          <w:color w:val="auto"/>
          <w:sz w:val="28"/>
          <w:szCs w:val="28"/>
        </w:rPr>
        <w:t>-П</w:t>
      </w:r>
      <w:proofErr w:type="gramEnd"/>
      <w:r w:rsidRPr="00942A64">
        <w:rPr>
          <w:rFonts w:asciiTheme="majorBidi" w:eastAsia="Times New Roman" w:hAnsiTheme="majorBidi" w:cstheme="majorBidi"/>
          <w:color w:val="auto"/>
          <w:sz w:val="28"/>
          <w:szCs w:val="28"/>
        </w:rPr>
        <w:t>риказ</w:t>
      </w:r>
      <w:r w:rsidR="007D4BCA" w:rsidRPr="00942A64">
        <w:rPr>
          <w:rFonts w:asciiTheme="majorBidi" w:eastAsia="Times New Roman" w:hAnsiTheme="majorBidi" w:cstheme="majorBidi"/>
          <w:color w:val="auto"/>
          <w:sz w:val="28"/>
          <w:szCs w:val="28"/>
        </w:rPr>
        <w:t xml:space="preserve"> </w:t>
      </w:r>
      <w:r w:rsidR="00446454" w:rsidRPr="00942A64">
        <w:rPr>
          <w:rFonts w:asciiTheme="majorBidi" w:eastAsia="Times New Roman" w:hAnsiTheme="majorBidi" w:cstheme="majorBidi"/>
          <w:color w:val="auto"/>
          <w:sz w:val="28"/>
          <w:szCs w:val="28"/>
        </w:rPr>
        <w:t xml:space="preserve"> </w:t>
      </w:r>
      <w:r w:rsidRPr="00942A64">
        <w:rPr>
          <w:rFonts w:asciiTheme="majorBidi" w:eastAsia="Times New Roman" w:hAnsiTheme="majorBidi" w:cstheme="majorBidi"/>
          <w:color w:val="auto"/>
          <w:sz w:val="28"/>
          <w:szCs w:val="28"/>
        </w:rPr>
        <w:t>Мин</w:t>
      </w:r>
      <w:r w:rsidR="0006048D">
        <w:rPr>
          <w:rFonts w:asciiTheme="majorBidi" w:eastAsia="Times New Roman" w:hAnsiTheme="majorBidi" w:cstheme="majorBidi"/>
          <w:color w:val="auto"/>
          <w:sz w:val="28"/>
          <w:szCs w:val="28"/>
        </w:rPr>
        <w:t xml:space="preserve">истерства </w:t>
      </w:r>
      <w:r w:rsidRPr="00942A64">
        <w:rPr>
          <w:rFonts w:asciiTheme="majorBidi" w:eastAsia="Times New Roman" w:hAnsiTheme="majorBidi" w:cstheme="majorBidi"/>
          <w:color w:val="auto"/>
          <w:sz w:val="28"/>
          <w:szCs w:val="28"/>
        </w:rPr>
        <w:t>просвещения от 24.11.2022 №1026</w:t>
      </w:r>
      <w:r w:rsidR="0035518F" w:rsidRPr="00942A64">
        <w:rPr>
          <w:rFonts w:asciiTheme="majorBidi" w:eastAsia="Times New Roman" w:hAnsiTheme="majorBidi" w:cstheme="majorBidi"/>
          <w:color w:val="auto"/>
          <w:sz w:val="28"/>
          <w:szCs w:val="28"/>
        </w:rPr>
        <w:t>;</w:t>
      </w:r>
    </w:p>
    <w:p w:rsidR="00773293" w:rsidRPr="00942A64" w:rsidRDefault="003F042B" w:rsidP="00CF1515">
      <w:pPr>
        <w:numPr>
          <w:ilvl w:val="0"/>
          <w:numId w:val="3"/>
        </w:numPr>
        <w:shd w:val="clear" w:color="auto" w:fill="FFFFFF"/>
        <w:spacing w:after="0" w:line="240" w:lineRule="auto"/>
        <w:ind w:right="162" w:hanging="720"/>
        <w:jc w:val="both"/>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t xml:space="preserve"> </w:t>
      </w:r>
      <w:proofErr w:type="gramStart"/>
      <w:r w:rsidR="00773293" w:rsidRPr="00942A64">
        <w:rPr>
          <w:rFonts w:asciiTheme="majorBidi" w:eastAsia="Times New Roman" w:hAnsiTheme="majorBidi" w:cstheme="majorBidi"/>
          <w:color w:val="auto"/>
          <w:sz w:val="28"/>
          <w:szCs w:val="28"/>
        </w:rPr>
        <w:t>«Санитарно-эпидемиологические</w:t>
      </w:r>
      <w:r w:rsidR="00B06E03" w:rsidRPr="00942A64">
        <w:rPr>
          <w:rFonts w:asciiTheme="majorBidi" w:eastAsia="Times New Roman" w:hAnsiTheme="majorBidi" w:cstheme="majorBidi"/>
          <w:color w:val="auto"/>
          <w:sz w:val="28"/>
          <w:szCs w:val="28"/>
        </w:rPr>
        <w:t xml:space="preserve"> </w:t>
      </w:r>
      <w:r w:rsidR="00773293" w:rsidRPr="00942A64">
        <w:rPr>
          <w:rFonts w:asciiTheme="majorBidi" w:eastAsia="Times New Roman" w:hAnsiTheme="majorBidi" w:cstheme="majorBidi"/>
          <w:color w:val="auto"/>
          <w:sz w:val="28"/>
          <w:szCs w:val="28"/>
        </w:rPr>
        <w:t xml:space="preserve">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ОВЗ» (Постановление  главного государственного санитарного врача РФ от 10.07.2015)</w:t>
      </w:r>
      <w:r w:rsidR="0035518F" w:rsidRPr="00942A64">
        <w:rPr>
          <w:rFonts w:asciiTheme="majorBidi" w:eastAsia="Times New Roman" w:hAnsiTheme="majorBidi" w:cstheme="majorBidi"/>
          <w:color w:val="auto"/>
          <w:sz w:val="28"/>
          <w:szCs w:val="28"/>
        </w:rPr>
        <w:t>;</w:t>
      </w:r>
      <w:proofErr w:type="gramEnd"/>
    </w:p>
    <w:p w:rsidR="00B06E03" w:rsidRPr="00942A64" w:rsidRDefault="00B06E03" w:rsidP="00CF1515">
      <w:pPr>
        <w:numPr>
          <w:ilvl w:val="0"/>
          <w:numId w:val="3"/>
        </w:numPr>
        <w:shd w:val="clear" w:color="auto" w:fill="FFFFFF"/>
        <w:spacing w:after="0" w:line="240" w:lineRule="auto"/>
        <w:ind w:right="162" w:hanging="720"/>
        <w:jc w:val="both"/>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t>Устав  МБОУ «</w:t>
      </w:r>
      <w:proofErr w:type="spellStart"/>
      <w:r w:rsidRPr="00942A64">
        <w:rPr>
          <w:rFonts w:asciiTheme="majorBidi" w:eastAsia="Times New Roman" w:hAnsiTheme="majorBidi" w:cstheme="majorBidi"/>
          <w:color w:val="auto"/>
          <w:sz w:val="28"/>
          <w:szCs w:val="28"/>
        </w:rPr>
        <w:t>Называевская</w:t>
      </w:r>
      <w:proofErr w:type="spellEnd"/>
      <w:r w:rsidRPr="00942A64">
        <w:rPr>
          <w:rFonts w:asciiTheme="majorBidi" w:eastAsia="Times New Roman" w:hAnsiTheme="majorBidi" w:cstheme="majorBidi"/>
          <w:color w:val="auto"/>
          <w:sz w:val="28"/>
          <w:szCs w:val="28"/>
        </w:rPr>
        <w:t xml:space="preserve"> СОШ №1»</w:t>
      </w:r>
    </w:p>
    <w:p w:rsidR="00773293" w:rsidRPr="00942A64" w:rsidRDefault="00773293" w:rsidP="00CB0A10">
      <w:pPr>
        <w:pStyle w:val="afe"/>
        <w:jc w:val="both"/>
        <w:rPr>
          <w:rFonts w:asciiTheme="majorBidi" w:hAnsiTheme="majorBidi" w:cstheme="majorBidi"/>
          <w:sz w:val="28"/>
          <w:szCs w:val="28"/>
        </w:rPr>
      </w:pPr>
      <w:r w:rsidRPr="00942A64">
        <w:rPr>
          <w:rFonts w:asciiTheme="majorBidi" w:hAnsiTheme="majorBidi" w:cstheme="majorBidi"/>
          <w:sz w:val="28"/>
          <w:szCs w:val="28"/>
        </w:rPr>
        <w:t>Адаптированная основная общеобразовательная программ</w:t>
      </w:r>
      <w:r w:rsidR="00942A64" w:rsidRPr="00942A64">
        <w:rPr>
          <w:rFonts w:asciiTheme="majorBidi" w:hAnsiTheme="majorBidi" w:cstheme="majorBidi"/>
          <w:sz w:val="28"/>
          <w:szCs w:val="28"/>
        </w:rPr>
        <w:t xml:space="preserve">а  образования обучающихся с </w:t>
      </w:r>
      <w:r w:rsidR="00CB0A10" w:rsidRPr="00942A64">
        <w:rPr>
          <w:rFonts w:asciiTheme="majorBidi" w:hAnsiTheme="majorBidi" w:cstheme="majorBidi"/>
          <w:sz w:val="28"/>
          <w:szCs w:val="28"/>
        </w:rPr>
        <w:t>интеллектуальными нарушениями</w:t>
      </w:r>
      <w:r w:rsidRPr="00942A64">
        <w:rPr>
          <w:rFonts w:asciiTheme="majorBidi" w:hAnsiTheme="majorBidi" w:cstheme="majorBidi"/>
          <w:sz w:val="28"/>
          <w:szCs w:val="28"/>
        </w:rPr>
        <w:t xml:space="preserve"> ― это общеоб</w:t>
      </w:r>
      <w:r w:rsidRPr="00942A64">
        <w:rPr>
          <w:rFonts w:asciiTheme="majorBidi" w:hAnsiTheme="majorBidi" w:cstheme="majorBidi"/>
          <w:sz w:val="28"/>
          <w:szCs w:val="28"/>
        </w:rPr>
        <w:softHyphen/>
        <w:t>ра</w:t>
      </w:r>
      <w:r w:rsidRPr="00942A64">
        <w:rPr>
          <w:rFonts w:asciiTheme="majorBidi" w:hAnsiTheme="majorBidi" w:cstheme="majorBidi"/>
          <w:sz w:val="28"/>
          <w:szCs w:val="28"/>
        </w:rPr>
        <w:softHyphen/>
        <w:t>зо</w:t>
      </w:r>
      <w:r w:rsidRPr="00942A64">
        <w:rPr>
          <w:rFonts w:asciiTheme="majorBidi" w:hAnsiTheme="majorBidi" w:cstheme="majorBidi"/>
          <w:sz w:val="28"/>
          <w:szCs w:val="28"/>
        </w:rPr>
        <w:softHyphen/>
        <w:t>ва</w:t>
      </w:r>
      <w:r w:rsidRPr="00942A64">
        <w:rPr>
          <w:rFonts w:asciiTheme="majorBidi" w:hAnsiTheme="majorBidi" w:cstheme="majorBidi"/>
          <w:sz w:val="28"/>
          <w:szCs w:val="28"/>
        </w:rPr>
        <w:softHyphen/>
        <w:t>тель</w:t>
      </w:r>
      <w:r w:rsidRPr="00942A64">
        <w:rPr>
          <w:rFonts w:asciiTheme="majorBidi" w:hAnsiTheme="majorBidi" w:cstheme="majorBidi"/>
          <w:sz w:val="28"/>
          <w:szCs w:val="28"/>
        </w:rPr>
        <w:softHyphen/>
        <w:t>ная про</w:t>
      </w:r>
      <w:r w:rsidRPr="00942A64">
        <w:rPr>
          <w:rFonts w:asciiTheme="majorBidi" w:hAnsiTheme="majorBidi" w:cstheme="majorBidi"/>
          <w:sz w:val="28"/>
          <w:szCs w:val="28"/>
        </w:rPr>
        <w:softHyphen/>
        <w:t>грамма, адаптированная для этой категории обучающихся с учетом осо</w:t>
      </w:r>
      <w:r w:rsidRPr="00942A64">
        <w:rPr>
          <w:rFonts w:asciiTheme="majorBidi" w:hAnsiTheme="majorBidi" w:cstheme="majorBidi"/>
          <w:sz w:val="28"/>
          <w:szCs w:val="28"/>
        </w:rPr>
        <w:softHyphen/>
        <w:t>бе</w:t>
      </w:r>
      <w:r w:rsidRPr="00942A64">
        <w:rPr>
          <w:rFonts w:asciiTheme="majorBidi" w:hAnsiTheme="majorBidi" w:cstheme="majorBidi"/>
          <w:sz w:val="28"/>
          <w:szCs w:val="28"/>
        </w:rPr>
        <w:softHyphen/>
        <w:t>н</w:t>
      </w:r>
      <w:r w:rsidRPr="00942A64">
        <w:rPr>
          <w:rFonts w:asciiTheme="majorBidi" w:hAnsiTheme="majorBidi" w:cstheme="majorBidi"/>
          <w:sz w:val="28"/>
          <w:szCs w:val="28"/>
        </w:rPr>
        <w:softHyphen/>
        <w:t>но</w:t>
      </w:r>
      <w:r w:rsidRPr="00942A64">
        <w:rPr>
          <w:rFonts w:asciiTheme="majorBidi" w:hAnsiTheme="majorBidi" w:cstheme="majorBidi"/>
          <w:sz w:val="28"/>
          <w:szCs w:val="28"/>
        </w:rPr>
        <w:softHyphen/>
        <w:t>стей их психофизического развития, индивидуальных возможностей, и обе</w:t>
      </w:r>
      <w:r w:rsidRPr="00942A64">
        <w:rPr>
          <w:rFonts w:asciiTheme="majorBidi" w:hAnsiTheme="majorBidi" w:cstheme="majorBidi"/>
          <w:sz w:val="28"/>
          <w:szCs w:val="28"/>
        </w:rPr>
        <w:softHyphen/>
        <w:t>с</w:t>
      </w:r>
      <w:r w:rsidRPr="00942A64">
        <w:rPr>
          <w:rFonts w:asciiTheme="majorBidi" w:hAnsiTheme="majorBidi" w:cstheme="majorBidi"/>
          <w:sz w:val="28"/>
          <w:szCs w:val="28"/>
        </w:rPr>
        <w:softHyphen/>
        <w:t>пе</w:t>
      </w:r>
      <w:r w:rsidRPr="00942A64">
        <w:rPr>
          <w:rFonts w:asciiTheme="majorBidi" w:hAnsiTheme="majorBidi" w:cstheme="majorBidi"/>
          <w:sz w:val="28"/>
          <w:szCs w:val="28"/>
        </w:rPr>
        <w:softHyphen/>
        <w:t>чи</w:t>
      </w:r>
      <w:r w:rsidRPr="00942A64">
        <w:rPr>
          <w:rFonts w:asciiTheme="majorBidi" w:hAnsiTheme="majorBidi" w:cstheme="majorBidi"/>
          <w:sz w:val="28"/>
          <w:szCs w:val="28"/>
        </w:rPr>
        <w:softHyphen/>
        <w:t>ва</w:t>
      </w:r>
      <w:r w:rsidRPr="00942A64">
        <w:rPr>
          <w:rFonts w:asciiTheme="majorBidi" w:hAnsiTheme="majorBidi" w:cstheme="majorBidi"/>
          <w:sz w:val="28"/>
          <w:szCs w:val="28"/>
        </w:rPr>
        <w:softHyphen/>
        <w:t>ю</w:t>
      </w:r>
      <w:r w:rsidRPr="00942A64">
        <w:rPr>
          <w:rFonts w:asciiTheme="majorBidi" w:hAnsiTheme="majorBidi" w:cstheme="majorBidi"/>
          <w:sz w:val="28"/>
          <w:szCs w:val="28"/>
        </w:rPr>
        <w:softHyphen/>
        <w:t>щая кор</w:t>
      </w:r>
      <w:r w:rsidRPr="00942A64">
        <w:rPr>
          <w:rFonts w:asciiTheme="majorBidi" w:hAnsiTheme="majorBidi" w:cstheme="majorBidi"/>
          <w:sz w:val="28"/>
          <w:szCs w:val="28"/>
        </w:rPr>
        <w:softHyphen/>
        <w:t xml:space="preserve">рекцию нарушений развития и социальную адаптацию. </w:t>
      </w:r>
    </w:p>
    <w:p w:rsidR="00E01F0C" w:rsidRPr="00942A64" w:rsidRDefault="00773293" w:rsidP="00942A64">
      <w:pPr>
        <w:pStyle w:val="afe"/>
        <w:jc w:val="both"/>
        <w:rPr>
          <w:rFonts w:asciiTheme="majorBidi" w:eastAsia="@Arial Unicode MS" w:hAnsiTheme="majorBidi" w:cstheme="majorBidi"/>
          <w:b/>
          <w:sz w:val="28"/>
          <w:szCs w:val="28"/>
        </w:rPr>
      </w:pPr>
      <w:r w:rsidRPr="00942A64">
        <w:rPr>
          <w:rFonts w:asciiTheme="majorBidi" w:eastAsia="@Arial Unicode MS" w:hAnsiTheme="majorBidi" w:cstheme="majorBidi"/>
          <w:b/>
          <w:sz w:val="28"/>
          <w:szCs w:val="28"/>
        </w:rPr>
        <w:t xml:space="preserve">Цель </w:t>
      </w:r>
      <w:r w:rsidR="00E01F0C" w:rsidRPr="00942A64">
        <w:rPr>
          <w:rFonts w:asciiTheme="majorBidi" w:eastAsia="@Arial Unicode MS" w:hAnsiTheme="majorBidi" w:cstheme="majorBidi"/>
          <w:sz w:val="28"/>
          <w:szCs w:val="28"/>
        </w:rPr>
        <w:t xml:space="preserve"> реализации АООП образования обучающихся с </w:t>
      </w:r>
      <w:r w:rsidR="00942A64" w:rsidRPr="00942A64">
        <w:rPr>
          <w:rFonts w:asciiTheme="majorBidi" w:eastAsia="@Arial Unicode MS" w:hAnsiTheme="majorBidi" w:cstheme="majorBidi"/>
          <w:sz w:val="28"/>
          <w:szCs w:val="28"/>
        </w:rPr>
        <w:t xml:space="preserve">интеллектуальными нарушениями </w:t>
      </w:r>
      <w:r w:rsidR="00E01F0C" w:rsidRPr="00942A64">
        <w:rPr>
          <w:rFonts w:asciiTheme="majorBidi" w:eastAsia="@Arial Unicode MS" w:hAnsiTheme="majorBidi" w:cstheme="majorBidi"/>
          <w:sz w:val="28"/>
          <w:szCs w:val="28"/>
        </w:rPr>
        <w:t xml:space="preserve">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rsidR="00E01F0C" w:rsidRPr="00942A64" w:rsidRDefault="00E01F0C" w:rsidP="00DA3914">
      <w:pPr>
        <w:pStyle w:val="afe"/>
        <w:jc w:val="both"/>
        <w:rPr>
          <w:rFonts w:asciiTheme="majorBidi" w:eastAsia="@Arial Unicode MS" w:hAnsiTheme="majorBidi" w:cstheme="majorBidi"/>
          <w:b/>
          <w:sz w:val="28"/>
          <w:szCs w:val="28"/>
        </w:rPr>
      </w:pPr>
      <w:r w:rsidRPr="00942A64">
        <w:rPr>
          <w:rFonts w:asciiTheme="majorBidi" w:eastAsia="@Arial Unicode MS" w:hAnsiTheme="majorBidi" w:cstheme="majorBidi"/>
          <w:b/>
          <w:sz w:val="28"/>
          <w:szCs w:val="28"/>
        </w:rPr>
        <w:t>Задачи:</w:t>
      </w:r>
    </w:p>
    <w:p w:rsidR="00E01F0C" w:rsidRPr="00942A64" w:rsidRDefault="00E01F0C" w:rsidP="00DA3914">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w:t>
      </w:r>
      <w:r w:rsidRPr="00942A64">
        <w:rPr>
          <w:rFonts w:asciiTheme="majorBidi" w:eastAsia="@Arial Unicode MS" w:hAnsiTheme="majorBidi" w:cstheme="majorBidi"/>
          <w:sz w:val="28"/>
          <w:szCs w:val="28"/>
        </w:rPr>
        <w:tab/>
        <w:t xml:space="preserve"> 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rsidR="00E01F0C" w:rsidRPr="00942A64" w:rsidRDefault="00E01F0C" w:rsidP="00DA3914">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w:t>
      </w:r>
      <w:r w:rsidRPr="00942A64">
        <w:rPr>
          <w:rFonts w:asciiTheme="majorBidi" w:eastAsia="@Arial Unicode MS" w:hAnsiTheme="majorBidi" w:cstheme="majorBidi"/>
          <w:sz w:val="28"/>
          <w:szCs w:val="28"/>
        </w:rPr>
        <w:tab/>
        <w:t xml:space="preserve"> 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E01F0C" w:rsidRPr="00942A64" w:rsidRDefault="00E01F0C" w:rsidP="00DA3914">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lastRenderedPageBreak/>
        <w:t>—</w:t>
      </w:r>
      <w:r w:rsidRPr="00942A64">
        <w:rPr>
          <w:rFonts w:asciiTheme="majorBidi" w:eastAsia="@Arial Unicode MS" w:hAnsiTheme="majorBidi" w:cstheme="majorBidi"/>
          <w:sz w:val="28"/>
          <w:szCs w:val="28"/>
        </w:rPr>
        <w:tab/>
        <w:t xml:space="preserve"> 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E01F0C" w:rsidRPr="00942A64" w:rsidRDefault="00E01F0C" w:rsidP="00DA3914">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w:t>
      </w:r>
      <w:r w:rsidRPr="00942A64">
        <w:rPr>
          <w:rFonts w:asciiTheme="majorBidi" w:eastAsia="@Arial Unicode MS" w:hAnsiTheme="majorBidi" w:cstheme="majorBidi"/>
          <w:sz w:val="28"/>
          <w:szCs w:val="28"/>
        </w:rPr>
        <w:tab/>
        <w:t xml:space="preserve"> выявление и развитие возможностей и </w:t>
      </w:r>
      <w:proofErr w:type="gramStart"/>
      <w:r w:rsidRPr="00942A64">
        <w:rPr>
          <w:rFonts w:asciiTheme="majorBidi" w:eastAsia="@Arial Unicode MS" w:hAnsiTheme="majorBidi" w:cstheme="majorBidi"/>
          <w:sz w:val="28"/>
          <w:szCs w:val="28"/>
        </w:rPr>
        <w:t>способностей</w:t>
      </w:r>
      <w:proofErr w:type="gramEnd"/>
      <w:r w:rsidRPr="00942A64">
        <w:rPr>
          <w:rFonts w:asciiTheme="majorBidi" w:eastAsia="@Arial Unicode MS" w:hAnsiTheme="majorBidi" w:cstheme="majorBidi"/>
          <w:sz w:val="28"/>
          <w:szCs w:val="28"/>
        </w:rPr>
        <w:t xml:space="preserve">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E01F0C" w:rsidRPr="00942A64" w:rsidRDefault="00E01F0C" w:rsidP="00DA3914">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 участие педагогических работников, обучающихся, их родителей (законных представителей) и общественности в проектировании и развитии </w:t>
      </w:r>
      <w:r w:rsidR="000E03AF" w:rsidRPr="00942A64">
        <w:rPr>
          <w:rFonts w:asciiTheme="majorBidi" w:eastAsia="@Arial Unicode MS" w:hAnsiTheme="majorBidi" w:cstheme="majorBidi"/>
          <w:sz w:val="28"/>
          <w:szCs w:val="28"/>
        </w:rPr>
        <w:t xml:space="preserve"> </w:t>
      </w:r>
      <w:proofErr w:type="spellStart"/>
      <w:r w:rsidRPr="00942A64">
        <w:rPr>
          <w:rFonts w:asciiTheme="majorBidi" w:eastAsia="@Arial Unicode MS" w:hAnsiTheme="majorBidi" w:cstheme="majorBidi"/>
          <w:sz w:val="28"/>
          <w:szCs w:val="28"/>
        </w:rPr>
        <w:t>внутришкольной</w:t>
      </w:r>
      <w:proofErr w:type="spellEnd"/>
      <w:r w:rsidRPr="00942A64">
        <w:rPr>
          <w:rFonts w:asciiTheme="majorBidi" w:eastAsia="@Arial Unicode MS" w:hAnsiTheme="majorBidi" w:cstheme="majorBidi"/>
          <w:sz w:val="28"/>
          <w:szCs w:val="28"/>
        </w:rPr>
        <w:t xml:space="preserve"> социальной среды.</w:t>
      </w:r>
    </w:p>
    <w:p w:rsidR="00E01F0C" w:rsidRPr="00942A64" w:rsidRDefault="00E01F0C" w:rsidP="00DA3914">
      <w:pPr>
        <w:pStyle w:val="afe"/>
        <w:jc w:val="both"/>
        <w:rPr>
          <w:rFonts w:asciiTheme="majorBidi" w:hAnsiTheme="majorBidi" w:cstheme="majorBidi"/>
          <w:sz w:val="28"/>
          <w:szCs w:val="28"/>
        </w:rPr>
      </w:pPr>
      <w:r w:rsidRPr="00942A64">
        <w:rPr>
          <w:rFonts w:asciiTheme="majorBidi" w:hAnsiTheme="majorBidi" w:cstheme="majorBidi"/>
          <w:b/>
          <w:bCs/>
          <w:sz w:val="28"/>
          <w:szCs w:val="28"/>
        </w:rPr>
        <w:t xml:space="preserve">В основу разработки   АООП для </w:t>
      </w:r>
      <w:r w:rsidR="00FA5624" w:rsidRPr="00942A64">
        <w:rPr>
          <w:rFonts w:asciiTheme="majorBidi" w:hAnsiTheme="majorBidi" w:cstheme="majorBidi"/>
          <w:b/>
          <w:bCs/>
          <w:sz w:val="28"/>
          <w:szCs w:val="28"/>
        </w:rPr>
        <w:t xml:space="preserve">  </w:t>
      </w:r>
      <w:proofErr w:type="gramStart"/>
      <w:r w:rsidRPr="00942A64">
        <w:rPr>
          <w:rFonts w:asciiTheme="majorBidi" w:hAnsiTheme="majorBidi" w:cstheme="majorBidi"/>
          <w:b/>
          <w:bCs/>
          <w:sz w:val="28"/>
          <w:szCs w:val="28"/>
        </w:rPr>
        <w:t>обучающихся</w:t>
      </w:r>
      <w:proofErr w:type="gramEnd"/>
      <w:r w:rsidRPr="00942A64">
        <w:rPr>
          <w:rFonts w:asciiTheme="majorBidi" w:hAnsiTheme="majorBidi" w:cstheme="majorBidi"/>
          <w:b/>
          <w:bCs/>
          <w:sz w:val="28"/>
          <w:szCs w:val="28"/>
        </w:rPr>
        <w:t xml:space="preserve"> </w:t>
      </w:r>
      <w:r w:rsidR="000E03AF" w:rsidRPr="00942A64">
        <w:rPr>
          <w:rFonts w:asciiTheme="majorBidi" w:hAnsiTheme="majorBidi" w:cstheme="majorBidi"/>
          <w:b/>
          <w:bCs/>
          <w:sz w:val="28"/>
          <w:szCs w:val="28"/>
        </w:rPr>
        <w:t xml:space="preserve"> </w:t>
      </w:r>
      <w:r w:rsidRPr="00942A64">
        <w:rPr>
          <w:rFonts w:asciiTheme="majorBidi" w:hAnsiTheme="majorBidi" w:cstheme="majorBidi"/>
          <w:b/>
          <w:bCs/>
          <w:sz w:val="28"/>
          <w:szCs w:val="28"/>
        </w:rPr>
        <w:t>с</w:t>
      </w:r>
      <w:r w:rsidR="00CB0A10" w:rsidRPr="00942A64">
        <w:rPr>
          <w:rFonts w:asciiTheme="majorBidi" w:hAnsiTheme="majorBidi" w:cstheme="majorBidi"/>
          <w:b/>
          <w:bCs/>
          <w:sz w:val="28"/>
          <w:szCs w:val="28"/>
        </w:rPr>
        <w:t xml:space="preserve">  </w:t>
      </w:r>
      <w:r w:rsidRPr="00942A64">
        <w:rPr>
          <w:rFonts w:asciiTheme="majorBidi" w:hAnsiTheme="majorBidi" w:cstheme="majorBidi"/>
          <w:b/>
          <w:bCs/>
          <w:sz w:val="28"/>
          <w:szCs w:val="28"/>
        </w:rPr>
        <w:t>ин</w:t>
      </w:r>
      <w:r w:rsidRPr="00942A64">
        <w:rPr>
          <w:rFonts w:asciiTheme="majorBidi" w:hAnsiTheme="majorBidi" w:cstheme="majorBidi"/>
          <w:b/>
          <w:bCs/>
          <w:sz w:val="28"/>
          <w:szCs w:val="28"/>
        </w:rPr>
        <w:softHyphen/>
        <w:t>те</w:t>
      </w:r>
      <w:r w:rsidR="00942A64" w:rsidRPr="00942A64">
        <w:rPr>
          <w:rFonts w:asciiTheme="majorBidi" w:hAnsiTheme="majorBidi" w:cstheme="majorBidi"/>
          <w:b/>
          <w:bCs/>
          <w:sz w:val="28"/>
          <w:szCs w:val="28"/>
        </w:rPr>
        <w:softHyphen/>
        <w:t>л</w:t>
      </w:r>
      <w:r w:rsidR="00942A64" w:rsidRPr="00942A64">
        <w:rPr>
          <w:rFonts w:asciiTheme="majorBidi" w:hAnsiTheme="majorBidi" w:cstheme="majorBidi"/>
          <w:b/>
          <w:bCs/>
          <w:sz w:val="28"/>
          <w:szCs w:val="28"/>
        </w:rPr>
        <w:softHyphen/>
        <w:t>ле</w:t>
      </w:r>
      <w:r w:rsidR="00942A64" w:rsidRPr="00942A64">
        <w:rPr>
          <w:rFonts w:asciiTheme="majorBidi" w:hAnsiTheme="majorBidi" w:cstheme="majorBidi"/>
          <w:b/>
          <w:bCs/>
          <w:sz w:val="28"/>
          <w:szCs w:val="28"/>
        </w:rPr>
        <w:softHyphen/>
        <w:t>к</w:t>
      </w:r>
      <w:r w:rsidR="00942A64" w:rsidRPr="00942A64">
        <w:rPr>
          <w:rFonts w:asciiTheme="majorBidi" w:hAnsiTheme="majorBidi" w:cstheme="majorBidi"/>
          <w:b/>
          <w:bCs/>
          <w:sz w:val="28"/>
          <w:szCs w:val="28"/>
        </w:rPr>
        <w:softHyphen/>
        <w:t>ту</w:t>
      </w:r>
      <w:r w:rsidR="00942A64" w:rsidRPr="00942A64">
        <w:rPr>
          <w:rFonts w:asciiTheme="majorBidi" w:hAnsiTheme="majorBidi" w:cstheme="majorBidi"/>
          <w:b/>
          <w:bCs/>
          <w:sz w:val="28"/>
          <w:szCs w:val="28"/>
        </w:rPr>
        <w:softHyphen/>
        <w:t xml:space="preserve">альными нарушениями </w:t>
      </w:r>
      <w:r w:rsidRPr="00942A64">
        <w:rPr>
          <w:rFonts w:asciiTheme="majorBidi" w:hAnsiTheme="majorBidi" w:cstheme="majorBidi"/>
          <w:b/>
          <w:bCs/>
          <w:sz w:val="28"/>
          <w:szCs w:val="28"/>
        </w:rPr>
        <w:t xml:space="preserve">заложены дифференцированный и </w:t>
      </w:r>
      <w:proofErr w:type="spellStart"/>
      <w:r w:rsidRPr="00942A64">
        <w:rPr>
          <w:rFonts w:asciiTheme="majorBidi" w:hAnsiTheme="majorBidi" w:cstheme="majorBidi"/>
          <w:b/>
          <w:bCs/>
          <w:sz w:val="28"/>
          <w:szCs w:val="28"/>
        </w:rPr>
        <w:t>деятельностный</w:t>
      </w:r>
      <w:proofErr w:type="spellEnd"/>
      <w:r w:rsidRPr="00942A64">
        <w:rPr>
          <w:rFonts w:asciiTheme="majorBidi" w:hAnsiTheme="majorBidi" w:cstheme="majorBidi"/>
          <w:b/>
          <w:bCs/>
          <w:sz w:val="28"/>
          <w:szCs w:val="28"/>
        </w:rPr>
        <w:t xml:space="preserve"> подходы</w:t>
      </w:r>
      <w:r w:rsidRPr="00942A64">
        <w:rPr>
          <w:rFonts w:asciiTheme="majorBidi" w:hAnsiTheme="majorBidi" w:cstheme="majorBidi"/>
          <w:sz w:val="28"/>
          <w:szCs w:val="28"/>
        </w:rPr>
        <w:t>.</w:t>
      </w:r>
    </w:p>
    <w:p w:rsidR="00E01F0C" w:rsidRPr="00942A64" w:rsidRDefault="00E01F0C" w:rsidP="00DA3914">
      <w:pPr>
        <w:pStyle w:val="afe"/>
        <w:jc w:val="both"/>
        <w:rPr>
          <w:rFonts w:asciiTheme="majorBidi" w:hAnsiTheme="majorBidi" w:cstheme="majorBidi"/>
          <w:sz w:val="28"/>
          <w:szCs w:val="28"/>
        </w:rPr>
      </w:pPr>
      <w:r w:rsidRPr="00942A64">
        <w:rPr>
          <w:rFonts w:asciiTheme="majorBidi" w:hAnsiTheme="majorBidi" w:cstheme="majorBidi"/>
          <w:b/>
          <w:i/>
          <w:sz w:val="28"/>
          <w:szCs w:val="28"/>
        </w:rPr>
        <w:t>Дифференцированный подход</w:t>
      </w:r>
      <w:r w:rsidRPr="00942A64">
        <w:rPr>
          <w:rFonts w:asciiTheme="majorBidi" w:hAnsiTheme="majorBidi" w:cstheme="majorBidi"/>
          <w:sz w:val="28"/>
          <w:szCs w:val="28"/>
        </w:rPr>
        <w:t xml:space="preserve"> предполагает учет их особых об</w:t>
      </w:r>
      <w:r w:rsidRPr="00942A64">
        <w:rPr>
          <w:rFonts w:asciiTheme="majorBidi" w:hAnsiTheme="majorBidi" w:cstheme="majorBidi"/>
          <w:sz w:val="28"/>
          <w:szCs w:val="28"/>
        </w:rPr>
        <w:softHyphen/>
        <w:t>ра</w:t>
      </w:r>
      <w:r w:rsidRPr="00942A64">
        <w:rPr>
          <w:rFonts w:asciiTheme="majorBidi" w:hAnsiTheme="majorBidi" w:cstheme="majorBidi"/>
          <w:sz w:val="28"/>
          <w:szCs w:val="28"/>
        </w:rPr>
        <w:softHyphen/>
        <w:t>зовательных потребностей, которые проявляются в неоднородности возможностей ос</w:t>
      </w:r>
      <w:r w:rsidRPr="00942A64">
        <w:rPr>
          <w:rFonts w:asciiTheme="majorBidi" w:hAnsiTheme="majorBidi" w:cstheme="majorBidi"/>
          <w:sz w:val="28"/>
          <w:szCs w:val="28"/>
        </w:rPr>
        <w:softHyphen/>
        <w:t>во</w:t>
      </w:r>
      <w:r w:rsidRPr="00942A64">
        <w:rPr>
          <w:rFonts w:asciiTheme="majorBidi" w:hAnsiTheme="majorBidi" w:cstheme="majorBidi"/>
          <w:sz w:val="28"/>
          <w:szCs w:val="28"/>
        </w:rPr>
        <w:softHyphen/>
        <w:t>е</w:t>
      </w:r>
      <w:r w:rsidRPr="00942A64">
        <w:rPr>
          <w:rFonts w:asciiTheme="majorBidi" w:hAnsiTheme="majorBidi" w:cstheme="majorBidi"/>
          <w:sz w:val="28"/>
          <w:szCs w:val="28"/>
        </w:rPr>
        <w:softHyphen/>
        <w:t xml:space="preserve">ния содержания образования. </w:t>
      </w:r>
    </w:p>
    <w:p w:rsidR="00E01F0C" w:rsidRPr="00942A64" w:rsidRDefault="00E01F0C" w:rsidP="00DA3914">
      <w:pPr>
        <w:pStyle w:val="afe"/>
        <w:jc w:val="both"/>
        <w:rPr>
          <w:rFonts w:asciiTheme="majorBidi" w:hAnsiTheme="majorBidi" w:cstheme="majorBidi"/>
          <w:sz w:val="28"/>
          <w:szCs w:val="28"/>
        </w:rPr>
      </w:pPr>
      <w:proofErr w:type="spellStart"/>
      <w:r w:rsidRPr="00942A64">
        <w:rPr>
          <w:rFonts w:asciiTheme="majorBidi" w:hAnsiTheme="majorBidi" w:cstheme="majorBidi"/>
          <w:b/>
          <w:bCs/>
          <w:i/>
          <w:iCs/>
          <w:sz w:val="28"/>
          <w:szCs w:val="28"/>
        </w:rPr>
        <w:t>Деятельностный</w:t>
      </w:r>
      <w:proofErr w:type="spellEnd"/>
      <w:r w:rsidRPr="00942A64">
        <w:rPr>
          <w:rFonts w:asciiTheme="majorBidi" w:hAnsiTheme="majorBidi" w:cstheme="majorBidi"/>
          <w:sz w:val="28"/>
          <w:szCs w:val="28"/>
        </w:rPr>
        <w:t xml:space="preserve"> </w:t>
      </w:r>
      <w:r w:rsidR="00D40B6D" w:rsidRPr="00942A64">
        <w:rPr>
          <w:rFonts w:asciiTheme="majorBidi" w:hAnsiTheme="majorBidi" w:cstheme="majorBidi"/>
          <w:sz w:val="28"/>
          <w:szCs w:val="28"/>
        </w:rPr>
        <w:t xml:space="preserve"> </w:t>
      </w:r>
      <w:r w:rsidRPr="00942A64">
        <w:rPr>
          <w:rFonts w:asciiTheme="majorBidi" w:hAnsiTheme="majorBidi" w:cstheme="majorBidi"/>
          <w:sz w:val="28"/>
          <w:szCs w:val="28"/>
        </w:rPr>
        <w:t>подход основывается на теоретических положениях отечественной психологической науки, раскрывающих основные закономерности и структуру образо</w:t>
      </w:r>
      <w:r w:rsidRPr="00942A64">
        <w:rPr>
          <w:rFonts w:asciiTheme="majorBidi" w:hAnsiTheme="majorBidi" w:cstheme="majorBidi"/>
          <w:sz w:val="28"/>
          <w:szCs w:val="28"/>
        </w:rPr>
        <w:softHyphen/>
        <w:t>вания с учетом специфики развития личности обучающегося с умственной отсталостью (ин</w:t>
      </w:r>
      <w:r w:rsidRPr="00942A64">
        <w:rPr>
          <w:rFonts w:asciiTheme="majorBidi" w:hAnsiTheme="majorBidi" w:cstheme="majorBidi"/>
          <w:sz w:val="28"/>
          <w:szCs w:val="28"/>
        </w:rPr>
        <w:softHyphen/>
        <w:t>теллектуальными нарушениями).</w:t>
      </w:r>
    </w:p>
    <w:p w:rsidR="00E01F0C" w:rsidRPr="00942A64" w:rsidRDefault="00E01F0C" w:rsidP="00DA3914">
      <w:pPr>
        <w:pStyle w:val="afe"/>
        <w:jc w:val="both"/>
        <w:rPr>
          <w:rFonts w:asciiTheme="majorBidi" w:hAnsiTheme="majorBidi" w:cstheme="majorBidi"/>
          <w:sz w:val="28"/>
          <w:szCs w:val="28"/>
        </w:rPr>
      </w:pPr>
      <w:proofErr w:type="spellStart"/>
      <w:r w:rsidRPr="00942A64">
        <w:rPr>
          <w:rFonts w:asciiTheme="majorBidi" w:hAnsiTheme="majorBidi" w:cstheme="majorBidi"/>
          <w:sz w:val="28"/>
          <w:szCs w:val="28"/>
        </w:rPr>
        <w:t>Деятельностный</w:t>
      </w:r>
      <w:proofErr w:type="spellEnd"/>
      <w:r w:rsidRPr="00942A64">
        <w:rPr>
          <w:rFonts w:asciiTheme="majorBidi" w:hAnsiTheme="majorBidi" w:cstheme="majorBidi"/>
          <w:sz w:val="28"/>
          <w:szCs w:val="28"/>
        </w:rPr>
        <w:t xml:space="preserve"> </w:t>
      </w:r>
      <w:r w:rsidR="00D40B6D"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подход в образовании строится на признании того, что развитие личности </w:t>
      </w:r>
      <w:proofErr w:type="gramStart"/>
      <w:r w:rsidRPr="00942A64">
        <w:rPr>
          <w:rFonts w:asciiTheme="majorBidi" w:hAnsiTheme="majorBidi" w:cstheme="majorBidi"/>
          <w:sz w:val="28"/>
          <w:szCs w:val="28"/>
        </w:rPr>
        <w:t>обучающихся</w:t>
      </w:r>
      <w:proofErr w:type="gramEnd"/>
      <w:r w:rsidRPr="00942A64">
        <w:rPr>
          <w:rFonts w:asciiTheme="majorBidi" w:hAnsiTheme="majorBidi" w:cstheme="majorBidi"/>
          <w:sz w:val="28"/>
          <w:szCs w:val="28"/>
        </w:rPr>
        <w:t xml:space="preserve">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 </w:t>
      </w:r>
    </w:p>
    <w:p w:rsidR="00E01F0C" w:rsidRPr="00942A64" w:rsidRDefault="00E01F0C" w:rsidP="00DA3914">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Реализация </w:t>
      </w:r>
      <w:proofErr w:type="spellStart"/>
      <w:r w:rsidRPr="00942A64">
        <w:rPr>
          <w:rFonts w:asciiTheme="majorBidi" w:hAnsiTheme="majorBidi" w:cstheme="majorBidi"/>
          <w:sz w:val="28"/>
          <w:szCs w:val="28"/>
        </w:rPr>
        <w:t>деятельностного</w:t>
      </w:r>
      <w:proofErr w:type="spellEnd"/>
      <w:r w:rsidR="00D40B6D"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подхода обеспечивает:</w:t>
      </w:r>
    </w:p>
    <w:p w:rsidR="00E01F0C" w:rsidRPr="00942A64" w:rsidRDefault="00E01F0C" w:rsidP="00DA3914">
      <w:pPr>
        <w:pStyle w:val="afe"/>
        <w:jc w:val="both"/>
        <w:rPr>
          <w:rFonts w:asciiTheme="majorBidi" w:hAnsiTheme="majorBidi" w:cstheme="majorBidi"/>
          <w:sz w:val="28"/>
          <w:szCs w:val="28"/>
        </w:rPr>
      </w:pPr>
      <w:r w:rsidRPr="00942A64">
        <w:rPr>
          <w:rFonts w:asciiTheme="majorBidi" w:hAnsiTheme="majorBidi" w:cstheme="majorBidi"/>
          <w:sz w:val="28"/>
          <w:szCs w:val="28"/>
        </w:rPr>
        <w:t>придание результатам образования социально и личностно значимого характера;</w:t>
      </w:r>
    </w:p>
    <w:p w:rsidR="00E01F0C" w:rsidRPr="00942A64" w:rsidRDefault="00E01F0C" w:rsidP="00DA3914">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прочное усвоение </w:t>
      </w:r>
      <w:proofErr w:type="gramStart"/>
      <w:r w:rsidRPr="00942A64">
        <w:rPr>
          <w:rFonts w:asciiTheme="majorBidi" w:hAnsiTheme="majorBidi" w:cstheme="majorBidi"/>
          <w:sz w:val="28"/>
          <w:szCs w:val="28"/>
        </w:rPr>
        <w:t>обучающимися</w:t>
      </w:r>
      <w:proofErr w:type="gramEnd"/>
      <w:r w:rsidRPr="00942A64">
        <w:rPr>
          <w:rFonts w:asciiTheme="majorBidi" w:hAnsiTheme="majorBidi" w:cstheme="majorBidi"/>
          <w:sz w:val="28"/>
          <w:szCs w:val="28"/>
        </w:rPr>
        <w:t xml:space="preserve"> знаний и опыта разнообразной деятельности и поведения, возможность их продвижения в изучаемых предметных областях;</w:t>
      </w:r>
    </w:p>
    <w:p w:rsidR="00E01F0C" w:rsidRPr="00942A64" w:rsidRDefault="00E01F0C" w:rsidP="00DA3914">
      <w:pPr>
        <w:pStyle w:val="afe"/>
        <w:jc w:val="both"/>
        <w:rPr>
          <w:rFonts w:asciiTheme="majorBidi" w:hAnsiTheme="majorBidi" w:cstheme="majorBidi"/>
          <w:sz w:val="28"/>
          <w:szCs w:val="28"/>
        </w:rPr>
      </w:pPr>
      <w:r w:rsidRPr="00942A64">
        <w:rPr>
          <w:rFonts w:asciiTheme="majorBidi" w:hAnsiTheme="majorBidi" w:cstheme="majorBidi"/>
          <w:sz w:val="28"/>
          <w:szCs w:val="28"/>
        </w:rPr>
        <w:t>существенное повышение мотивации и интереса к учению, приобретению нового опыта деятельности и поведения;</w:t>
      </w:r>
    </w:p>
    <w:p w:rsidR="00E01F0C" w:rsidRPr="00942A64" w:rsidRDefault="00E01F0C" w:rsidP="00DA3914">
      <w:pPr>
        <w:pStyle w:val="afe"/>
        <w:jc w:val="both"/>
        <w:rPr>
          <w:rFonts w:asciiTheme="majorBidi" w:hAnsiTheme="majorBidi" w:cstheme="majorBidi"/>
          <w:sz w:val="28"/>
          <w:szCs w:val="28"/>
        </w:rPr>
      </w:pPr>
      <w:r w:rsidRPr="00942A64">
        <w:rPr>
          <w:rFonts w:asciiTheme="majorBidi" w:hAnsiTheme="majorBidi" w:cstheme="majorBidi"/>
          <w:sz w:val="28"/>
          <w:szCs w:val="28"/>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E01F0C" w:rsidRPr="00942A64" w:rsidRDefault="00E01F0C" w:rsidP="00DA3914">
      <w:pPr>
        <w:pStyle w:val="afe"/>
        <w:jc w:val="both"/>
        <w:rPr>
          <w:rFonts w:asciiTheme="majorBidi" w:hAnsiTheme="majorBidi" w:cstheme="majorBidi"/>
          <w:b/>
          <w:bCs/>
          <w:sz w:val="28"/>
          <w:szCs w:val="28"/>
        </w:rPr>
      </w:pPr>
      <w:r w:rsidRPr="00942A64">
        <w:rPr>
          <w:rFonts w:asciiTheme="majorBidi" w:hAnsiTheme="majorBidi" w:cstheme="majorBidi"/>
          <w:b/>
          <w:bCs/>
          <w:sz w:val="28"/>
          <w:szCs w:val="28"/>
        </w:rPr>
        <w:t xml:space="preserve">В основу АООП образования </w:t>
      </w:r>
      <w:proofErr w:type="gramStart"/>
      <w:r w:rsidRPr="00942A64">
        <w:rPr>
          <w:rFonts w:asciiTheme="majorBidi" w:hAnsiTheme="majorBidi" w:cstheme="majorBidi"/>
          <w:b/>
          <w:bCs/>
          <w:sz w:val="28"/>
          <w:szCs w:val="28"/>
        </w:rPr>
        <w:t>обучающихся</w:t>
      </w:r>
      <w:proofErr w:type="gramEnd"/>
      <w:r w:rsidRPr="00942A64">
        <w:rPr>
          <w:rFonts w:asciiTheme="majorBidi" w:hAnsiTheme="majorBidi" w:cstheme="majorBidi"/>
          <w:b/>
          <w:bCs/>
          <w:sz w:val="28"/>
          <w:szCs w:val="28"/>
        </w:rPr>
        <w:t xml:space="preserve"> с умственной отсталостью (интеллектуальными нарушениями) положены следующие принципы:</w:t>
      </w:r>
    </w:p>
    <w:p w:rsidR="00CE4E24" w:rsidRPr="00942A64" w:rsidRDefault="00642EBC" w:rsidP="00DA391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w:t>
      </w:r>
      <w:r w:rsidR="00CE4E24" w:rsidRPr="00942A64">
        <w:rPr>
          <w:rFonts w:asciiTheme="majorBidi" w:eastAsiaTheme="minorEastAsia" w:hAnsiTheme="majorBidi" w:cstheme="majorBidi"/>
          <w:sz w:val="28"/>
          <w:szCs w:val="28"/>
          <w:lang w:eastAsia="ru-RU"/>
        </w:rP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w:t>
      </w:r>
      <w:r w:rsidR="00D40B6D" w:rsidRPr="00942A64">
        <w:rPr>
          <w:rFonts w:asciiTheme="majorBidi" w:eastAsiaTheme="minorEastAsia" w:hAnsiTheme="majorBidi" w:cstheme="majorBidi"/>
          <w:sz w:val="28"/>
          <w:szCs w:val="28"/>
          <w:lang w:eastAsia="ru-RU"/>
        </w:rPr>
        <w:t>вития и подготовки обучающихся</w:t>
      </w:r>
      <w:proofErr w:type="gramStart"/>
      <w:r w:rsidR="00CE4E24" w:rsidRPr="00942A64">
        <w:rPr>
          <w:rFonts w:asciiTheme="majorBidi" w:eastAsiaTheme="minorEastAsia" w:hAnsiTheme="majorBidi" w:cstheme="majorBidi"/>
          <w:sz w:val="28"/>
          <w:szCs w:val="28"/>
          <w:lang w:eastAsia="ru-RU"/>
        </w:rPr>
        <w:br/>
      </w:r>
      <w:r w:rsidRPr="00942A64">
        <w:rPr>
          <w:rFonts w:asciiTheme="majorBidi" w:eastAsiaTheme="minorEastAsia" w:hAnsiTheme="majorBidi" w:cstheme="majorBidi"/>
          <w:sz w:val="28"/>
          <w:szCs w:val="28"/>
          <w:lang w:eastAsia="ru-RU"/>
        </w:rPr>
        <w:t>-</w:t>
      </w:r>
      <w:proofErr w:type="gramEnd"/>
      <w:r w:rsidR="00CE4E24" w:rsidRPr="00942A64">
        <w:rPr>
          <w:rFonts w:asciiTheme="majorBidi" w:eastAsiaTheme="minorEastAsia" w:hAnsiTheme="majorBidi" w:cstheme="majorBidi"/>
          <w:sz w:val="28"/>
          <w:szCs w:val="28"/>
          <w:lang w:eastAsia="ru-RU"/>
        </w:rP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CE4E24" w:rsidRPr="00942A64" w:rsidRDefault="00642EBC" w:rsidP="00DA391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CE4E24" w:rsidRPr="00942A64">
        <w:rPr>
          <w:rFonts w:asciiTheme="majorBidi" w:eastAsiaTheme="minorEastAsia" w:hAnsiTheme="majorBidi" w:cstheme="majorBidi"/>
          <w:sz w:val="28"/>
          <w:szCs w:val="28"/>
          <w:lang w:eastAsia="ru-RU"/>
        </w:rP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CE4E24" w:rsidRPr="00942A64" w:rsidRDefault="00642EBC" w:rsidP="00DA391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CE4E24" w:rsidRPr="00942A64">
        <w:rPr>
          <w:rFonts w:asciiTheme="majorBidi" w:eastAsiaTheme="minorEastAsia" w:hAnsiTheme="majorBidi" w:cstheme="majorBidi"/>
          <w:sz w:val="28"/>
          <w:szCs w:val="28"/>
          <w:lang w:eastAsia="ru-RU"/>
        </w:rPr>
        <w:t>принцип воспитывающего обучения, направленный на формирование у обучающихся нравственных представлений (правильно или неправильно; хорошо или плохо) и понятий, адекватных способов поведения в разных социальных средах;</w:t>
      </w:r>
    </w:p>
    <w:p w:rsidR="00CE4E24" w:rsidRPr="00942A64" w:rsidRDefault="00CE4E24" w:rsidP="00DA391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онтогенетический принцип;</w:t>
      </w:r>
    </w:p>
    <w:p w:rsidR="00CE4E24" w:rsidRPr="00942A64" w:rsidRDefault="00642EBC" w:rsidP="00DA391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CE4E24" w:rsidRPr="00942A64">
        <w:rPr>
          <w:rFonts w:asciiTheme="majorBidi" w:eastAsiaTheme="minorEastAsia" w:hAnsiTheme="majorBidi" w:cstheme="majorBidi"/>
          <w:sz w:val="28"/>
          <w:szCs w:val="28"/>
          <w:lang w:eastAsia="ru-RU"/>
        </w:rPr>
        <w:t>принцип преемственности, предполагающий взаимосвязь и непрерывность образования обучающихся с умственной отсталостью (интеллектуальными нарушениями) на всех этапах обучения: от младшего до старшего школьного возраста;</w:t>
      </w:r>
    </w:p>
    <w:p w:rsidR="00CE4E24" w:rsidRPr="00942A64" w:rsidRDefault="00642EBC" w:rsidP="00DA391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CE4E24" w:rsidRPr="00942A64">
        <w:rPr>
          <w:rFonts w:asciiTheme="majorBidi" w:eastAsiaTheme="minorEastAsia" w:hAnsiTheme="majorBidi" w:cstheme="majorBidi"/>
          <w:sz w:val="28"/>
          <w:szCs w:val="28"/>
          <w:lang w:eastAsia="ru-RU"/>
        </w:rP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rsidR="00CE4E24" w:rsidRPr="00942A64" w:rsidRDefault="00642EBC" w:rsidP="00DA391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CE4E24" w:rsidRPr="00942A64">
        <w:rPr>
          <w:rFonts w:asciiTheme="majorBidi" w:eastAsiaTheme="minorEastAsia" w:hAnsiTheme="majorBidi" w:cstheme="majorBidi"/>
          <w:sz w:val="28"/>
          <w:szCs w:val="28"/>
          <w:lang w:eastAsia="ru-RU"/>
        </w:rPr>
        <w:t>принцип учета возрастных особенностей обучающихся, определяющий содержание предметных областей и результаты личностных достижений;</w:t>
      </w:r>
    </w:p>
    <w:p w:rsidR="00CE4E24" w:rsidRPr="00942A64" w:rsidRDefault="00642EBC" w:rsidP="00DA391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CE4E24" w:rsidRPr="00942A64">
        <w:rPr>
          <w:rFonts w:asciiTheme="majorBidi" w:eastAsiaTheme="minorEastAsia" w:hAnsiTheme="majorBidi" w:cstheme="majorBidi"/>
          <w:sz w:val="28"/>
          <w:szCs w:val="28"/>
          <w:lang w:eastAsia="ru-RU"/>
        </w:rPr>
        <w:t>принцип учета особенностей психического развития разных групп обучающихся с умственной отсталостью (интеллектуальными нарушениями);</w:t>
      </w:r>
    </w:p>
    <w:p w:rsidR="00CE4E24" w:rsidRPr="00942A64" w:rsidRDefault="00642EBC" w:rsidP="00DA391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CE4E24" w:rsidRPr="00942A64">
        <w:rPr>
          <w:rFonts w:asciiTheme="majorBidi" w:eastAsiaTheme="minorEastAsia" w:hAnsiTheme="majorBidi" w:cstheme="majorBidi"/>
          <w:sz w:val="28"/>
          <w:szCs w:val="28"/>
          <w:lang w:eastAsia="ru-RU"/>
        </w:rP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w:t>
      </w:r>
      <w:r w:rsidR="00D40B6D" w:rsidRPr="00942A64">
        <w:rPr>
          <w:rFonts w:asciiTheme="majorBidi" w:eastAsiaTheme="minorEastAsia" w:hAnsiTheme="majorBidi" w:cstheme="majorBidi"/>
          <w:sz w:val="28"/>
          <w:szCs w:val="28"/>
          <w:lang w:eastAsia="ru-RU"/>
        </w:rPr>
        <w:t>-</w:t>
      </w:r>
      <w:r w:rsidR="00CE4E24" w:rsidRPr="00942A64">
        <w:rPr>
          <w:rFonts w:asciiTheme="majorBidi" w:eastAsiaTheme="minorEastAsia" w:hAnsiTheme="majorBidi" w:cstheme="majorBidi"/>
          <w:sz w:val="28"/>
          <w:szCs w:val="28"/>
          <w:lang w:eastAsia="ru-RU"/>
        </w:rPr>
        <w:t>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CE4E24" w:rsidRPr="00942A64" w:rsidRDefault="00642EBC" w:rsidP="00642EBC">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CE4E24" w:rsidRPr="00942A64">
        <w:rPr>
          <w:rFonts w:asciiTheme="majorBidi" w:eastAsiaTheme="minorEastAsia" w:hAnsiTheme="majorBidi" w:cstheme="majorBidi"/>
          <w:sz w:val="28"/>
          <w:szCs w:val="28"/>
          <w:lang w:eastAsia="ru-RU"/>
        </w:rP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CE4E24" w:rsidRPr="00942A64" w:rsidRDefault="00642EBC" w:rsidP="00642EBC">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CE4E24" w:rsidRPr="00942A64">
        <w:rPr>
          <w:rFonts w:asciiTheme="majorBidi" w:eastAsiaTheme="minorEastAsia" w:hAnsiTheme="majorBidi" w:cstheme="majorBidi"/>
          <w:sz w:val="28"/>
          <w:szCs w:val="28"/>
          <w:lang w:eastAsia="ru-RU"/>
        </w:rPr>
        <w:t>принцип сотрудничества с семьей.</w:t>
      </w:r>
    </w:p>
    <w:p w:rsidR="00E01F0C" w:rsidRPr="00942A64" w:rsidRDefault="00E01F0C" w:rsidP="00642EBC">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Структура </w:t>
      </w:r>
      <w:r w:rsidR="00642EBC"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АООП </w:t>
      </w:r>
      <w:proofErr w:type="gramStart"/>
      <w:r w:rsidRPr="00942A64">
        <w:rPr>
          <w:rFonts w:asciiTheme="majorBidi" w:hAnsiTheme="majorBidi" w:cstheme="majorBidi"/>
          <w:sz w:val="28"/>
          <w:szCs w:val="28"/>
        </w:rPr>
        <w:t>обучающихся</w:t>
      </w:r>
      <w:proofErr w:type="gramEnd"/>
      <w:r w:rsidRPr="00942A64">
        <w:rPr>
          <w:rFonts w:asciiTheme="majorBidi" w:hAnsiTheme="majorBidi" w:cstheme="majorBidi"/>
          <w:sz w:val="28"/>
          <w:szCs w:val="28"/>
        </w:rPr>
        <w:t xml:space="preserve"> с умственной отсталостью (интеллектуальными нарушениями) включает целевой, содержательный и организационный разделы</w:t>
      </w:r>
    </w:p>
    <w:p w:rsidR="00E01F0C" w:rsidRPr="00942A64" w:rsidRDefault="00E01F0C" w:rsidP="00642EBC">
      <w:pPr>
        <w:pStyle w:val="afe"/>
        <w:jc w:val="both"/>
        <w:rPr>
          <w:rFonts w:asciiTheme="majorBidi" w:hAnsiTheme="majorBidi" w:cstheme="majorBidi"/>
          <w:sz w:val="28"/>
          <w:szCs w:val="28"/>
        </w:rPr>
      </w:pPr>
      <w:r w:rsidRPr="00942A64">
        <w:rPr>
          <w:rFonts w:asciiTheme="majorBidi" w:hAnsiTheme="majorBidi" w:cstheme="majorBidi"/>
          <w:b/>
          <w:sz w:val="28"/>
          <w:szCs w:val="28"/>
        </w:rPr>
        <w:lastRenderedPageBreak/>
        <w:t>Целевой раздел</w:t>
      </w:r>
      <w:r w:rsidRPr="00942A64">
        <w:rPr>
          <w:rFonts w:asciiTheme="majorBidi" w:hAnsiTheme="majorBidi" w:cstheme="majorBidi"/>
          <w:sz w:val="28"/>
          <w:szCs w:val="28"/>
        </w:rPr>
        <w:t xml:space="preserve"> определяет общее назначение, цели, задачи и планируемые результаты реализации АООП</w:t>
      </w:r>
      <w:r w:rsidR="00247C9B"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а также способы определения достижения этих целей и результатов.</w:t>
      </w:r>
    </w:p>
    <w:p w:rsidR="00E01F0C" w:rsidRPr="00942A64" w:rsidRDefault="00E01F0C" w:rsidP="00642EBC">
      <w:pPr>
        <w:pStyle w:val="afe"/>
        <w:jc w:val="both"/>
        <w:rPr>
          <w:rFonts w:asciiTheme="majorBidi" w:hAnsiTheme="majorBidi" w:cstheme="majorBidi"/>
          <w:sz w:val="28"/>
          <w:szCs w:val="28"/>
        </w:rPr>
      </w:pPr>
      <w:r w:rsidRPr="00942A64">
        <w:rPr>
          <w:rFonts w:asciiTheme="majorBidi" w:hAnsiTheme="majorBidi" w:cstheme="majorBidi"/>
          <w:b/>
          <w:sz w:val="28"/>
          <w:szCs w:val="28"/>
        </w:rPr>
        <w:t>Целевой раздел включает</w:t>
      </w:r>
      <w:r w:rsidRPr="00942A64">
        <w:rPr>
          <w:rFonts w:asciiTheme="majorBidi" w:hAnsiTheme="majorBidi" w:cstheme="majorBidi"/>
          <w:sz w:val="28"/>
          <w:szCs w:val="28"/>
        </w:rPr>
        <w:t>:</w:t>
      </w:r>
    </w:p>
    <w:p w:rsidR="00E01F0C" w:rsidRPr="00942A64" w:rsidRDefault="00E01F0C" w:rsidP="00642EBC">
      <w:pPr>
        <w:pStyle w:val="afe"/>
        <w:jc w:val="both"/>
        <w:rPr>
          <w:rFonts w:asciiTheme="majorBidi" w:hAnsiTheme="majorBidi" w:cstheme="majorBidi"/>
          <w:sz w:val="28"/>
          <w:szCs w:val="28"/>
        </w:rPr>
      </w:pPr>
      <w:r w:rsidRPr="00942A64">
        <w:rPr>
          <w:rFonts w:asciiTheme="majorBidi" w:hAnsiTheme="majorBidi" w:cstheme="majorBidi"/>
          <w:sz w:val="28"/>
          <w:szCs w:val="28"/>
        </w:rPr>
        <w:t>пояснительную записку;</w:t>
      </w:r>
    </w:p>
    <w:p w:rsidR="00E01F0C" w:rsidRPr="00942A64" w:rsidRDefault="00E01F0C" w:rsidP="00642EBC">
      <w:pPr>
        <w:pStyle w:val="afe"/>
        <w:jc w:val="both"/>
        <w:rPr>
          <w:rFonts w:asciiTheme="majorBidi" w:hAnsiTheme="majorBidi" w:cstheme="majorBidi"/>
          <w:sz w:val="28"/>
          <w:szCs w:val="28"/>
        </w:rPr>
      </w:pPr>
      <w:r w:rsidRPr="00942A64">
        <w:rPr>
          <w:rFonts w:asciiTheme="majorBidi" w:hAnsiTheme="majorBidi" w:cstheme="majorBidi"/>
          <w:sz w:val="28"/>
          <w:szCs w:val="28"/>
        </w:rPr>
        <w:t>планируемые результаты освоения обучающимися с умственной отсталостью (интеллектуальными нарушениями) АООП образования;</w:t>
      </w:r>
    </w:p>
    <w:p w:rsidR="00E01F0C" w:rsidRPr="00942A64" w:rsidRDefault="00E01F0C" w:rsidP="00642EBC">
      <w:pPr>
        <w:pStyle w:val="afe"/>
        <w:jc w:val="both"/>
        <w:rPr>
          <w:rFonts w:asciiTheme="majorBidi" w:hAnsiTheme="majorBidi" w:cstheme="majorBidi"/>
          <w:sz w:val="28"/>
          <w:szCs w:val="28"/>
        </w:rPr>
      </w:pPr>
      <w:r w:rsidRPr="00942A64">
        <w:rPr>
          <w:rFonts w:asciiTheme="majorBidi" w:hAnsiTheme="majorBidi" w:cstheme="majorBidi"/>
          <w:sz w:val="28"/>
          <w:szCs w:val="28"/>
        </w:rPr>
        <w:t>систему оценки достижения планируемых результатов освоения АООП образования.</w:t>
      </w:r>
    </w:p>
    <w:p w:rsidR="00E01F0C" w:rsidRPr="00942A64" w:rsidRDefault="00E01F0C" w:rsidP="00642EBC">
      <w:pPr>
        <w:pStyle w:val="afe"/>
        <w:jc w:val="both"/>
        <w:rPr>
          <w:rFonts w:asciiTheme="majorBidi" w:hAnsiTheme="majorBidi" w:cstheme="majorBidi"/>
          <w:sz w:val="28"/>
          <w:szCs w:val="28"/>
        </w:rPr>
      </w:pPr>
      <w:r w:rsidRPr="00942A64">
        <w:rPr>
          <w:rFonts w:asciiTheme="majorBidi" w:hAnsiTheme="majorBidi" w:cstheme="majorBidi"/>
          <w:b/>
          <w:sz w:val="28"/>
          <w:szCs w:val="28"/>
        </w:rPr>
        <w:t>Содержательный раздел</w:t>
      </w:r>
      <w:r w:rsidRPr="00942A64">
        <w:rPr>
          <w:rFonts w:asciiTheme="majorBidi" w:hAnsiTheme="majorBidi" w:cstheme="majorBidi"/>
          <w:sz w:val="28"/>
          <w:szCs w:val="28"/>
        </w:rPr>
        <w:t xml:space="preserve">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E01F0C" w:rsidRPr="00942A64" w:rsidRDefault="00DA3914" w:rsidP="00642EBC">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E01F0C" w:rsidRPr="00942A64">
        <w:rPr>
          <w:rFonts w:asciiTheme="majorBidi" w:hAnsiTheme="majorBidi" w:cstheme="majorBidi"/>
          <w:sz w:val="28"/>
          <w:szCs w:val="28"/>
        </w:rPr>
        <w:t>программу формирования базовых учебных действий;</w:t>
      </w:r>
    </w:p>
    <w:p w:rsidR="00E01F0C" w:rsidRPr="00942A64" w:rsidRDefault="004740E0" w:rsidP="00D132D5">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D132D5">
        <w:rPr>
          <w:rFonts w:asciiTheme="majorBidi" w:hAnsiTheme="majorBidi" w:cstheme="majorBidi"/>
          <w:sz w:val="28"/>
          <w:szCs w:val="28"/>
        </w:rPr>
        <w:t xml:space="preserve">рабочие </w:t>
      </w:r>
      <w:r w:rsidRPr="00942A64">
        <w:rPr>
          <w:rFonts w:asciiTheme="majorBidi" w:hAnsiTheme="majorBidi" w:cstheme="majorBidi"/>
          <w:sz w:val="28"/>
          <w:szCs w:val="28"/>
        </w:rPr>
        <w:t xml:space="preserve">  </w:t>
      </w:r>
      <w:r w:rsidR="00E01F0C" w:rsidRPr="00942A64">
        <w:rPr>
          <w:rFonts w:asciiTheme="majorBidi" w:hAnsiTheme="majorBidi" w:cstheme="majorBidi"/>
          <w:sz w:val="28"/>
          <w:szCs w:val="28"/>
        </w:rPr>
        <w:t>программы отдельных учебных предметов, курсов коррекционно-развивающей области;</w:t>
      </w:r>
    </w:p>
    <w:p w:rsidR="00E01F0C" w:rsidRPr="00942A64" w:rsidRDefault="003558C3" w:rsidP="00642EBC">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31714A" w:rsidRPr="00942A64">
        <w:rPr>
          <w:rFonts w:asciiTheme="majorBidi" w:hAnsiTheme="majorBidi" w:cstheme="majorBidi"/>
          <w:sz w:val="28"/>
          <w:szCs w:val="28"/>
        </w:rPr>
        <w:t xml:space="preserve"> </w:t>
      </w:r>
      <w:r w:rsidR="004740E0" w:rsidRPr="00942A64">
        <w:rPr>
          <w:rFonts w:asciiTheme="majorBidi" w:hAnsiTheme="majorBidi" w:cstheme="majorBidi"/>
          <w:sz w:val="28"/>
          <w:szCs w:val="28"/>
        </w:rPr>
        <w:t xml:space="preserve"> </w:t>
      </w:r>
      <w:r w:rsidRPr="00942A64">
        <w:rPr>
          <w:rFonts w:asciiTheme="majorBidi" w:hAnsiTheme="majorBidi" w:cstheme="majorBidi"/>
          <w:sz w:val="28"/>
          <w:szCs w:val="28"/>
        </w:rPr>
        <w:t>рабочую  программу  воспитания</w:t>
      </w:r>
      <w:r w:rsidR="00E01F0C" w:rsidRPr="00942A64">
        <w:rPr>
          <w:rFonts w:asciiTheme="majorBidi" w:hAnsiTheme="majorBidi" w:cstheme="majorBidi"/>
          <w:sz w:val="28"/>
          <w:szCs w:val="28"/>
        </w:rPr>
        <w:t>;</w:t>
      </w:r>
    </w:p>
    <w:p w:rsidR="00AA1889" w:rsidRPr="00942A64" w:rsidRDefault="00DA3914" w:rsidP="00AA1889">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E01F0C" w:rsidRPr="00942A64">
        <w:rPr>
          <w:rFonts w:asciiTheme="majorBidi" w:hAnsiTheme="majorBidi" w:cstheme="majorBidi"/>
          <w:sz w:val="28"/>
          <w:szCs w:val="28"/>
        </w:rPr>
        <w:t xml:space="preserve">программу коррекционной работы с обучающимися с легкой умственной отсталостью (интеллектуальными нарушениями) </w:t>
      </w:r>
    </w:p>
    <w:p w:rsidR="00E01F0C" w:rsidRPr="00942A64" w:rsidRDefault="00E01F0C" w:rsidP="00AA1889">
      <w:pPr>
        <w:pStyle w:val="afe"/>
        <w:jc w:val="both"/>
        <w:rPr>
          <w:rFonts w:asciiTheme="majorBidi" w:hAnsiTheme="majorBidi" w:cstheme="majorBidi"/>
          <w:sz w:val="28"/>
          <w:szCs w:val="28"/>
        </w:rPr>
      </w:pPr>
      <w:r w:rsidRPr="00942A64">
        <w:rPr>
          <w:rFonts w:asciiTheme="majorBidi" w:hAnsiTheme="majorBidi" w:cstheme="majorBidi"/>
          <w:b/>
          <w:sz w:val="28"/>
          <w:szCs w:val="28"/>
        </w:rPr>
        <w:t>Организационный раздел</w:t>
      </w:r>
      <w:r w:rsidRPr="00942A64">
        <w:rPr>
          <w:rFonts w:asciiTheme="majorBidi" w:hAnsiTheme="majorBidi" w:cstheme="majorBidi"/>
          <w:sz w:val="28"/>
          <w:szCs w:val="28"/>
        </w:rPr>
        <w:t xml:space="preserve"> определяет общие рамки организации образовательного процесса, а также механизмы реализации АООП </w:t>
      </w:r>
    </w:p>
    <w:p w:rsidR="00E01F0C" w:rsidRPr="00942A64" w:rsidRDefault="00E01F0C" w:rsidP="00642EBC">
      <w:pPr>
        <w:pStyle w:val="afe"/>
        <w:jc w:val="both"/>
        <w:rPr>
          <w:rFonts w:asciiTheme="majorBidi" w:hAnsiTheme="majorBidi" w:cstheme="majorBidi"/>
          <w:sz w:val="28"/>
          <w:szCs w:val="28"/>
        </w:rPr>
      </w:pPr>
      <w:r w:rsidRPr="00942A64">
        <w:rPr>
          <w:rFonts w:asciiTheme="majorBidi" w:hAnsiTheme="majorBidi" w:cstheme="majorBidi"/>
          <w:b/>
          <w:sz w:val="28"/>
          <w:szCs w:val="28"/>
        </w:rPr>
        <w:t>Организационный раздел</w:t>
      </w:r>
      <w:r w:rsidRPr="00942A64">
        <w:rPr>
          <w:rFonts w:asciiTheme="majorBidi" w:hAnsiTheme="majorBidi" w:cstheme="majorBidi"/>
          <w:sz w:val="28"/>
          <w:szCs w:val="28"/>
        </w:rPr>
        <w:t xml:space="preserve"> включает:</w:t>
      </w:r>
    </w:p>
    <w:p w:rsidR="00E01F0C" w:rsidRPr="00942A64" w:rsidRDefault="00DA3914" w:rsidP="00642EBC">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BB6D41" w:rsidRPr="00942A64">
        <w:rPr>
          <w:rFonts w:asciiTheme="majorBidi" w:hAnsiTheme="majorBidi" w:cstheme="majorBidi"/>
          <w:sz w:val="28"/>
          <w:szCs w:val="28"/>
        </w:rPr>
        <w:t xml:space="preserve"> </w:t>
      </w:r>
      <w:r w:rsidR="004E78E3" w:rsidRPr="00942A64">
        <w:rPr>
          <w:rFonts w:asciiTheme="majorBidi" w:hAnsiTheme="majorBidi" w:cstheme="majorBidi"/>
          <w:sz w:val="28"/>
          <w:szCs w:val="28"/>
        </w:rPr>
        <w:t>У</w:t>
      </w:r>
      <w:r w:rsidR="00E01F0C" w:rsidRPr="00942A64">
        <w:rPr>
          <w:rFonts w:asciiTheme="majorBidi" w:hAnsiTheme="majorBidi" w:cstheme="majorBidi"/>
          <w:sz w:val="28"/>
          <w:szCs w:val="28"/>
        </w:rPr>
        <w:t>чебный план;</w:t>
      </w:r>
    </w:p>
    <w:p w:rsidR="00435475" w:rsidRPr="00942A64" w:rsidRDefault="00435475" w:rsidP="000E03AF">
      <w:pPr>
        <w:pStyle w:val="afe"/>
        <w:jc w:val="both"/>
        <w:rPr>
          <w:rFonts w:asciiTheme="majorBidi" w:hAnsiTheme="majorBidi" w:cstheme="majorBidi"/>
          <w:sz w:val="28"/>
          <w:szCs w:val="28"/>
        </w:rPr>
      </w:pPr>
      <w:r w:rsidRPr="00942A64">
        <w:rPr>
          <w:rFonts w:asciiTheme="majorBidi" w:hAnsiTheme="majorBidi" w:cstheme="majorBidi"/>
          <w:sz w:val="28"/>
          <w:szCs w:val="28"/>
        </w:rPr>
        <w:t>- календарный учебный график</w:t>
      </w:r>
    </w:p>
    <w:p w:rsidR="004740E0" w:rsidRPr="00942A64" w:rsidRDefault="007C2FBE" w:rsidP="00642EBC">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4740E0" w:rsidRPr="00942A64">
        <w:rPr>
          <w:rFonts w:asciiTheme="majorBidi" w:hAnsiTheme="majorBidi" w:cstheme="majorBidi"/>
          <w:sz w:val="28"/>
          <w:szCs w:val="28"/>
        </w:rPr>
        <w:t xml:space="preserve"> план внеурочной деятельности</w:t>
      </w:r>
    </w:p>
    <w:p w:rsidR="006A2441" w:rsidRPr="00942A64" w:rsidRDefault="00DA34F7" w:rsidP="00642EBC">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7C2FBE" w:rsidRPr="00942A64">
        <w:rPr>
          <w:rFonts w:asciiTheme="majorBidi" w:hAnsiTheme="majorBidi" w:cstheme="majorBidi"/>
          <w:sz w:val="28"/>
          <w:szCs w:val="28"/>
        </w:rPr>
        <w:t xml:space="preserve"> </w:t>
      </w:r>
      <w:r w:rsidR="006A2441" w:rsidRPr="00942A64">
        <w:rPr>
          <w:rFonts w:asciiTheme="majorBidi" w:hAnsiTheme="majorBidi" w:cstheme="majorBidi"/>
          <w:sz w:val="28"/>
          <w:szCs w:val="28"/>
        </w:rPr>
        <w:t xml:space="preserve"> календарный план  воспитательной работы</w:t>
      </w:r>
    </w:p>
    <w:p w:rsidR="00E01F0C" w:rsidRPr="00942A64" w:rsidRDefault="00DA3914" w:rsidP="00642EBC">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E01F0C" w:rsidRPr="00942A64">
        <w:rPr>
          <w:rFonts w:asciiTheme="majorBidi" w:hAnsiTheme="majorBidi" w:cstheme="majorBidi"/>
          <w:sz w:val="28"/>
          <w:szCs w:val="28"/>
        </w:rPr>
        <w:t>систему специальных условий реализации основной образовательной программы в соответствии с требованиями Стандарта.</w:t>
      </w:r>
    </w:p>
    <w:p w:rsidR="00E01F0C" w:rsidRPr="00942A64" w:rsidRDefault="00E01F0C" w:rsidP="006E3D7A">
      <w:pPr>
        <w:pStyle w:val="afe"/>
        <w:jc w:val="both"/>
        <w:rPr>
          <w:rFonts w:asciiTheme="majorBidi" w:eastAsia="@Arial Unicode MS" w:hAnsiTheme="majorBidi" w:cstheme="majorBidi"/>
          <w:b/>
          <w:sz w:val="28"/>
          <w:szCs w:val="28"/>
        </w:rPr>
      </w:pPr>
      <w:r w:rsidRPr="00942A64">
        <w:rPr>
          <w:rFonts w:asciiTheme="majorBidi" w:eastAsia="@Arial Unicode MS" w:hAnsiTheme="majorBidi" w:cstheme="majorBidi"/>
          <w:b/>
          <w:sz w:val="28"/>
          <w:szCs w:val="28"/>
        </w:rPr>
        <w:t xml:space="preserve">Общая характеристика адаптированной основной общеобразовательной программы </w:t>
      </w:r>
      <w:proofErr w:type="gramStart"/>
      <w:r w:rsidRPr="00942A64">
        <w:rPr>
          <w:rFonts w:asciiTheme="majorBidi" w:eastAsia="@Arial Unicode MS" w:hAnsiTheme="majorBidi" w:cstheme="majorBidi"/>
          <w:b/>
          <w:sz w:val="28"/>
          <w:szCs w:val="28"/>
        </w:rPr>
        <w:t>обучающихся</w:t>
      </w:r>
      <w:proofErr w:type="gramEnd"/>
      <w:r w:rsidRPr="00942A64">
        <w:rPr>
          <w:rFonts w:asciiTheme="majorBidi" w:eastAsia="@Arial Unicode MS" w:hAnsiTheme="majorBidi" w:cstheme="majorBidi"/>
          <w:b/>
          <w:sz w:val="28"/>
          <w:szCs w:val="28"/>
        </w:rPr>
        <w:t xml:space="preserve"> с легкой умственной отсталостью (интеллектуальными нарушениями) </w:t>
      </w:r>
    </w:p>
    <w:p w:rsidR="0085358F" w:rsidRPr="00942A64" w:rsidRDefault="00E01F0C" w:rsidP="0006048D">
      <w:pPr>
        <w:pStyle w:val="afe"/>
        <w:jc w:val="both"/>
        <w:rPr>
          <w:rFonts w:asciiTheme="majorBidi" w:eastAsiaTheme="minorEastAsia" w:hAnsiTheme="majorBidi" w:cstheme="majorBidi"/>
          <w:sz w:val="28"/>
          <w:szCs w:val="28"/>
          <w:lang w:eastAsia="ru-RU"/>
        </w:rPr>
      </w:pPr>
      <w:r w:rsidRPr="00942A64">
        <w:rPr>
          <w:rFonts w:asciiTheme="majorBidi" w:eastAsia="@Arial Unicode MS" w:hAnsiTheme="majorBidi" w:cstheme="majorBidi"/>
          <w:sz w:val="28"/>
          <w:szCs w:val="28"/>
        </w:rPr>
        <w:t>АООП образования обучающихся с легкой умственной отсталостью (интеллектуальными нарушениями) создается с учетом их особых образовательных</w:t>
      </w:r>
      <w:r w:rsidR="00773293" w:rsidRPr="00942A64">
        <w:rPr>
          <w:rFonts w:asciiTheme="majorBidi" w:eastAsia="@Arial Unicode MS" w:hAnsiTheme="majorBidi" w:cstheme="majorBidi"/>
          <w:sz w:val="28"/>
          <w:szCs w:val="28"/>
        </w:rPr>
        <w:t xml:space="preserve"> потребностей. </w:t>
      </w:r>
      <w:r w:rsidRPr="00942A64">
        <w:rPr>
          <w:rFonts w:asciiTheme="majorBidi" w:eastAsia="@Arial Unicode MS" w:hAnsiTheme="majorBidi" w:cstheme="majorBidi"/>
          <w:sz w:val="28"/>
          <w:szCs w:val="28"/>
        </w:rPr>
        <w:t>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r w:rsidR="00773293" w:rsidRPr="00942A64">
        <w:rPr>
          <w:rFonts w:asciiTheme="majorBidi" w:eastAsia="@Arial Unicode MS" w:hAnsiTheme="majorBidi" w:cstheme="majorBidi"/>
          <w:sz w:val="28"/>
          <w:szCs w:val="28"/>
        </w:rPr>
        <w:t xml:space="preserve"> </w:t>
      </w:r>
      <w:r w:rsidRPr="00942A64">
        <w:rPr>
          <w:rFonts w:asciiTheme="majorBidi" w:eastAsia="@Arial Unicode MS" w:hAnsiTheme="majorBidi" w:cstheme="majorBidi"/>
          <w:sz w:val="28"/>
          <w:szCs w:val="28"/>
        </w:rPr>
        <w:t>АООП включает обязательную часть и часть, формируемую участниками образовательного процесса.</w:t>
      </w:r>
      <w:r w:rsidR="00077153" w:rsidRPr="00942A64">
        <w:rPr>
          <w:rFonts w:asciiTheme="majorBidi" w:eastAsia="@Arial Unicode MS" w:hAnsiTheme="majorBidi" w:cstheme="majorBidi"/>
          <w:sz w:val="28"/>
          <w:szCs w:val="28"/>
        </w:rPr>
        <w:t xml:space="preserve"> </w:t>
      </w:r>
      <w:proofErr w:type="gramStart"/>
      <w:r w:rsidR="0085358F" w:rsidRPr="00942A64">
        <w:rPr>
          <w:rFonts w:asciiTheme="majorBidi" w:eastAsiaTheme="minorEastAsia" w:hAnsiTheme="majorBidi" w:cstheme="majorBidi"/>
          <w:sz w:val="28"/>
          <w:szCs w:val="28"/>
          <w:lang w:eastAsia="ru-RU"/>
        </w:rPr>
        <w:t xml:space="preserve">АООП УО имеет два варианта: адаптированная основная общеобразовательная программа образования обучающихся с </w:t>
      </w:r>
      <w:r w:rsidR="0006048D">
        <w:rPr>
          <w:rFonts w:asciiTheme="majorBidi" w:eastAsiaTheme="minorEastAsia" w:hAnsiTheme="majorBidi" w:cstheme="majorBidi"/>
          <w:sz w:val="28"/>
          <w:szCs w:val="28"/>
          <w:lang w:eastAsia="ru-RU"/>
        </w:rPr>
        <w:t xml:space="preserve">интеллектуальными нарушениями </w:t>
      </w:r>
      <w:r w:rsidR="0085358F" w:rsidRPr="00942A64">
        <w:rPr>
          <w:rFonts w:asciiTheme="majorBidi" w:eastAsiaTheme="minorEastAsia" w:hAnsiTheme="majorBidi" w:cstheme="majorBidi"/>
          <w:sz w:val="28"/>
          <w:szCs w:val="28"/>
          <w:lang w:eastAsia="ru-RU"/>
        </w:rPr>
        <w:t xml:space="preserve"> (вариант 1) (далее - АООП УО (вариант 1) и 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(далее - АООП УО (вариант 2).</w:t>
      </w:r>
      <w:proofErr w:type="gramEnd"/>
    </w:p>
    <w:p w:rsidR="00E01F0C" w:rsidRPr="00942A64" w:rsidRDefault="00E01F0C" w:rsidP="006E3D7A">
      <w:pPr>
        <w:pStyle w:val="afe"/>
        <w:jc w:val="both"/>
        <w:rPr>
          <w:rFonts w:asciiTheme="majorBidi" w:eastAsiaTheme="minorEastAsia" w:hAnsiTheme="majorBidi" w:cstheme="majorBidi"/>
          <w:sz w:val="28"/>
          <w:szCs w:val="28"/>
          <w:lang w:eastAsia="ru-RU"/>
        </w:rPr>
      </w:pPr>
      <w:r w:rsidRPr="00942A64">
        <w:rPr>
          <w:rFonts w:asciiTheme="majorBidi" w:hAnsiTheme="majorBidi" w:cstheme="majorBidi"/>
          <w:sz w:val="28"/>
          <w:szCs w:val="28"/>
        </w:rPr>
        <w:lastRenderedPageBreak/>
        <w:t>Сроки реализации АООП</w:t>
      </w:r>
      <w:r w:rsidR="00CB3B49"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для обучающихся с умственной отсталостью (интеллектуальными на</w:t>
      </w:r>
      <w:r w:rsidR="00CB3B49" w:rsidRPr="00942A64">
        <w:rPr>
          <w:rFonts w:asciiTheme="majorBidi" w:hAnsiTheme="majorBidi" w:cstheme="majorBidi"/>
          <w:sz w:val="28"/>
          <w:szCs w:val="28"/>
        </w:rPr>
        <w:t>рушениями</w:t>
      </w:r>
      <w:proofErr w:type="gramStart"/>
      <w:r w:rsidR="00CB3B49" w:rsidRPr="00942A64">
        <w:rPr>
          <w:rFonts w:asciiTheme="majorBidi" w:hAnsiTheme="majorBidi" w:cstheme="majorBidi"/>
          <w:sz w:val="28"/>
          <w:szCs w:val="28"/>
        </w:rPr>
        <w:t>)п</w:t>
      </w:r>
      <w:proofErr w:type="gramEnd"/>
      <w:r w:rsidR="00CB3B49" w:rsidRPr="00942A64">
        <w:rPr>
          <w:rFonts w:asciiTheme="majorBidi" w:hAnsiTheme="majorBidi" w:cstheme="majorBidi"/>
          <w:sz w:val="28"/>
          <w:szCs w:val="28"/>
        </w:rPr>
        <w:t xml:space="preserve">ервого этапа  составляет  4-5 </w:t>
      </w:r>
      <w:r w:rsidR="00492D8A" w:rsidRPr="00942A64">
        <w:rPr>
          <w:rFonts w:asciiTheme="majorBidi" w:hAnsiTheme="majorBidi" w:cstheme="majorBidi"/>
          <w:sz w:val="28"/>
          <w:szCs w:val="28"/>
        </w:rPr>
        <w:t xml:space="preserve"> лет</w:t>
      </w:r>
      <w:r w:rsidR="00077153" w:rsidRPr="00942A64">
        <w:rPr>
          <w:rFonts w:asciiTheme="majorBidi" w:hAnsiTheme="majorBidi" w:cstheme="majorBidi"/>
          <w:sz w:val="28"/>
          <w:szCs w:val="28"/>
        </w:rPr>
        <w:t>.</w:t>
      </w:r>
      <w:r w:rsidR="00077153" w:rsidRPr="00942A64">
        <w:rPr>
          <w:rFonts w:asciiTheme="majorBidi" w:eastAsiaTheme="minorEastAsia" w:hAnsiTheme="majorBidi" w:cstheme="majorBidi"/>
          <w:sz w:val="28"/>
          <w:szCs w:val="28"/>
          <w:lang w:eastAsia="ru-RU"/>
        </w:rPr>
        <w:t xml:space="preserve"> </w:t>
      </w:r>
    </w:p>
    <w:p w:rsidR="00DE1677" w:rsidRPr="00942A64" w:rsidRDefault="00DE1677" w:rsidP="006E3D7A">
      <w:pPr>
        <w:pStyle w:val="afe"/>
        <w:jc w:val="both"/>
        <w:rPr>
          <w:rFonts w:asciiTheme="majorBidi" w:hAnsiTheme="majorBidi" w:cstheme="majorBidi"/>
          <w:sz w:val="28"/>
          <w:szCs w:val="28"/>
        </w:rPr>
      </w:pPr>
      <w:r w:rsidRPr="00942A64">
        <w:rPr>
          <w:rFonts w:asciiTheme="majorBidi" w:hAnsiTheme="majorBidi" w:cstheme="majorBidi"/>
          <w:sz w:val="28"/>
          <w:szCs w:val="28"/>
        </w:rPr>
        <w:t>Цель первого этапа состоит в формировании основ предметных знаний и умений, коррекции недостатков психофизического развития обучающихся.</w:t>
      </w:r>
    </w:p>
    <w:p w:rsidR="00DE1677" w:rsidRPr="00942A64" w:rsidRDefault="00DE1677" w:rsidP="006E3D7A">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На данном этапе организуется первый дополнительный класс, деятельность которого направлена на решение </w:t>
      </w:r>
      <w:r w:rsidR="0001131D">
        <w:rPr>
          <w:rFonts w:asciiTheme="majorBidi" w:hAnsiTheme="majorBidi" w:cstheme="majorBidi"/>
          <w:sz w:val="28"/>
          <w:szCs w:val="28"/>
        </w:rPr>
        <w:t xml:space="preserve"> </w:t>
      </w:r>
      <w:proofErr w:type="spellStart"/>
      <w:r w:rsidRPr="00942A64">
        <w:rPr>
          <w:rFonts w:asciiTheme="majorBidi" w:hAnsiTheme="majorBidi" w:cstheme="majorBidi"/>
          <w:sz w:val="28"/>
          <w:szCs w:val="28"/>
        </w:rPr>
        <w:t>диагностико</w:t>
      </w:r>
      <w:proofErr w:type="spellEnd"/>
      <w:r w:rsidRPr="00942A64">
        <w:rPr>
          <w:rFonts w:asciiTheme="majorBidi" w:hAnsiTheme="majorBidi" w:cstheme="majorBidi"/>
          <w:sz w:val="28"/>
          <w:szCs w:val="28"/>
        </w:rPr>
        <w:t>-пропедевтических задач:</w:t>
      </w:r>
    </w:p>
    <w:p w:rsidR="00DE1677" w:rsidRPr="00942A64" w:rsidRDefault="00DE1677" w:rsidP="006E3D7A">
      <w:pPr>
        <w:pStyle w:val="afe"/>
        <w:jc w:val="both"/>
        <w:rPr>
          <w:rFonts w:asciiTheme="majorBidi" w:hAnsiTheme="majorBidi" w:cstheme="majorBidi"/>
          <w:sz w:val="28"/>
          <w:szCs w:val="28"/>
        </w:rPr>
      </w:pPr>
      <w:r w:rsidRPr="00942A64">
        <w:rPr>
          <w:rFonts w:asciiTheme="majorBidi" w:hAnsiTheme="majorBidi" w:cstheme="majorBidi"/>
          <w:sz w:val="28"/>
          <w:szCs w:val="28"/>
        </w:rPr>
        <w:t>выявить индивидуальные возможности каждого обучающегося, особенности его психофизического развития, оказывающие влияние на овладение учебными умениями и навыками;</w:t>
      </w:r>
    </w:p>
    <w:p w:rsidR="00DE1677" w:rsidRPr="00942A64" w:rsidRDefault="00DE1677" w:rsidP="006E3D7A">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сформировать у </w:t>
      </w:r>
      <w:proofErr w:type="gramStart"/>
      <w:r w:rsidRPr="00942A64">
        <w:rPr>
          <w:rFonts w:asciiTheme="majorBidi" w:hAnsiTheme="majorBidi" w:cstheme="majorBidi"/>
          <w:sz w:val="28"/>
          <w:szCs w:val="28"/>
        </w:rPr>
        <w:t>обучающихся</w:t>
      </w:r>
      <w:proofErr w:type="gramEnd"/>
      <w:r w:rsidRPr="00942A64">
        <w:rPr>
          <w:rFonts w:asciiTheme="majorBidi" w:hAnsiTheme="majorBidi" w:cstheme="majorBidi"/>
          <w:sz w:val="28"/>
          <w:szCs w:val="28"/>
        </w:rPr>
        <w:t xml:space="preserve"> физическую, социально-личностную, коммуникативную и интеллектуальную готовность к освоению АООП;</w:t>
      </w:r>
    </w:p>
    <w:p w:rsidR="00DE1677" w:rsidRPr="00942A64" w:rsidRDefault="00DE1677" w:rsidP="006E3D7A">
      <w:pPr>
        <w:pStyle w:val="afe"/>
        <w:jc w:val="both"/>
        <w:rPr>
          <w:rFonts w:asciiTheme="majorBidi" w:hAnsiTheme="majorBidi" w:cstheme="majorBidi"/>
          <w:sz w:val="28"/>
          <w:szCs w:val="28"/>
        </w:rPr>
      </w:pPr>
      <w:r w:rsidRPr="00942A64">
        <w:rPr>
          <w:rFonts w:asciiTheme="majorBidi" w:hAnsiTheme="majorBidi" w:cstheme="majorBidi"/>
          <w:sz w:val="28"/>
          <w:szCs w:val="28"/>
        </w:rP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rsidR="00DE1677" w:rsidRPr="00942A64" w:rsidRDefault="00DE1677" w:rsidP="00DE1677">
      <w:pPr>
        <w:pStyle w:val="afe"/>
        <w:rPr>
          <w:rFonts w:asciiTheme="majorBidi" w:hAnsiTheme="majorBidi" w:cstheme="majorBidi"/>
          <w:sz w:val="28"/>
          <w:szCs w:val="28"/>
        </w:rPr>
      </w:pPr>
      <w:r w:rsidRPr="00942A64">
        <w:rPr>
          <w:rFonts w:asciiTheme="majorBidi" w:hAnsiTheme="majorBidi" w:cstheme="majorBidi"/>
          <w:sz w:val="28"/>
          <w:szCs w:val="28"/>
        </w:rPr>
        <w:t xml:space="preserve">обогатить знания обучающихся о социальном и природном </w:t>
      </w:r>
      <w:r w:rsidR="002E1BC1" w:rsidRPr="00942A64">
        <w:rPr>
          <w:rFonts w:asciiTheme="majorBidi" w:hAnsiTheme="majorBidi" w:cstheme="majorBidi"/>
          <w:sz w:val="28"/>
          <w:szCs w:val="28"/>
        </w:rPr>
        <w:t xml:space="preserve"> </w:t>
      </w:r>
      <w:proofErr w:type="gramStart"/>
      <w:r w:rsidRPr="00942A64">
        <w:rPr>
          <w:rFonts w:asciiTheme="majorBidi" w:hAnsiTheme="majorBidi" w:cstheme="majorBidi"/>
          <w:sz w:val="28"/>
          <w:szCs w:val="28"/>
        </w:rPr>
        <w:t>мире</w:t>
      </w:r>
      <w:proofErr w:type="gramEnd"/>
      <w:r w:rsidRPr="00942A64">
        <w:rPr>
          <w:rFonts w:asciiTheme="majorBidi" w:hAnsiTheme="majorBidi" w:cstheme="majorBidi"/>
          <w:sz w:val="28"/>
          <w:szCs w:val="28"/>
        </w:rPr>
        <w:t>, опыт в доступных видах детской деятельности (рисование, лепка, аппликация, ручной труд, игра).</w:t>
      </w:r>
    </w:p>
    <w:p w:rsidR="00E01F0C" w:rsidRPr="00942A64" w:rsidRDefault="00E01F0C" w:rsidP="00E01F0C">
      <w:pPr>
        <w:widowControl w:val="0"/>
        <w:spacing w:after="120" w:line="240" w:lineRule="auto"/>
        <w:jc w:val="both"/>
        <w:textAlignment w:val="baseline"/>
        <w:rPr>
          <w:rFonts w:asciiTheme="majorBidi" w:eastAsia="SimSun" w:hAnsiTheme="majorBidi" w:cstheme="majorBidi"/>
          <w:bCs/>
          <w:color w:val="auto"/>
          <w:sz w:val="28"/>
          <w:szCs w:val="28"/>
          <w:lang w:eastAsia="hi-IN" w:bidi="hi-IN"/>
        </w:rPr>
      </w:pPr>
      <w:r w:rsidRPr="00942A64">
        <w:rPr>
          <w:rFonts w:asciiTheme="majorBidi" w:eastAsia="SimSun" w:hAnsiTheme="majorBidi" w:cstheme="majorBidi"/>
          <w:bCs/>
          <w:color w:val="auto"/>
          <w:sz w:val="28"/>
          <w:szCs w:val="28"/>
          <w:lang w:eastAsia="hi-IN" w:bidi="hi-IN"/>
        </w:rPr>
        <w:t>МБОУ «</w:t>
      </w:r>
      <w:proofErr w:type="spellStart"/>
      <w:r w:rsidRPr="00942A64">
        <w:rPr>
          <w:rFonts w:asciiTheme="majorBidi" w:eastAsia="SimSun" w:hAnsiTheme="majorBidi" w:cstheme="majorBidi"/>
          <w:bCs/>
          <w:color w:val="auto"/>
          <w:sz w:val="28"/>
          <w:szCs w:val="28"/>
          <w:lang w:eastAsia="hi-IN" w:bidi="hi-IN"/>
        </w:rPr>
        <w:t>Называевская</w:t>
      </w:r>
      <w:proofErr w:type="spellEnd"/>
      <w:r w:rsidRPr="00942A64">
        <w:rPr>
          <w:rFonts w:asciiTheme="majorBidi" w:eastAsia="SimSun" w:hAnsiTheme="majorBidi" w:cstheme="majorBidi"/>
          <w:bCs/>
          <w:color w:val="auto"/>
          <w:sz w:val="28"/>
          <w:szCs w:val="28"/>
          <w:lang w:eastAsia="hi-IN" w:bidi="hi-IN"/>
        </w:rPr>
        <w:t xml:space="preserve"> СОШ №1» </w:t>
      </w:r>
      <w:r w:rsidR="00CC23DC" w:rsidRPr="00942A64">
        <w:rPr>
          <w:rFonts w:asciiTheme="majorBidi" w:eastAsia="SimSun" w:hAnsiTheme="majorBidi" w:cstheme="majorBidi"/>
          <w:bCs/>
          <w:color w:val="auto"/>
          <w:sz w:val="28"/>
          <w:szCs w:val="28"/>
          <w:lang w:eastAsia="hi-IN" w:bidi="hi-IN"/>
        </w:rPr>
        <w:t xml:space="preserve"> </w:t>
      </w:r>
      <w:r w:rsidRPr="00942A64">
        <w:rPr>
          <w:rFonts w:asciiTheme="majorBidi" w:eastAsia="SimSun" w:hAnsiTheme="majorBidi" w:cstheme="majorBidi"/>
          <w:bCs/>
          <w:color w:val="auto"/>
          <w:sz w:val="28"/>
          <w:szCs w:val="28"/>
          <w:lang w:eastAsia="hi-IN" w:bidi="hi-IN"/>
        </w:rPr>
        <w:t xml:space="preserve"> разрабатывает приемлемые формы инклюзивного образования </w:t>
      </w:r>
      <w:r w:rsidR="0001131D">
        <w:rPr>
          <w:rFonts w:asciiTheme="majorBidi" w:eastAsia="SimSun" w:hAnsiTheme="majorBidi" w:cstheme="majorBidi"/>
          <w:bCs/>
          <w:color w:val="auto"/>
          <w:sz w:val="28"/>
          <w:szCs w:val="28"/>
          <w:lang w:eastAsia="hi-IN" w:bidi="hi-IN"/>
        </w:rPr>
        <w:t xml:space="preserve"> </w:t>
      </w:r>
      <w:r w:rsidR="007138BC" w:rsidRPr="00942A64">
        <w:rPr>
          <w:rFonts w:asciiTheme="majorBidi" w:eastAsia="SimSun" w:hAnsiTheme="majorBidi" w:cstheme="majorBidi"/>
          <w:bCs/>
          <w:color w:val="auto"/>
          <w:sz w:val="28"/>
          <w:szCs w:val="28"/>
          <w:lang w:eastAsia="hi-IN" w:bidi="hi-IN"/>
        </w:rPr>
        <w:t xml:space="preserve"> </w:t>
      </w:r>
      <w:proofErr w:type="spellStart"/>
      <w:r w:rsidRPr="00942A64">
        <w:rPr>
          <w:rFonts w:asciiTheme="majorBidi" w:eastAsia="SimSun" w:hAnsiTheme="majorBidi" w:cstheme="majorBidi"/>
          <w:bCs/>
          <w:color w:val="auto"/>
          <w:sz w:val="28"/>
          <w:szCs w:val="28"/>
          <w:lang w:eastAsia="hi-IN" w:bidi="hi-IN"/>
        </w:rPr>
        <w:t>детеи</w:t>
      </w:r>
      <w:proofErr w:type="spellEnd"/>
      <w:r w:rsidRPr="00942A64">
        <w:rPr>
          <w:rFonts w:asciiTheme="majorBidi" w:eastAsia="SimSun" w:hAnsiTheme="majorBidi" w:cstheme="majorBidi"/>
          <w:bCs/>
          <w:color w:val="auto"/>
          <w:sz w:val="28"/>
          <w:szCs w:val="28"/>
          <w:lang w:eastAsia="hi-IN" w:bidi="hi-IN"/>
        </w:rPr>
        <w:t>̆</w:t>
      </w:r>
      <w:r w:rsidR="00492D8A" w:rsidRPr="00942A64">
        <w:rPr>
          <w:rFonts w:asciiTheme="majorBidi" w:eastAsia="SimSun" w:hAnsiTheme="majorBidi" w:cstheme="majorBidi"/>
          <w:bCs/>
          <w:color w:val="auto"/>
          <w:sz w:val="28"/>
          <w:szCs w:val="28"/>
          <w:lang w:eastAsia="hi-IN" w:bidi="hi-IN"/>
        </w:rPr>
        <w:t xml:space="preserve"> </w:t>
      </w:r>
      <w:r w:rsidR="00CC23DC" w:rsidRPr="00942A64">
        <w:rPr>
          <w:rFonts w:asciiTheme="majorBidi" w:eastAsia="SimSun" w:hAnsiTheme="majorBidi" w:cstheme="majorBidi"/>
          <w:bCs/>
          <w:color w:val="auto"/>
          <w:sz w:val="28"/>
          <w:szCs w:val="28"/>
          <w:lang w:eastAsia="hi-IN" w:bidi="hi-IN"/>
        </w:rPr>
        <w:t xml:space="preserve"> </w:t>
      </w:r>
      <w:r w:rsidRPr="00942A64">
        <w:rPr>
          <w:rFonts w:asciiTheme="majorBidi" w:eastAsia="SimSun" w:hAnsiTheme="majorBidi" w:cstheme="majorBidi"/>
          <w:bCs/>
          <w:color w:val="auto"/>
          <w:sz w:val="28"/>
          <w:szCs w:val="28"/>
          <w:lang w:eastAsia="hi-IN" w:bidi="hi-IN"/>
        </w:rPr>
        <w:t xml:space="preserve"> с проблемами здоровья, обеспечивает повышение квалификации специалистов, способных успешно работать в инклюзивных классах, а также специалистов осуществляющих дистанционное обучение таких учащихся. Муниципальное  бюджетное общеобразовательное учреждение «Называевска  средняя общеобразоват</w:t>
      </w:r>
      <w:r w:rsidR="00492D8A" w:rsidRPr="00942A64">
        <w:rPr>
          <w:rFonts w:asciiTheme="majorBidi" w:eastAsia="SimSun" w:hAnsiTheme="majorBidi" w:cstheme="majorBidi"/>
          <w:bCs/>
          <w:color w:val="auto"/>
          <w:sz w:val="28"/>
          <w:szCs w:val="28"/>
          <w:lang w:eastAsia="hi-IN" w:bidi="hi-IN"/>
        </w:rPr>
        <w:t>ельная школа  №1» -</w:t>
      </w:r>
      <w:r w:rsidRPr="00942A64">
        <w:rPr>
          <w:rFonts w:asciiTheme="majorBidi" w:eastAsia="SimSun" w:hAnsiTheme="majorBidi" w:cstheme="majorBidi"/>
          <w:bCs/>
          <w:color w:val="auto"/>
          <w:sz w:val="28"/>
          <w:szCs w:val="28"/>
          <w:lang w:eastAsia="hi-IN" w:bidi="hi-IN"/>
        </w:rPr>
        <w:t xml:space="preserve"> общеобразовательная школа. Однако современные социально-экономические условия, ФЗ «Об образовании в РФ» требуют организации в общеобразовательной  школе инклюзивного образования, если на то есть запрос со стороны потребителей   образовательных услуг.   На  закреплённой  за МБОУ  территории проживают детей  с ОВЗ в возрасте от 6  до 18  лет. Родители детей   с ОВЗ школьного возраста изъявили желание обучать их по месту жительства в </w:t>
      </w:r>
      <w:r w:rsidR="00CC23DC" w:rsidRPr="00942A64">
        <w:rPr>
          <w:rFonts w:asciiTheme="majorBidi" w:eastAsia="SimSun" w:hAnsiTheme="majorBidi" w:cstheme="majorBidi"/>
          <w:bCs/>
          <w:color w:val="auto"/>
          <w:sz w:val="28"/>
          <w:szCs w:val="28"/>
          <w:lang w:eastAsia="hi-IN" w:bidi="hi-IN"/>
        </w:rPr>
        <w:t xml:space="preserve"> </w:t>
      </w:r>
      <w:r w:rsidRPr="00942A64">
        <w:rPr>
          <w:rFonts w:asciiTheme="majorBidi" w:eastAsia="SimSun" w:hAnsiTheme="majorBidi" w:cstheme="majorBidi"/>
          <w:bCs/>
          <w:color w:val="auto"/>
          <w:sz w:val="28"/>
          <w:szCs w:val="28"/>
          <w:lang w:eastAsia="hi-IN" w:bidi="hi-IN"/>
        </w:rPr>
        <w:t>МБОУ «</w:t>
      </w:r>
      <w:proofErr w:type="spellStart"/>
      <w:r w:rsidRPr="00942A64">
        <w:rPr>
          <w:rFonts w:asciiTheme="majorBidi" w:eastAsia="SimSun" w:hAnsiTheme="majorBidi" w:cstheme="majorBidi"/>
          <w:bCs/>
          <w:color w:val="auto"/>
          <w:sz w:val="28"/>
          <w:szCs w:val="28"/>
          <w:lang w:eastAsia="hi-IN" w:bidi="hi-IN"/>
        </w:rPr>
        <w:t>Называевская</w:t>
      </w:r>
      <w:proofErr w:type="spellEnd"/>
      <w:r w:rsidRPr="00942A64">
        <w:rPr>
          <w:rFonts w:asciiTheme="majorBidi" w:eastAsia="SimSun" w:hAnsiTheme="majorBidi" w:cstheme="majorBidi"/>
          <w:bCs/>
          <w:color w:val="auto"/>
          <w:sz w:val="28"/>
          <w:szCs w:val="28"/>
          <w:lang w:eastAsia="hi-IN" w:bidi="hi-IN"/>
        </w:rPr>
        <w:t xml:space="preserve"> СОШ №1». </w:t>
      </w:r>
      <w:r w:rsidR="007138BC" w:rsidRPr="00942A64">
        <w:rPr>
          <w:rFonts w:asciiTheme="majorBidi" w:eastAsia="SimSun" w:hAnsiTheme="majorBidi" w:cstheme="majorBidi"/>
          <w:bCs/>
          <w:color w:val="auto"/>
          <w:sz w:val="28"/>
          <w:szCs w:val="28"/>
          <w:lang w:eastAsia="hi-IN" w:bidi="hi-IN"/>
        </w:rPr>
        <w:t xml:space="preserve"> </w:t>
      </w:r>
      <w:r w:rsidR="00CC23DC" w:rsidRPr="00942A64">
        <w:rPr>
          <w:rFonts w:asciiTheme="majorBidi" w:eastAsia="SimSun" w:hAnsiTheme="majorBidi" w:cstheme="majorBidi"/>
          <w:bCs/>
          <w:color w:val="auto"/>
          <w:sz w:val="28"/>
          <w:szCs w:val="28"/>
          <w:lang w:eastAsia="hi-IN" w:bidi="hi-IN"/>
        </w:rPr>
        <w:t xml:space="preserve"> </w:t>
      </w:r>
      <w:r w:rsidR="007138BC" w:rsidRPr="00942A64">
        <w:rPr>
          <w:rFonts w:asciiTheme="majorBidi" w:eastAsia="SimSun" w:hAnsiTheme="majorBidi" w:cstheme="majorBidi"/>
          <w:bCs/>
          <w:color w:val="auto"/>
          <w:sz w:val="28"/>
          <w:szCs w:val="28"/>
          <w:lang w:eastAsia="hi-IN" w:bidi="hi-IN"/>
        </w:rPr>
        <w:t xml:space="preserve">При реализации АООП   для обучающихся с умственной  отсталостью </w:t>
      </w:r>
      <w:r w:rsidRPr="00942A64">
        <w:rPr>
          <w:rFonts w:asciiTheme="majorBidi" w:eastAsia="SimSun" w:hAnsiTheme="majorBidi" w:cstheme="majorBidi"/>
          <w:bCs/>
          <w:color w:val="auto"/>
          <w:sz w:val="28"/>
          <w:szCs w:val="28"/>
          <w:lang w:eastAsia="hi-IN" w:bidi="hi-IN"/>
        </w:rPr>
        <w:t>МБОУ «</w:t>
      </w:r>
      <w:proofErr w:type="spellStart"/>
      <w:r w:rsidRPr="00942A64">
        <w:rPr>
          <w:rFonts w:asciiTheme="majorBidi" w:eastAsia="SimSun" w:hAnsiTheme="majorBidi" w:cstheme="majorBidi"/>
          <w:bCs/>
          <w:color w:val="auto"/>
          <w:sz w:val="28"/>
          <w:szCs w:val="28"/>
          <w:lang w:eastAsia="hi-IN" w:bidi="hi-IN"/>
        </w:rPr>
        <w:t>Называевская</w:t>
      </w:r>
      <w:proofErr w:type="spellEnd"/>
      <w:r w:rsidRPr="00942A64">
        <w:rPr>
          <w:rFonts w:asciiTheme="majorBidi" w:eastAsia="SimSun" w:hAnsiTheme="majorBidi" w:cstheme="majorBidi"/>
          <w:bCs/>
          <w:color w:val="auto"/>
          <w:sz w:val="28"/>
          <w:szCs w:val="28"/>
          <w:lang w:eastAsia="hi-IN" w:bidi="hi-IN"/>
        </w:rPr>
        <w:t xml:space="preserve"> СОШ №1» </w:t>
      </w:r>
      <w:r w:rsidR="00CC23DC" w:rsidRPr="00942A64">
        <w:rPr>
          <w:rFonts w:asciiTheme="majorBidi" w:eastAsia="SimSun" w:hAnsiTheme="majorBidi" w:cstheme="majorBidi"/>
          <w:bCs/>
          <w:color w:val="auto"/>
          <w:sz w:val="28"/>
          <w:szCs w:val="28"/>
          <w:lang w:eastAsia="hi-IN" w:bidi="hi-IN"/>
        </w:rPr>
        <w:t xml:space="preserve"> </w:t>
      </w:r>
      <w:r w:rsidRPr="00942A64">
        <w:rPr>
          <w:rFonts w:asciiTheme="majorBidi" w:eastAsia="SimSun" w:hAnsiTheme="majorBidi" w:cstheme="majorBidi"/>
          <w:bCs/>
          <w:color w:val="auto"/>
          <w:sz w:val="28"/>
          <w:szCs w:val="28"/>
          <w:lang w:eastAsia="hi-IN" w:bidi="hi-IN"/>
        </w:rPr>
        <w:t xml:space="preserve">сотрудничает  с   КУ Омской области «Центр  </w:t>
      </w:r>
      <w:proofErr w:type="spellStart"/>
      <w:r w:rsidRPr="00942A64">
        <w:rPr>
          <w:rFonts w:asciiTheme="majorBidi" w:eastAsia="SimSun" w:hAnsiTheme="majorBidi" w:cstheme="majorBidi"/>
          <w:bCs/>
          <w:color w:val="auto"/>
          <w:sz w:val="28"/>
          <w:szCs w:val="28"/>
          <w:lang w:eastAsia="hi-IN" w:bidi="hi-IN"/>
        </w:rPr>
        <w:t>психолого</w:t>
      </w:r>
      <w:proofErr w:type="spellEnd"/>
      <w:r w:rsidR="00492D8A" w:rsidRPr="00942A64">
        <w:rPr>
          <w:rFonts w:asciiTheme="majorBidi" w:eastAsia="SimSun" w:hAnsiTheme="majorBidi" w:cstheme="majorBidi"/>
          <w:bCs/>
          <w:color w:val="auto"/>
          <w:sz w:val="28"/>
          <w:szCs w:val="28"/>
          <w:lang w:eastAsia="hi-IN" w:bidi="hi-IN"/>
        </w:rPr>
        <w:t xml:space="preserve"> </w:t>
      </w:r>
      <w:r w:rsidRPr="00942A64">
        <w:rPr>
          <w:rFonts w:asciiTheme="majorBidi" w:eastAsia="SimSun" w:hAnsiTheme="majorBidi" w:cstheme="majorBidi"/>
          <w:bCs/>
          <w:color w:val="auto"/>
          <w:sz w:val="28"/>
          <w:szCs w:val="28"/>
          <w:lang w:eastAsia="hi-IN" w:bidi="hi-IN"/>
        </w:rPr>
        <w:t xml:space="preserve">- </w:t>
      </w:r>
      <w:proofErr w:type="spellStart"/>
      <w:r w:rsidRPr="00942A64">
        <w:rPr>
          <w:rFonts w:asciiTheme="majorBidi" w:eastAsia="SimSun" w:hAnsiTheme="majorBidi" w:cstheme="majorBidi"/>
          <w:bCs/>
          <w:color w:val="auto"/>
          <w:sz w:val="28"/>
          <w:szCs w:val="28"/>
          <w:lang w:eastAsia="hi-IN" w:bidi="hi-IN"/>
        </w:rPr>
        <w:t>мед</w:t>
      </w:r>
      <w:r w:rsidR="00FC112B" w:rsidRPr="00942A64">
        <w:rPr>
          <w:rFonts w:asciiTheme="majorBidi" w:eastAsia="SimSun" w:hAnsiTheme="majorBidi" w:cstheme="majorBidi"/>
          <w:bCs/>
          <w:color w:val="auto"/>
          <w:sz w:val="28"/>
          <w:szCs w:val="28"/>
          <w:lang w:eastAsia="hi-IN" w:bidi="hi-IN"/>
        </w:rPr>
        <w:t>ико</w:t>
      </w:r>
      <w:proofErr w:type="spellEnd"/>
      <w:r w:rsidR="00FC112B" w:rsidRPr="00942A64">
        <w:rPr>
          <w:rFonts w:asciiTheme="majorBidi" w:eastAsia="SimSun" w:hAnsiTheme="majorBidi" w:cstheme="majorBidi"/>
          <w:bCs/>
          <w:color w:val="auto"/>
          <w:sz w:val="28"/>
          <w:szCs w:val="28"/>
          <w:lang w:eastAsia="hi-IN" w:bidi="hi-IN"/>
        </w:rPr>
        <w:t xml:space="preserve"> </w:t>
      </w:r>
      <w:proofErr w:type="gramStart"/>
      <w:r w:rsidR="00FC112B" w:rsidRPr="00942A64">
        <w:rPr>
          <w:rFonts w:asciiTheme="majorBidi" w:eastAsia="SimSun" w:hAnsiTheme="majorBidi" w:cstheme="majorBidi"/>
          <w:bCs/>
          <w:color w:val="auto"/>
          <w:sz w:val="28"/>
          <w:szCs w:val="28"/>
          <w:lang w:eastAsia="hi-IN" w:bidi="hi-IN"/>
        </w:rPr>
        <w:t>-с</w:t>
      </w:r>
      <w:proofErr w:type="gramEnd"/>
      <w:r w:rsidR="00FC112B" w:rsidRPr="00942A64">
        <w:rPr>
          <w:rFonts w:asciiTheme="majorBidi" w:eastAsia="SimSun" w:hAnsiTheme="majorBidi" w:cstheme="majorBidi"/>
          <w:bCs/>
          <w:color w:val="auto"/>
          <w:sz w:val="28"/>
          <w:szCs w:val="28"/>
          <w:lang w:eastAsia="hi-IN" w:bidi="hi-IN"/>
        </w:rPr>
        <w:t>оциального сопровождения»</w:t>
      </w:r>
      <w:r w:rsidR="00E448D2" w:rsidRPr="00942A64">
        <w:rPr>
          <w:rFonts w:asciiTheme="majorBidi" w:eastAsia="SimSun" w:hAnsiTheme="majorBidi" w:cstheme="majorBidi"/>
          <w:bCs/>
          <w:color w:val="auto"/>
          <w:sz w:val="28"/>
          <w:szCs w:val="28"/>
          <w:lang w:eastAsia="hi-IN" w:bidi="hi-IN"/>
        </w:rPr>
        <w:t xml:space="preserve">, БУ ОО «Комплексный центр  социального обслуживания населения </w:t>
      </w:r>
      <w:proofErr w:type="spellStart"/>
      <w:r w:rsidR="00E448D2" w:rsidRPr="00942A64">
        <w:rPr>
          <w:rFonts w:asciiTheme="majorBidi" w:eastAsia="SimSun" w:hAnsiTheme="majorBidi" w:cstheme="majorBidi"/>
          <w:bCs/>
          <w:color w:val="auto"/>
          <w:sz w:val="28"/>
          <w:szCs w:val="28"/>
          <w:lang w:eastAsia="hi-IN" w:bidi="hi-IN"/>
        </w:rPr>
        <w:t>Называевского</w:t>
      </w:r>
      <w:proofErr w:type="spellEnd"/>
      <w:r w:rsidR="00E448D2" w:rsidRPr="00942A64">
        <w:rPr>
          <w:rFonts w:asciiTheme="majorBidi" w:eastAsia="SimSun" w:hAnsiTheme="majorBidi" w:cstheme="majorBidi"/>
          <w:bCs/>
          <w:color w:val="auto"/>
          <w:sz w:val="28"/>
          <w:szCs w:val="28"/>
          <w:lang w:eastAsia="hi-IN" w:bidi="hi-IN"/>
        </w:rPr>
        <w:t xml:space="preserve"> района, </w:t>
      </w:r>
      <w:r w:rsidRPr="00942A64">
        <w:rPr>
          <w:rFonts w:asciiTheme="majorBidi" w:eastAsia="SimSun" w:hAnsiTheme="majorBidi" w:cstheme="majorBidi"/>
          <w:bCs/>
          <w:color w:val="auto"/>
          <w:sz w:val="28"/>
          <w:szCs w:val="28"/>
          <w:lang w:eastAsia="hi-IN" w:bidi="hi-IN"/>
        </w:rPr>
        <w:t xml:space="preserve">    Омским техникумом  лес</w:t>
      </w:r>
      <w:r w:rsidR="00425ED2" w:rsidRPr="00942A64">
        <w:rPr>
          <w:rFonts w:asciiTheme="majorBidi" w:eastAsia="SimSun" w:hAnsiTheme="majorBidi" w:cstheme="majorBidi"/>
          <w:bCs/>
          <w:color w:val="auto"/>
          <w:sz w:val="28"/>
          <w:szCs w:val="28"/>
          <w:lang w:eastAsia="hi-IN" w:bidi="hi-IN"/>
        </w:rPr>
        <w:t>ного и  строительного хозяйства,</w:t>
      </w:r>
      <w:r w:rsidR="00CC23DC" w:rsidRPr="00942A64">
        <w:rPr>
          <w:rFonts w:asciiTheme="majorBidi" w:eastAsia="SimSun" w:hAnsiTheme="majorBidi" w:cstheme="majorBidi"/>
          <w:bCs/>
          <w:color w:val="auto"/>
          <w:sz w:val="28"/>
          <w:szCs w:val="28"/>
          <w:lang w:eastAsia="hi-IN" w:bidi="hi-IN"/>
        </w:rPr>
        <w:t xml:space="preserve"> </w:t>
      </w:r>
      <w:r w:rsidR="00425ED2" w:rsidRPr="00942A64">
        <w:rPr>
          <w:rFonts w:asciiTheme="majorBidi" w:eastAsia="SimSun" w:hAnsiTheme="majorBidi" w:cstheme="majorBidi"/>
          <w:bCs/>
          <w:color w:val="auto"/>
          <w:sz w:val="28"/>
          <w:szCs w:val="28"/>
          <w:lang w:eastAsia="hi-IN" w:bidi="hi-IN"/>
        </w:rPr>
        <w:t xml:space="preserve"> </w:t>
      </w:r>
      <w:proofErr w:type="spellStart"/>
      <w:r w:rsidR="00425ED2" w:rsidRPr="00942A64">
        <w:rPr>
          <w:rFonts w:asciiTheme="majorBidi" w:eastAsia="SimSun" w:hAnsiTheme="majorBidi" w:cstheme="majorBidi"/>
          <w:bCs/>
          <w:color w:val="auto"/>
          <w:sz w:val="28"/>
          <w:szCs w:val="28"/>
          <w:lang w:eastAsia="hi-IN" w:bidi="hi-IN"/>
        </w:rPr>
        <w:t>Называевским</w:t>
      </w:r>
      <w:proofErr w:type="spellEnd"/>
      <w:r w:rsidR="00425ED2" w:rsidRPr="00942A64">
        <w:rPr>
          <w:rFonts w:asciiTheme="majorBidi" w:eastAsia="SimSun" w:hAnsiTheme="majorBidi" w:cstheme="majorBidi"/>
          <w:bCs/>
          <w:color w:val="auto"/>
          <w:sz w:val="28"/>
          <w:szCs w:val="28"/>
          <w:lang w:eastAsia="hi-IN" w:bidi="hi-IN"/>
        </w:rPr>
        <w:t xml:space="preserve"> аграрно-индустриальный техникумом.</w:t>
      </w:r>
    </w:p>
    <w:p w:rsidR="00E01F0C" w:rsidRPr="00942A64" w:rsidRDefault="00E01F0C" w:rsidP="0006048D">
      <w:pPr>
        <w:pStyle w:val="afe"/>
        <w:rPr>
          <w:rFonts w:asciiTheme="majorBidi" w:eastAsia="@Arial Unicode MS" w:hAnsiTheme="majorBidi" w:cstheme="majorBidi"/>
          <w:b/>
          <w:bCs/>
          <w:sz w:val="28"/>
          <w:szCs w:val="28"/>
        </w:rPr>
      </w:pPr>
      <w:r w:rsidRPr="00942A64">
        <w:rPr>
          <w:rFonts w:asciiTheme="majorBidi" w:eastAsia="@Arial Unicode MS" w:hAnsiTheme="majorBidi" w:cstheme="majorBidi"/>
          <w:b/>
          <w:bCs/>
          <w:sz w:val="28"/>
          <w:szCs w:val="28"/>
        </w:rPr>
        <w:t>Психолого-педагогическая характеристика</w:t>
      </w:r>
      <w:r w:rsidR="007138BC" w:rsidRPr="00942A64">
        <w:rPr>
          <w:rFonts w:asciiTheme="majorBidi" w:eastAsia="@Arial Unicode MS" w:hAnsiTheme="majorBidi" w:cstheme="majorBidi"/>
          <w:b/>
          <w:bCs/>
          <w:sz w:val="28"/>
          <w:szCs w:val="28"/>
        </w:rPr>
        <w:t xml:space="preserve"> </w:t>
      </w:r>
      <w:r w:rsidRPr="00942A64">
        <w:rPr>
          <w:rFonts w:asciiTheme="majorBidi" w:eastAsia="@Arial Unicode MS" w:hAnsiTheme="majorBidi" w:cstheme="majorBidi"/>
          <w:b/>
          <w:bCs/>
          <w:sz w:val="28"/>
          <w:szCs w:val="28"/>
        </w:rPr>
        <w:t xml:space="preserve"> </w:t>
      </w:r>
      <w:proofErr w:type="gramStart"/>
      <w:r w:rsidRPr="00942A64">
        <w:rPr>
          <w:rFonts w:asciiTheme="majorBidi" w:eastAsia="@Arial Unicode MS" w:hAnsiTheme="majorBidi" w:cstheme="majorBidi"/>
          <w:b/>
          <w:bCs/>
          <w:sz w:val="28"/>
          <w:szCs w:val="28"/>
        </w:rPr>
        <w:t>обучающихся</w:t>
      </w:r>
      <w:proofErr w:type="gramEnd"/>
    </w:p>
    <w:p w:rsidR="00E01F0C" w:rsidRPr="00942A64" w:rsidRDefault="00E01F0C" w:rsidP="0007145D">
      <w:pPr>
        <w:pStyle w:val="afe"/>
        <w:jc w:val="center"/>
        <w:rPr>
          <w:rFonts w:asciiTheme="majorBidi" w:eastAsia="@Arial Unicode MS" w:hAnsiTheme="majorBidi" w:cstheme="majorBidi"/>
          <w:b/>
          <w:bCs/>
          <w:sz w:val="28"/>
          <w:szCs w:val="28"/>
        </w:rPr>
      </w:pPr>
      <w:r w:rsidRPr="00942A64">
        <w:rPr>
          <w:rFonts w:asciiTheme="majorBidi" w:eastAsia="@Arial Unicode MS" w:hAnsiTheme="majorBidi" w:cstheme="majorBidi"/>
          <w:b/>
          <w:bCs/>
          <w:sz w:val="28"/>
          <w:szCs w:val="28"/>
        </w:rPr>
        <w:t>с легкой умственной отсталостью (интеллектуальными нарушениями)</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 </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Затруднения в психическом развитии детей с умственной отсталостью (интеллектуальными нарушениями) обусловлены особенностями их высшей </w:t>
      </w:r>
      <w:r w:rsidRPr="00942A64">
        <w:rPr>
          <w:rFonts w:asciiTheme="majorBidi" w:eastAsia="@Arial Unicode MS" w:hAnsiTheme="majorBidi" w:cstheme="majorBidi"/>
          <w:sz w:val="28"/>
          <w:szCs w:val="28"/>
        </w:rPr>
        <w:lastRenderedPageBreak/>
        <w:t xml:space="preserve">нервной деятельности (слабостью процессов возбуждения и торможения, замедленным формированием условных связей, </w:t>
      </w:r>
      <w:proofErr w:type="spellStart"/>
      <w:r w:rsidRPr="00942A64">
        <w:rPr>
          <w:rFonts w:asciiTheme="majorBidi" w:eastAsia="@Arial Unicode MS" w:hAnsiTheme="majorBidi" w:cstheme="majorBidi"/>
          <w:sz w:val="28"/>
          <w:szCs w:val="28"/>
        </w:rPr>
        <w:t>тугоподвижностью</w:t>
      </w:r>
      <w:proofErr w:type="spellEnd"/>
      <w:r w:rsidRPr="00942A64">
        <w:rPr>
          <w:rFonts w:asciiTheme="majorBidi" w:eastAsia="@Arial Unicode MS" w:hAnsiTheme="majorBidi" w:cstheme="majorBidi"/>
          <w:sz w:val="28"/>
          <w:szCs w:val="28"/>
        </w:rPr>
        <w:t xml:space="preserve"> </w:t>
      </w:r>
      <w:r w:rsidR="007C2FBE" w:rsidRPr="00942A64">
        <w:rPr>
          <w:rFonts w:asciiTheme="majorBidi" w:eastAsia="@Arial Unicode MS" w:hAnsiTheme="majorBidi" w:cstheme="majorBidi"/>
          <w:sz w:val="28"/>
          <w:szCs w:val="28"/>
        </w:rPr>
        <w:t xml:space="preserve"> </w:t>
      </w:r>
      <w:r w:rsidRPr="00942A64">
        <w:rPr>
          <w:rFonts w:asciiTheme="majorBidi" w:eastAsia="@Arial Unicode MS" w:hAnsiTheme="majorBidi" w:cstheme="majorBidi"/>
          <w:sz w:val="28"/>
          <w:szCs w:val="28"/>
        </w:rPr>
        <w:t xml:space="preserve">нервных процессов, нарушением взаимодействия первой и второй сигнальных систем и др.). </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мышление, и прежде всего, способность к отвлечению и </w:t>
      </w:r>
      <w:r w:rsidR="00492D8A" w:rsidRPr="00942A64">
        <w:rPr>
          <w:rFonts w:asciiTheme="majorBidi" w:eastAsia="@Arial Unicode MS" w:hAnsiTheme="majorBidi" w:cstheme="majorBidi"/>
          <w:sz w:val="28"/>
          <w:szCs w:val="28"/>
        </w:rPr>
        <w:t xml:space="preserve">обобщению. </w:t>
      </w:r>
      <w:r w:rsidRPr="00942A64">
        <w:rPr>
          <w:rFonts w:asciiTheme="majorBidi" w:eastAsia="@Arial Unicode MS" w:hAnsiTheme="majorBidi" w:cstheme="majorBidi"/>
          <w:sz w:val="28"/>
          <w:szCs w:val="28"/>
        </w:rPr>
        <w:t xml:space="preserve">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w:t>
      </w:r>
      <w:r w:rsidR="002E1BC1" w:rsidRPr="00942A64">
        <w:rPr>
          <w:rFonts w:asciiTheme="majorBidi" w:eastAsia="@Arial Unicode MS" w:hAnsiTheme="majorBidi" w:cstheme="majorBidi"/>
          <w:sz w:val="28"/>
          <w:szCs w:val="28"/>
        </w:rPr>
        <w:t xml:space="preserve"> </w:t>
      </w:r>
      <w:r w:rsidRPr="00942A64">
        <w:rPr>
          <w:rFonts w:asciiTheme="majorBidi" w:eastAsia="@Arial Unicode MS" w:hAnsiTheme="majorBidi" w:cstheme="majorBidi"/>
          <w:sz w:val="28"/>
          <w:szCs w:val="28"/>
        </w:rPr>
        <w:t xml:space="preserve">у </w:t>
      </w:r>
      <w:proofErr w:type="gramStart"/>
      <w:r w:rsidRPr="00942A64">
        <w:rPr>
          <w:rFonts w:asciiTheme="majorBidi" w:eastAsia="@Arial Unicode MS" w:hAnsiTheme="majorBidi" w:cstheme="majorBidi"/>
          <w:sz w:val="28"/>
          <w:szCs w:val="28"/>
        </w:rPr>
        <w:t>обучающихся</w:t>
      </w:r>
      <w:proofErr w:type="gramEnd"/>
      <w:r w:rsidRPr="00942A64">
        <w:rPr>
          <w:rFonts w:asciiTheme="majorBidi" w:eastAsia="@Arial Unicode MS" w:hAnsiTheme="majorBidi" w:cstheme="majorBidi"/>
          <w:sz w:val="28"/>
          <w:szCs w:val="28"/>
        </w:rPr>
        <w:t xml:space="preserve">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w:t>
      </w:r>
      <w:proofErr w:type="spellStart"/>
      <w:r w:rsidRPr="00942A64">
        <w:rPr>
          <w:rFonts w:asciiTheme="majorBidi" w:eastAsia="@Arial Unicode MS" w:hAnsiTheme="majorBidi" w:cstheme="majorBidi"/>
          <w:sz w:val="28"/>
          <w:szCs w:val="28"/>
        </w:rPr>
        <w:t>дефицитарность</w:t>
      </w:r>
      <w:proofErr w:type="spellEnd"/>
      <w:r w:rsidRPr="00942A64">
        <w:rPr>
          <w:rFonts w:asciiTheme="majorBidi" w:eastAsia="@Arial Unicode MS" w:hAnsiTheme="majorBidi" w:cstheme="majorBidi"/>
          <w:sz w:val="28"/>
          <w:szCs w:val="28"/>
        </w:rPr>
        <w:t>: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Меньший потенциал </w:t>
      </w:r>
      <w:proofErr w:type="gramStart"/>
      <w:r w:rsidRPr="00942A64">
        <w:rPr>
          <w:rFonts w:asciiTheme="majorBidi" w:eastAsia="@Arial Unicode MS" w:hAnsiTheme="majorBidi" w:cstheme="majorBidi"/>
          <w:sz w:val="28"/>
          <w:szCs w:val="28"/>
        </w:rPr>
        <w:t>у</w:t>
      </w:r>
      <w:proofErr w:type="gramEnd"/>
      <w:r w:rsidRPr="00942A64">
        <w:rPr>
          <w:rFonts w:asciiTheme="majorBidi" w:eastAsia="@Arial Unicode MS" w:hAnsiTheme="majorBidi" w:cstheme="majorBidi"/>
          <w:sz w:val="28"/>
          <w:szCs w:val="28"/>
        </w:rPr>
        <w:t xml:space="preserve"> </w:t>
      </w:r>
      <w:proofErr w:type="gramStart"/>
      <w:r w:rsidRPr="00942A64">
        <w:rPr>
          <w:rFonts w:asciiTheme="majorBidi" w:eastAsia="@Arial Unicode MS" w:hAnsiTheme="majorBidi" w:cstheme="majorBidi"/>
          <w:sz w:val="28"/>
          <w:szCs w:val="28"/>
        </w:rPr>
        <w:t>обучающихся</w:t>
      </w:r>
      <w:proofErr w:type="gramEnd"/>
      <w:r w:rsidRPr="00942A64">
        <w:rPr>
          <w:rFonts w:asciiTheme="majorBidi" w:eastAsia="@Arial Unicode MS" w:hAnsiTheme="majorBidi" w:cstheme="majorBidi"/>
          <w:sz w:val="28"/>
          <w:szCs w:val="28"/>
        </w:rPr>
        <w:t xml:space="preserve"> с умственной отсталостью (интеллектуальными нарушениями) обнаруживается в развитии их мышления, основу которого составляют такие операции, как анализ, синтез, сравнение, обобщение, абстракция, конкретизация. Эти мыслительные операц</w:t>
      </w:r>
      <w:proofErr w:type="gramStart"/>
      <w:r w:rsidRPr="00942A64">
        <w:rPr>
          <w:rFonts w:asciiTheme="majorBidi" w:eastAsia="@Arial Unicode MS" w:hAnsiTheme="majorBidi" w:cstheme="majorBidi"/>
          <w:sz w:val="28"/>
          <w:szCs w:val="28"/>
        </w:rPr>
        <w:t>ии</w:t>
      </w:r>
      <w:r w:rsidR="00492D8A" w:rsidRPr="00942A64">
        <w:rPr>
          <w:rFonts w:asciiTheme="majorBidi" w:eastAsia="@Arial Unicode MS" w:hAnsiTheme="majorBidi" w:cstheme="majorBidi"/>
          <w:sz w:val="28"/>
          <w:szCs w:val="28"/>
        </w:rPr>
        <w:t xml:space="preserve"> </w:t>
      </w:r>
      <w:r w:rsidR="004F7481" w:rsidRPr="00942A64">
        <w:rPr>
          <w:rFonts w:asciiTheme="majorBidi" w:eastAsia="@Arial Unicode MS" w:hAnsiTheme="majorBidi" w:cstheme="majorBidi"/>
          <w:sz w:val="28"/>
          <w:szCs w:val="28"/>
        </w:rPr>
        <w:t xml:space="preserve"> </w:t>
      </w:r>
      <w:r w:rsidRPr="00942A64">
        <w:rPr>
          <w:rFonts w:asciiTheme="majorBidi" w:eastAsia="@Arial Unicode MS" w:hAnsiTheme="majorBidi" w:cstheme="majorBidi"/>
          <w:sz w:val="28"/>
          <w:szCs w:val="28"/>
        </w:rPr>
        <w:t xml:space="preserve"> у э</w:t>
      </w:r>
      <w:proofErr w:type="gramEnd"/>
      <w:r w:rsidRPr="00942A64">
        <w:rPr>
          <w:rFonts w:asciiTheme="majorBidi" w:eastAsia="@Arial Unicode MS" w:hAnsiTheme="majorBidi" w:cstheme="majorBidi"/>
          <w:sz w:val="28"/>
          <w:szCs w:val="28"/>
        </w:rPr>
        <w:t>той 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нахождении и сравнении предметов по признакам сходства и отличия и т. д.</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Из всех видов мышления (наглядно-действенного, наглядно-образного и словесно-логического) </w:t>
      </w:r>
      <w:proofErr w:type="gramStart"/>
      <w:r w:rsidRPr="00942A64">
        <w:rPr>
          <w:rFonts w:asciiTheme="majorBidi" w:eastAsia="@Arial Unicode MS" w:hAnsiTheme="majorBidi" w:cstheme="majorBidi"/>
          <w:sz w:val="28"/>
          <w:szCs w:val="28"/>
        </w:rPr>
        <w:t>у</w:t>
      </w:r>
      <w:proofErr w:type="gramEnd"/>
      <w:r w:rsidR="00492D8A" w:rsidRPr="00942A64">
        <w:rPr>
          <w:rFonts w:asciiTheme="majorBidi" w:eastAsia="@Arial Unicode MS" w:hAnsiTheme="majorBidi" w:cstheme="majorBidi"/>
          <w:sz w:val="28"/>
          <w:szCs w:val="28"/>
        </w:rPr>
        <w:t xml:space="preserve"> </w:t>
      </w:r>
      <w:r w:rsidRPr="00942A64">
        <w:rPr>
          <w:rFonts w:asciiTheme="majorBidi" w:eastAsia="@Arial Unicode MS" w:hAnsiTheme="majorBidi" w:cstheme="majorBidi"/>
          <w:sz w:val="28"/>
          <w:szCs w:val="28"/>
        </w:rPr>
        <w:t xml:space="preserve"> обучающихся с легкой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 </w:t>
      </w:r>
      <w:r w:rsidR="008B323A">
        <w:rPr>
          <w:rFonts w:asciiTheme="majorBidi" w:eastAsia="@Arial Unicode MS" w:hAnsiTheme="majorBidi" w:cstheme="majorBidi"/>
          <w:sz w:val="28"/>
          <w:szCs w:val="28"/>
        </w:rPr>
        <w:t xml:space="preserve"> </w:t>
      </w:r>
      <w:proofErr w:type="gramStart"/>
      <w:r w:rsidRPr="00942A64">
        <w:rPr>
          <w:rFonts w:asciiTheme="majorBidi" w:eastAsia="@Arial Unicode MS" w:hAnsiTheme="majorBidi" w:cstheme="majorBidi"/>
          <w:sz w:val="28"/>
          <w:szCs w:val="28"/>
        </w:rPr>
        <w:t>Обучающимся</w:t>
      </w:r>
      <w:proofErr w:type="gramEnd"/>
      <w:r w:rsidRPr="00942A64">
        <w:rPr>
          <w:rFonts w:asciiTheme="majorBidi" w:eastAsia="@Arial Unicode MS" w:hAnsiTheme="majorBidi" w:cstheme="majorBidi"/>
          <w:sz w:val="28"/>
          <w:szCs w:val="28"/>
        </w:rPr>
        <w:t xml:space="preserve"> присуща сниженная активность мыслительных процессов и слабая регулирующая роль мышления: зачастую, они начинают выполнять работу, не дослушав </w:t>
      </w:r>
      <w:r w:rsidRPr="00942A64">
        <w:rPr>
          <w:rFonts w:asciiTheme="majorBidi" w:eastAsia="@Arial Unicode MS" w:hAnsiTheme="majorBidi" w:cstheme="majorBidi"/>
          <w:sz w:val="28"/>
          <w:szCs w:val="28"/>
        </w:rPr>
        <w:lastRenderedPageBreak/>
        <w:t>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w:t>
      </w:r>
      <w:r w:rsidR="00492D8A" w:rsidRPr="00942A64">
        <w:rPr>
          <w:rFonts w:asciiTheme="majorBidi" w:eastAsia="@Arial Unicode MS" w:hAnsiTheme="majorBidi" w:cstheme="majorBidi"/>
          <w:sz w:val="28"/>
          <w:szCs w:val="28"/>
        </w:rPr>
        <w:t xml:space="preserve">ается возможным в той или иной  </w:t>
      </w:r>
      <w:r w:rsidRPr="00942A64">
        <w:rPr>
          <w:rFonts w:asciiTheme="majorBidi" w:eastAsia="@Arial Unicode MS" w:hAnsiTheme="majorBidi" w:cstheme="majorBidi"/>
          <w:sz w:val="28"/>
          <w:szCs w:val="28"/>
        </w:rPr>
        <w:t xml:space="preserve">степени </w:t>
      </w:r>
      <w:proofErr w:type="spellStart"/>
      <w:r w:rsidRPr="00942A64">
        <w:rPr>
          <w:rFonts w:asciiTheme="majorBidi" w:eastAsia="@Arial Unicode MS" w:hAnsiTheme="majorBidi" w:cstheme="majorBidi"/>
          <w:sz w:val="28"/>
          <w:szCs w:val="28"/>
        </w:rPr>
        <w:t>скорригировать</w:t>
      </w:r>
      <w:proofErr w:type="spellEnd"/>
      <w:r w:rsidRPr="00942A64">
        <w:rPr>
          <w:rFonts w:asciiTheme="majorBidi" w:eastAsia="@Arial Unicode MS" w:hAnsiTheme="majorBidi" w:cstheme="majorBidi"/>
          <w:sz w:val="28"/>
          <w:szCs w:val="28"/>
        </w:rPr>
        <w:t xml:space="preserve">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различных видов мышления обучающихся с умственной отсталостью (интеллектуальными нарушениями), в том числе и словесно-логического.</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Особенности восприятия и осмысления детьми учебного материала неразрывно связаны с особенностями их памяти.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многократных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обучающихся с умственной отсталостью (интеллектуальными нарушениями) проявляются не столько в трудностях получения и сохранения информации, сколько ее воспроизведения:</w:t>
      </w:r>
      <w:r w:rsidRPr="00942A64">
        <w:rPr>
          <w:rFonts w:asciiTheme="majorBidi" w:eastAsia="@Arial Unicode MS" w:hAnsiTheme="majorBidi" w:cstheme="majorBidi"/>
          <w:sz w:val="28"/>
          <w:szCs w:val="28"/>
        </w:rPr>
        <w:tab/>
        <w:t xml:space="preserve">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w:t>
      </w:r>
      <w:proofErr w:type="spellStart"/>
      <w:r w:rsidRPr="00942A64">
        <w:rPr>
          <w:rFonts w:asciiTheme="majorBidi" w:eastAsia="@Arial Unicode MS" w:hAnsiTheme="majorBidi" w:cstheme="majorBidi"/>
          <w:sz w:val="28"/>
          <w:szCs w:val="28"/>
        </w:rPr>
        <w:t>мнемической</w:t>
      </w:r>
      <w:proofErr w:type="spellEnd"/>
      <w:r w:rsidRPr="00942A64">
        <w:rPr>
          <w:rFonts w:asciiTheme="majorBidi" w:eastAsia="@Arial Unicode MS" w:hAnsiTheme="majorBidi" w:cstheme="majorBidi"/>
          <w:sz w:val="28"/>
          <w:szCs w:val="28"/>
        </w:rPr>
        <w:t xml:space="preserve"> деятельности во многом определяется структурой дефекта каждого ребенка с умственной отсталостью (интеллектуальными нарушениями). Особенности познавательной деятельности школьников с умственной отсталостью (интеллектуальными нарушениями) проявляются и в особенностях их внимания, 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w:t>
      </w:r>
      <w:proofErr w:type="gramStart"/>
      <w:r w:rsidRPr="00942A64">
        <w:rPr>
          <w:rFonts w:asciiTheme="majorBidi" w:eastAsia="@Arial Unicode MS" w:hAnsiTheme="majorBidi" w:cstheme="majorBidi"/>
          <w:sz w:val="28"/>
          <w:szCs w:val="28"/>
        </w:rPr>
        <w:t>сосредоточения</w:t>
      </w:r>
      <w:proofErr w:type="gramEnd"/>
      <w:r w:rsidRPr="00942A64">
        <w:rPr>
          <w:rFonts w:asciiTheme="majorBidi" w:eastAsia="@Arial Unicode MS" w:hAnsiTheme="majorBidi" w:cstheme="majorBidi"/>
          <w:sz w:val="28"/>
          <w:szCs w:val="28"/>
        </w:rPr>
        <w:t xml:space="preserve"> на каком- либо одном объекте или виде деятельности. Однако, если задание посильно для ученика и интересно ему, то его внимание может определенное время </w:t>
      </w:r>
      <w:r w:rsidRPr="00942A64">
        <w:rPr>
          <w:rFonts w:asciiTheme="majorBidi" w:eastAsia="@Arial Unicode MS" w:hAnsiTheme="majorBidi" w:cstheme="majorBidi"/>
          <w:sz w:val="28"/>
          <w:szCs w:val="28"/>
        </w:rPr>
        <w:lastRenderedPageBreak/>
        <w:t xml:space="preserve">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w:t>
      </w:r>
      <w:proofErr w:type="gramStart"/>
      <w:r w:rsidRPr="00942A64">
        <w:rPr>
          <w:rFonts w:asciiTheme="majorBidi" w:eastAsia="@Arial Unicode MS" w:hAnsiTheme="majorBidi" w:cstheme="majorBidi"/>
          <w:sz w:val="28"/>
          <w:szCs w:val="28"/>
        </w:rPr>
        <w:t>эти показатели  не достигают</w:t>
      </w:r>
      <w:proofErr w:type="gramEnd"/>
      <w:r w:rsidRPr="00942A64">
        <w:rPr>
          <w:rFonts w:asciiTheme="majorBidi" w:eastAsia="@Arial Unicode MS" w:hAnsiTheme="majorBidi" w:cstheme="majorBidi"/>
          <w:sz w:val="28"/>
          <w:szCs w:val="28"/>
        </w:rPr>
        <w:t xml:space="preserve"> возрастной нормы.</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Для успешного обучения необходимы достаточно развитые представления и воображение. Представлениям детей с умственной отсталостью (интеллектуальными нарушениями) свойственна </w:t>
      </w:r>
      <w:proofErr w:type="spellStart"/>
      <w:r w:rsidRPr="00942A64">
        <w:rPr>
          <w:rFonts w:asciiTheme="majorBidi" w:eastAsia="@Arial Unicode MS" w:hAnsiTheme="majorBidi" w:cstheme="majorBidi"/>
          <w:sz w:val="28"/>
          <w:szCs w:val="28"/>
        </w:rPr>
        <w:t>недифференцированоость</w:t>
      </w:r>
      <w:proofErr w:type="spellEnd"/>
      <w:r w:rsidRPr="00942A64">
        <w:rPr>
          <w:rFonts w:asciiTheme="majorBidi" w:eastAsia="@Arial Unicode MS" w:hAnsiTheme="majorBidi" w:cstheme="majorBidi"/>
          <w:sz w:val="28"/>
          <w:szCs w:val="28"/>
        </w:rPr>
        <w:t xml:space="preserve">,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w:t>
      </w:r>
      <w:proofErr w:type="spellStart"/>
      <w:r w:rsidRPr="00942A64">
        <w:rPr>
          <w:rFonts w:asciiTheme="majorBidi" w:eastAsia="@Arial Unicode MS" w:hAnsiTheme="majorBidi" w:cstheme="majorBidi"/>
          <w:sz w:val="28"/>
          <w:szCs w:val="28"/>
        </w:rPr>
        <w:t>несформированностью</w:t>
      </w:r>
      <w:proofErr w:type="spellEnd"/>
      <w:r w:rsidRPr="00942A64">
        <w:rPr>
          <w:rFonts w:asciiTheme="majorBidi" w:eastAsia="@Arial Unicode MS" w:hAnsiTheme="majorBidi" w:cstheme="majorBidi"/>
          <w:sz w:val="28"/>
          <w:szCs w:val="28"/>
        </w:rPr>
        <w:t>, что выражается в его примитивности, неточности и схематичности. Однако, начиная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У школьников с умственной отсталостью (интеллектуальными нарушениями) отмечаются недостатки в развитии речевой деятельности,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w:t>
      </w:r>
      <w:proofErr w:type="gramStart"/>
      <w:r w:rsidRPr="00942A64">
        <w:rPr>
          <w:rFonts w:asciiTheme="majorBidi" w:eastAsia="@Arial Unicode MS" w:hAnsiTheme="majorBidi" w:cstheme="majorBidi"/>
          <w:sz w:val="28"/>
          <w:szCs w:val="28"/>
        </w:rPr>
        <w:t>обучающихся</w:t>
      </w:r>
      <w:proofErr w:type="gramEnd"/>
      <w:r w:rsidRPr="00942A64">
        <w:rPr>
          <w:rFonts w:asciiTheme="majorBidi" w:eastAsia="@Arial Unicode MS" w:hAnsiTheme="majorBidi" w:cstheme="majorBidi"/>
          <w:sz w:val="28"/>
          <w:szCs w:val="28"/>
        </w:rPr>
        <w:t xml:space="preserve"> с умственной отсталостью характерно системное недоразвитие речи.</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Недостатки речевой деятельности этой категории </w:t>
      </w:r>
      <w:proofErr w:type="gramStart"/>
      <w:r w:rsidRPr="00942A64">
        <w:rPr>
          <w:rFonts w:asciiTheme="majorBidi" w:eastAsia="@Arial Unicode MS" w:hAnsiTheme="majorBidi" w:cstheme="majorBidi"/>
          <w:sz w:val="28"/>
          <w:szCs w:val="28"/>
        </w:rPr>
        <w:t>обучающихся</w:t>
      </w:r>
      <w:proofErr w:type="gramEnd"/>
      <w:r w:rsidRPr="00942A64">
        <w:rPr>
          <w:rFonts w:asciiTheme="majorBidi" w:eastAsia="@Arial Unicode MS" w:hAnsiTheme="majorBidi" w:cstheme="majorBidi"/>
          <w:sz w:val="28"/>
          <w:szCs w:val="28"/>
        </w:rPr>
        <w:t xml:space="preserve">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овладения обучающимися различными языковыми средствами. Это находит 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Моторная сфера детей с легкой степенью умственной отсталости (интеллектуальными нарушениями), как правило, не имеет выраженных нарушений. Наибольшие трудности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 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w:t>
      </w:r>
      <w:r w:rsidRPr="00942A64">
        <w:rPr>
          <w:rFonts w:asciiTheme="majorBidi" w:eastAsia="@Arial Unicode MS" w:hAnsiTheme="majorBidi" w:cstheme="majorBidi"/>
          <w:sz w:val="28"/>
          <w:szCs w:val="28"/>
        </w:rPr>
        <w:lastRenderedPageBreak/>
        <w:t>обучающихся к овладению учебными и трудовыми действиями, требующими определенной моторной ловкости.</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Психологические особенности </w:t>
      </w:r>
      <w:proofErr w:type="gramStart"/>
      <w:r w:rsidRPr="00942A64">
        <w:rPr>
          <w:rFonts w:asciiTheme="majorBidi" w:eastAsia="@Arial Unicode MS" w:hAnsiTheme="majorBidi" w:cstheme="majorBidi"/>
          <w:sz w:val="28"/>
          <w:szCs w:val="28"/>
        </w:rPr>
        <w:t>обучающихся</w:t>
      </w:r>
      <w:proofErr w:type="gramEnd"/>
      <w:r w:rsidRPr="00942A64">
        <w:rPr>
          <w:rFonts w:asciiTheme="majorBidi" w:eastAsia="@Arial Unicode MS" w:hAnsiTheme="majorBidi" w:cstheme="majorBidi"/>
          <w:sz w:val="28"/>
          <w:szCs w:val="28"/>
        </w:rPr>
        <w:t xml:space="preserve"> с умственной отсталостью (интеллектуальными нарушениями) проявляются и в нарушении эмоциональной сферы.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Волевая сфера учащихся с умственной отсталостью (интеллектуальными нарушениями)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w:t>
      </w:r>
      <w:proofErr w:type="spellStart"/>
      <w:r w:rsidRPr="00942A64">
        <w:rPr>
          <w:rFonts w:asciiTheme="majorBidi" w:eastAsia="@Arial Unicode MS" w:hAnsiTheme="majorBidi" w:cstheme="majorBidi"/>
          <w:sz w:val="28"/>
          <w:szCs w:val="28"/>
        </w:rPr>
        <w:t>непосильности</w:t>
      </w:r>
      <w:proofErr w:type="spellEnd"/>
      <w:r w:rsidR="002E1BC1" w:rsidRPr="00942A64">
        <w:rPr>
          <w:rFonts w:asciiTheme="majorBidi" w:eastAsia="@Arial Unicode MS" w:hAnsiTheme="majorBidi" w:cstheme="majorBidi"/>
          <w:sz w:val="28"/>
          <w:szCs w:val="28"/>
        </w:rPr>
        <w:t xml:space="preserve"> </w:t>
      </w:r>
      <w:r w:rsidRPr="00942A64">
        <w:rPr>
          <w:rFonts w:asciiTheme="majorBidi" w:eastAsia="@Arial Unicode MS" w:hAnsiTheme="majorBidi" w:cstheme="majorBidi"/>
          <w:sz w:val="28"/>
          <w:szCs w:val="28"/>
        </w:rPr>
        <w:t xml:space="preserve"> предъявляемых требований, у некоторых из них развиваются такие отрицательные черты личности, как негативизм и упрямство. Своеобразие протекания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характер их деятельности, в особенности произвольной, что выражается в недоразвитии мотивационной сферы, слабости побуждений, недостаточности инициативы. Эти недостатки особенно ярко проявляются в учебной деятельности, поскольку учащиеся приступают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обучение этой группы школьников целеполаганию, планированию и контролю, им оказываются доступны разные виды деятельности: изобразительная и конструктивная деятельность, игра, в том числе дидактическая, ручной труд, а в старшем школьном возрасте и некоторые виды профильного труда. Следует отметить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личности обучающихся с умственной отсталостью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межличностных отношений является:</w:t>
      </w:r>
      <w:r w:rsidRPr="00942A64">
        <w:rPr>
          <w:rFonts w:asciiTheme="majorBidi" w:eastAsia="@Arial Unicode MS" w:hAnsiTheme="majorBidi" w:cstheme="majorBidi"/>
          <w:sz w:val="28"/>
          <w:szCs w:val="28"/>
        </w:rPr>
        <w:tab/>
        <w:t xml:space="preserve">высокая конфликтность, сопровождаемая неадекватными поведенческими реакциями; слабая </w:t>
      </w:r>
      <w:proofErr w:type="spellStart"/>
      <w:r w:rsidRPr="00942A64">
        <w:rPr>
          <w:rFonts w:asciiTheme="majorBidi" w:eastAsia="@Arial Unicode MS" w:hAnsiTheme="majorBidi" w:cstheme="majorBidi"/>
          <w:sz w:val="28"/>
          <w:szCs w:val="28"/>
        </w:rPr>
        <w:t>мотивированность</w:t>
      </w:r>
      <w:proofErr w:type="spellEnd"/>
      <w:r w:rsidRPr="00942A64">
        <w:rPr>
          <w:rFonts w:asciiTheme="majorBidi" w:eastAsia="@Arial Unicode MS" w:hAnsiTheme="majorBidi" w:cstheme="majorBidi"/>
          <w:sz w:val="28"/>
          <w:szCs w:val="28"/>
        </w:rPr>
        <w:t xml:space="preserve"> на </w:t>
      </w:r>
      <w:r w:rsidRPr="00942A64">
        <w:rPr>
          <w:rFonts w:asciiTheme="majorBidi" w:eastAsia="@Arial Unicode MS" w:hAnsiTheme="majorBidi" w:cstheme="majorBidi"/>
          <w:sz w:val="28"/>
          <w:szCs w:val="28"/>
        </w:rPr>
        <w:lastRenderedPageBreak/>
        <w:t xml:space="preserve">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поведении, особенности которого могут выражаться в </w:t>
      </w:r>
      <w:proofErr w:type="spellStart"/>
      <w:r w:rsidRPr="00942A64">
        <w:rPr>
          <w:rFonts w:asciiTheme="majorBidi" w:eastAsia="@Arial Unicode MS" w:hAnsiTheme="majorBidi" w:cstheme="majorBidi"/>
          <w:sz w:val="28"/>
          <w:szCs w:val="28"/>
        </w:rPr>
        <w:t>гиперактивности</w:t>
      </w:r>
      <w:proofErr w:type="spellEnd"/>
      <w:r w:rsidRPr="00942A64">
        <w:rPr>
          <w:rFonts w:asciiTheme="majorBidi" w:eastAsia="@Arial Unicode MS" w:hAnsiTheme="majorBidi" w:cstheme="majorBidi"/>
          <w:sz w:val="28"/>
          <w:szCs w:val="28"/>
        </w:rPr>
        <w:t>, вербальной или физической агрессии и т.п.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E01F0C" w:rsidRPr="00942A64" w:rsidRDefault="00E01F0C" w:rsidP="0007145D">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Выстраивая психолого-педагогическое сопровождение психического развития детей с легкой умственной отсталостью (интеллектуальными нарушениями), </w:t>
      </w:r>
      <w:r w:rsidR="00492D8A" w:rsidRPr="00942A64">
        <w:rPr>
          <w:rFonts w:asciiTheme="majorBidi" w:eastAsia="@Arial Unicode MS" w:hAnsiTheme="majorBidi" w:cstheme="majorBidi"/>
          <w:sz w:val="28"/>
          <w:szCs w:val="28"/>
        </w:rPr>
        <w:t xml:space="preserve">происходит  в условиях  реализации  системы </w:t>
      </w:r>
      <w:r w:rsidRPr="00942A64">
        <w:rPr>
          <w:rFonts w:asciiTheme="majorBidi" w:eastAsia="@Arial Unicode MS" w:hAnsiTheme="majorBidi" w:cstheme="majorBidi"/>
          <w:sz w:val="28"/>
          <w:szCs w:val="28"/>
        </w:rPr>
        <w:t xml:space="preserve">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учитывающие зону ближайшего развития. Таким образом, педагогические условия, созданные в образовательной организации для </w:t>
      </w:r>
      <w:proofErr w:type="gramStart"/>
      <w:r w:rsidRPr="00942A64">
        <w:rPr>
          <w:rFonts w:asciiTheme="majorBidi" w:eastAsia="@Arial Unicode MS" w:hAnsiTheme="majorBidi" w:cstheme="majorBidi"/>
          <w:sz w:val="28"/>
          <w:szCs w:val="28"/>
        </w:rPr>
        <w:t>обучающихся</w:t>
      </w:r>
      <w:proofErr w:type="gramEnd"/>
      <w:r w:rsidRPr="00942A64">
        <w:rPr>
          <w:rFonts w:asciiTheme="majorBidi" w:eastAsia="@Arial Unicode MS" w:hAnsiTheme="majorBidi" w:cstheme="majorBidi"/>
          <w:sz w:val="28"/>
          <w:szCs w:val="28"/>
        </w:rPr>
        <w:t xml:space="preserve">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E01F0C" w:rsidRPr="00942A64" w:rsidRDefault="00E01F0C" w:rsidP="008B323A">
      <w:pPr>
        <w:rPr>
          <w:rFonts w:asciiTheme="majorBidi" w:eastAsia="@Arial Unicode MS" w:hAnsiTheme="majorBidi" w:cstheme="majorBidi"/>
          <w:b/>
          <w:color w:val="auto"/>
          <w:kern w:val="0"/>
          <w:sz w:val="28"/>
          <w:szCs w:val="28"/>
        </w:rPr>
      </w:pPr>
      <w:r w:rsidRPr="00942A64">
        <w:rPr>
          <w:rFonts w:asciiTheme="majorBidi" w:eastAsia="@Arial Unicode MS" w:hAnsiTheme="majorBidi" w:cstheme="majorBidi"/>
          <w:b/>
          <w:color w:val="auto"/>
          <w:kern w:val="0"/>
          <w:sz w:val="28"/>
          <w:szCs w:val="28"/>
        </w:rPr>
        <w:t xml:space="preserve">Особые образовательные потребности </w:t>
      </w:r>
      <w:proofErr w:type="gramStart"/>
      <w:r w:rsidRPr="00942A64">
        <w:rPr>
          <w:rFonts w:asciiTheme="majorBidi" w:eastAsia="@Arial Unicode MS" w:hAnsiTheme="majorBidi" w:cstheme="majorBidi"/>
          <w:b/>
          <w:color w:val="auto"/>
          <w:kern w:val="0"/>
          <w:sz w:val="28"/>
          <w:szCs w:val="28"/>
        </w:rPr>
        <w:t>обучающихся</w:t>
      </w:r>
      <w:proofErr w:type="gramEnd"/>
      <w:r w:rsidRPr="00942A64">
        <w:rPr>
          <w:rFonts w:asciiTheme="majorBidi" w:eastAsia="@Arial Unicode MS" w:hAnsiTheme="majorBidi" w:cstheme="majorBidi"/>
          <w:b/>
          <w:color w:val="auto"/>
          <w:kern w:val="0"/>
          <w:sz w:val="28"/>
          <w:szCs w:val="28"/>
        </w:rPr>
        <w:t xml:space="preserve"> с легкой умственной отсталостью (интеллектуальными нарушениями) </w:t>
      </w:r>
    </w:p>
    <w:p w:rsidR="0007145D" w:rsidRPr="00942A64" w:rsidRDefault="0007145D" w:rsidP="00513B59">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b/>
          <w:bCs/>
          <w:sz w:val="28"/>
          <w:szCs w:val="28"/>
          <w:lang w:eastAsia="ru-RU"/>
        </w:rPr>
        <w:t>К особым</w:t>
      </w:r>
      <w:r w:rsidR="00C651E6" w:rsidRPr="00942A64">
        <w:rPr>
          <w:rFonts w:asciiTheme="majorBidi" w:eastAsiaTheme="minorEastAsia" w:hAnsiTheme="majorBidi" w:cstheme="majorBidi"/>
          <w:b/>
          <w:bCs/>
          <w:sz w:val="28"/>
          <w:szCs w:val="28"/>
          <w:lang w:eastAsia="ru-RU"/>
        </w:rPr>
        <w:t xml:space="preserve"> </w:t>
      </w:r>
      <w:r w:rsidRPr="00942A64">
        <w:rPr>
          <w:rFonts w:asciiTheme="majorBidi" w:eastAsiaTheme="minorEastAsia" w:hAnsiTheme="majorBidi" w:cstheme="majorBidi"/>
          <w:b/>
          <w:bCs/>
          <w:sz w:val="28"/>
          <w:szCs w:val="28"/>
          <w:lang w:eastAsia="ru-RU"/>
        </w:rPr>
        <w:t xml:space="preserve"> образовательным потребностям, характерным для обучающихся с легкой умственной</w:t>
      </w:r>
      <w:r w:rsidRPr="00942A64">
        <w:rPr>
          <w:rFonts w:asciiTheme="majorBidi" w:eastAsiaTheme="minorEastAsia" w:hAnsiTheme="majorBidi" w:cstheme="majorBidi"/>
          <w:sz w:val="28"/>
          <w:szCs w:val="28"/>
          <w:lang w:eastAsia="ru-RU"/>
        </w:rPr>
        <w:t xml:space="preserve"> отсталостью (интеллектуальными нарушениями, относятся:</w:t>
      </w:r>
      <w:proofErr w:type="gramEnd"/>
    </w:p>
    <w:p w:rsidR="0007145D" w:rsidRPr="00942A64" w:rsidRDefault="0007145D" w:rsidP="0007145D">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 выделение пропедевтического периода в образовании, обеспечивающего преемственность между дошкольным и школьным этапами;</w:t>
      </w:r>
    </w:p>
    <w:p w:rsidR="0007145D" w:rsidRPr="00942A64" w:rsidRDefault="0007145D" w:rsidP="0007145D">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б) введение специальных учебных предметов и коррекционных курсов, способствующих формированию представлений о природных и социальных компонентах окружающего мира, целенаправленное формирование умений и навыков социально-бытовой ориентировки;</w:t>
      </w:r>
    </w:p>
    <w:p w:rsidR="0007145D" w:rsidRPr="00942A64" w:rsidRDefault="0007145D" w:rsidP="0007145D">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 опора на формирование и развитие познавательной деятельности и познавательных процессов, 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07145D" w:rsidRPr="00942A64" w:rsidRDefault="0007145D" w:rsidP="0007145D">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г) возможность </w:t>
      </w:r>
      <w:r w:rsidR="00513B59"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 xml:space="preserve">обучения </w:t>
      </w:r>
      <w:r w:rsidR="00513B59"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по </w:t>
      </w:r>
      <w:r w:rsidR="00513B59"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программам</w:t>
      </w:r>
      <w:proofErr w:type="gramEnd"/>
      <w:r w:rsidRPr="00942A64">
        <w:rPr>
          <w:rFonts w:asciiTheme="majorBidi" w:eastAsiaTheme="minorEastAsia" w:hAnsiTheme="majorBidi" w:cstheme="majorBidi"/>
          <w:sz w:val="28"/>
          <w:szCs w:val="28"/>
          <w:lang w:eastAsia="ru-RU"/>
        </w:rPr>
        <w:t xml:space="preserve"> профессиональной подготовки квалифицированных рабочих, служащих;</w:t>
      </w:r>
    </w:p>
    <w:p w:rsidR="0007145D" w:rsidRPr="00942A64" w:rsidRDefault="0007145D" w:rsidP="0007145D">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д) психологическое сопровождение, оптимизирующее взаимодействие </w:t>
      </w:r>
      <w:proofErr w:type="gramStart"/>
      <w:r w:rsidRPr="00942A64">
        <w:rPr>
          <w:rFonts w:asciiTheme="majorBidi" w:eastAsiaTheme="minorEastAsia" w:hAnsiTheme="majorBidi" w:cstheme="majorBidi"/>
          <w:sz w:val="28"/>
          <w:szCs w:val="28"/>
          <w:lang w:eastAsia="ru-RU"/>
        </w:rPr>
        <w:t>обучающегося</w:t>
      </w:r>
      <w:proofErr w:type="gramEnd"/>
      <w:r w:rsidRPr="00942A64">
        <w:rPr>
          <w:rFonts w:asciiTheme="majorBidi" w:eastAsiaTheme="minorEastAsia" w:hAnsiTheme="majorBidi" w:cstheme="majorBidi"/>
          <w:sz w:val="28"/>
          <w:szCs w:val="28"/>
          <w:lang w:eastAsia="ru-RU"/>
        </w:rPr>
        <w:t xml:space="preserve"> с педагогического работниками и другими обучающимися;</w:t>
      </w:r>
    </w:p>
    <w:p w:rsidR="0007145D" w:rsidRPr="00942A64" w:rsidRDefault="0007145D" w:rsidP="0007145D">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е) раскрытие интересов и </w:t>
      </w:r>
      <w:r w:rsidR="00513B59"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способностей</w:t>
      </w:r>
      <w:proofErr w:type="gramEnd"/>
      <w:r w:rsidR="00513B59"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обучающихся в разных видах практической и творческой деятельности с учетом структуры нарушения, индивидуальных особенностей;</w:t>
      </w:r>
    </w:p>
    <w:p w:rsidR="0007145D" w:rsidRPr="00942A64" w:rsidRDefault="0007145D" w:rsidP="0007145D">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ж) психолого-педагогическое сопровождение, направленное на установление взаимодействия семьи и организации;</w:t>
      </w:r>
    </w:p>
    <w:p w:rsidR="0007145D" w:rsidRPr="00942A64" w:rsidRDefault="0007145D" w:rsidP="0007145D">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 постепенное расширение образовательного пространства, выходящего за пределы организации.</w:t>
      </w:r>
    </w:p>
    <w:p w:rsidR="00F10349" w:rsidRPr="00942A64" w:rsidRDefault="00F10349" w:rsidP="00513B59">
      <w:pPr>
        <w:pStyle w:val="afe"/>
        <w:jc w:val="both"/>
        <w:rPr>
          <w:rFonts w:asciiTheme="majorBidi" w:eastAsia="@Arial Unicode MS" w:hAnsiTheme="majorBidi" w:cstheme="majorBidi"/>
          <w:sz w:val="28"/>
          <w:szCs w:val="28"/>
        </w:rPr>
      </w:pPr>
      <w:r w:rsidRPr="00942A64">
        <w:rPr>
          <w:rFonts w:asciiTheme="majorBidi" w:eastAsia="@Arial Unicode MS" w:hAnsiTheme="majorBidi" w:cstheme="majorBidi"/>
          <w:sz w:val="28"/>
          <w:szCs w:val="28"/>
        </w:rPr>
        <w:t xml:space="preserve">Участниками  образовательного  процесса  являются  педагогические  работники,  обучающиеся  (воспитанники)  и  их  родители  (законные  представители). </w:t>
      </w:r>
      <w:r w:rsidR="00C651E6" w:rsidRPr="00942A64">
        <w:rPr>
          <w:rFonts w:asciiTheme="majorBidi" w:eastAsia="@Arial Unicode MS" w:hAnsiTheme="majorBidi" w:cstheme="majorBidi"/>
          <w:sz w:val="28"/>
          <w:szCs w:val="28"/>
        </w:rPr>
        <w:t xml:space="preserve"> </w:t>
      </w:r>
      <w:r w:rsidRPr="00942A64">
        <w:rPr>
          <w:rFonts w:asciiTheme="majorBidi" w:eastAsia="@Arial Unicode MS" w:hAnsiTheme="majorBidi" w:cstheme="majorBidi"/>
          <w:sz w:val="28"/>
          <w:szCs w:val="28"/>
        </w:rPr>
        <w:t xml:space="preserve"> Отношения  между  обучающимися  (воспитанниками),  их  родителями  (законными  представителями) </w:t>
      </w:r>
      <w:r w:rsidR="00C651E6" w:rsidRPr="00942A64">
        <w:rPr>
          <w:rFonts w:asciiTheme="majorBidi" w:eastAsia="@Arial Unicode MS" w:hAnsiTheme="majorBidi" w:cstheme="majorBidi"/>
          <w:sz w:val="28"/>
          <w:szCs w:val="28"/>
        </w:rPr>
        <w:t xml:space="preserve"> </w:t>
      </w:r>
      <w:r w:rsidRPr="00942A64">
        <w:rPr>
          <w:rFonts w:asciiTheme="majorBidi" w:eastAsia="@Arial Unicode MS" w:hAnsiTheme="majorBidi" w:cstheme="majorBidi"/>
          <w:sz w:val="28"/>
          <w:szCs w:val="28"/>
        </w:rPr>
        <w:t xml:space="preserve"> и  МБОУ  «</w:t>
      </w:r>
      <w:proofErr w:type="spellStart"/>
      <w:r w:rsidRPr="00942A64">
        <w:rPr>
          <w:rFonts w:asciiTheme="majorBidi" w:eastAsia="@Arial Unicode MS" w:hAnsiTheme="majorBidi" w:cstheme="majorBidi"/>
          <w:sz w:val="28"/>
          <w:szCs w:val="28"/>
        </w:rPr>
        <w:t>Называевская</w:t>
      </w:r>
      <w:proofErr w:type="spellEnd"/>
      <w:r w:rsidRPr="00942A64">
        <w:rPr>
          <w:rFonts w:asciiTheme="majorBidi" w:eastAsia="@Arial Unicode MS" w:hAnsiTheme="majorBidi" w:cstheme="majorBidi"/>
          <w:sz w:val="28"/>
          <w:szCs w:val="28"/>
        </w:rPr>
        <w:t xml:space="preserve"> СОШ №1» строятся на основе договора, заключенного между ними.  Зачисление  детей  в  МБОУ  «</w:t>
      </w:r>
      <w:proofErr w:type="spellStart"/>
      <w:r w:rsidRPr="00942A64">
        <w:rPr>
          <w:rFonts w:asciiTheme="majorBidi" w:eastAsia="@Arial Unicode MS" w:hAnsiTheme="majorBidi" w:cstheme="majorBidi"/>
          <w:sz w:val="28"/>
          <w:szCs w:val="28"/>
        </w:rPr>
        <w:t>Называевская</w:t>
      </w:r>
      <w:proofErr w:type="spellEnd"/>
      <w:r w:rsidRPr="00942A64">
        <w:rPr>
          <w:rFonts w:asciiTheme="majorBidi" w:eastAsia="@Arial Unicode MS" w:hAnsiTheme="majorBidi" w:cstheme="majorBidi"/>
          <w:sz w:val="28"/>
          <w:szCs w:val="28"/>
        </w:rPr>
        <w:t xml:space="preserve"> СОШ №1» на обучение по АООП  осуществляется    на  основании  заключения  психолог</w:t>
      </w:r>
      <w:proofErr w:type="gramStart"/>
      <w:r w:rsidRPr="00942A64">
        <w:rPr>
          <w:rFonts w:asciiTheme="majorBidi" w:eastAsia="@Arial Unicode MS" w:hAnsiTheme="majorBidi" w:cstheme="majorBidi"/>
          <w:sz w:val="28"/>
          <w:szCs w:val="28"/>
        </w:rPr>
        <w:t>о-</w:t>
      </w:r>
      <w:proofErr w:type="gramEnd"/>
      <w:r w:rsidR="00FC112B" w:rsidRPr="00942A64">
        <w:rPr>
          <w:rFonts w:asciiTheme="majorBidi" w:eastAsia="@Arial Unicode MS" w:hAnsiTheme="majorBidi" w:cstheme="majorBidi"/>
          <w:sz w:val="28"/>
          <w:szCs w:val="28"/>
        </w:rPr>
        <w:t xml:space="preserve"> </w:t>
      </w:r>
      <w:r w:rsidRPr="00942A64">
        <w:rPr>
          <w:rFonts w:asciiTheme="majorBidi" w:eastAsia="@Arial Unicode MS" w:hAnsiTheme="majorBidi" w:cstheme="majorBidi"/>
          <w:sz w:val="28"/>
          <w:szCs w:val="28"/>
        </w:rPr>
        <w:t xml:space="preserve">медико- педагогической  комиссии  и  с  согласия  родителей  (законных  представителей). </w:t>
      </w: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8B323A" w:rsidRDefault="008B323A" w:rsidP="00A14B9F">
      <w:pPr>
        <w:pStyle w:val="14TexstOSNOVA1012"/>
        <w:spacing w:before="120" w:line="276" w:lineRule="auto"/>
        <w:ind w:firstLine="0"/>
        <w:jc w:val="center"/>
        <w:rPr>
          <w:rFonts w:asciiTheme="majorBidi" w:hAnsiTheme="majorBidi" w:cstheme="majorBidi"/>
          <w:b/>
          <w:sz w:val="28"/>
          <w:szCs w:val="28"/>
        </w:rPr>
      </w:pPr>
    </w:p>
    <w:p w:rsidR="00EB0E9E" w:rsidRDefault="00EB0E9E" w:rsidP="00A14B9F">
      <w:pPr>
        <w:pStyle w:val="14TexstOSNOVA1012"/>
        <w:spacing w:before="120" w:line="276" w:lineRule="auto"/>
        <w:ind w:firstLine="0"/>
        <w:jc w:val="center"/>
        <w:rPr>
          <w:rFonts w:asciiTheme="majorBidi" w:hAnsiTheme="majorBidi" w:cstheme="majorBidi"/>
          <w:b/>
          <w:sz w:val="28"/>
          <w:szCs w:val="28"/>
        </w:rPr>
      </w:pPr>
    </w:p>
    <w:p w:rsidR="00EB0E9E" w:rsidRDefault="00EB0E9E" w:rsidP="00A14B9F">
      <w:pPr>
        <w:pStyle w:val="14TexstOSNOVA1012"/>
        <w:spacing w:before="120" w:line="276" w:lineRule="auto"/>
        <w:ind w:firstLine="0"/>
        <w:jc w:val="center"/>
        <w:rPr>
          <w:rFonts w:asciiTheme="majorBidi" w:hAnsiTheme="majorBidi" w:cstheme="majorBidi"/>
          <w:b/>
          <w:sz w:val="28"/>
          <w:szCs w:val="28"/>
        </w:rPr>
      </w:pPr>
    </w:p>
    <w:p w:rsidR="00EB0E9E" w:rsidRDefault="00EB0E9E" w:rsidP="00A14B9F">
      <w:pPr>
        <w:pStyle w:val="14TexstOSNOVA1012"/>
        <w:spacing w:before="120" w:line="276" w:lineRule="auto"/>
        <w:ind w:firstLine="0"/>
        <w:jc w:val="center"/>
        <w:rPr>
          <w:rFonts w:asciiTheme="majorBidi" w:hAnsiTheme="majorBidi" w:cstheme="majorBidi"/>
          <w:b/>
          <w:sz w:val="28"/>
          <w:szCs w:val="28"/>
        </w:rPr>
      </w:pPr>
    </w:p>
    <w:p w:rsidR="00EB0E9E" w:rsidRDefault="00EB0E9E" w:rsidP="00A14B9F">
      <w:pPr>
        <w:pStyle w:val="14TexstOSNOVA1012"/>
        <w:spacing w:before="120" w:line="276" w:lineRule="auto"/>
        <w:ind w:firstLine="0"/>
        <w:jc w:val="center"/>
        <w:rPr>
          <w:rFonts w:asciiTheme="majorBidi" w:hAnsiTheme="majorBidi" w:cstheme="majorBidi"/>
          <w:b/>
          <w:sz w:val="28"/>
          <w:szCs w:val="28"/>
        </w:rPr>
      </w:pPr>
    </w:p>
    <w:p w:rsidR="00EB0E9E" w:rsidRDefault="00EB0E9E" w:rsidP="00A14B9F">
      <w:pPr>
        <w:pStyle w:val="14TexstOSNOVA1012"/>
        <w:spacing w:before="120" w:line="276" w:lineRule="auto"/>
        <w:ind w:firstLine="0"/>
        <w:jc w:val="center"/>
        <w:rPr>
          <w:rFonts w:asciiTheme="majorBidi" w:hAnsiTheme="majorBidi" w:cstheme="majorBidi"/>
          <w:b/>
          <w:sz w:val="28"/>
          <w:szCs w:val="28"/>
        </w:rPr>
      </w:pPr>
    </w:p>
    <w:p w:rsidR="005B5BE4" w:rsidRPr="00942A64" w:rsidRDefault="005B5BE4" w:rsidP="00EB0E9E">
      <w:pPr>
        <w:pStyle w:val="14TexstOSNOVA1012"/>
        <w:spacing w:before="120" w:line="276" w:lineRule="auto"/>
        <w:ind w:firstLine="0"/>
        <w:jc w:val="center"/>
        <w:rPr>
          <w:rFonts w:asciiTheme="majorBidi" w:hAnsiTheme="majorBidi" w:cstheme="majorBidi"/>
          <w:b/>
          <w:i/>
          <w:sz w:val="28"/>
          <w:szCs w:val="28"/>
        </w:rPr>
      </w:pPr>
      <w:r w:rsidRPr="00942A64">
        <w:rPr>
          <w:rFonts w:asciiTheme="majorBidi" w:hAnsiTheme="majorBidi" w:cstheme="majorBidi"/>
          <w:b/>
          <w:sz w:val="28"/>
          <w:szCs w:val="28"/>
        </w:rPr>
        <w:lastRenderedPageBreak/>
        <w:t>1.2.</w:t>
      </w:r>
      <w:r w:rsidRPr="00942A64">
        <w:rPr>
          <w:rFonts w:asciiTheme="majorBidi" w:hAnsiTheme="majorBidi" w:cstheme="majorBidi"/>
          <w:b/>
          <w:i/>
          <w:sz w:val="28"/>
          <w:szCs w:val="28"/>
        </w:rPr>
        <w:t> </w:t>
      </w:r>
      <w:proofErr w:type="gramStart"/>
      <w:r w:rsidRPr="00942A64">
        <w:rPr>
          <w:rFonts w:asciiTheme="majorBidi" w:hAnsiTheme="majorBidi" w:cstheme="majorBidi"/>
          <w:b/>
          <w:i/>
          <w:sz w:val="28"/>
          <w:szCs w:val="28"/>
        </w:rPr>
        <w:t>Планируемые результаты освоения об</w:t>
      </w:r>
      <w:r w:rsidR="00EB0E9E">
        <w:rPr>
          <w:rFonts w:asciiTheme="majorBidi" w:hAnsiTheme="majorBidi" w:cstheme="majorBidi"/>
          <w:b/>
          <w:i/>
          <w:sz w:val="28"/>
          <w:szCs w:val="28"/>
        </w:rPr>
        <w:t>учающимися с интеллектуальными нарушениями</w:t>
      </w:r>
      <w:proofErr w:type="gramEnd"/>
    </w:p>
    <w:p w:rsidR="005B5BE4" w:rsidRPr="00942A64" w:rsidRDefault="005B5BE4" w:rsidP="00A14B9F">
      <w:pPr>
        <w:pStyle w:val="14TexstOSNOVA1012"/>
        <w:spacing w:line="276" w:lineRule="auto"/>
        <w:ind w:firstLine="0"/>
        <w:jc w:val="center"/>
        <w:rPr>
          <w:rFonts w:asciiTheme="majorBidi" w:hAnsiTheme="majorBidi" w:cstheme="majorBidi"/>
          <w:color w:val="auto"/>
          <w:sz w:val="28"/>
          <w:szCs w:val="28"/>
        </w:rPr>
      </w:pPr>
      <w:r w:rsidRPr="00942A64">
        <w:rPr>
          <w:rFonts w:asciiTheme="majorBidi" w:hAnsiTheme="majorBidi" w:cstheme="majorBidi"/>
          <w:b/>
          <w:i/>
          <w:sz w:val="28"/>
          <w:szCs w:val="28"/>
        </w:rPr>
        <w:t>адаптированной основной общеобразовательной программы</w:t>
      </w:r>
    </w:p>
    <w:p w:rsidR="00055B67" w:rsidRPr="00942A64" w:rsidRDefault="00055B67" w:rsidP="00EB0E9E">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Результаты освоения с обучающимися с</w:t>
      </w:r>
      <w:r w:rsidR="00EB0E9E" w:rsidRPr="00EB0E9E">
        <w:t xml:space="preserve"> </w:t>
      </w:r>
      <w:r w:rsidR="00EB0E9E">
        <w:rPr>
          <w:rFonts w:asciiTheme="majorBidi" w:eastAsiaTheme="minorEastAsia" w:hAnsiTheme="majorBidi" w:cstheme="majorBidi"/>
          <w:sz w:val="28"/>
          <w:szCs w:val="28"/>
          <w:lang w:eastAsia="ru-RU"/>
        </w:rPr>
        <w:t xml:space="preserve"> </w:t>
      </w:r>
      <w:r w:rsidR="00EB0E9E" w:rsidRPr="00EB0E9E">
        <w:rPr>
          <w:rFonts w:asciiTheme="majorBidi" w:eastAsiaTheme="minorEastAsia" w:hAnsiTheme="majorBidi" w:cstheme="majorBidi"/>
          <w:sz w:val="28"/>
          <w:szCs w:val="28"/>
          <w:lang w:eastAsia="ru-RU"/>
        </w:rPr>
        <w:t>интеллектуальными нарушениями</w:t>
      </w:r>
      <w:r w:rsidRPr="00942A64">
        <w:rPr>
          <w:rFonts w:asciiTheme="majorBidi" w:eastAsiaTheme="minorEastAsia" w:hAnsiTheme="majorBidi" w:cstheme="majorBidi"/>
          <w:sz w:val="28"/>
          <w:szCs w:val="28"/>
          <w:lang w:eastAsia="ru-RU"/>
        </w:rPr>
        <w:t xml:space="preserve"> АООП оцениваются как итоговые на момент завершения образования.</w:t>
      </w:r>
      <w:proofErr w:type="gramEnd"/>
    </w:p>
    <w:p w:rsidR="00055B67" w:rsidRPr="00942A64" w:rsidRDefault="000D093A" w:rsidP="0000703E">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Освоение обучающимися </w:t>
      </w:r>
      <w:r w:rsidR="00055B67" w:rsidRPr="00942A64">
        <w:rPr>
          <w:rFonts w:asciiTheme="majorBidi" w:eastAsiaTheme="minorEastAsia" w:hAnsiTheme="majorBidi" w:cstheme="majorBidi"/>
          <w:sz w:val="28"/>
          <w:szCs w:val="28"/>
          <w:lang w:eastAsia="ru-RU"/>
        </w:rPr>
        <w:t>АООП УО (вариант 1) предполагает достижение ими двух видов результатов: личностных и предметных.</w:t>
      </w:r>
    </w:p>
    <w:p w:rsidR="00055B67" w:rsidRPr="00942A64" w:rsidRDefault="00055B67" w:rsidP="0000703E">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055B67" w:rsidRPr="00942A64" w:rsidRDefault="004F7481" w:rsidP="0000703E">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 xml:space="preserve">Личностные результаты освоения </w:t>
      </w:r>
      <w:r w:rsidR="00055B67" w:rsidRPr="00942A64">
        <w:rPr>
          <w:rFonts w:asciiTheme="majorBidi" w:eastAsiaTheme="minorEastAsia" w:hAnsiTheme="majorBidi" w:cstheme="majorBidi"/>
          <w:b/>
          <w:bCs/>
          <w:sz w:val="28"/>
          <w:szCs w:val="28"/>
          <w:lang w:eastAsia="ru-RU"/>
        </w:rPr>
        <w:t>АООП УО</w:t>
      </w:r>
      <w:r w:rsidR="00055B67" w:rsidRPr="00942A64">
        <w:rPr>
          <w:rFonts w:asciiTheme="majorBidi" w:eastAsiaTheme="minorEastAsia" w:hAnsiTheme="majorBidi" w:cstheme="majorBidi"/>
          <w:sz w:val="28"/>
          <w:szCs w:val="28"/>
          <w:lang w:eastAsia="ru-RU"/>
        </w:rPr>
        <w:t xml:space="preserve">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055B67" w:rsidRPr="00942A64" w:rsidRDefault="00055B67" w:rsidP="0000703E">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 л</w:t>
      </w:r>
      <w:r w:rsidR="000D093A" w:rsidRPr="00942A64">
        <w:rPr>
          <w:rFonts w:asciiTheme="majorBidi" w:eastAsiaTheme="minorEastAsia" w:hAnsiTheme="majorBidi" w:cstheme="majorBidi"/>
          <w:sz w:val="28"/>
          <w:szCs w:val="28"/>
          <w:lang w:eastAsia="ru-RU"/>
        </w:rPr>
        <w:t xml:space="preserve">ичностным результатам освоения </w:t>
      </w:r>
      <w:r w:rsidRPr="00942A64">
        <w:rPr>
          <w:rFonts w:asciiTheme="majorBidi" w:eastAsiaTheme="minorEastAsia" w:hAnsiTheme="majorBidi" w:cstheme="majorBidi"/>
          <w:sz w:val="28"/>
          <w:szCs w:val="28"/>
          <w:lang w:eastAsia="ru-RU"/>
        </w:rPr>
        <w:t>АООП УО (вариант 1) относятся:</w:t>
      </w:r>
    </w:p>
    <w:p w:rsidR="00055B67" w:rsidRPr="00942A64" w:rsidRDefault="00055B67" w:rsidP="0000703E">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 осознание себя как гражданина России; формирование чувства гордости за свою Родину;</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 воспитание уважительного отношения к иному мнению, истории и культуре других народов;</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3) </w:t>
      </w:r>
      <w:proofErr w:type="spellStart"/>
      <w:r w:rsidRPr="00942A64">
        <w:rPr>
          <w:rFonts w:asciiTheme="majorBidi" w:eastAsiaTheme="minorEastAsia" w:hAnsiTheme="majorBidi" w:cstheme="majorBidi"/>
          <w:sz w:val="28"/>
          <w:szCs w:val="28"/>
          <w:lang w:eastAsia="ru-RU"/>
        </w:rPr>
        <w:t>сформированность</w:t>
      </w:r>
      <w:proofErr w:type="spellEnd"/>
      <w:r w:rsidRPr="00942A64">
        <w:rPr>
          <w:rFonts w:asciiTheme="majorBidi" w:eastAsiaTheme="minorEastAsia" w:hAnsiTheme="majorBidi" w:cstheme="majorBidi"/>
          <w:sz w:val="28"/>
          <w:szCs w:val="28"/>
          <w:lang w:eastAsia="ru-RU"/>
        </w:rPr>
        <w:t xml:space="preserve"> адекватных представлений о собственных возможностях, о насущно необходимом жизнеобеспечении;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4) овладение начальными навыками адаптации в динамично изменяющемся и развивающемся мире;</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5) овладение социально-бытовыми навыками, используемыми в повседневной жизни;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7) способность к осмыслению социального окружения, своего места в нем, принятие соответствующих возрасту ценностей и социальных ролей;</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8) принятие и освоение социальной роли </w:t>
      </w:r>
      <w:proofErr w:type="gramStart"/>
      <w:r w:rsidRPr="00942A64">
        <w:rPr>
          <w:rFonts w:asciiTheme="majorBidi" w:eastAsiaTheme="minorEastAsia" w:hAnsiTheme="majorBidi" w:cstheme="majorBidi"/>
          <w:sz w:val="28"/>
          <w:szCs w:val="28"/>
          <w:lang w:eastAsia="ru-RU"/>
        </w:rPr>
        <w:t>обучающегося</w:t>
      </w:r>
      <w:proofErr w:type="gramEnd"/>
      <w:r w:rsidRPr="00942A64">
        <w:rPr>
          <w:rFonts w:asciiTheme="majorBidi" w:eastAsiaTheme="minorEastAsia" w:hAnsiTheme="majorBidi" w:cstheme="majorBidi"/>
          <w:sz w:val="28"/>
          <w:szCs w:val="28"/>
          <w:lang w:eastAsia="ru-RU"/>
        </w:rPr>
        <w:t>, проявление социально значимых мотивов учебной деятельности;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9) </w:t>
      </w:r>
      <w:proofErr w:type="spellStart"/>
      <w:r w:rsidRPr="00942A64">
        <w:rPr>
          <w:rFonts w:asciiTheme="majorBidi" w:eastAsiaTheme="minorEastAsia" w:hAnsiTheme="majorBidi" w:cstheme="majorBidi"/>
          <w:sz w:val="28"/>
          <w:szCs w:val="28"/>
          <w:lang w:eastAsia="ru-RU"/>
        </w:rPr>
        <w:t>сформированность</w:t>
      </w:r>
      <w:proofErr w:type="spellEnd"/>
      <w:r w:rsidRPr="00942A64">
        <w:rPr>
          <w:rFonts w:asciiTheme="majorBidi" w:eastAsiaTheme="minorEastAsia" w:hAnsiTheme="majorBidi" w:cstheme="majorBidi"/>
          <w:sz w:val="28"/>
          <w:szCs w:val="28"/>
          <w:lang w:eastAsia="ru-RU"/>
        </w:rPr>
        <w:t xml:space="preserve"> навыков сотрудничества с взрослыми и сверстниками в разных социальных ситуациях;</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11) воспитание эстетических потребностей, ценностей и чувств;</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 xml:space="preserve">13) </w:t>
      </w:r>
      <w:proofErr w:type="spellStart"/>
      <w:r w:rsidRPr="00942A64">
        <w:rPr>
          <w:rFonts w:asciiTheme="majorBidi" w:eastAsiaTheme="minorEastAsia" w:hAnsiTheme="majorBidi" w:cstheme="majorBidi"/>
          <w:sz w:val="28"/>
          <w:szCs w:val="28"/>
          <w:lang w:eastAsia="ru-RU"/>
        </w:rPr>
        <w:t>сформированность</w:t>
      </w:r>
      <w:proofErr w:type="spellEnd"/>
      <w:r w:rsidRPr="00942A64">
        <w:rPr>
          <w:rFonts w:asciiTheme="majorBidi" w:eastAsiaTheme="minorEastAsia" w:hAnsiTheme="majorBidi" w:cstheme="majorBidi"/>
          <w:sz w:val="28"/>
          <w:szCs w:val="28"/>
          <w:lang w:eastAsia="ru-RU"/>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14) проявление готовности к самостоятельной жизни.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w:t>
      </w:r>
      <w:r w:rsidR="000D093A" w:rsidRPr="00942A64">
        <w:rPr>
          <w:rFonts w:asciiTheme="majorBidi" w:eastAsiaTheme="minorEastAsia" w:hAnsiTheme="majorBidi" w:cstheme="majorBidi"/>
          <w:b/>
          <w:bCs/>
          <w:sz w:val="28"/>
          <w:szCs w:val="28"/>
          <w:lang w:eastAsia="ru-RU"/>
        </w:rPr>
        <w:t>Предметные</w:t>
      </w:r>
      <w:r w:rsidR="00C651E6" w:rsidRPr="00942A64">
        <w:rPr>
          <w:rFonts w:asciiTheme="majorBidi" w:eastAsiaTheme="minorEastAsia" w:hAnsiTheme="majorBidi" w:cstheme="majorBidi"/>
          <w:b/>
          <w:bCs/>
          <w:sz w:val="28"/>
          <w:szCs w:val="28"/>
          <w:lang w:eastAsia="ru-RU"/>
        </w:rPr>
        <w:t xml:space="preserve"> </w:t>
      </w:r>
      <w:r w:rsidR="000D093A" w:rsidRPr="00942A64">
        <w:rPr>
          <w:rFonts w:asciiTheme="majorBidi" w:eastAsiaTheme="minorEastAsia" w:hAnsiTheme="majorBidi" w:cstheme="majorBidi"/>
          <w:b/>
          <w:bCs/>
          <w:sz w:val="28"/>
          <w:szCs w:val="28"/>
          <w:lang w:eastAsia="ru-RU"/>
        </w:rPr>
        <w:t xml:space="preserve"> результаты освоения </w:t>
      </w:r>
      <w:r w:rsidRPr="00942A64">
        <w:rPr>
          <w:rFonts w:asciiTheme="majorBidi" w:eastAsiaTheme="minorEastAsia" w:hAnsiTheme="majorBidi" w:cstheme="majorBidi"/>
          <w:b/>
          <w:bCs/>
          <w:sz w:val="28"/>
          <w:szCs w:val="28"/>
          <w:lang w:eastAsia="ru-RU"/>
        </w:rPr>
        <w:t>АООП УО (вариант</w:t>
      </w:r>
      <w:r w:rsidRPr="00942A64">
        <w:rPr>
          <w:rFonts w:asciiTheme="majorBidi" w:eastAsiaTheme="minorEastAsia" w:hAnsiTheme="majorBidi" w:cstheme="majorBidi"/>
          <w:sz w:val="28"/>
          <w:szCs w:val="28"/>
          <w:lang w:eastAsia="ru-RU"/>
        </w:rPr>
        <w:t xml:space="preserve"> 1) образования включают освоенные </w:t>
      </w:r>
      <w:proofErr w:type="gramStart"/>
      <w:r w:rsidRPr="00942A64">
        <w:rPr>
          <w:rFonts w:asciiTheme="majorBidi" w:eastAsiaTheme="minorEastAsia" w:hAnsiTheme="majorBidi" w:cstheme="majorBidi"/>
          <w:sz w:val="28"/>
          <w:szCs w:val="28"/>
          <w:lang w:eastAsia="ru-RU"/>
        </w:rPr>
        <w:t>обучающимися</w:t>
      </w:r>
      <w:proofErr w:type="gramEnd"/>
      <w:r w:rsidRPr="00942A64">
        <w:rPr>
          <w:rFonts w:asciiTheme="majorBidi" w:eastAsiaTheme="minorEastAsia" w:hAnsiTheme="majorBidi" w:cstheme="majorBidi"/>
          <w:sz w:val="28"/>
          <w:szCs w:val="28"/>
          <w:lang w:eastAsia="ru-RU"/>
        </w:rPr>
        <w:t xml:space="preserve">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055B67" w:rsidRPr="00942A64" w:rsidRDefault="00CB56ED"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Предметные</w:t>
      </w:r>
      <w:r w:rsidR="0000703E">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результаты освоения </w:t>
      </w:r>
      <w:r w:rsidR="00055B67" w:rsidRPr="00942A64">
        <w:rPr>
          <w:rFonts w:asciiTheme="majorBidi" w:eastAsiaTheme="minorEastAsia" w:hAnsiTheme="majorBidi" w:cstheme="majorBidi"/>
          <w:sz w:val="28"/>
          <w:szCs w:val="28"/>
          <w:lang w:eastAsia="ru-RU"/>
        </w:rPr>
        <w:t>АООП обучающихся с легкой умственной отсталостью разных нозологических групп (глухих, слабослышащих и позднооглохших, слепых, слабовидящих, с НОДА, РАС) могут дифференцироваться в зависимости от особенностей сенсорной, речевой, двигательной и эмоционально-волевой сферы обучающихся.</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АООП УО (вариант 1) определяет два уровня овладения предметными результатами: минимальный и достаточный.</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Минимальный уровень является обязательным</w:t>
      </w:r>
      <w:r w:rsidRPr="00942A64">
        <w:rPr>
          <w:rFonts w:asciiTheme="majorBidi" w:eastAsiaTheme="minorEastAsia" w:hAnsiTheme="majorBidi" w:cstheme="majorBidi"/>
          <w:sz w:val="28"/>
          <w:szCs w:val="28"/>
          <w:lang w:eastAsia="ru-RU"/>
        </w:rPr>
        <w:t xml:space="preserve"> для большинства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с умственной отсталостью.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w:t>
      </w:r>
      <w:proofErr w:type="gramStart"/>
      <w:r w:rsidRPr="00942A64">
        <w:rPr>
          <w:rFonts w:asciiTheme="majorBidi" w:eastAsiaTheme="minorEastAsia" w:hAnsiTheme="majorBidi" w:cstheme="majorBidi"/>
          <w:sz w:val="28"/>
          <w:szCs w:val="28"/>
          <w:lang w:eastAsia="ru-RU"/>
        </w:rPr>
        <w:t>обучение по</w:t>
      </w:r>
      <w:proofErr w:type="gramEnd"/>
      <w:r w:rsidRPr="00942A64">
        <w:rPr>
          <w:rFonts w:asciiTheme="majorBidi" w:eastAsiaTheme="minorEastAsia" w:hAnsiTheme="majorBidi" w:cstheme="majorBidi"/>
          <w:sz w:val="28"/>
          <w:szCs w:val="28"/>
          <w:lang w:eastAsia="ru-RU"/>
        </w:rPr>
        <w:t xml:space="preserve"> индивидуальному плану или на АООП (вариант 2).</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Минимальный и достаточный уровни достижения предметных результатов по предметной области "Язык и речевая практика" на конец обучения в младших классах (IV класс).</w:t>
      </w:r>
    </w:p>
    <w:p w:rsidR="00055B67" w:rsidRPr="00942A64" w:rsidRDefault="00055B67" w:rsidP="00055B6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 Минимальный уровень:</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гласных и согласных звуков и букв; ударных и безударных согласных звуков; оппозиционных согласных по звонкости - глухости, твердости - мягкости;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деление слов на слоги для переноса;</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списывание по слогам и целыми словами с рукописного и печатного текста с орфографическим проговариванием;</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запись под диктовку слов и коротких предложений (2 - 4 слова) с изученными орфограммами;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обозначение мягкости и твердости согласных звуков на письме гласными буквами и буквой "ь" (после предварительной отработки);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дифференциация и подбор слов, обозначающих предметы, действия, признаки;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составление предложений, восстановление в них нарушенного порядка слов с ориентацией на серию сюжетных картинок;</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выделение из текста предложений на заданную тему;</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участие в обсуждении темы текста и выбора заголовка к нему;</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осознанное и правильное чтение текста вслух по слогам и целыми словами;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пересказ содержания прочитанного текста по вопросам;</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участие в коллективной работе по оценке поступков героев и событий;</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выразительное чтение наизусть 5 - 7 коротких стихотворений;</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формулировка просьб и желаний с использованием этикетных слов и выражений;</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участие в ролевых играх в соответствии с речевыми возможностями;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восприятие на слух сказок и рассказов; ответы на вопросы педагогического работника по их содержанию с опорой на иллюстративный материал;</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выразительное произнесение </w:t>
      </w:r>
      <w:proofErr w:type="spellStart"/>
      <w:r w:rsidRPr="00942A64">
        <w:rPr>
          <w:rFonts w:asciiTheme="majorBidi" w:eastAsiaTheme="minorEastAsia" w:hAnsiTheme="majorBidi" w:cstheme="majorBidi"/>
          <w:sz w:val="28"/>
          <w:szCs w:val="28"/>
          <w:lang w:eastAsia="ru-RU"/>
        </w:rPr>
        <w:t>чистоговорок</w:t>
      </w:r>
      <w:proofErr w:type="spellEnd"/>
      <w:r w:rsidRPr="00942A64">
        <w:rPr>
          <w:rFonts w:asciiTheme="majorBidi" w:eastAsiaTheme="minorEastAsia" w:hAnsiTheme="majorBidi" w:cstheme="majorBidi"/>
          <w:sz w:val="28"/>
          <w:szCs w:val="28"/>
          <w:lang w:eastAsia="ru-RU"/>
        </w:rPr>
        <w:t>, коротких стихотворений с опорой на образец чтения педагогического работника;</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участие в беседах на темы, близкие личному опыту </w:t>
      </w:r>
      <w:proofErr w:type="gramStart"/>
      <w:r w:rsidRPr="00942A64">
        <w:rPr>
          <w:rFonts w:asciiTheme="majorBidi" w:eastAsiaTheme="minorEastAsia" w:hAnsiTheme="majorBidi" w:cstheme="majorBidi"/>
          <w:sz w:val="28"/>
          <w:szCs w:val="28"/>
          <w:lang w:eastAsia="ru-RU"/>
        </w:rPr>
        <w:t>обучающегося</w:t>
      </w:r>
      <w:proofErr w:type="gramEnd"/>
      <w:r w:rsidRPr="00942A64">
        <w:rPr>
          <w:rFonts w:asciiTheme="majorBidi" w:eastAsiaTheme="minorEastAsia" w:hAnsiTheme="majorBidi" w:cstheme="majorBidi"/>
          <w:sz w:val="28"/>
          <w:szCs w:val="28"/>
          <w:lang w:eastAsia="ru-RU"/>
        </w:rPr>
        <w:t>;</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ответы на вопросы педагогического работника по содержанию прослушанных и (или) просмотренных радио- и телепередач.</w:t>
      </w:r>
    </w:p>
    <w:p w:rsidR="00055B67" w:rsidRPr="00942A64" w:rsidRDefault="00055B67" w:rsidP="00055B6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звуков и букв;</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характеристика гласных и согласных звуков с опорой на образец и опорную схему;</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списывание рукописного и печатного текста целыми словами с орфографическим проговариванием;</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запись под диктовку текста, включающего слова с изученными орфограммами (30 - 35 слов);</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деление текста на предложения;</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выделение темы текста (о чем идет речь), выбор одного заголовка из нескольких, подходящего по смыслу;</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самостоятельная запись 3 - 4 предложений из составленного текста после его анализа;</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ответы на вопросы педагогического работника по прочитанному тексту;</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определение основной мысли текста после предварительного его анализа;</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чтение текста молча с выполнением заданий педагогического работника;</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определение главных действующих лиц произведения; элементарная оценка их поступков;</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чтение диалогов по ролям с использованием некоторых средств устной выразительности (после предварительного разбора);</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пересказ текста по частям с опорой на вопросы педагогического работника, картинный план или иллюстрацию;</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выразительное чтение наизусть 7 - 8 стихотворений;</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содержания небольших по объему сказок, рассказов и стихотворений; ответы на вопросы;</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содержания детских радио- и телепередач, ответы на вопросы педагогического работника;</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выбор правильных средств интонации с опорой на образец речи педагогического работника и анализ речевой ситуации;</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активное участие в диалогах по темам речевых ситуаций;</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участие в коллективном составлении рассказа или сказки по темам речевых ситуаций;</w:t>
      </w:r>
    </w:p>
    <w:p w:rsidR="00055B67" w:rsidRPr="00942A64" w:rsidRDefault="00055B67" w:rsidP="00055B6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рассказов с опорой на картинный или картинно-символический план.</w:t>
      </w:r>
    </w:p>
    <w:p w:rsidR="0097620B" w:rsidRPr="00942A64" w:rsidRDefault="00780BC0" w:rsidP="0097620B">
      <w:pPr>
        <w:suppressAutoHyphens w:val="0"/>
        <w:spacing w:after="223" w:line="240" w:lineRule="auto"/>
        <w:rPr>
          <w:rFonts w:asciiTheme="majorBidi" w:eastAsiaTheme="minorEastAsia" w:hAnsiTheme="majorBidi" w:cstheme="majorBidi"/>
          <w:b/>
          <w:bCs/>
          <w:color w:val="auto"/>
          <w:kern w:val="0"/>
          <w:sz w:val="28"/>
          <w:szCs w:val="28"/>
          <w:lang w:eastAsia="ru-RU"/>
        </w:rPr>
      </w:pPr>
      <w:r w:rsidRPr="00942A64">
        <w:rPr>
          <w:rFonts w:asciiTheme="majorBidi" w:eastAsiaTheme="minorEastAsia" w:hAnsiTheme="majorBidi" w:cstheme="majorBidi"/>
          <w:b/>
          <w:bCs/>
          <w:color w:val="auto"/>
          <w:kern w:val="0"/>
          <w:sz w:val="28"/>
          <w:szCs w:val="28"/>
          <w:lang w:eastAsia="ru-RU"/>
        </w:rPr>
        <w:t>Минимальный и достаточный уровни достижения предметных результатов по предметной области "Математика" на конец обучения в младших классах (IV класс).</w:t>
      </w:r>
    </w:p>
    <w:p w:rsidR="0097620B" w:rsidRPr="00942A64" w:rsidRDefault="00780BC0" w:rsidP="0097620B">
      <w:pPr>
        <w:suppressAutoHyphens w:val="0"/>
        <w:spacing w:after="223" w:line="240" w:lineRule="auto"/>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780BC0" w:rsidRPr="00942A64" w:rsidRDefault="00780BC0" w:rsidP="0097620B">
      <w:pPr>
        <w:suppressAutoHyphens w:val="0"/>
        <w:spacing w:after="223" w:line="240" w:lineRule="auto"/>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sz w:val="28"/>
          <w:szCs w:val="28"/>
          <w:lang w:eastAsia="ru-RU"/>
        </w:rPr>
        <w:t>знание числового ряда 1 - 100 в прямом порядке; откладывание любых чисел в пределах 100, с использованием счетного материала;</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компонентов сложения, вычитания, умножения, деления;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смысла арифметических действий сложения и вычитания, умножения и деления (на равные части).</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таблицы умножения однозначных чисел до 5;</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порядка действий в примерах в два арифметических действия;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и применение переместительного свойства сложения и умножения;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устных и письменных действий сложения и вычитания чисел в пределах 100;</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единиц измерения (меры) стоимости, длины, массы, времени и их соотношения;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чисел, полученных при счете и измерении, запись числа, полученного при измерении двумя мерами;</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пользование календарем для установления порядка месяцев в году, количества суток в месяцах;</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определение времени по часам (одним способом);</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решение, составление, иллюстрирование изученных простых арифметических задач;</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решение составных арифметических задач в два действия (с помощью педагогического работника);</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замкнутых, незамкнутых кривых, ломаных линий; вычисление длины ломаной;</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узнавание, называние, моделирование взаимного положения двух прямых, кривых линий, фигур, нахождение точки пересечения без вычерчивания;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окружности и круга, вычерчивание окружности разных радиусов.</w:t>
      </w:r>
    </w:p>
    <w:p w:rsidR="00780BC0" w:rsidRPr="00942A64" w:rsidRDefault="00780BC0" w:rsidP="00780BC0">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числового ряда 1 - 100 в прямом и обратном порядке;</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счет, присчитыванием, отсчитыванием по единице и равными числовыми группами в пределах 100;</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откладывание любых чисел в пределах 100 с использованием счетного материала;</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названия компонентов сложения, вычитания, умножения, деления;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таблицы умножения всех однозначных чисел и числа 10; правила умножения чисел 1 и 0, на 1 и 0, деления 0 и деления на 1, на 10;</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порядка действий в примерах в два арифметических действия;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и применение переместительного свойство сложения и умножения;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устных и письменных действий сложения и вычитания чисел в пределах 100;</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единиц (мер) измерения стоимости, длины, массы, времени и их соотношения;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определение времени по часам тремя способами с точностью до 1 мин;</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решение, составление, иллюстрирование всех изученных простых арифметических задач;</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краткая запись, моделирование содержания, решение составных арифметических задач в два действия;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различение замкнутых, незамкнутых кривых, ломаных линий; вычисление длины ломаной;</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780BC0" w:rsidRPr="00942A64" w:rsidRDefault="00780BC0" w:rsidP="00780BC0">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вычерчивание окружности разных радиусов, различение окружности и круга.</w:t>
      </w:r>
    </w:p>
    <w:p w:rsidR="00780BC0" w:rsidRPr="00942A64" w:rsidRDefault="00780BC0" w:rsidP="00DE016D">
      <w:pPr>
        <w:pStyle w:val="afe"/>
        <w:jc w:val="both"/>
        <w:rPr>
          <w:rFonts w:asciiTheme="majorBidi" w:eastAsiaTheme="minorEastAsia" w:hAnsiTheme="majorBidi" w:cstheme="majorBidi"/>
          <w:sz w:val="28"/>
          <w:szCs w:val="28"/>
          <w:lang w:eastAsia="ru-RU"/>
        </w:rPr>
      </w:pPr>
    </w:p>
    <w:p w:rsidR="000D093A" w:rsidRPr="00942A64" w:rsidRDefault="00D40FC9" w:rsidP="000D093A">
      <w:pPr>
        <w:suppressAutoHyphens w:val="0"/>
        <w:spacing w:after="223" w:line="240" w:lineRule="auto"/>
        <w:rPr>
          <w:rFonts w:asciiTheme="majorBidi" w:eastAsiaTheme="minorEastAsia" w:hAnsiTheme="majorBidi" w:cstheme="majorBidi"/>
          <w:b/>
          <w:bCs/>
          <w:color w:val="auto"/>
          <w:kern w:val="0"/>
          <w:sz w:val="28"/>
          <w:szCs w:val="28"/>
          <w:lang w:eastAsia="ru-RU"/>
        </w:rPr>
      </w:pPr>
      <w:r w:rsidRPr="00942A64">
        <w:rPr>
          <w:rFonts w:asciiTheme="majorBidi" w:eastAsiaTheme="minorEastAsia" w:hAnsiTheme="majorBidi" w:cstheme="majorBidi"/>
          <w:b/>
          <w:bCs/>
          <w:color w:val="auto"/>
          <w:kern w:val="0"/>
          <w:sz w:val="28"/>
          <w:szCs w:val="28"/>
          <w:lang w:eastAsia="ru-RU"/>
        </w:rPr>
        <w:t>Минимальный и достаточный уровни достижения предметных результатов по предметной области "Естествознание" на конец обучения в младших классах (IV класс).</w:t>
      </w:r>
    </w:p>
    <w:p w:rsidR="000D093A" w:rsidRPr="00942A64" w:rsidRDefault="00D40FC9" w:rsidP="000D093A">
      <w:pPr>
        <w:suppressAutoHyphens w:val="0"/>
        <w:spacing w:after="223" w:line="240" w:lineRule="auto"/>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D40FC9" w:rsidRPr="00942A64" w:rsidRDefault="00D40FC9" w:rsidP="000D093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 назначении объектов изучения;</w:t>
      </w:r>
    </w:p>
    <w:p w:rsidR="00D40FC9" w:rsidRPr="00942A64" w:rsidRDefault="00D40FC9" w:rsidP="000D093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узнавание и называние изученных объектов на иллюстрациях, фотографиях;</w:t>
      </w:r>
    </w:p>
    <w:p w:rsidR="00D40FC9" w:rsidRPr="00942A64" w:rsidRDefault="00D40FC9" w:rsidP="000D093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отнесение изученных объектов к определенным группам (</w:t>
      </w:r>
      <w:proofErr w:type="spellStart"/>
      <w:r w:rsidRPr="00942A64">
        <w:rPr>
          <w:rFonts w:asciiTheme="majorBidi" w:eastAsiaTheme="minorEastAsia" w:hAnsiTheme="majorBidi" w:cstheme="majorBidi"/>
          <w:sz w:val="28"/>
          <w:szCs w:val="28"/>
          <w:lang w:eastAsia="ru-RU"/>
        </w:rPr>
        <w:t>видо</w:t>
      </w:r>
      <w:proofErr w:type="spellEnd"/>
      <w:r w:rsidRPr="00942A64">
        <w:rPr>
          <w:rFonts w:asciiTheme="majorBidi" w:eastAsiaTheme="minorEastAsia" w:hAnsiTheme="majorBidi" w:cstheme="majorBidi"/>
          <w:sz w:val="28"/>
          <w:szCs w:val="28"/>
          <w:lang w:eastAsia="ru-RU"/>
        </w:rPr>
        <w:t>-родовые понятия);</w:t>
      </w:r>
    </w:p>
    <w:p w:rsidR="00D40FC9" w:rsidRPr="00942A64" w:rsidRDefault="00D40FC9" w:rsidP="000D093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называние сходных объектов, отнесенных к одной и той же изучаемой группе;</w:t>
      </w:r>
    </w:p>
    <w:p w:rsidR="00D40FC9" w:rsidRPr="00942A64" w:rsidRDefault="00D40FC9" w:rsidP="000D093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об элементарных правилах безопасного поведения в природе и обществе;</w:t>
      </w:r>
    </w:p>
    <w:p w:rsidR="00D40FC9" w:rsidRPr="00942A64" w:rsidRDefault="00D40FC9" w:rsidP="000D093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требований к режиму дня обучающегося и понимание необходимости его выполнения;</w:t>
      </w:r>
    </w:p>
    <w:p w:rsidR="00D40FC9" w:rsidRPr="00942A64" w:rsidRDefault="00D40FC9" w:rsidP="000D093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основных правил личной гигиены и выполнение их в повседневной жизни;</w:t>
      </w:r>
    </w:p>
    <w:p w:rsidR="00D40FC9" w:rsidRPr="00942A64" w:rsidRDefault="00D40FC9" w:rsidP="000D093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ухаживание за комнатными растениями, кормление зимующих птиц;</w:t>
      </w:r>
    </w:p>
    <w:p w:rsidR="00D40FC9" w:rsidRPr="00942A64" w:rsidRDefault="00D40FC9" w:rsidP="000D093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повествовательного или описательного рассказа из 3 - 5 предложений об изученных объектах по предложенному плану;</w:t>
      </w:r>
    </w:p>
    <w:p w:rsidR="00D40FC9" w:rsidRPr="00942A64" w:rsidRDefault="00D40FC9" w:rsidP="000D093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адекватное взаимодействие с изученными объектами окружающего мира в учебных ситуациях, адекватное поведение в классе, в образовательной организации, на улице в условиях реальной или смоделированной учителем ситуации.</w:t>
      </w:r>
    </w:p>
    <w:p w:rsidR="00D40FC9" w:rsidRPr="00942A64" w:rsidRDefault="00D40FC9" w:rsidP="00D40FC9">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представление о взаимосвязях между изученными объектами, их месте в окружающем мире;</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узнавание и называние изученных объектов в натуральном виде в естественных условиях;</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отнесение изученных объектов к определенным группам с учетом различных оснований для классификации;</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развернутая характеристика своего отношения к изученным объектам;</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отличительных существенных признаков групп объектов;</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правил гигиены органов чувств;</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знание некоторых правил безопасного поведения в природе и обществе с учетом возрастных особенностей;</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готовность к использованию полученных знаний при решении учебных, учебно-бытовых и учебно-трудовых задач.</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ответы на вопросы и постановка вопросов по содержанию изученного, проявление желания рассказать о предмете изучения или наблюдения;</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задания без текущего контроля педагогического работника (при наличии предваряющего и итогового контроля), оценка своей работы и других обучающихся, проявление к ней ценностного отношения, понимание замечаний, адекватное восприятие похвалы;</w:t>
      </w:r>
    </w:p>
    <w:p w:rsidR="00D40FC9" w:rsidRPr="00942A64" w:rsidRDefault="00D40FC9" w:rsidP="00D40FC9">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roofErr w:type="gramEnd"/>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соблюдение элементарных санитарно-гигиенических норм;</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доступных природоохранительных действий;</w:t>
      </w:r>
    </w:p>
    <w:p w:rsidR="00D40FC9" w:rsidRPr="00942A64" w:rsidRDefault="00D40FC9" w:rsidP="00D40FC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готовность к использованию сформированных умений при решении учебных, учебно-бытовых и учебно-трудовых задач.</w:t>
      </w:r>
    </w:p>
    <w:p w:rsidR="00D12512" w:rsidRPr="00942A64" w:rsidRDefault="00D12512" w:rsidP="00FF7B54">
      <w:pPr>
        <w:suppressAutoHyphens w:val="0"/>
        <w:spacing w:after="223" w:line="240" w:lineRule="auto"/>
        <w:jc w:val="center"/>
        <w:rPr>
          <w:rFonts w:asciiTheme="majorBidi" w:eastAsiaTheme="minorEastAsia" w:hAnsiTheme="majorBidi" w:cstheme="majorBidi"/>
          <w:color w:val="auto"/>
          <w:kern w:val="0"/>
          <w:sz w:val="28"/>
          <w:szCs w:val="28"/>
          <w:lang w:eastAsia="ru-RU"/>
        </w:rPr>
      </w:pPr>
      <w:proofErr w:type="gramStart"/>
      <w:r w:rsidRPr="00942A64">
        <w:rPr>
          <w:rFonts w:asciiTheme="majorBidi" w:eastAsiaTheme="minorEastAsia" w:hAnsiTheme="majorBidi" w:cstheme="majorBidi"/>
          <w:b/>
          <w:bCs/>
          <w:color w:val="auto"/>
          <w:kern w:val="0"/>
          <w:sz w:val="28"/>
          <w:szCs w:val="28"/>
          <w:lang w:eastAsia="ru-RU"/>
        </w:rPr>
        <w:t xml:space="preserve">Минимальный и достаточный уровни достижения предметных результатов по предметной области </w:t>
      </w:r>
      <w:r w:rsidR="00F62902" w:rsidRPr="00942A64">
        <w:rPr>
          <w:rFonts w:asciiTheme="majorBidi" w:eastAsiaTheme="minorEastAsia" w:hAnsiTheme="majorBidi" w:cstheme="majorBidi"/>
          <w:b/>
          <w:bCs/>
          <w:color w:val="auto"/>
          <w:kern w:val="0"/>
          <w:sz w:val="28"/>
          <w:szCs w:val="28"/>
          <w:lang w:eastAsia="ru-RU"/>
        </w:rPr>
        <w:t xml:space="preserve"> </w:t>
      </w:r>
      <w:r w:rsidRPr="00942A64">
        <w:rPr>
          <w:rFonts w:asciiTheme="majorBidi" w:eastAsiaTheme="minorEastAsia" w:hAnsiTheme="majorBidi" w:cstheme="majorBidi"/>
          <w:b/>
          <w:bCs/>
          <w:color w:val="auto"/>
          <w:kern w:val="0"/>
          <w:sz w:val="28"/>
          <w:szCs w:val="28"/>
          <w:lang w:eastAsia="ru-RU"/>
        </w:rPr>
        <w:t>"Искусство" на конец обучения в V классе.</w:t>
      </w:r>
      <w:proofErr w:type="gramEnd"/>
    </w:p>
    <w:p w:rsidR="00D12512" w:rsidRPr="00942A64" w:rsidRDefault="00D12512" w:rsidP="00FF7B54">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знание элементарных правил композиции, </w:t>
      </w:r>
      <w:proofErr w:type="spellStart"/>
      <w:r w:rsidRPr="00942A64">
        <w:rPr>
          <w:rFonts w:asciiTheme="majorBidi" w:eastAsiaTheme="minorEastAsia" w:hAnsiTheme="majorBidi" w:cstheme="majorBidi"/>
          <w:sz w:val="28"/>
          <w:szCs w:val="28"/>
          <w:lang w:eastAsia="ru-RU"/>
        </w:rPr>
        <w:t>цветоведения</w:t>
      </w:r>
      <w:proofErr w:type="spellEnd"/>
      <w:r w:rsidRPr="00942A64">
        <w:rPr>
          <w:rFonts w:asciiTheme="majorBidi" w:eastAsiaTheme="minorEastAsia" w:hAnsiTheme="majorBidi" w:cstheme="majorBidi"/>
          <w:sz w:val="28"/>
          <w:szCs w:val="28"/>
          <w:lang w:eastAsia="ru-RU"/>
        </w:rPr>
        <w:t>, передачи формы предмета;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пользование материалами для рисования, аппликации, лепки;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предметов, подлежащих рисованию, лепке и аппликации;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некоторых народных и национальных промыслов, изготавливающих игрушки: "Дымково", "Гжель", "Городец", "Каргополь";</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организация рабочего места в зависимости от характера выполняемой работы;</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владение некоторыми приемами лепки (раскатывание, сплющивание, </w:t>
      </w:r>
      <w:proofErr w:type="spellStart"/>
      <w:r w:rsidRPr="00942A64">
        <w:rPr>
          <w:rFonts w:asciiTheme="majorBidi" w:eastAsiaTheme="minorEastAsia" w:hAnsiTheme="majorBidi" w:cstheme="majorBidi"/>
          <w:sz w:val="28"/>
          <w:szCs w:val="28"/>
          <w:lang w:eastAsia="ru-RU"/>
        </w:rPr>
        <w:t>отщипывание</w:t>
      </w:r>
      <w:proofErr w:type="spellEnd"/>
      <w:r w:rsidRPr="00942A64">
        <w:rPr>
          <w:rFonts w:asciiTheme="majorBidi" w:eastAsiaTheme="minorEastAsia" w:hAnsiTheme="majorBidi" w:cstheme="majorBidi"/>
          <w:sz w:val="28"/>
          <w:szCs w:val="28"/>
          <w:lang w:eastAsia="ru-RU"/>
        </w:rPr>
        <w:t>) и аппликации (вырезание и наклеивание);</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применение приемов работы карандашом, гуашью, акварельными красками с целью передачи фактуры предмета;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узнавание и различение в книжных иллюстрациях и репродукциях изображенных предметов и действий.</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определение характера и содержания знакомых музыкальных произведений;</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 некоторых музыкальных инструментах и их звучании (труба, баян, гитара);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пение с инструментальным сопровождением и без него (с помощью педагогического работника);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выразительное, слаженное и достаточно эмоциональное исполнение выученных песен с простейшими элементами динамических оттенков;</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правильное формирование при пении гласных звуков и отчетливое произнесение согласных звуков в конце и в середине слов;</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правильная передача мелодии в диапазоне ре</w:t>
      </w:r>
      <w:proofErr w:type="gramStart"/>
      <w:r w:rsidRPr="00942A64">
        <w:rPr>
          <w:rFonts w:asciiTheme="majorBidi" w:eastAsiaTheme="minorEastAsia" w:hAnsiTheme="majorBidi" w:cstheme="majorBidi"/>
          <w:sz w:val="28"/>
          <w:szCs w:val="28"/>
          <w:lang w:eastAsia="ru-RU"/>
        </w:rPr>
        <w:t>1</w:t>
      </w:r>
      <w:proofErr w:type="gramEnd"/>
      <w:r w:rsidRPr="00942A64">
        <w:rPr>
          <w:rFonts w:asciiTheme="majorBidi" w:eastAsiaTheme="minorEastAsia" w:hAnsiTheme="majorBidi" w:cstheme="majorBidi"/>
          <w:sz w:val="28"/>
          <w:szCs w:val="28"/>
          <w:lang w:eastAsia="ru-RU"/>
        </w:rPr>
        <w:t xml:space="preserve"> - си1;</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вступления, запева, припева, проигрыша, окончания песни;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песни, танца, марша;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передача ритмического рисунка </w:t>
      </w:r>
      <w:r w:rsidR="00F62902"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попевок</w:t>
      </w:r>
      <w:proofErr w:type="spellEnd"/>
      <w:r w:rsidRPr="00942A64">
        <w:rPr>
          <w:rFonts w:asciiTheme="majorBidi" w:eastAsiaTheme="minorEastAsia" w:hAnsiTheme="majorBidi" w:cstheme="majorBidi"/>
          <w:sz w:val="28"/>
          <w:szCs w:val="28"/>
          <w:lang w:eastAsia="ru-RU"/>
        </w:rPr>
        <w:t xml:space="preserve"> (хлопками, на металлофоне, голосом);</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определение разнообразных по содержанию и характеру музыкальных произведений (</w:t>
      </w:r>
      <w:proofErr w:type="gramStart"/>
      <w:r w:rsidRPr="00942A64">
        <w:rPr>
          <w:rFonts w:asciiTheme="majorBidi" w:eastAsiaTheme="minorEastAsia" w:hAnsiTheme="majorBidi" w:cstheme="majorBidi"/>
          <w:sz w:val="28"/>
          <w:szCs w:val="28"/>
          <w:lang w:eastAsia="ru-RU"/>
        </w:rPr>
        <w:t>веселые</w:t>
      </w:r>
      <w:proofErr w:type="gramEnd"/>
      <w:r w:rsidRPr="00942A64">
        <w:rPr>
          <w:rFonts w:asciiTheme="majorBidi" w:eastAsiaTheme="minorEastAsia" w:hAnsiTheme="majorBidi" w:cstheme="majorBidi"/>
          <w:sz w:val="28"/>
          <w:szCs w:val="28"/>
          <w:lang w:eastAsia="ru-RU"/>
        </w:rPr>
        <w:t>, грустные и спокойные);</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владение элементарными представлениями о нотной грамоте.</w:t>
      </w:r>
    </w:p>
    <w:p w:rsidR="00D12512" w:rsidRPr="00942A64" w:rsidRDefault="00D12512" w:rsidP="00FF7B54">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жанров изобразительного искусства (портрет, натюрморт, пейзаж);</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некоторых народных и национальных промыслов (например, "Дымково", "Гжель", "Городец", "Каргополь");</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основных особенностей некоторых материалов, используемых в рисовании, лепке и аппликации;</w:t>
      </w:r>
    </w:p>
    <w:p w:rsidR="00D12512" w:rsidRPr="00942A64" w:rsidRDefault="00D12512" w:rsidP="00FF7B54">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roofErr w:type="gramEnd"/>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знание правил </w:t>
      </w:r>
      <w:proofErr w:type="spellStart"/>
      <w:r w:rsidRPr="00942A64">
        <w:rPr>
          <w:rFonts w:asciiTheme="majorBidi" w:eastAsiaTheme="minorEastAsia" w:hAnsiTheme="majorBidi" w:cstheme="majorBidi"/>
          <w:sz w:val="28"/>
          <w:szCs w:val="28"/>
          <w:lang w:eastAsia="ru-RU"/>
        </w:rPr>
        <w:t>цветоведения</w:t>
      </w:r>
      <w:proofErr w:type="spellEnd"/>
      <w:r w:rsidRPr="00942A64">
        <w:rPr>
          <w:rFonts w:asciiTheme="majorBidi" w:eastAsiaTheme="minorEastAsia" w:hAnsiTheme="majorBidi" w:cstheme="majorBidi"/>
          <w:sz w:val="28"/>
          <w:szCs w:val="28"/>
          <w:lang w:eastAsia="ru-RU"/>
        </w:rPr>
        <w:t>, светотени, перспективы; построения орнамента, стилизации формы предмета;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видов аппликации (предметная, сюжетная, декоративная);</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способов лепки (</w:t>
      </w:r>
      <w:proofErr w:type="gramStart"/>
      <w:r w:rsidRPr="00942A64">
        <w:rPr>
          <w:rFonts w:asciiTheme="majorBidi" w:eastAsiaTheme="minorEastAsia" w:hAnsiTheme="majorBidi" w:cstheme="majorBidi"/>
          <w:sz w:val="28"/>
          <w:szCs w:val="28"/>
          <w:lang w:eastAsia="ru-RU"/>
        </w:rPr>
        <w:t>конструктивный</w:t>
      </w:r>
      <w:proofErr w:type="gramEnd"/>
      <w:r w:rsidRPr="00942A64">
        <w:rPr>
          <w:rFonts w:asciiTheme="majorBidi" w:eastAsiaTheme="minorEastAsia" w:hAnsiTheme="majorBidi" w:cstheme="majorBidi"/>
          <w:sz w:val="28"/>
          <w:szCs w:val="28"/>
          <w:lang w:eastAsia="ru-RU"/>
        </w:rPr>
        <w:t>, пластический, комбинированный);</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нахождение необходимой для выполнения работы информации в материалах учебника, рабочей тетради;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оценка результатов собственной изобразительной деятельности и обучающихся (красиво, некрасиво, аккуратно, похоже на образец);</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использование разнообразных технологических способов выполнения аппликации;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применение разных способов лепки;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и передача в рисунке эмоционального состояния и своего отношения к природе, человеку, семье и обществу;</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произведений живописи, графики, скульптуры, архитектуры и декоративно-прикладного искусства;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жанров изобразительного искусства: пейзаж, портрет, натюрморт, сюжетное изображение;</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самостоятельное исполнение разученных детских песен; знание динамических оттенков (</w:t>
      </w:r>
      <w:proofErr w:type="gramStart"/>
      <w:r w:rsidRPr="00942A64">
        <w:rPr>
          <w:rFonts w:asciiTheme="majorBidi" w:eastAsiaTheme="minorEastAsia" w:hAnsiTheme="majorBidi" w:cstheme="majorBidi"/>
          <w:sz w:val="28"/>
          <w:szCs w:val="28"/>
          <w:lang w:eastAsia="ru-RU"/>
        </w:rPr>
        <w:t>форте-громко</w:t>
      </w:r>
      <w:proofErr w:type="gramEnd"/>
      <w:r w:rsidRPr="00942A64">
        <w:rPr>
          <w:rFonts w:asciiTheme="majorBidi" w:eastAsiaTheme="minorEastAsia" w:hAnsiTheme="majorBidi" w:cstheme="majorBidi"/>
          <w:sz w:val="28"/>
          <w:szCs w:val="28"/>
          <w:lang w:eastAsia="ru-RU"/>
        </w:rPr>
        <w:t>, пиано-тихо);</w:t>
      </w:r>
    </w:p>
    <w:p w:rsidR="00D12512" w:rsidRPr="00942A64" w:rsidRDefault="00D12512" w:rsidP="00FF7B54">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представления о народных музыкальных инструментах и их звучании (домра, мандолина, баян, гусли, свирель, гармонь, трещотка);</w:t>
      </w:r>
      <w:proofErr w:type="gramEnd"/>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об особенностях мелодического голосоведения (плавно, отрывисто, скачкообразно);</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пение хором с выполнением требований художественного исполнения;</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ясное и четкое произнесение слов в песнях подвижного характера;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исполнение выученных песен без музыкального сопровождения, самостоятельно;</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разнообразных по характеру и звучанию песен, маршей, танцев;</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владение элементами музыкальной грамоты, как средства осознания музыкальной речи.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Минимальный и достаточный уровни достижения предметных результатов по предметной области "Физическая культура" на конец обучения (IV класс).</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Минимальный уровень</w:t>
      </w:r>
      <w:r w:rsidRPr="00942A64">
        <w:rPr>
          <w:rFonts w:asciiTheme="majorBidi" w:eastAsiaTheme="minorEastAsia" w:hAnsiTheme="majorBidi" w:cstheme="majorBidi"/>
          <w:sz w:val="28"/>
          <w:szCs w:val="28"/>
          <w:lang w:eastAsia="ru-RU"/>
        </w:rPr>
        <w:t>:</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 физической культуре как средстве укрепления здоровья, физического развития и физической подготовки человека;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комплексов утренней гимнастики под руководством педагогического работника;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основных правил поведения на уроках физической культуры и осознанное их применение;</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несложных упражнений по словесной инструкции при выполнении строевых команд;</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 двигательных действиях; знание основных строевых команд; подсчет при выполнении общеразвивающих упражнений;</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ходьба в различном темпе с различными исходными положениями;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правил бережного обращения с инвентарем и оборудованием, соблюдение требований техники безопасности в процессе участия в физкультурно</w:t>
      </w:r>
      <w:r w:rsidR="00E007D5" w:rsidRPr="00942A64">
        <w:rPr>
          <w:rFonts w:asciiTheme="majorBidi" w:eastAsiaTheme="minorEastAsia" w:hAnsiTheme="majorBidi" w:cstheme="majorBidi"/>
          <w:sz w:val="28"/>
          <w:szCs w:val="28"/>
          <w:lang w:eastAsia="ru-RU"/>
        </w:rPr>
        <w:t>-</w:t>
      </w:r>
      <w:r w:rsidRPr="00942A64">
        <w:rPr>
          <w:rFonts w:asciiTheme="majorBidi" w:eastAsiaTheme="minorEastAsia" w:hAnsiTheme="majorBidi" w:cstheme="majorBidi"/>
          <w:sz w:val="28"/>
          <w:szCs w:val="28"/>
          <w:lang w:eastAsia="ru-RU"/>
        </w:rPr>
        <w:t>спортивных мероприятиях.</w:t>
      </w:r>
    </w:p>
    <w:p w:rsidR="00D12512" w:rsidRPr="00942A64" w:rsidRDefault="00D12512" w:rsidP="00FF7B54">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самостоятельное выполнение комплексов утренней гимнастики;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основных двигательных действий в соответствии с заданием педагогического работника: бег, ходьба, прыжки;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подача и выполнение строевых команд, ведение подсчета при выполнении общеразвивающих упражнений.</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совместное участие со сверстниками в подвижных играх и эстафетах;</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оказание посильной помощь и поддержки сверстникам в процессе участия в подвижных играх и соревнованиях;</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спортивных традиций своего народа и других народов;</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и применение правил бережного обращения с инвентарем и оборудованием в повседневной жизни;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соблюдение требований техники безопасности в процессе участия в физкультурно-спортивных мероприятиях.</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Минимальный и достаточный уровни достижения предметных результатов по предметной области "Технология" на конец обучения (IV класс).</w:t>
      </w:r>
    </w:p>
    <w:p w:rsidR="00D12512" w:rsidRPr="00942A64" w:rsidRDefault="00D12512" w:rsidP="00FF7B54">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видов трудовых работ;</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анализ объекта, подлежащего изготовлению, выделение и называние его признаков и свойств; определение способов соединения деталей;</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пользование доступными технологическими (инструкционными) картами;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стандартного плана работы по пунктам;</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владение некоторыми технологическими приемами ручной обработки материалов;</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942A64">
        <w:rPr>
          <w:rFonts w:asciiTheme="majorBidi" w:eastAsiaTheme="minorEastAsia" w:hAnsiTheme="majorBidi" w:cstheme="majorBidi"/>
          <w:sz w:val="28"/>
          <w:szCs w:val="28"/>
          <w:lang w:eastAsia="ru-RU"/>
        </w:rPr>
        <w:t>металлоконструктора</w:t>
      </w:r>
      <w:proofErr w:type="spellEnd"/>
      <w:r w:rsidRPr="00942A64">
        <w:rPr>
          <w:rFonts w:asciiTheme="majorBidi" w:eastAsiaTheme="minorEastAsia" w:hAnsiTheme="majorBidi" w:cstheme="majorBidi"/>
          <w:sz w:val="28"/>
          <w:szCs w:val="28"/>
          <w:lang w:eastAsia="ru-RU"/>
        </w:rPr>
        <w:t>);</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несложного ремонта одежды.</w:t>
      </w:r>
    </w:p>
    <w:p w:rsidR="00D12512" w:rsidRPr="00942A64" w:rsidRDefault="00D12512" w:rsidP="00FF7B54">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b/>
          <w:bCs/>
          <w:sz w:val="28"/>
          <w:szCs w:val="28"/>
          <w:lang w:eastAsia="ru-RU"/>
        </w:rPr>
        <w:t>Достаточный уровень:</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правил рациональной организации труда, включающих упорядоченность действий и самодисциплину;</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об исторической, культурной и эстетической ценности вещей;</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видов художественных ремесел;</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нахождение необходимой информации в материалах учебника, рабочей тетради;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осознанный подбор материалов по их физическим, декоративно</w:t>
      </w:r>
      <w:r w:rsidR="005B576E" w:rsidRPr="00942A64">
        <w:rPr>
          <w:rFonts w:asciiTheme="majorBidi" w:eastAsiaTheme="minorEastAsia" w:hAnsiTheme="majorBidi" w:cstheme="majorBidi"/>
          <w:sz w:val="28"/>
          <w:szCs w:val="28"/>
          <w:lang w:eastAsia="ru-RU"/>
        </w:rPr>
        <w:t>-</w:t>
      </w:r>
      <w:r w:rsidRPr="00942A64">
        <w:rPr>
          <w:rFonts w:asciiTheme="majorBidi" w:eastAsiaTheme="minorEastAsia" w:hAnsiTheme="majorBidi" w:cstheme="majorBidi"/>
          <w:sz w:val="28"/>
          <w:szCs w:val="28"/>
          <w:lang w:eastAsia="ru-RU"/>
        </w:rPr>
        <w:t>художественным и конструктивным свойствам;</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оценка своих изделий (красиво, некрасиво, аккуратно, похоже на образец);</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установление причинно-следственных связей между выполняемыми действиями и их результатами;</w:t>
      </w:r>
    </w:p>
    <w:p w:rsidR="00D12512" w:rsidRPr="00942A64" w:rsidRDefault="00D12512" w:rsidP="00FF7B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общественных поручений по уборке класса (мастерской) после уроков трудового обучения.</w:t>
      </w:r>
    </w:p>
    <w:p w:rsidR="00372AF7" w:rsidRPr="00942A64" w:rsidRDefault="00372AF7" w:rsidP="00681756">
      <w:pPr>
        <w:pStyle w:val="afe"/>
        <w:jc w:val="both"/>
        <w:rPr>
          <w:rFonts w:asciiTheme="majorBidi" w:eastAsiaTheme="minorEastAsia" w:hAnsiTheme="majorBidi" w:cstheme="majorBidi"/>
          <w:b/>
          <w:bCs/>
          <w:sz w:val="28"/>
          <w:szCs w:val="28"/>
          <w:lang w:eastAsia="ru-RU"/>
        </w:rPr>
      </w:pPr>
    </w:p>
    <w:p w:rsidR="00DF7B87" w:rsidRPr="00942A64" w:rsidRDefault="00DF7B87" w:rsidP="00681756">
      <w:pPr>
        <w:pStyle w:val="afe"/>
        <w:jc w:val="both"/>
        <w:rPr>
          <w:rFonts w:asciiTheme="majorBidi" w:eastAsiaTheme="minorEastAsia" w:hAnsiTheme="majorBidi" w:cstheme="majorBidi"/>
          <w:b/>
          <w:bCs/>
          <w:sz w:val="28"/>
          <w:szCs w:val="28"/>
          <w:lang w:eastAsia="ru-RU"/>
        </w:rPr>
      </w:pPr>
    </w:p>
    <w:p w:rsidR="005B5BE4" w:rsidRPr="00942A64" w:rsidRDefault="005B5BE4" w:rsidP="001E30A7">
      <w:pPr>
        <w:pStyle w:val="afe"/>
        <w:rPr>
          <w:rFonts w:asciiTheme="majorBidi" w:hAnsiTheme="majorBidi" w:cstheme="majorBidi"/>
          <w:b/>
          <w:i/>
          <w:sz w:val="28"/>
          <w:szCs w:val="28"/>
        </w:rPr>
      </w:pPr>
      <w:r w:rsidRPr="00942A64">
        <w:rPr>
          <w:rFonts w:asciiTheme="majorBidi" w:hAnsiTheme="majorBidi" w:cstheme="majorBidi"/>
          <w:b/>
          <w:sz w:val="28"/>
          <w:szCs w:val="28"/>
        </w:rPr>
        <w:t>1.3.</w:t>
      </w:r>
      <w:r w:rsidRPr="00942A64">
        <w:rPr>
          <w:rFonts w:asciiTheme="majorBidi" w:hAnsiTheme="majorBidi" w:cstheme="majorBidi"/>
          <w:b/>
          <w:i/>
          <w:sz w:val="28"/>
          <w:szCs w:val="28"/>
        </w:rPr>
        <w:t> </w:t>
      </w:r>
      <w:proofErr w:type="gramStart"/>
      <w:r w:rsidRPr="00942A64">
        <w:rPr>
          <w:rFonts w:asciiTheme="majorBidi" w:hAnsiTheme="majorBidi" w:cstheme="majorBidi"/>
          <w:b/>
          <w:i/>
          <w:sz w:val="28"/>
          <w:szCs w:val="28"/>
        </w:rPr>
        <w:t>Система</w:t>
      </w:r>
      <w:r w:rsidR="001E30A7">
        <w:rPr>
          <w:rFonts w:asciiTheme="majorBidi" w:hAnsiTheme="majorBidi" w:cstheme="majorBidi"/>
          <w:b/>
          <w:i/>
          <w:sz w:val="28"/>
          <w:szCs w:val="28"/>
        </w:rPr>
        <w:t xml:space="preserve"> оценки достижения обучающимися </w:t>
      </w:r>
      <w:r w:rsidRPr="00942A64">
        <w:rPr>
          <w:rFonts w:asciiTheme="majorBidi" w:hAnsiTheme="majorBidi" w:cstheme="majorBidi"/>
          <w:b/>
          <w:i/>
          <w:sz w:val="28"/>
          <w:szCs w:val="28"/>
        </w:rPr>
        <w:t xml:space="preserve">с </w:t>
      </w:r>
      <w:r w:rsidR="001E30A7">
        <w:rPr>
          <w:rFonts w:asciiTheme="majorBidi" w:hAnsiTheme="majorBidi" w:cstheme="majorBidi"/>
          <w:b/>
          <w:i/>
          <w:sz w:val="28"/>
          <w:szCs w:val="28"/>
        </w:rPr>
        <w:t xml:space="preserve">интеллектуальными нарушениями </w:t>
      </w:r>
      <w:r w:rsidRPr="00942A64">
        <w:rPr>
          <w:rFonts w:asciiTheme="majorBidi" w:hAnsiTheme="majorBidi" w:cstheme="majorBidi"/>
          <w:b/>
          <w:i/>
          <w:sz w:val="28"/>
          <w:szCs w:val="28"/>
        </w:rPr>
        <w:t>планируемых ре</w:t>
      </w:r>
      <w:r w:rsidRPr="00942A64">
        <w:rPr>
          <w:rFonts w:asciiTheme="majorBidi" w:hAnsiTheme="majorBidi" w:cstheme="majorBidi"/>
          <w:b/>
          <w:i/>
          <w:sz w:val="28"/>
          <w:szCs w:val="28"/>
        </w:rPr>
        <w:softHyphen/>
        <w:t>зуль</w:t>
      </w:r>
      <w:r w:rsidRPr="00942A64">
        <w:rPr>
          <w:rFonts w:asciiTheme="majorBidi" w:hAnsiTheme="majorBidi" w:cstheme="majorBidi"/>
          <w:b/>
          <w:i/>
          <w:sz w:val="28"/>
          <w:szCs w:val="28"/>
        </w:rPr>
        <w:softHyphen/>
        <w:t>та</w:t>
      </w:r>
      <w:r w:rsidRPr="00942A64">
        <w:rPr>
          <w:rFonts w:asciiTheme="majorBidi" w:hAnsiTheme="majorBidi" w:cstheme="majorBidi"/>
          <w:b/>
          <w:i/>
          <w:sz w:val="28"/>
          <w:szCs w:val="28"/>
        </w:rPr>
        <w:softHyphen/>
        <w:t>тов освоения</w:t>
      </w:r>
      <w:proofErr w:type="gramEnd"/>
    </w:p>
    <w:p w:rsidR="005B5BE4" w:rsidRPr="00942A64" w:rsidRDefault="005B5BE4" w:rsidP="00681756">
      <w:pPr>
        <w:spacing w:after="0"/>
        <w:ind w:firstLine="567"/>
        <w:jc w:val="center"/>
        <w:rPr>
          <w:rFonts w:asciiTheme="majorBidi" w:hAnsiTheme="majorBidi" w:cstheme="majorBidi"/>
          <w:color w:val="auto"/>
          <w:sz w:val="28"/>
          <w:szCs w:val="28"/>
        </w:rPr>
      </w:pPr>
      <w:r w:rsidRPr="00942A64">
        <w:rPr>
          <w:rFonts w:asciiTheme="majorBidi" w:hAnsiTheme="majorBidi" w:cstheme="majorBidi"/>
          <w:b/>
          <w:i/>
          <w:sz w:val="28"/>
          <w:szCs w:val="28"/>
        </w:rPr>
        <w:t>адаптированной основной общеобразовательной программы</w:t>
      </w:r>
    </w:p>
    <w:p w:rsidR="000A7849" w:rsidRPr="00942A64" w:rsidRDefault="000A7849" w:rsidP="000A7849">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5B5BE4" w:rsidRPr="00942A64" w:rsidRDefault="005B5BE4" w:rsidP="001E30A7">
      <w:pPr>
        <w:pStyle w:val="afe"/>
        <w:jc w:val="both"/>
        <w:rPr>
          <w:rFonts w:asciiTheme="majorBidi" w:hAnsiTheme="majorBidi" w:cstheme="majorBidi"/>
          <w:sz w:val="28"/>
          <w:szCs w:val="28"/>
        </w:rPr>
      </w:pPr>
      <w:proofErr w:type="gramStart"/>
      <w:r w:rsidRPr="00942A64">
        <w:rPr>
          <w:rFonts w:asciiTheme="majorBidi" w:hAnsiTheme="majorBidi" w:cstheme="majorBidi"/>
          <w:sz w:val="28"/>
          <w:szCs w:val="28"/>
        </w:rPr>
        <w:t xml:space="preserve">Система оценки достижения обучающимися с </w:t>
      </w:r>
      <w:r w:rsidR="001E30A7">
        <w:rPr>
          <w:rFonts w:asciiTheme="majorBidi" w:hAnsiTheme="majorBidi" w:cstheme="majorBidi"/>
          <w:sz w:val="28"/>
          <w:szCs w:val="28"/>
        </w:rPr>
        <w:t xml:space="preserve">интеллектуальными нарушениями </w:t>
      </w:r>
      <w:r w:rsidRPr="00942A64">
        <w:rPr>
          <w:rFonts w:asciiTheme="majorBidi" w:hAnsiTheme="majorBidi" w:cstheme="majorBidi"/>
          <w:sz w:val="28"/>
          <w:szCs w:val="28"/>
        </w:rPr>
        <w:t xml:space="preserve"> планируемых результатов освоения АООП призвана решить следующие задачи:</w:t>
      </w:r>
      <w:proofErr w:type="gramEnd"/>
    </w:p>
    <w:p w:rsidR="005B5BE4" w:rsidRPr="00942A64" w:rsidRDefault="005B5BE4" w:rsidP="000A7849">
      <w:pPr>
        <w:pStyle w:val="afe"/>
        <w:jc w:val="both"/>
        <w:rPr>
          <w:rFonts w:asciiTheme="majorBidi" w:hAnsiTheme="majorBidi" w:cstheme="majorBidi"/>
          <w:sz w:val="28"/>
          <w:szCs w:val="28"/>
        </w:rPr>
      </w:pPr>
      <w:r w:rsidRPr="00942A64">
        <w:rPr>
          <w:rFonts w:asciiTheme="majorBidi" w:hAnsiTheme="majorBidi" w:cstheme="majorBidi"/>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B5BE4" w:rsidRPr="00942A64" w:rsidRDefault="005B5BE4" w:rsidP="000A7849">
      <w:pPr>
        <w:pStyle w:val="afe"/>
        <w:jc w:val="both"/>
        <w:rPr>
          <w:rFonts w:asciiTheme="majorBidi" w:hAnsiTheme="majorBidi" w:cstheme="majorBidi"/>
          <w:sz w:val="28"/>
          <w:szCs w:val="28"/>
        </w:rPr>
      </w:pPr>
      <w:r w:rsidRPr="00942A64">
        <w:rPr>
          <w:rFonts w:asciiTheme="majorBidi" w:hAnsiTheme="majorBidi" w:cstheme="majorBidi"/>
          <w:sz w:val="28"/>
          <w:szCs w:val="28"/>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r>
      <w:r w:rsidRPr="00942A64">
        <w:rPr>
          <w:rFonts w:asciiTheme="majorBidi" w:hAnsiTheme="majorBidi" w:cstheme="majorBidi"/>
          <w:sz w:val="28"/>
          <w:szCs w:val="28"/>
        </w:rPr>
        <w:softHyphen/>
        <w:t>ми</w:t>
      </w:r>
      <w:r w:rsidRPr="00942A64">
        <w:rPr>
          <w:rFonts w:asciiTheme="majorBidi" w:hAnsiTheme="majorBidi" w:cstheme="majorBidi"/>
          <w:sz w:val="28"/>
          <w:szCs w:val="28"/>
        </w:rPr>
        <w:softHyphen/>
        <w:t>ро</w:t>
      </w:r>
      <w:r w:rsidRPr="00942A64">
        <w:rPr>
          <w:rFonts w:asciiTheme="majorBidi" w:hAnsiTheme="majorBidi" w:cstheme="majorBidi"/>
          <w:sz w:val="28"/>
          <w:szCs w:val="28"/>
        </w:rPr>
        <w:softHyphen/>
        <w:t>ва</w:t>
      </w:r>
      <w:r w:rsidRPr="00942A64">
        <w:rPr>
          <w:rFonts w:asciiTheme="majorBidi" w:hAnsiTheme="majorBidi" w:cstheme="majorBidi"/>
          <w:sz w:val="28"/>
          <w:szCs w:val="28"/>
        </w:rPr>
        <w:softHyphen/>
        <w:t>ние базовых учебных действий;</w:t>
      </w:r>
    </w:p>
    <w:p w:rsidR="005B5BE4" w:rsidRPr="00942A64" w:rsidRDefault="005B5BE4" w:rsidP="000A7849">
      <w:pPr>
        <w:pStyle w:val="afe"/>
        <w:jc w:val="both"/>
        <w:rPr>
          <w:rFonts w:asciiTheme="majorBidi" w:hAnsiTheme="majorBidi" w:cstheme="majorBidi"/>
          <w:sz w:val="28"/>
          <w:szCs w:val="28"/>
        </w:rPr>
      </w:pPr>
      <w:r w:rsidRPr="00942A64">
        <w:rPr>
          <w:rFonts w:asciiTheme="majorBidi" w:hAnsiTheme="majorBidi" w:cstheme="majorBidi"/>
          <w:sz w:val="28"/>
          <w:szCs w:val="28"/>
        </w:rPr>
        <w:t>обеспечивать комплексный подход к оценке результатов</w:t>
      </w:r>
      <w:r w:rsidRPr="00942A64">
        <w:rPr>
          <w:rFonts w:asciiTheme="majorBidi" w:hAnsiTheme="majorBidi" w:cstheme="majorBidi"/>
          <w:b/>
          <w:sz w:val="28"/>
          <w:szCs w:val="28"/>
        </w:rPr>
        <w:t xml:space="preserve"> </w:t>
      </w:r>
      <w:r w:rsidRPr="00942A64">
        <w:rPr>
          <w:rFonts w:asciiTheme="majorBidi" w:hAnsiTheme="majorBidi" w:cstheme="majorBidi"/>
          <w:sz w:val="28"/>
          <w:szCs w:val="28"/>
        </w:rPr>
        <w:t>освоения АООП, позволяющий вести оценку предметных и личностных результатов;</w:t>
      </w:r>
    </w:p>
    <w:p w:rsidR="005B5BE4" w:rsidRPr="00942A64" w:rsidRDefault="005B5BE4" w:rsidP="000A7849">
      <w:pPr>
        <w:pStyle w:val="afe"/>
        <w:jc w:val="both"/>
        <w:rPr>
          <w:rFonts w:asciiTheme="majorBidi" w:hAnsiTheme="majorBidi" w:cstheme="majorBidi"/>
          <w:sz w:val="28"/>
          <w:szCs w:val="28"/>
        </w:rPr>
      </w:pPr>
      <w:r w:rsidRPr="00942A64">
        <w:rPr>
          <w:rFonts w:asciiTheme="majorBidi" w:hAnsiTheme="majorBidi" w:cstheme="majorBidi"/>
          <w:sz w:val="28"/>
          <w:szCs w:val="28"/>
        </w:rPr>
        <w:t>предусматривать оценку достижений обучающихся и оценку эффективности деятельности общеобразовательной организации;</w:t>
      </w:r>
    </w:p>
    <w:p w:rsidR="005B5BE4" w:rsidRPr="00942A64" w:rsidRDefault="005B5BE4" w:rsidP="000A7849">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позволять осуществлять оценку динамики учебных достижений обучающихся и развития их жизненной компетенции. </w:t>
      </w:r>
    </w:p>
    <w:p w:rsidR="00AD2AFC" w:rsidRPr="00942A64" w:rsidRDefault="00AD2AFC" w:rsidP="00AD2AFC">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 определении подходов к осуществлению оценки результатов учитываются следующие принципы:</w:t>
      </w:r>
    </w:p>
    <w:p w:rsidR="00AD2AFC" w:rsidRPr="00942A64" w:rsidRDefault="00AD2AFC" w:rsidP="00AD2AFC">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rsidR="00AD2AFC" w:rsidRPr="00942A64" w:rsidRDefault="00AD2AFC" w:rsidP="00AD2AFC">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б) объективности оценки, раскрывающей динамику достижений и качественных изменений в психическом и социальном развитии обучающихся;</w:t>
      </w:r>
    </w:p>
    <w:p w:rsidR="00AD2AFC" w:rsidRPr="00942A64" w:rsidRDefault="00AD2AFC" w:rsidP="00AD2AFC">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 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AD2AFC" w:rsidRPr="00942A64" w:rsidRDefault="00AD2AFC" w:rsidP="00AD2AFC">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Эти принципы отражают целостность системы образования обучающихся с умственной отсталостью, представляют обобщенные характеристики оценки их учебных и личностных достижений.</w:t>
      </w:r>
    </w:p>
    <w:p w:rsidR="00AD2AFC" w:rsidRPr="00942A64" w:rsidRDefault="00AD2AFC" w:rsidP="001E30A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lastRenderedPageBreak/>
        <w:t xml:space="preserve">В соответствии с требованиями Стандарта для </w:t>
      </w:r>
      <w:proofErr w:type="gramStart"/>
      <w:r w:rsidRPr="00942A64">
        <w:rPr>
          <w:rFonts w:asciiTheme="majorBidi" w:eastAsiaTheme="minorEastAsia" w:hAnsiTheme="majorBidi" w:cstheme="majorBidi"/>
          <w:b/>
          <w:bCs/>
          <w:sz w:val="28"/>
          <w:szCs w:val="28"/>
          <w:lang w:eastAsia="ru-RU"/>
        </w:rPr>
        <w:t>обучающихся</w:t>
      </w:r>
      <w:proofErr w:type="gramEnd"/>
      <w:r w:rsidRPr="00942A64">
        <w:rPr>
          <w:rFonts w:asciiTheme="majorBidi" w:eastAsiaTheme="minorEastAsia" w:hAnsiTheme="majorBidi" w:cstheme="majorBidi"/>
          <w:b/>
          <w:bCs/>
          <w:sz w:val="28"/>
          <w:szCs w:val="28"/>
          <w:lang w:eastAsia="ru-RU"/>
        </w:rPr>
        <w:t xml:space="preserve"> с </w:t>
      </w:r>
      <w:r w:rsidR="001E30A7">
        <w:rPr>
          <w:rFonts w:asciiTheme="majorBidi" w:eastAsiaTheme="minorEastAsia" w:hAnsiTheme="majorBidi" w:cstheme="majorBidi"/>
          <w:b/>
          <w:bCs/>
          <w:sz w:val="28"/>
          <w:szCs w:val="28"/>
          <w:lang w:eastAsia="ru-RU"/>
        </w:rPr>
        <w:t>интеллектуальными нарушениями</w:t>
      </w:r>
      <w:r w:rsidRPr="00942A64">
        <w:rPr>
          <w:rFonts w:asciiTheme="majorBidi" w:eastAsiaTheme="minorEastAsia" w:hAnsiTheme="majorBidi" w:cstheme="majorBidi"/>
          <w:b/>
          <w:bCs/>
          <w:sz w:val="28"/>
          <w:szCs w:val="28"/>
          <w:lang w:eastAsia="ru-RU"/>
        </w:rPr>
        <w:t xml:space="preserve"> оценке подлежат личностные и предметные результаты.</w:t>
      </w:r>
    </w:p>
    <w:p w:rsidR="00AD2AFC" w:rsidRPr="00942A64" w:rsidRDefault="00AD2AFC" w:rsidP="000A7849">
      <w:pPr>
        <w:pStyle w:val="afe"/>
        <w:jc w:val="both"/>
        <w:rPr>
          <w:rFonts w:asciiTheme="majorBidi" w:hAnsiTheme="majorBidi" w:cstheme="majorBidi"/>
          <w:b/>
          <w:bCs/>
          <w:sz w:val="28"/>
          <w:szCs w:val="28"/>
        </w:rPr>
      </w:pPr>
    </w:p>
    <w:p w:rsidR="005B5BE4" w:rsidRPr="00942A64" w:rsidRDefault="005B5BE4" w:rsidP="00876C0B">
      <w:pPr>
        <w:pStyle w:val="afe"/>
        <w:jc w:val="both"/>
        <w:rPr>
          <w:rFonts w:asciiTheme="majorBidi" w:hAnsiTheme="majorBidi" w:cstheme="majorBidi"/>
          <w:sz w:val="28"/>
          <w:szCs w:val="28"/>
        </w:rPr>
      </w:pPr>
      <w:r w:rsidRPr="00942A64">
        <w:rPr>
          <w:rFonts w:asciiTheme="majorBidi" w:hAnsiTheme="majorBidi" w:cstheme="majorBidi"/>
          <w:b/>
          <w:bCs/>
          <w:i/>
          <w:sz w:val="28"/>
          <w:szCs w:val="28"/>
        </w:rPr>
        <w:t>Личностные результаты</w:t>
      </w:r>
      <w:r w:rsidRPr="00942A64">
        <w:rPr>
          <w:rFonts w:asciiTheme="majorBidi" w:hAnsiTheme="majorBidi" w:cstheme="majorBidi"/>
          <w:sz w:val="28"/>
          <w:szCs w:val="28"/>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5B5BE4" w:rsidRPr="00942A64" w:rsidRDefault="005B5BE4" w:rsidP="00876C0B">
      <w:pPr>
        <w:pStyle w:val="afe"/>
        <w:jc w:val="both"/>
        <w:rPr>
          <w:rFonts w:asciiTheme="majorBidi" w:hAnsiTheme="majorBidi" w:cstheme="majorBidi"/>
          <w:sz w:val="28"/>
          <w:szCs w:val="28"/>
        </w:rPr>
      </w:pPr>
      <w:r w:rsidRPr="00942A64">
        <w:rPr>
          <w:rFonts w:asciiTheme="majorBidi" w:hAnsiTheme="majorBidi" w:cstheme="majorBidi"/>
          <w:sz w:val="28"/>
          <w:szCs w:val="28"/>
        </w:rPr>
        <w:t>Оценка личностных результатов</w:t>
      </w:r>
      <w:r w:rsidRPr="00942A64">
        <w:rPr>
          <w:rFonts w:asciiTheme="majorBidi" w:hAnsiTheme="majorBidi" w:cstheme="majorBidi"/>
          <w:i/>
          <w:sz w:val="28"/>
          <w:szCs w:val="28"/>
        </w:rPr>
        <w:t xml:space="preserve"> </w:t>
      </w:r>
      <w:r w:rsidRPr="00942A64">
        <w:rPr>
          <w:rFonts w:asciiTheme="majorBidi" w:hAnsiTheme="majorBidi" w:cstheme="majorBidi"/>
          <w:sz w:val="28"/>
          <w:szCs w:val="28"/>
        </w:rPr>
        <w:t>предполагает, прежде всего, оценку</w:t>
      </w:r>
      <w:r w:rsidRPr="00942A64">
        <w:rPr>
          <w:rFonts w:asciiTheme="majorBidi" w:hAnsiTheme="majorBidi" w:cstheme="majorBidi"/>
          <w:i/>
          <w:sz w:val="28"/>
          <w:szCs w:val="28"/>
        </w:rPr>
        <w:t xml:space="preserve"> </w:t>
      </w:r>
      <w:r w:rsidRPr="00942A64">
        <w:rPr>
          <w:rFonts w:asciiTheme="majorBidi" w:hAnsiTheme="majorBidi" w:cstheme="majorBidi"/>
          <w:sz w:val="28"/>
          <w:szCs w:val="28"/>
        </w:rPr>
        <w:t xml:space="preserve">продвижения ребенка в овладении социальными (жизненными) компетенциями, которые, в конечном итоге, составляют основу этих результатов. При </w:t>
      </w:r>
      <w:r w:rsidRPr="00942A64">
        <w:rPr>
          <w:rFonts w:asciiTheme="majorBidi" w:hAnsiTheme="majorBidi" w:cstheme="majorBidi"/>
          <w:color w:val="FF0000"/>
          <w:sz w:val="28"/>
          <w:szCs w:val="28"/>
        </w:rPr>
        <w:t xml:space="preserve"> </w:t>
      </w:r>
      <w:r w:rsidRPr="00942A64">
        <w:rPr>
          <w:rFonts w:asciiTheme="majorBidi" w:hAnsiTheme="majorBidi" w:cstheme="majorBidi"/>
          <w:sz w:val="28"/>
          <w:szCs w:val="28"/>
        </w:rPr>
        <w:t>этом, некоторые личностные результаты (например, комплекс результатов: «формирования гражданского самосознания») могут быть оценены</w:t>
      </w:r>
      <w:r w:rsidR="00912D8C" w:rsidRPr="00942A64">
        <w:rPr>
          <w:rFonts w:asciiTheme="majorBidi" w:hAnsiTheme="majorBidi" w:cstheme="majorBidi"/>
          <w:sz w:val="28"/>
          <w:szCs w:val="28"/>
        </w:rPr>
        <w:t xml:space="preserve"> исключительно</w:t>
      </w:r>
      <w:r w:rsidRPr="00942A64">
        <w:rPr>
          <w:rFonts w:asciiTheme="majorBidi" w:hAnsiTheme="majorBidi" w:cstheme="majorBidi"/>
          <w:sz w:val="28"/>
          <w:szCs w:val="28"/>
        </w:rPr>
        <w:t xml:space="preserve"> качественно.</w:t>
      </w:r>
    </w:p>
    <w:p w:rsidR="005B5BE4" w:rsidRPr="00942A64" w:rsidRDefault="005B5BE4" w:rsidP="00876C0B">
      <w:pPr>
        <w:pStyle w:val="afe"/>
        <w:jc w:val="both"/>
        <w:rPr>
          <w:rFonts w:asciiTheme="majorBidi" w:hAnsiTheme="majorBidi" w:cstheme="majorBidi"/>
          <w:sz w:val="28"/>
          <w:szCs w:val="28"/>
        </w:rPr>
      </w:pPr>
      <w:r w:rsidRPr="00942A64">
        <w:rPr>
          <w:rFonts w:asciiTheme="majorBidi" w:hAnsiTheme="majorBidi" w:cstheme="majorBidi"/>
          <w:sz w:val="28"/>
          <w:szCs w:val="28"/>
        </w:rPr>
        <w:t>Всесторонняя и комплексная оценка овладения обучающимися социальными (жизненными) компетенциями может осуществляться на основании применения ме</w:t>
      </w:r>
      <w:r w:rsidRPr="00942A64">
        <w:rPr>
          <w:rFonts w:asciiTheme="majorBidi" w:hAnsiTheme="majorBidi" w:cstheme="majorBidi"/>
          <w:sz w:val="28"/>
          <w:szCs w:val="28"/>
        </w:rPr>
        <w:softHyphen/>
        <w:t>то</w:t>
      </w:r>
      <w:r w:rsidRPr="00942A64">
        <w:rPr>
          <w:rFonts w:asciiTheme="majorBidi" w:hAnsiTheme="majorBidi" w:cstheme="majorBidi"/>
          <w:sz w:val="28"/>
          <w:szCs w:val="28"/>
        </w:rPr>
        <w:softHyphen/>
        <w:t>да экспертной оценки, который представляет собой процедуру оценки ре</w:t>
      </w:r>
      <w:r w:rsidRPr="00942A64">
        <w:rPr>
          <w:rFonts w:asciiTheme="majorBidi" w:hAnsiTheme="majorBidi" w:cstheme="majorBidi"/>
          <w:sz w:val="28"/>
          <w:szCs w:val="28"/>
        </w:rPr>
        <w:softHyphen/>
        <w:t>зуль</w:t>
      </w:r>
      <w:r w:rsidRPr="00942A64">
        <w:rPr>
          <w:rFonts w:asciiTheme="majorBidi" w:hAnsiTheme="majorBidi" w:cstheme="majorBidi"/>
          <w:sz w:val="28"/>
          <w:szCs w:val="28"/>
        </w:rPr>
        <w:softHyphen/>
        <w:t>та</w:t>
      </w:r>
      <w:r w:rsidRPr="00942A64">
        <w:rPr>
          <w:rFonts w:asciiTheme="majorBidi" w:hAnsiTheme="majorBidi" w:cstheme="majorBidi"/>
          <w:sz w:val="28"/>
          <w:szCs w:val="28"/>
        </w:rPr>
        <w:softHyphen/>
        <w:t>тов на основе мнений группы специалистов (экспертов). Состав экспертной гру</w:t>
      </w:r>
      <w:r w:rsidRPr="00942A64">
        <w:rPr>
          <w:rFonts w:asciiTheme="majorBidi" w:hAnsiTheme="majorBidi" w:cstheme="majorBidi"/>
          <w:sz w:val="28"/>
          <w:szCs w:val="28"/>
        </w:rPr>
        <w:softHyphen/>
        <w:t>п</w:t>
      </w:r>
      <w:r w:rsidRPr="00942A64">
        <w:rPr>
          <w:rFonts w:asciiTheme="majorBidi" w:hAnsiTheme="majorBidi" w:cstheme="majorBidi"/>
          <w:sz w:val="28"/>
          <w:szCs w:val="28"/>
        </w:rPr>
        <w:softHyphen/>
        <w:t>пы определяется общеобразовательной организацией и включает пе</w:t>
      </w:r>
      <w:r w:rsidRPr="00942A64">
        <w:rPr>
          <w:rFonts w:asciiTheme="majorBidi" w:hAnsiTheme="majorBidi" w:cstheme="majorBidi"/>
          <w:sz w:val="28"/>
          <w:szCs w:val="28"/>
        </w:rPr>
        <w:softHyphen/>
        <w:t>да</w:t>
      </w:r>
      <w:r w:rsidRPr="00942A64">
        <w:rPr>
          <w:rFonts w:asciiTheme="majorBidi" w:hAnsiTheme="majorBidi" w:cstheme="majorBidi"/>
          <w:sz w:val="28"/>
          <w:szCs w:val="28"/>
        </w:rPr>
        <w:softHyphen/>
        <w:t>го</w:t>
      </w:r>
      <w:r w:rsidRPr="00942A64">
        <w:rPr>
          <w:rFonts w:asciiTheme="majorBidi" w:hAnsiTheme="majorBidi" w:cstheme="majorBidi"/>
          <w:sz w:val="28"/>
          <w:szCs w:val="28"/>
        </w:rPr>
        <w:softHyphen/>
        <w:t>ги</w:t>
      </w:r>
      <w:r w:rsidRPr="00942A64">
        <w:rPr>
          <w:rFonts w:asciiTheme="majorBidi" w:hAnsiTheme="majorBidi" w:cstheme="majorBidi"/>
          <w:sz w:val="28"/>
          <w:szCs w:val="28"/>
        </w:rPr>
        <w:softHyphen/>
        <w:t>чес</w:t>
      </w:r>
      <w:r w:rsidRPr="00942A64">
        <w:rPr>
          <w:rFonts w:asciiTheme="majorBidi" w:hAnsiTheme="majorBidi" w:cstheme="majorBidi"/>
          <w:sz w:val="28"/>
          <w:szCs w:val="28"/>
        </w:rPr>
        <w:softHyphen/>
        <w:t>ких и медицинских работников (учителей, воспитателей, учителей-логопедов, пе</w:t>
      </w:r>
      <w:r w:rsidRPr="00942A64">
        <w:rPr>
          <w:rFonts w:asciiTheme="majorBidi" w:hAnsiTheme="majorBidi" w:cstheme="majorBidi"/>
          <w:sz w:val="28"/>
          <w:szCs w:val="28"/>
        </w:rPr>
        <w:softHyphen/>
        <w:t>дагогов-психологов, социальных педагогов, врача невролога, психиатра, педиатра), которые хорошо знают ученика. Для полноты оценки лич</w:t>
      </w:r>
      <w:r w:rsidRPr="00942A64">
        <w:rPr>
          <w:rFonts w:asciiTheme="majorBidi" w:hAnsiTheme="majorBidi" w:cstheme="majorBidi"/>
          <w:sz w:val="28"/>
          <w:szCs w:val="28"/>
        </w:rPr>
        <w:softHyphen/>
        <w:t>ностных результатов освоения обу</w:t>
      </w:r>
      <w:r w:rsidRPr="00942A64">
        <w:rPr>
          <w:rFonts w:asciiTheme="majorBidi" w:hAnsiTheme="majorBidi" w:cstheme="majorBidi"/>
          <w:sz w:val="28"/>
          <w:szCs w:val="28"/>
        </w:rPr>
        <w:softHyphen/>
        <w:t>чающимися с умственной отсталостью (интеллектуальными на</w:t>
      </w:r>
      <w:r w:rsidR="00247C9B" w:rsidRPr="00942A64">
        <w:rPr>
          <w:rFonts w:asciiTheme="majorBidi" w:hAnsiTheme="majorBidi" w:cstheme="majorBidi"/>
          <w:sz w:val="28"/>
          <w:szCs w:val="28"/>
        </w:rPr>
        <w:t xml:space="preserve">рушениями) АООП  учитывается </w:t>
      </w:r>
      <w:r w:rsidRPr="00942A64">
        <w:rPr>
          <w:rFonts w:asciiTheme="majorBidi" w:hAnsiTheme="majorBidi" w:cstheme="majorBidi"/>
          <w:sz w:val="28"/>
          <w:szCs w:val="28"/>
        </w:rPr>
        <w:t xml:space="preserve"> мнение родителей (законных представителей), поскольку ос</w:t>
      </w:r>
      <w:r w:rsidRPr="00942A64">
        <w:rPr>
          <w:rFonts w:asciiTheme="majorBidi" w:hAnsiTheme="majorBidi" w:cstheme="majorBidi"/>
          <w:sz w:val="28"/>
          <w:szCs w:val="28"/>
        </w:rPr>
        <w:softHyphen/>
        <w:t>но</w:t>
      </w:r>
      <w:r w:rsidRPr="00942A64">
        <w:rPr>
          <w:rFonts w:asciiTheme="majorBidi" w:hAnsiTheme="majorBidi" w:cstheme="majorBidi"/>
          <w:sz w:val="28"/>
          <w:szCs w:val="28"/>
        </w:rPr>
        <w:softHyphen/>
        <w:t>вой оценки служит анализ изменений поведения обучающегося в по</w:t>
      </w:r>
      <w:r w:rsidRPr="00942A64">
        <w:rPr>
          <w:rFonts w:asciiTheme="majorBidi" w:hAnsiTheme="majorBidi" w:cstheme="majorBidi"/>
          <w:sz w:val="28"/>
          <w:szCs w:val="28"/>
        </w:rPr>
        <w:softHyphen/>
        <w:t>в</w:t>
      </w:r>
      <w:r w:rsidRPr="00942A64">
        <w:rPr>
          <w:rFonts w:asciiTheme="majorBidi" w:hAnsiTheme="majorBidi" w:cstheme="majorBidi"/>
          <w:sz w:val="28"/>
          <w:szCs w:val="28"/>
        </w:rPr>
        <w:softHyphen/>
        <w:t>се</w:t>
      </w:r>
      <w:r w:rsidRPr="00942A64">
        <w:rPr>
          <w:rFonts w:asciiTheme="majorBidi" w:hAnsiTheme="majorBidi" w:cstheme="majorBidi"/>
          <w:sz w:val="28"/>
          <w:szCs w:val="28"/>
        </w:rPr>
        <w:softHyphen/>
        <w:t>д</w:t>
      </w:r>
      <w:r w:rsidRPr="00942A64">
        <w:rPr>
          <w:rFonts w:asciiTheme="majorBidi" w:hAnsiTheme="majorBidi" w:cstheme="majorBidi"/>
          <w:sz w:val="28"/>
          <w:szCs w:val="28"/>
        </w:rPr>
        <w:softHyphen/>
        <w:t>нев</w:t>
      </w:r>
      <w:r w:rsidRPr="00942A64">
        <w:rPr>
          <w:rFonts w:asciiTheme="majorBidi" w:hAnsiTheme="majorBidi" w:cstheme="majorBidi"/>
          <w:sz w:val="28"/>
          <w:szCs w:val="28"/>
        </w:rPr>
        <w:softHyphen/>
        <w:t>ной жизни в различных социальных средах (школьной и семейной).</w:t>
      </w:r>
      <w:r w:rsidR="00FC3D3A" w:rsidRPr="00942A64">
        <w:rPr>
          <w:rFonts w:asciiTheme="majorBidi" w:hAnsiTheme="majorBidi" w:cstheme="majorBidi"/>
          <w:sz w:val="28"/>
          <w:szCs w:val="28"/>
        </w:rPr>
        <w:t xml:space="preserve"> </w:t>
      </w:r>
      <w:r w:rsidR="00247C9B" w:rsidRPr="00942A64">
        <w:rPr>
          <w:rFonts w:asciiTheme="majorBidi" w:hAnsiTheme="majorBidi" w:cstheme="majorBidi"/>
          <w:sz w:val="28"/>
          <w:szCs w:val="28"/>
        </w:rPr>
        <w:t xml:space="preserve"> </w:t>
      </w:r>
      <w:r w:rsidRPr="00942A64">
        <w:rPr>
          <w:rFonts w:asciiTheme="majorBidi" w:hAnsiTheme="majorBidi" w:cstheme="majorBidi"/>
          <w:bCs/>
          <w:sz w:val="28"/>
          <w:szCs w:val="28"/>
        </w:rPr>
        <w:t xml:space="preserve"> </w:t>
      </w:r>
      <w:proofErr w:type="gramStart"/>
      <w:r w:rsidRPr="00942A64">
        <w:rPr>
          <w:rFonts w:asciiTheme="majorBidi" w:hAnsiTheme="majorBidi" w:cstheme="majorBidi"/>
          <w:bCs/>
          <w:sz w:val="28"/>
          <w:szCs w:val="28"/>
        </w:rPr>
        <w:t>Ре</w:t>
      </w:r>
      <w:r w:rsidRPr="00942A64">
        <w:rPr>
          <w:rFonts w:asciiTheme="majorBidi" w:hAnsiTheme="majorBidi" w:cstheme="majorBidi"/>
          <w:bCs/>
          <w:sz w:val="28"/>
          <w:szCs w:val="28"/>
        </w:rPr>
        <w:softHyphen/>
        <w:t>зуль</w:t>
      </w:r>
      <w:r w:rsidRPr="00942A64">
        <w:rPr>
          <w:rFonts w:asciiTheme="majorBidi" w:hAnsiTheme="majorBidi" w:cstheme="majorBidi"/>
          <w:bCs/>
          <w:sz w:val="28"/>
          <w:szCs w:val="28"/>
        </w:rPr>
        <w:softHyphen/>
        <w:t xml:space="preserve">таты </w:t>
      </w:r>
      <w:r w:rsidR="00FC3D3A" w:rsidRPr="00942A64">
        <w:rPr>
          <w:rFonts w:asciiTheme="majorBidi" w:hAnsiTheme="majorBidi" w:cstheme="majorBidi"/>
          <w:bCs/>
          <w:sz w:val="28"/>
          <w:szCs w:val="28"/>
        </w:rPr>
        <w:t xml:space="preserve"> </w:t>
      </w:r>
      <w:r w:rsidRPr="00942A64">
        <w:rPr>
          <w:rFonts w:asciiTheme="majorBidi" w:hAnsiTheme="majorBidi" w:cstheme="majorBidi"/>
          <w:bCs/>
          <w:sz w:val="28"/>
          <w:szCs w:val="28"/>
        </w:rPr>
        <w:t>анализа</w:t>
      </w:r>
      <w:r w:rsidR="00A14B9F" w:rsidRPr="00942A64">
        <w:rPr>
          <w:rFonts w:asciiTheme="majorBidi" w:hAnsiTheme="majorBidi" w:cstheme="majorBidi"/>
          <w:bCs/>
          <w:sz w:val="28"/>
          <w:szCs w:val="28"/>
        </w:rPr>
        <w:t xml:space="preserve"> </w:t>
      </w:r>
      <w:r w:rsidRPr="00942A64">
        <w:rPr>
          <w:rFonts w:asciiTheme="majorBidi" w:hAnsiTheme="majorBidi" w:cstheme="majorBidi"/>
          <w:bCs/>
          <w:sz w:val="28"/>
          <w:szCs w:val="28"/>
        </w:rPr>
        <w:t xml:space="preserve">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w:t>
      </w:r>
      <w:proofErr w:type="gramEnd"/>
      <w:r w:rsidRPr="00942A64">
        <w:rPr>
          <w:rFonts w:asciiTheme="majorBidi" w:hAnsiTheme="majorBidi" w:cstheme="majorBidi"/>
          <w:bCs/>
          <w:sz w:val="28"/>
          <w:szCs w:val="28"/>
        </w:rPr>
        <w:t xml:space="preserve"> Подобная оценка необходима эк</w:t>
      </w:r>
      <w:r w:rsidRPr="00942A64">
        <w:rPr>
          <w:rFonts w:asciiTheme="majorBidi" w:hAnsiTheme="majorBidi" w:cstheme="majorBidi"/>
          <w:bCs/>
          <w:sz w:val="28"/>
          <w:szCs w:val="28"/>
        </w:rPr>
        <w:softHyphen/>
        <w:t>с</w:t>
      </w:r>
      <w:r w:rsidRPr="00942A64">
        <w:rPr>
          <w:rFonts w:asciiTheme="majorBidi" w:hAnsiTheme="majorBidi" w:cstheme="majorBidi"/>
          <w:bCs/>
          <w:sz w:val="28"/>
          <w:szCs w:val="28"/>
        </w:rPr>
        <w:softHyphen/>
        <w:t>пер</w:t>
      </w:r>
      <w:r w:rsidRPr="00942A64">
        <w:rPr>
          <w:rFonts w:asciiTheme="majorBidi" w:hAnsiTheme="majorBidi" w:cstheme="majorBidi"/>
          <w:bCs/>
          <w:sz w:val="28"/>
          <w:szCs w:val="28"/>
        </w:rPr>
        <w:softHyphen/>
        <w:t>т</w:t>
      </w:r>
      <w:r w:rsidRPr="00942A64">
        <w:rPr>
          <w:rFonts w:asciiTheme="majorBidi" w:hAnsiTheme="majorBidi" w:cstheme="majorBidi"/>
          <w:bCs/>
          <w:sz w:val="28"/>
          <w:szCs w:val="28"/>
        </w:rPr>
        <w:softHyphen/>
        <w:t>ной группе для выработки ориентиров в описании динамики развития социальной (жиз</w:t>
      </w:r>
      <w:r w:rsidRPr="00942A64">
        <w:rPr>
          <w:rFonts w:asciiTheme="majorBidi" w:hAnsiTheme="majorBidi" w:cstheme="majorBidi"/>
          <w:bCs/>
          <w:sz w:val="28"/>
          <w:szCs w:val="28"/>
        </w:rPr>
        <w:softHyphen/>
        <w:t>нен</w:t>
      </w:r>
      <w:r w:rsidRPr="00942A64">
        <w:rPr>
          <w:rFonts w:asciiTheme="majorBidi" w:hAnsiTheme="majorBidi" w:cstheme="majorBidi"/>
          <w:bCs/>
          <w:sz w:val="28"/>
          <w:szCs w:val="28"/>
        </w:rPr>
        <w:softHyphen/>
        <w:t>ной) компетенции ребенка.</w:t>
      </w:r>
      <w:r w:rsidRPr="00942A64">
        <w:rPr>
          <w:rFonts w:asciiTheme="majorBidi" w:hAnsiTheme="majorBidi" w:cstheme="majorBidi"/>
          <w:sz w:val="28"/>
          <w:szCs w:val="28"/>
        </w:rPr>
        <w:t xml:space="preserve"> Результаты оценки личностных достижений за</w:t>
      </w:r>
      <w:r w:rsidRPr="00942A64">
        <w:rPr>
          <w:rFonts w:asciiTheme="majorBidi" w:hAnsiTheme="majorBidi" w:cstheme="majorBidi"/>
          <w:sz w:val="28"/>
          <w:szCs w:val="28"/>
        </w:rPr>
        <w:softHyphen/>
        <w:t>но</w:t>
      </w:r>
      <w:r w:rsidRPr="00942A64">
        <w:rPr>
          <w:rFonts w:asciiTheme="majorBidi" w:hAnsiTheme="majorBidi" w:cstheme="majorBidi"/>
          <w:sz w:val="28"/>
          <w:szCs w:val="28"/>
        </w:rPr>
        <w:softHyphen/>
        <w:t>сят</w:t>
      </w:r>
      <w:r w:rsidRPr="00942A64">
        <w:rPr>
          <w:rFonts w:asciiTheme="majorBidi" w:hAnsiTheme="majorBidi" w:cstheme="majorBidi"/>
          <w:sz w:val="28"/>
          <w:szCs w:val="28"/>
        </w:rPr>
        <w:softHyphen/>
        <w:t>ся в индивидуальную карту развития обучающегося (дневник наблюдений), что позволяет не толь</w:t>
      </w:r>
      <w:r w:rsidRPr="00942A64">
        <w:rPr>
          <w:rFonts w:asciiTheme="majorBidi" w:hAnsiTheme="majorBidi" w:cstheme="majorBidi"/>
          <w:sz w:val="28"/>
          <w:szCs w:val="28"/>
        </w:rPr>
        <w:softHyphen/>
        <w:t>ко представить полную картину динамики целостного развития ребенка, но и отследить наличие или отсутствие изменений по отдельным жизненным ком</w:t>
      </w:r>
      <w:r w:rsidRPr="00942A64">
        <w:rPr>
          <w:rFonts w:asciiTheme="majorBidi" w:hAnsiTheme="majorBidi" w:cstheme="majorBidi"/>
          <w:sz w:val="28"/>
          <w:szCs w:val="28"/>
        </w:rPr>
        <w:softHyphen/>
        <w:t>петенциям.</w:t>
      </w:r>
    </w:p>
    <w:p w:rsidR="005B5BE4" w:rsidRPr="00942A64" w:rsidRDefault="005B5BE4" w:rsidP="00876C0B">
      <w:pPr>
        <w:pStyle w:val="afe"/>
        <w:jc w:val="both"/>
        <w:rPr>
          <w:rFonts w:asciiTheme="majorBidi" w:hAnsiTheme="majorBidi" w:cstheme="majorBidi"/>
          <w:sz w:val="28"/>
          <w:szCs w:val="28"/>
        </w:rPr>
      </w:pPr>
      <w:r w:rsidRPr="00942A64">
        <w:rPr>
          <w:rFonts w:asciiTheme="majorBidi" w:hAnsiTheme="majorBidi" w:cstheme="majorBidi"/>
          <w:sz w:val="28"/>
          <w:szCs w:val="28"/>
        </w:rPr>
        <w:t>Основной формой работы участников экспертной г</w:t>
      </w:r>
      <w:r w:rsidR="00247C9B" w:rsidRPr="00942A64">
        <w:rPr>
          <w:rFonts w:asciiTheme="majorBidi" w:hAnsiTheme="majorBidi" w:cstheme="majorBidi"/>
          <w:sz w:val="28"/>
          <w:szCs w:val="28"/>
        </w:rPr>
        <w:t>руппы является психолого-</w:t>
      </w:r>
      <w:r w:rsidRPr="00942A64">
        <w:rPr>
          <w:rFonts w:asciiTheme="majorBidi" w:hAnsiTheme="majorBidi" w:cstheme="majorBidi"/>
          <w:sz w:val="28"/>
          <w:szCs w:val="28"/>
        </w:rPr>
        <w:t>педагогический консилиум.</w:t>
      </w:r>
    </w:p>
    <w:p w:rsidR="005B5BE4" w:rsidRPr="00942A64" w:rsidRDefault="005B5BE4" w:rsidP="00876C0B">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На основе требований, сформулированных в Стандарте, </w:t>
      </w:r>
      <w:r w:rsidR="00247C9B" w:rsidRPr="00942A64">
        <w:rPr>
          <w:rFonts w:asciiTheme="majorBidi" w:hAnsiTheme="majorBidi" w:cstheme="majorBidi"/>
          <w:sz w:val="28"/>
          <w:szCs w:val="28"/>
        </w:rPr>
        <w:t>используется  программа</w:t>
      </w:r>
      <w:r w:rsidRPr="00942A64">
        <w:rPr>
          <w:rFonts w:asciiTheme="majorBidi" w:hAnsiTheme="majorBidi" w:cstheme="majorBidi"/>
          <w:sz w:val="28"/>
          <w:szCs w:val="28"/>
        </w:rPr>
        <w:t xml:space="preserve"> оценки личностных результатов с учетом типологических и ин</w:t>
      </w:r>
      <w:r w:rsidRPr="00942A64">
        <w:rPr>
          <w:rFonts w:asciiTheme="majorBidi" w:hAnsiTheme="majorBidi" w:cstheme="majorBidi"/>
          <w:sz w:val="28"/>
          <w:szCs w:val="28"/>
        </w:rPr>
        <w:softHyphen/>
        <w:t>ди</w:t>
      </w:r>
      <w:r w:rsidRPr="00942A64">
        <w:rPr>
          <w:rFonts w:asciiTheme="majorBidi" w:hAnsiTheme="majorBidi" w:cstheme="majorBidi"/>
          <w:sz w:val="28"/>
          <w:szCs w:val="28"/>
        </w:rPr>
        <w:softHyphen/>
        <w:t>ви</w:t>
      </w:r>
      <w:r w:rsidRPr="00942A64">
        <w:rPr>
          <w:rFonts w:asciiTheme="majorBidi" w:hAnsiTheme="majorBidi" w:cstheme="majorBidi"/>
          <w:sz w:val="28"/>
          <w:szCs w:val="28"/>
        </w:rPr>
        <w:softHyphen/>
        <w:t>ду</w:t>
      </w:r>
      <w:r w:rsidRPr="00942A64">
        <w:rPr>
          <w:rFonts w:asciiTheme="majorBidi" w:hAnsiTheme="majorBidi" w:cstheme="majorBidi"/>
          <w:sz w:val="28"/>
          <w:szCs w:val="28"/>
        </w:rPr>
        <w:softHyphen/>
        <w:t>а</w:t>
      </w:r>
      <w:r w:rsidR="00247C9B" w:rsidRPr="00942A64">
        <w:rPr>
          <w:rFonts w:asciiTheme="majorBidi" w:hAnsiTheme="majorBidi" w:cstheme="majorBidi"/>
          <w:sz w:val="28"/>
          <w:szCs w:val="28"/>
        </w:rPr>
        <w:t>ль</w:t>
      </w:r>
      <w:r w:rsidR="00247C9B" w:rsidRPr="00942A64">
        <w:rPr>
          <w:rFonts w:asciiTheme="majorBidi" w:hAnsiTheme="majorBidi" w:cstheme="majorBidi"/>
          <w:sz w:val="28"/>
          <w:szCs w:val="28"/>
        </w:rPr>
        <w:softHyphen/>
        <w:t>ных особенностей обучающихся.</w:t>
      </w:r>
      <w:r w:rsidR="00A14B9F"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Программа оценки включает:</w:t>
      </w:r>
    </w:p>
    <w:p w:rsidR="00C81A75" w:rsidRPr="00942A64" w:rsidRDefault="00C81A75" w:rsidP="00876C0B">
      <w:pPr>
        <w:pStyle w:val="afe"/>
        <w:jc w:val="both"/>
        <w:rPr>
          <w:rFonts w:asciiTheme="majorBidi" w:hAnsiTheme="majorBidi" w:cstheme="majorBidi"/>
          <w:sz w:val="28"/>
          <w:szCs w:val="28"/>
        </w:rPr>
      </w:pPr>
      <w:r w:rsidRPr="00942A64">
        <w:rPr>
          <w:rFonts w:asciiTheme="majorBidi" w:hAnsiTheme="majorBidi" w:cstheme="majorBidi"/>
          <w:sz w:val="28"/>
          <w:szCs w:val="28"/>
        </w:rPr>
        <w:lastRenderedPageBreak/>
        <w:t>1)</w:t>
      </w:r>
      <w:r w:rsidR="005B5BE4" w:rsidRPr="00942A64">
        <w:rPr>
          <w:rFonts w:asciiTheme="majorBidi" w:hAnsiTheme="majorBidi" w:cstheme="majorBidi"/>
          <w:sz w:val="28"/>
          <w:szCs w:val="28"/>
        </w:rPr>
        <w:t xml:space="preserve">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 </w:t>
      </w:r>
    </w:p>
    <w:p w:rsidR="005B5BE4" w:rsidRPr="00942A64" w:rsidRDefault="005B5BE4" w:rsidP="00876C0B">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2) перечень параметров и индикаторов оценки каждого результата. </w:t>
      </w:r>
    </w:p>
    <w:p w:rsidR="00FA5624" w:rsidRPr="00942A64" w:rsidRDefault="00FA5624" w:rsidP="00876C0B">
      <w:pPr>
        <w:pStyle w:val="afe"/>
        <w:jc w:val="both"/>
        <w:rPr>
          <w:rFonts w:asciiTheme="majorBidi" w:hAnsiTheme="majorBidi" w:cstheme="majorBidi"/>
          <w:sz w:val="28"/>
          <w:szCs w:val="28"/>
        </w:rPr>
      </w:pPr>
      <w:r w:rsidRPr="00942A64">
        <w:rPr>
          <w:rFonts w:asciiTheme="majorBidi" w:hAnsiTheme="majorBidi" w:cstheme="majorBidi"/>
          <w:sz w:val="28"/>
          <w:szCs w:val="28"/>
        </w:rPr>
        <w:t>3) систему балльной оценки результатов;</w:t>
      </w:r>
    </w:p>
    <w:p w:rsidR="00FA5624" w:rsidRPr="00942A64" w:rsidRDefault="00FA5624" w:rsidP="00876C0B">
      <w:pPr>
        <w:pStyle w:val="afe"/>
        <w:jc w:val="both"/>
        <w:rPr>
          <w:rFonts w:asciiTheme="majorBidi" w:hAnsiTheme="majorBidi" w:cstheme="majorBidi"/>
          <w:sz w:val="28"/>
          <w:szCs w:val="28"/>
        </w:rPr>
      </w:pPr>
      <w:r w:rsidRPr="00942A64">
        <w:rPr>
          <w:rFonts w:asciiTheme="majorBidi" w:hAnsiTheme="majorBidi" w:cstheme="majorBidi"/>
          <w:sz w:val="28"/>
          <w:szCs w:val="28"/>
        </w:rPr>
        <w:t>4) документы, в которых отражаются индивидуальные результаты каждого обучающегося (например, Карта индивидуальных достижений ученика) и результаты всего класса (например, Журнал итоговых достижений учащихся __ класса);</w:t>
      </w:r>
    </w:p>
    <w:p w:rsidR="00FA5624" w:rsidRPr="00942A64" w:rsidRDefault="00FA5624" w:rsidP="00876C0B">
      <w:pPr>
        <w:pStyle w:val="afe"/>
        <w:jc w:val="both"/>
        <w:rPr>
          <w:rFonts w:asciiTheme="majorBidi" w:hAnsiTheme="majorBidi" w:cstheme="majorBidi"/>
          <w:sz w:val="28"/>
          <w:szCs w:val="28"/>
        </w:rPr>
      </w:pPr>
      <w:r w:rsidRPr="00942A64">
        <w:rPr>
          <w:rFonts w:asciiTheme="majorBidi" w:hAnsiTheme="majorBidi" w:cstheme="majorBidi"/>
          <w:sz w:val="28"/>
          <w:szCs w:val="28"/>
        </w:rPr>
        <w:t>5) материалы для проведения процедуры оценки личностных и результатов.</w:t>
      </w:r>
    </w:p>
    <w:p w:rsidR="00FA5624" w:rsidRPr="00942A64" w:rsidRDefault="00AC6659" w:rsidP="00876C0B">
      <w:pPr>
        <w:pStyle w:val="afe"/>
        <w:jc w:val="both"/>
        <w:rPr>
          <w:rFonts w:asciiTheme="majorBidi" w:hAnsiTheme="majorBidi" w:cstheme="majorBidi"/>
          <w:sz w:val="28"/>
          <w:szCs w:val="28"/>
        </w:rPr>
      </w:pPr>
      <w:r w:rsidRPr="00942A64">
        <w:rPr>
          <w:rFonts w:asciiTheme="majorBidi" w:hAnsiTheme="majorBidi" w:cstheme="majorBidi"/>
          <w:sz w:val="28"/>
          <w:szCs w:val="28"/>
        </w:rPr>
        <w:t>6) локальные акты</w:t>
      </w:r>
      <w:r w:rsidR="00FA5624" w:rsidRPr="00942A64">
        <w:rPr>
          <w:rFonts w:asciiTheme="majorBidi" w:hAnsiTheme="majorBidi" w:cstheme="majorBidi"/>
          <w:sz w:val="28"/>
          <w:szCs w:val="28"/>
        </w:rPr>
        <w:t>, регламентирующие все вопросы проведения оценки результатов.</w:t>
      </w:r>
    </w:p>
    <w:p w:rsidR="005B5BE4" w:rsidRPr="00942A64" w:rsidRDefault="007D6AAA" w:rsidP="007D6AAA">
      <w:pPr>
        <w:spacing w:after="0" w:line="360" w:lineRule="auto"/>
        <w:rPr>
          <w:rFonts w:asciiTheme="majorBidi" w:hAnsiTheme="majorBidi" w:cstheme="majorBidi"/>
          <w:color w:val="auto"/>
          <w:sz w:val="28"/>
          <w:szCs w:val="28"/>
        </w:rPr>
      </w:pPr>
      <w:r w:rsidRPr="00942A64">
        <w:rPr>
          <w:rFonts w:asciiTheme="majorBidi" w:hAnsiTheme="majorBidi" w:cstheme="majorBidi"/>
          <w:color w:val="auto"/>
          <w:sz w:val="28"/>
          <w:szCs w:val="28"/>
        </w:rPr>
        <w:t xml:space="preserve">  </w:t>
      </w:r>
      <w:r w:rsidR="005B5BE4" w:rsidRPr="00942A64">
        <w:rPr>
          <w:rFonts w:asciiTheme="majorBidi" w:hAnsiTheme="majorBidi" w:cstheme="majorBidi"/>
          <w:color w:val="auto"/>
          <w:sz w:val="28"/>
          <w:szCs w:val="28"/>
        </w:rPr>
        <w:t xml:space="preserve"> </w:t>
      </w:r>
      <w:r w:rsidR="005B5BE4" w:rsidRPr="00942A64">
        <w:rPr>
          <w:rFonts w:asciiTheme="majorBidi" w:hAnsiTheme="majorBidi" w:cstheme="majorBidi"/>
          <w:b/>
          <w:color w:val="auto"/>
          <w:sz w:val="28"/>
          <w:szCs w:val="28"/>
        </w:rPr>
        <w:t>Программа оценки личностных результатов</w:t>
      </w:r>
      <w:r w:rsidR="00CB0697">
        <w:rPr>
          <w:rFonts w:asciiTheme="majorBidi" w:hAnsiTheme="majorBidi" w:cstheme="majorBidi"/>
          <w:b/>
          <w:color w:val="auto"/>
          <w:sz w:val="28"/>
          <w:szCs w:val="28"/>
        </w:rPr>
        <w:t xml:space="preserve"> (таблица №1)</w:t>
      </w:r>
    </w:p>
    <w:tbl>
      <w:tblPr>
        <w:tblW w:w="0" w:type="auto"/>
        <w:tblInd w:w="-111" w:type="dxa"/>
        <w:tblLayout w:type="fixed"/>
        <w:tblLook w:val="0000" w:firstRow="0" w:lastRow="0" w:firstColumn="0" w:lastColumn="0" w:noHBand="0" w:noVBand="0"/>
      </w:tblPr>
      <w:tblGrid>
        <w:gridCol w:w="3190"/>
        <w:gridCol w:w="3190"/>
        <w:gridCol w:w="3201"/>
      </w:tblGrid>
      <w:tr w:rsidR="005B5BE4" w:rsidRPr="00942A64">
        <w:tc>
          <w:tcPr>
            <w:tcW w:w="3190" w:type="dxa"/>
            <w:tcBorders>
              <w:top w:val="single" w:sz="4" w:space="0" w:color="000000"/>
              <w:left w:val="single" w:sz="4" w:space="0" w:color="000000"/>
              <w:bottom w:val="single" w:sz="4" w:space="0" w:color="000000"/>
            </w:tcBorders>
          </w:tcPr>
          <w:p w:rsidR="005B5BE4" w:rsidRPr="00942A64" w:rsidRDefault="005B5BE4">
            <w:pPr>
              <w:autoSpaceDE w:val="0"/>
              <w:spacing w:after="0" w:line="240" w:lineRule="auto"/>
              <w:jc w:val="both"/>
              <w:rPr>
                <w:rFonts w:asciiTheme="majorBidi" w:hAnsiTheme="majorBidi" w:cstheme="majorBidi"/>
                <w:color w:val="auto"/>
                <w:sz w:val="28"/>
                <w:szCs w:val="28"/>
              </w:rPr>
            </w:pPr>
            <w:r w:rsidRPr="00942A64">
              <w:rPr>
                <w:rFonts w:asciiTheme="majorBidi" w:hAnsiTheme="majorBidi" w:cstheme="majorBidi"/>
                <w:color w:val="auto"/>
                <w:sz w:val="28"/>
                <w:szCs w:val="28"/>
              </w:rPr>
              <w:t>Критерий</w:t>
            </w:r>
          </w:p>
        </w:tc>
        <w:tc>
          <w:tcPr>
            <w:tcW w:w="3190" w:type="dxa"/>
            <w:tcBorders>
              <w:top w:val="single" w:sz="4" w:space="0" w:color="000000"/>
              <w:left w:val="single" w:sz="4" w:space="0" w:color="000000"/>
              <w:bottom w:val="single" w:sz="4" w:space="0" w:color="000000"/>
            </w:tcBorders>
          </w:tcPr>
          <w:p w:rsidR="005B5BE4" w:rsidRPr="00942A64" w:rsidRDefault="005B5BE4">
            <w:pPr>
              <w:autoSpaceDE w:val="0"/>
              <w:spacing w:after="0" w:line="240" w:lineRule="auto"/>
              <w:jc w:val="both"/>
              <w:rPr>
                <w:rFonts w:asciiTheme="majorBidi" w:hAnsiTheme="majorBidi" w:cstheme="majorBidi"/>
                <w:color w:val="auto"/>
                <w:sz w:val="28"/>
                <w:szCs w:val="28"/>
              </w:rPr>
            </w:pPr>
            <w:r w:rsidRPr="00942A64">
              <w:rPr>
                <w:rFonts w:asciiTheme="majorBidi" w:hAnsiTheme="majorBidi" w:cstheme="majorBidi"/>
                <w:color w:val="auto"/>
                <w:sz w:val="28"/>
                <w:szCs w:val="28"/>
              </w:rPr>
              <w:t>Параметры оценки</w:t>
            </w:r>
          </w:p>
        </w:tc>
        <w:tc>
          <w:tcPr>
            <w:tcW w:w="3201" w:type="dxa"/>
            <w:tcBorders>
              <w:top w:val="single" w:sz="4" w:space="0" w:color="000000"/>
              <w:left w:val="single" w:sz="4" w:space="0" w:color="000000"/>
              <w:bottom w:val="single" w:sz="4" w:space="0" w:color="000000"/>
              <w:right w:val="single" w:sz="4" w:space="0" w:color="000000"/>
            </w:tcBorders>
          </w:tcPr>
          <w:p w:rsidR="005B5BE4" w:rsidRPr="00942A64" w:rsidRDefault="005B5BE4">
            <w:pPr>
              <w:autoSpaceDE w:val="0"/>
              <w:spacing w:after="0" w:line="240" w:lineRule="auto"/>
              <w:jc w:val="both"/>
              <w:rPr>
                <w:rFonts w:asciiTheme="majorBidi" w:hAnsiTheme="majorBidi" w:cstheme="majorBidi"/>
                <w:sz w:val="28"/>
                <w:szCs w:val="28"/>
              </w:rPr>
            </w:pPr>
            <w:r w:rsidRPr="00942A64">
              <w:rPr>
                <w:rFonts w:asciiTheme="majorBidi" w:hAnsiTheme="majorBidi" w:cstheme="majorBidi"/>
                <w:color w:val="auto"/>
                <w:sz w:val="28"/>
                <w:szCs w:val="28"/>
              </w:rPr>
              <w:t>Индикаторы</w:t>
            </w:r>
          </w:p>
        </w:tc>
      </w:tr>
      <w:tr w:rsidR="00AC6659" w:rsidRPr="00942A64" w:rsidTr="004E78E3">
        <w:trPr>
          <w:trHeight w:val="854"/>
        </w:trPr>
        <w:tc>
          <w:tcPr>
            <w:tcW w:w="3190" w:type="dxa"/>
            <w:vMerge w:val="restart"/>
            <w:tcBorders>
              <w:top w:val="single" w:sz="4" w:space="0" w:color="000000"/>
              <w:left w:val="single" w:sz="4" w:space="0" w:color="000000"/>
              <w:bottom w:val="single" w:sz="4" w:space="0" w:color="000000"/>
            </w:tcBorders>
          </w:tcPr>
          <w:p w:rsidR="00AC6659" w:rsidRPr="00942A64" w:rsidRDefault="00AC6659">
            <w:pPr>
              <w:autoSpaceDE w:val="0"/>
              <w:spacing w:after="0" w:line="240" w:lineRule="auto"/>
              <w:jc w:val="both"/>
              <w:rPr>
                <w:rFonts w:asciiTheme="majorBidi" w:hAnsiTheme="majorBidi" w:cstheme="majorBidi"/>
                <w:color w:val="auto"/>
                <w:sz w:val="28"/>
                <w:szCs w:val="28"/>
              </w:rPr>
            </w:pPr>
            <w:r w:rsidRPr="00942A64">
              <w:rPr>
                <w:rFonts w:asciiTheme="majorBidi" w:hAnsiTheme="majorBidi" w:cstheme="majorBidi"/>
                <w:color w:val="auto"/>
                <w:sz w:val="28"/>
                <w:szCs w:val="28"/>
              </w:rPr>
              <w:t xml:space="preserve">Владение навыками коммуникации и принятыми ритуалами социального взаимодействия (т.е. самой формой поведения, его социальным рисунком), </w:t>
            </w:r>
            <w:r w:rsidRPr="00942A64">
              <w:rPr>
                <w:rFonts w:asciiTheme="majorBidi" w:hAnsiTheme="majorBidi" w:cstheme="majorBidi"/>
                <w:iCs/>
                <w:color w:val="auto"/>
                <w:sz w:val="28"/>
                <w:szCs w:val="28"/>
              </w:rPr>
              <w:t>в том числе с использованием информационных технологий</w:t>
            </w:r>
          </w:p>
        </w:tc>
        <w:tc>
          <w:tcPr>
            <w:tcW w:w="3190" w:type="dxa"/>
            <w:vMerge w:val="restart"/>
            <w:tcBorders>
              <w:top w:val="single" w:sz="4" w:space="0" w:color="000000"/>
              <w:left w:val="single" w:sz="4" w:space="0" w:color="000000"/>
            </w:tcBorders>
          </w:tcPr>
          <w:p w:rsidR="00AC6659" w:rsidRPr="00942A64" w:rsidRDefault="00AC6659">
            <w:pPr>
              <w:autoSpaceDE w:val="0"/>
              <w:spacing w:after="0" w:line="240" w:lineRule="auto"/>
              <w:jc w:val="both"/>
              <w:rPr>
                <w:rFonts w:asciiTheme="majorBidi" w:hAnsiTheme="majorBidi" w:cstheme="majorBidi"/>
                <w:color w:val="auto"/>
                <w:sz w:val="28"/>
                <w:szCs w:val="28"/>
              </w:rPr>
            </w:pPr>
            <w:proofErr w:type="spellStart"/>
            <w:r w:rsidRPr="00942A64">
              <w:rPr>
                <w:rFonts w:asciiTheme="majorBidi" w:hAnsiTheme="majorBidi" w:cstheme="majorBidi"/>
                <w:color w:val="auto"/>
                <w:sz w:val="28"/>
                <w:szCs w:val="28"/>
              </w:rPr>
              <w:t>Сформированность</w:t>
            </w:r>
            <w:proofErr w:type="spellEnd"/>
            <w:r w:rsidRPr="00942A64">
              <w:rPr>
                <w:rFonts w:asciiTheme="majorBidi" w:hAnsiTheme="majorBidi" w:cstheme="majorBidi"/>
                <w:color w:val="auto"/>
                <w:sz w:val="28"/>
                <w:szCs w:val="28"/>
              </w:rPr>
              <w:t xml:space="preserve">   навыков коммуникации </w:t>
            </w:r>
            <w:proofErr w:type="gramStart"/>
            <w:r w:rsidRPr="00942A64">
              <w:rPr>
                <w:rFonts w:asciiTheme="majorBidi" w:hAnsiTheme="majorBidi" w:cstheme="majorBidi"/>
                <w:color w:val="auto"/>
                <w:sz w:val="28"/>
                <w:szCs w:val="28"/>
              </w:rPr>
              <w:t>со</w:t>
            </w:r>
            <w:proofErr w:type="gramEnd"/>
            <w:r w:rsidRPr="00942A64">
              <w:rPr>
                <w:rFonts w:asciiTheme="majorBidi" w:hAnsiTheme="majorBidi" w:cstheme="majorBidi"/>
                <w:color w:val="auto"/>
                <w:sz w:val="28"/>
                <w:szCs w:val="28"/>
              </w:rPr>
              <w:t xml:space="preserve"> взрос</w:t>
            </w:r>
            <w:r w:rsidRPr="00942A64">
              <w:rPr>
                <w:rFonts w:asciiTheme="majorBidi" w:hAnsiTheme="majorBidi" w:cstheme="majorBidi"/>
                <w:color w:val="auto"/>
                <w:sz w:val="28"/>
                <w:szCs w:val="28"/>
              </w:rPr>
              <w:softHyphen/>
              <w:t>лы</w:t>
            </w:r>
            <w:r w:rsidRPr="00942A64">
              <w:rPr>
                <w:rFonts w:asciiTheme="majorBidi" w:hAnsiTheme="majorBidi" w:cstheme="majorBidi"/>
                <w:color w:val="auto"/>
                <w:sz w:val="28"/>
                <w:szCs w:val="28"/>
              </w:rPr>
              <w:softHyphen/>
              <w:t>ми</w:t>
            </w:r>
          </w:p>
        </w:tc>
        <w:tc>
          <w:tcPr>
            <w:tcW w:w="3201" w:type="dxa"/>
            <w:tcBorders>
              <w:top w:val="single" w:sz="4" w:space="0" w:color="000000"/>
              <w:left w:val="single" w:sz="4" w:space="0" w:color="000000"/>
              <w:bottom w:val="single" w:sz="4" w:space="0" w:color="000000"/>
              <w:right w:val="single" w:sz="4" w:space="0" w:color="000000"/>
            </w:tcBorders>
          </w:tcPr>
          <w:p w:rsidR="00AC6659" w:rsidRPr="00942A64" w:rsidRDefault="00AC6659">
            <w:pPr>
              <w:autoSpaceDE w:val="0"/>
              <w:spacing w:after="0" w:line="240" w:lineRule="auto"/>
              <w:jc w:val="both"/>
              <w:rPr>
                <w:rFonts w:asciiTheme="majorBidi" w:hAnsiTheme="majorBidi" w:cstheme="majorBidi"/>
                <w:sz w:val="28"/>
                <w:szCs w:val="28"/>
              </w:rPr>
            </w:pPr>
            <w:r w:rsidRPr="00942A64">
              <w:rPr>
                <w:rFonts w:asciiTheme="majorBidi" w:hAnsiTheme="majorBidi" w:cstheme="majorBidi"/>
                <w:color w:val="auto"/>
                <w:sz w:val="28"/>
                <w:szCs w:val="28"/>
              </w:rPr>
              <w:t>способность инициировать и поддерживать ком</w:t>
            </w:r>
            <w:r w:rsidRPr="00942A64">
              <w:rPr>
                <w:rFonts w:asciiTheme="majorBidi" w:hAnsiTheme="majorBidi" w:cstheme="majorBidi"/>
                <w:color w:val="auto"/>
                <w:sz w:val="28"/>
                <w:szCs w:val="28"/>
              </w:rPr>
              <w:softHyphen/>
              <w:t>му</w:t>
            </w:r>
            <w:r w:rsidRPr="00942A64">
              <w:rPr>
                <w:rFonts w:asciiTheme="majorBidi" w:hAnsiTheme="majorBidi" w:cstheme="majorBidi"/>
                <w:color w:val="auto"/>
                <w:sz w:val="28"/>
                <w:szCs w:val="28"/>
              </w:rPr>
              <w:softHyphen/>
              <w:t>ни</w:t>
            </w:r>
            <w:r w:rsidRPr="00942A64">
              <w:rPr>
                <w:rFonts w:asciiTheme="majorBidi" w:hAnsiTheme="majorBidi" w:cstheme="majorBidi"/>
                <w:color w:val="auto"/>
                <w:sz w:val="28"/>
                <w:szCs w:val="28"/>
              </w:rPr>
              <w:softHyphen/>
              <w:t>ка</w:t>
            </w:r>
            <w:r w:rsidRPr="00942A64">
              <w:rPr>
                <w:rFonts w:asciiTheme="majorBidi" w:hAnsiTheme="majorBidi" w:cstheme="majorBidi"/>
                <w:color w:val="auto"/>
                <w:sz w:val="28"/>
                <w:szCs w:val="28"/>
              </w:rPr>
              <w:softHyphen/>
              <w:t>цию с взрослыми</w:t>
            </w:r>
          </w:p>
        </w:tc>
      </w:tr>
      <w:tr w:rsidR="00AC6659" w:rsidRPr="00942A64" w:rsidTr="004E78E3">
        <w:trPr>
          <w:trHeight w:val="839"/>
        </w:trPr>
        <w:tc>
          <w:tcPr>
            <w:tcW w:w="3190" w:type="dxa"/>
            <w:vMerge/>
            <w:tcBorders>
              <w:top w:val="single" w:sz="4" w:space="0" w:color="000000"/>
              <w:left w:val="single" w:sz="4" w:space="0" w:color="000000"/>
              <w:bottom w:val="single" w:sz="4" w:space="0" w:color="000000"/>
            </w:tcBorders>
          </w:tcPr>
          <w:p w:rsidR="00AC6659" w:rsidRPr="00942A64" w:rsidRDefault="00AC6659">
            <w:pPr>
              <w:autoSpaceDE w:val="0"/>
              <w:snapToGrid w:val="0"/>
              <w:spacing w:after="0" w:line="240" w:lineRule="auto"/>
              <w:jc w:val="both"/>
              <w:rPr>
                <w:rFonts w:asciiTheme="majorBidi" w:hAnsiTheme="majorBidi" w:cstheme="majorBidi"/>
                <w:color w:val="auto"/>
                <w:sz w:val="28"/>
                <w:szCs w:val="28"/>
              </w:rPr>
            </w:pPr>
          </w:p>
        </w:tc>
        <w:tc>
          <w:tcPr>
            <w:tcW w:w="3190" w:type="dxa"/>
            <w:vMerge/>
            <w:tcBorders>
              <w:left w:val="single" w:sz="4" w:space="0" w:color="000000"/>
            </w:tcBorders>
          </w:tcPr>
          <w:p w:rsidR="00AC6659" w:rsidRPr="00942A64" w:rsidRDefault="00AC6659">
            <w:pPr>
              <w:autoSpaceDE w:val="0"/>
              <w:snapToGrid w:val="0"/>
              <w:spacing w:after="0" w:line="240" w:lineRule="auto"/>
              <w:jc w:val="both"/>
              <w:rPr>
                <w:rFonts w:asciiTheme="majorBidi" w:hAnsiTheme="majorBidi" w:cstheme="majorBidi"/>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AC6659" w:rsidRPr="00942A64" w:rsidRDefault="00AC6659">
            <w:pPr>
              <w:autoSpaceDE w:val="0"/>
              <w:spacing w:after="0" w:line="240" w:lineRule="auto"/>
              <w:jc w:val="both"/>
              <w:rPr>
                <w:rFonts w:asciiTheme="majorBidi" w:hAnsiTheme="majorBidi" w:cstheme="majorBidi"/>
                <w:sz w:val="28"/>
                <w:szCs w:val="28"/>
              </w:rPr>
            </w:pPr>
            <w:r w:rsidRPr="00942A64">
              <w:rPr>
                <w:rFonts w:asciiTheme="majorBidi" w:hAnsiTheme="majorBidi" w:cstheme="majorBidi"/>
                <w:color w:val="auto"/>
                <w:sz w:val="28"/>
                <w:szCs w:val="28"/>
              </w:rPr>
              <w:t>способность применять аде</w:t>
            </w:r>
            <w:r w:rsidRPr="00942A64">
              <w:rPr>
                <w:rFonts w:asciiTheme="majorBidi" w:hAnsiTheme="majorBidi" w:cstheme="majorBidi"/>
                <w:color w:val="auto"/>
                <w:sz w:val="28"/>
                <w:szCs w:val="28"/>
              </w:rPr>
              <w:softHyphen/>
              <w:t>к</w:t>
            </w:r>
            <w:r w:rsidRPr="00942A64">
              <w:rPr>
                <w:rFonts w:asciiTheme="majorBidi" w:hAnsiTheme="majorBidi" w:cstheme="majorBidi"/>
                <w:color w:val="auto"/>
                <w:sz w:val="28"/>
                <w:szCs w:val="28"/>
              </w:rPr>
              <w:softHyphen/>
              <w:t>ватные способы поведения в разных ситуациях</w:t>
            </w:r>
          </w:p>
        </w:tc>
      </w:tr>
      <w:tr w:rsidR="00AC6659" w:rsidRPr="00942A64">
        <w:trPr>
          <w:trHeight w:val="281"/>
        </w:trPr>
        <w:tc>
          <w:tcPr>
            <w:tcW w:w="3190" w:type="dxa"/>
            <w:vMerge/>
            <w:tcBorders>
              <w:top w:val="single" w:sz="4" w:space="0" w:color="000000"/>
              <w:left w:val="single" w:sz="4" w:space="0" w:color="000000"/>
              <w:bottom w:val="single" w:sz="4" w:space="0" w:color="000000"/>
            </w:tcBorders>
          </w:tcPr>
          <w:p w:rsidR="00AC6659" w:rsidRPr="00942A64" w:rsidRDefault="00AC6659">
            <w:pPr>
              <w:autoSpaceDE w:val="0"/>
              <w:snapToGrid w:val="0"/>
              <w:spacing w:after="0" w:line="240" w:lineRule="auto"/>
              <w:jc w:val="both"/>
              <w:rPr>
                <w:rFonts w:asciiTheme="majorBidi" w:hAnsiTheme="majorBidi" w:cstheme="majorBidi"/>
                <w:color w:val="auto"/>
                <w:sz w:val="28"/>
                <w:szCs w:val="28"/>
              </w:rPr>
            </w:pPr>
          </w:p>
        </w:tc>
        <w:tc>
          <w:tcPr>
            <w:tcW w:w="3190" w:type="dxa"/>
            <w:vMerge/>
            <w:tcBorders>
              <w:left w:val="single" w:sz="4" w:space="0" w:color="000000"/>
              <w:bottom w:val="single" w:sz="4" w:space="0" w:color="000000"/>
            </w:tcBorders>
          </w:tcPr>
          <w:p w:rsidR="00AC6659" w:rsidRPr="00942A64" w:rsidRDefault="00AC6659">
            <w:pPr>
              <w:autoSpaceDE w:val="0"/>
              <w:snapToGrid w:val="0"/>
              <w:spacing w:after="0" w:line="240" w:lineRule="auto"/>
              <w:jc w:val="both"/>
              <w:rPr>
                <w:rFonts w:asciiTheme="majorBidi" w:hAnsiTheme="majorBidi" w:cstheme="majorBidi"/>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AC6659" w:rsidRPr="00942A64" w:rsidRDefault="00AC6659">
            <w:pPr>
              <w:autoSpaceDE w:val="0"/>
              <w:spacing w:after="0" w:line="240" w:lineRule="auto"/>
              <w:jc w:val="both"/>
              <w:rPr>
                <w:rFonts w:asciiTheme="majorBidi" w:hAnsiTheme="majorBidi" w:cstheme="majorBidi"/>
                <w:sz w:val="28"/>
                <w:szCs w:val="28"/>
              </w:rPr>
            </w:pPr>
            <w:r w:rsidRPr="00942A64">
              <w:rPr>
                <w:rFonts w:asciiTheme="majorBidi" w:hAnsiTheme="majorBidi" w:cstheme="majorBidi"/>
                <w:color w:val="auto"/>
                <w:sz w:val="28"/>
                <w:szCs w:val="28"/>
              </w:rPr>
              <w:t xml:space="preserve">способность обращаться за помощью </w:t>
            </w:r>
          </w:p>
        </w:tc>
      </w:tr>
      <w:tr w:rsidR="005B5BE4" w:rsidRPr="00942A64">
        <w:trPr>
          <w:trHeight w:val="538"/>
        </w:trPr>
        <w:tc>
          <w:tcPr>
            <w:tcW w:w="3190" w:type="dxa"/>
            <w:vMerge/>
            <w:tcBorders>
              <w:top w:val="single" w:sz="4" w:space="0" w:color="000000"/>
              <w:left w:val="single" w:sz="4" w:space="0" w:color="000000"/>
              <w:bottom w:val="single" w:sz="4" w:space="0" w:color="000000"/>
            </w:tcBorders>
          </w:tcPr>
          <w:p w:rsidR="005B5BE4" w:rsidRPr="00942A64" w:rsidRDefault="005B5BE4">
            <w:pPr>
              <w:autoSpaceDE w:val="0"/>
              <w:snapToGrid w:val="0"/>
              <w:spacing w:after="0" w:line="240" w:lineRule="auto"/>
              <w:jc w:val="both"/>
              <w:rPr>
                <w:rFonts w:asciiTheme="majorBidi" w:hAnsiTheme="majorBidi" w:cstheme="majorBidi"/>
                <w:color w:val="auto"/>
                <w:sz w:val="28"/>
                <w:szCs w:val="28"/>
              </w:rPr>
            </w:pPr>
          </w:p>
        </w:tc>
        <w:tc>
          <w:tcPr>
            <w:tcW w:w="3190" w:type="dxa"/>
            <w:vMerge w:val="restart"/>
            <w:tcBorders>
              <w:top w:val="single" w:sz="4" w:space="0" w:color="000000"/>
              <w:left w:val="single" w:sz="4" w:space="0" w:color="000000"/>
              <w:bottom w:val="single" w:sz="4" w:space="0" w:color="000000"/>
            </w:tcBorders>
          </w:tcPr>
          <w:p w:rsidR="005B5BE4" w:rsidRPr="00942A64" w:rsidRDefault="005B5BE4">
            <w:pPr>
              <w:autoSpaceDE w:val="0"/>
              <w:spacing w:after="0" w:line="240" w:lineRule="auto"/>
              <w:jc w:val="both"/>
              <w:rPr>
                <w:rFonts w:asciiTheme="majorBidi" w:hAnsiTheme="majorBidi" w:cstheme="majorBidi"/>
                <w:color w:val="auto"/>
                <w:sz w:val="28"/>
                <w:szCs w:val="28"/>
              </w:rPr>
            </w:pPr>
            <w:proofErr w:type="spellStart"/>
            <w:r w:rsidRPr="00942A64">
              <w:rPr>
                <w:rFonts w:asciiTheme="majorBidi" w:hAnsiTheme="majorBidi" w:cstheme="majorBidi"/>
                <w:color w:val="auto"/>
                <w:sz w:val="28"/>
                <w:szCs w:val="28"/>
              </w:rPr>
              <w:t>сформированность</w:t>
            </w:r>
            <w:proofErr w:type="spellEnd"/>
            <w:r w:rsidRPr="00942A64">
              <w:rPr>
                <w:rFonts w:asciiTheme="majorBidi" w:hAnsiTheme="majorBidi" w:cstheme="majorBidi"/>
                <w:color w:val="auto"/>
                <w:sz w:val="28"/>
                <w:szCs w:val="28"/>
              </w:rPr>
              <w:t xml:space="preserve"> навыков коммуникации со сверстниками</w:t>
            </w:r>
          </w:p>
        </w:tc>
        <w:tc>
          <w:tcPr>
            <w:tcW w:w="3201" w:type="dxa"/>
            <w:tcBorders>
              <w:top w:val="single" w:sz="4" w:space="0" w:color="000000"/>
              <w:left w:val="single" w:sz="4" w:space="0" w:color="000000"/>
              <w:bottom w:val="single" w:sz="4" w:space="0" w:color="000000"/>
              <w:right w:val="single" w:sz="4" w:space="0" w:color="000000"/>
            </w:tcBorders>
          </w:tcPr>
          <w:p w:rsidR="005B5BE4" w:rsidRPr="00942A64" w:rsidRDefault="005B5BE4">
            <w:pPr>
              <w:autoSpaceDE w:val="0"/>
              <w:spacing w:after="0" w:line="240" w:lineRule="auto"/>
              <w:jc w:val="both"/>
              <w:rPr>
                <w:rFonts w:asciiTheme="majorBidi" w:hAnsiTheme="majorBidi" w:cstheme="majorBidi"/>
                <w:sz w:val="28"/>
                <w:szCs w:val="28"/>
              </w:rPr>
            </w:pPr>
            <w:r w:rsidRPr="00942A64">
              <w:rPr>
                <w:rFonts w:asciiTheme="majorBidi" w:hAnsiTheme="majorBidi" w:cstheme="majorBidi"/>
                <w:color w:val="auto"/>
                <w:sz w:val="28"/>
                <w:szCs w:val="28"/>
              </w:rPr>
              <w:t>способность инициировать и поддерживать коммуникацию со сверс</w:t>
            </w:r>
            <w:r w:rsidRPr="00942A64">
              <w:rPr>
                <w:rFonts w:asciiTheme="majorBidi" w:hAnsiTheme="majorBidi" w:cstheme="majorBidi"/>
                <w:color w:val="auto"/>
                <w:sz w:val="28"/>
                <w:szCs w:val="28"/>
              </w:rPr>
              <w:softHyphen/>
              <w:t>т</w:t>
            </w:r>
            <w:r w:rsidRPr="00942A64">
              <w:rPr>
                <w:rFonts w:asciiTheme="majorBidi" w:hAnsiTheme="majorBidi" w:cstheme="majorBidi"/>
                <w:color w:val="auto"/>
                <w:sz w:val="28"/>
                <w:szCs w:val="28"/>
              </w:rPr>
              <w:softHyphen/>
              <w:t>ни</w:t>
            </w:r>
            <w:r w:rsidRPr="00942A64">
              <w:rPr>
                <w:rFonts w:asciiTheme="majorBidi" w:hAnsiTheme="majorBidi" w:cstheme="majorBidi"/>
                <w:color w:val="auto"/>
                <w:sz w:val="28"/>
                <w:szCs w:val="28"/>
              </w:rPr>
              <w:softHyphen/>
              <w:t>ками</w:t>
            </w:r>
          </w:p>
        </w:tc>
      </w:tr>
      <w:tr w:rsidR="005B5BE4" w:rsidRPr="00942A64">
        <w:trPr>
          <w:trHeight w:val="536"/>
        </w:trPr>
        <w:tc>
          <w:tcPr>
            <w:tcW w:w="3190" w:type="dxa"/>
            <w:vMerge/>
            <w:tcBorders>
              <w:top w:val="single" w:sz="4" w:space="0" w:color="000000"/>
              <w:left w:val="single" w:sz="4" w:space="0" w:color="000000"/>
              <w:bottom w:val="single" w:sz="4" w:space="0" w:color="000000"/>
            </w:tcBorders>
          </w:tcPr>
          <w:p w:rsidR="005B5BE4" w:rsidRPr="00942A64" w:rsidRDefault="005B5BE4">
            <w:pPr>
              <w:autoSpaceDE w:val="0"/>
              <w:snapToGrid w:val="0"/>
              <w:spacing w:after="0" w:line="240" w:lineRule="auto"/>
              <w:jc w:val="both"/>
              <w:rPr>
                <w:rFonts w:asciiTheme="majorBidi" w:hAnsiTheme="majorBidi" w:cstheme="majorBidi"/>
                <w:color w:val="auto"/>
                <w:sz w:val="28"/>
                <w:szCs w:val="28"/>
              </w:rPr>
            </w:pPr>
          </w:p>
        </w:tc>
        <w:tc>
          <w:tcPr>
            <w:tcW w:w="3190" w:type="dxa"/>
            <w:vMerge/>
            <w:tcBorders>
              <w:top w:val="single" w:sz="4" w:space="0" w:color="000000"/>
              <w:left w:val="single" w:sz="4" w:space="0" w:color="000000"/>
              <w:bottom w:val="single" w:sz="4" w:space="0" w:color="000000"/>
            </w:tcBorders>
          </w:tcPr>
          <w:p w:rsidR="005B5BE4" w:rsidRPr="00942A64" w:rsidRDefault="005B5BE4">
            <w:pPr>
              <w:autoSpaceDE w:val="0"/>
              <w:snapToGrid w:val="0"/>
              <w:spacing w:after="0" w:line="240" w:lineRule="auto"/>
              <w:jc w:val="both"/>
              <w:rPr>
                <w:rFonts w:asciiTheme="majorBidi" w:hAnsiTheme="majorBidi" w:cstheme="majorBidi"/>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Pr="00942A64" w:rsidRDefault="005B5BE4">
            <w:pPr>
              <w:autoSpaceDE w:val="0"/>
              <w:spacing w:after="0" w:line="240" w:lineRule="auto"/>
              <w:jc w:val="both"/>
              <w:rPr>
                <w:rFonts w:asciiTheme="majorBidi" w:hAnsiTheme="majorBidi" w:cstheme="majorBidi"/>
                <w:sz w:val="28"/>
                <w:szCs w:val="28"/>
              </w:rPr>
            </w:pPr>
            <w:r w:rsidRPr="00942A64">
              <w:rPr>
                <w:rFonts w:asciiTheme="majorBidi" w:hAnsiTheme="majorBidi" w:cstheme="majorBidi"/>
                <w:color w:val="auto"/>
                <w:sz w:val="28"/>
                <w:szCs w:val="28"/>
              </w:rPr>
              <w:t>способность применять аде</w:t>
            </w:r>
            <w:r w:rsidRPr="00942A64">
              <w:rPr>
                <w:rFonts w:asciiTheme="majorBidi" w:hAnsiTheme="majorBidi" w:cstheme="majorBidi"/>
                <w:color w:val="auto"/>
                <w:sz w:val="28"/>
                <w:szCs w:val="28"/>
              </w:rPr>
              <w:softHyphen/>
              <w:t>к</w:t>
            </w:r>
            <w:r w:rsidRPr="00942A64">
              <w:rPr>
                <w:rFonts w:asciiTheme="majorBidi" w:hAnsiTheme="majorBidi" w:cstheme="majorBidi"/>
                <w:color w:val="auto"/>
                <w:sz w:val="28"/>
                <w:szCs w:val="28"/>
              </w:rPr>
              <w:softHyphen/>
              <w:t>ватные способы поведения в разных ситуациях</w:t>
            </w:r>
          </w:p>
        </w:tc>
      </w:tr>
      <w:tr w:rsidR="005B5BE4" w:rsidRPr="00942A64">
        <w:trPr>
          <w:trHeight w:val="536"/>
        </w:trPr>
        <w:tc>
          <w:tcPr>
            <w:tcW w:w="3190" w:type="dxa"/>
            <w:vMerge/>
            <w:tcBorders>
              <w:top w:val="single" w:sz="4" w:space="0" w:color="000000"/>
              <w:left w:val="single" w:sz="4" w:space="0" w:color="000000"/>
              <w:bottom w:val="single" w:sz="4" w:space="0" w:color="000000"/>
            </w:tcBorders>
          </w:tcPr>
          <w:p w:rsidR="005B5BE4" w:rsidRPr="00942A64" w:rsidRDefault="005B5BE4">
            <w:pPr>
              <w:autoSpaceDE w:val="0"/>
              <w:snapToGrid w:val="0"/>
              <w:spacing w:after="0" w:line="240" w:lineRule="auto"/>
              <w:jc w:val="both"/>
              <w:rPr>
                <w:rFonts w:asciiTheme="majorBidi" w:hAnsiTheme="majorBidi" w:cstheme="majorBidi"/>
                <w:color w:val="auto"/>
                <w:sz w:val="28"/>
                <w:szCs w:val="28"/>
              </w:rPr>
            </w:pPr>
          </w:p>
        </w:tc>
        <w:tc>
          <w:tcPr>
            <w:tcW w:w="3190" w:type="dxa"/>
            <w:vMerge/>
            <w:tcBorders>
              <w:top w:val="single" w:sz="4" w:space="0" w:color="000000"/>
              <w:left w:val="single" w:sz="4" w:space="0" w:color="000000"/>
              <w:bottom w:val="single" w:sz="4" w:space="0" w:color="000000"/>
            </w:tcBorders>
          </w:tcPr>
          <w:p w:rsidR="005B5BE4" w:rsidRPr="00942A64" w:rsidRDefault="005B5BE4">
            <w:pPr>
              <w:autoSpaceDE w:val="0"/>
              <w:snapToGrid w:val="0"/>
              <w:spacing w:after="0" w:line="240" w:lineRule="auto"/>
              <w:jc w:val="both"/>
              <w:rPr>
                <w:rFonts w:asciiTheme="majorBidi" w:hAnsiTheme="majorBidi" w:cstheme="majorBidi"/>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Pr="00942A64" w:rsidRDefault="005B5BE4">
            <w:pPr>
              <w:autoSpaceDE w:val="0"/>
              <w:spacing w:after="0" w:line="240" w:lineRule="auto"/>
              <w:jc w:val="both"/>
              <w:rPr>
                <w:rFonts w:asciiTheme="majorBidi" w:hAnsiTheme="majorBidi" w:cstheme="majorBidi"/>
                <w:sz w:val="28"/>
                <w:szCs w:val="28"/>
              </w:rPr>
            </w:pPr>
            <w:r w:rsidRPr="00942A64">
              <w:rPr>
                <w:rFonts w:asciiTheme="majorBidi" w:hAnsiTheme="majorBidi" w:cstheme="majorBidi"/>
                <w:color w:val="auto"/>
                <w:sz w:val="28"/>
                <w:szCs w:val="28"/>
              </w:rPr>
              <w:t xml:space="preserve">способность обращаться за помощью </w:t>
            </w:r>
          </w:p>
        </w:tc>
      </w:tr>
      <w:tr w:rsidR="005B5BE4" w:rsidRPr="00942A64">
        <w:trPr>
          <w:trHeight w:val="1164"/>
        </w:trPr>
        <w:tc>
          <w:tcPr>
            <w:tcW w:w="3190" w:type="dxa"/>
            <w:vMerge/>
            <w:tcBorders>
              <w:top w:val="single" w:sz="4" w:space="0" w:color="000000"/>
              <w:left w:val="single" w:sz="4" w:space="0" w:color="000000"/>
            </w:tcBorders>
          </w:tcPr>
          <w:p w:rsidR="005B5BE4" w:rsidRPr="00942A64" w:rsidRDefault="005B5BE4">
            <w:pPr>
              <w:autoSpaceDE w:val="0"/>
              <w:snapToGrid w:val="0"/>
              <w:spacing w:after="0" w:line="240" w:lineRule="auto"/>
              <w:jc w:val="both"/>
              <w:rPr>
                <w:rFonts w:asciiTheme="majorBidi" w:hAnsiTheme="majorBidi" w:cstheme="majorBidi"/>
                <w:color w:val="auto"/>
                <w:sz w:val="28"/>
                <w:szCs w:val="28"/>
              </w:rPr>
            </w:pPr>
          </w:p>
        </w:tc>
        <w:tc>
          <w:tcPr>
            <w:tcW w:w="3190" w:type="dxa"/>
            <w:tcBorders>
              <w:top w:val="single" w:sz="4" w:space="0" w:color="000000"/>
              <w:left w:val="single" w:sz="4" w:space="0" w:color="000000"/>
              <w:bottom w:val="single" w:sz="4" w:space="0" w:color="000000"/>
            </w:tcBorders>
          </w:tcPr>
          <w:p w:rsidR="005B5BE4" w:rsidRPr="00942A64" w:rsidRDefault="005B5BE4">
            <w:pPr>
              <w:autoSpaceDE w:val="0"/>
              <w:spacing w:after="0" w:line="240" w:lineRule="auto"/>
              <w:jc w:val="both"/>
              <w:rPr>
                <w:rFonts w:asciiTheme="majorBidi" w:hAnsiTheme="majorBidi" w:cstheme="majorBidi"/>
                <w:color w:val="auto"/>
                <w:sz w:val="28"/>
                <w:szCs w:val="28"/>
              </w:rPr>
            </w:pPr>
            <w:r w:rsidRPr="00942A64">
              <w:rPr>
                <w:rFonts w:asciiTheme="majorBidi" w:hAnsiTheme="majorBidi" w:cstheme="majorBidi"/>
                <w:color w:val="auto"/>
                <w:sz w:val="28"/>
                <w:szCs w:val="28"/>
              </w:rPr>
              <w:t>владение средствами коммуникации</w:t>
            </w:r>
          </w:p>
        </w:tc>
        <w:tc>
          <w:tcPr>
            <w:tcW w:w="3201" w:type="dxa"/>
            <w:tcBorders>
              <w:top w:val="single" w:sz="4" w:space="0" w:color="000000"/>
              <w:left w:val="single" w:sz="4" w:space="0" w:color="000000"/>
              <w:bottom w:val="single" w:sz="4" w:space="0" w:color="000000"/>
              <w:right w:val="single" w:sz="4" w:space="0" w:color="000000"/>
            </w:tcBorders>
          </w:tcPr>
          <w:p w:rsidR="005B5BE4" w:rsidRPr="00942A64" w:rsidRDefault="005B5BE4">
            <w:pPr>
              <w:autoSpaceDE w:val="0"/>
              <w:spacing w:after="0" w:line="240" w:lineRule="auto"/>
              <w:jc w:val="both"/>
              <w:rPr>
                <w:rFonts w:asciiTheme="majorBidi" w:hAnsiTheme="majorBidi" w:cstheme="majorBidi"/>
                <w:sz w:val="28"/>
                <w:szCs w:val="28"/>
              </w:rPr>
            </w:pPr>
            <w:r w:rsidRPr="00942A64">
              <w:rPr>
                <w:rFonts w:asciiTheme="majorBidi" w:hAnsiTheme="majorBidi" w:cstheme="majorBidi"/>
                <w:color w:val="auto"/>
                <w:sz w:val="28"/>
                <w:szCs w:val="28"/>
              </w:rPr>
              <w:t>способность использовать разнообразные средства ко</w:t>
            </w:r>
            <w:r w:rsidRPr="00942A64">
              <w:rPr>
                <w:rFonts w:asciiTheme="majorBidi" w:hAnsiTheme="majorBidi" w:cstheme="majorBidi"/>
                <w:color w:val="auto"/>
                <w:sz w:val="28"/>
                <w:szCs w:val="28"/>
              </w:rPr>
              <w:softHyphen/>
              <w:t>м</w:t>
            </w:r>
            <w:r w:rsidRPr="00942A64">
              <w:rPr>
                <w:rFonts w:asciiTheme="majorBidi" w:hAnsiTheme="majorBidi" w:cstheme="majorBidi"/>
                <w:color w:val="auto"/>
                <w:sz w:val="28"/>
                <w:szCs w:val="28"/>
              </w:rPr>
              <w:softHyphen/>
              <w:t>муникации согласно ситу</w:t>
            </w:r>
            <w:r w:rsidRPr="00942A64">
              <w:rPr>
                <w:rFonts w:asciiTheme="majorBidi" w:hAnsiTheme="majorBidi" w:cstheme="majorBidi"/>
                <w:color w:val="auto"/>
                <w:sz w:val="28"/>
                <w:szCs w:val="28"/>
              </w:rPr>
              <w:softHyphen/>
              <w:t>ации</w:t>
            </w:r>
          </w:p>
        </w:tc>
      </w:tr>
      <w:tr w:rsidR="005B5BE4" w:rsidRPr="00942A64">
        <w:trPr>
          <w:trHeight w:val="298"/>
        </w:trPr>
        <w:tc>
          <w:tcPr>
            <w:tcW w:w="3190" w:type="dxa"/>
            <w:tcBorders>
              <w:left w:val="single" w:sz="4" w:space="0" w:color="000000"/>
              <w:bottom w:val="single" w:sz="4" w:space="0" w:color="000000"/>
            </w:tcBorders>
          </w:tcPr>
          <w:p w:rsidR="005B5BE4" w:rsidRPr="00942A64" w:rsidRDefault="005B5BE4">
            <w:pPr>
              <w:autoSpaceDE w:val="0"/>
              <w:snapToGrid w:val="0"/>
              <w:spacing w:after="0" w:line="240" w:lineRule="auto"/>
              <w:jc w:val="both"/>
              <w:rPr>
                <w:rFonts w:asciiTheme="majorBidi" w:hAnsiTheme="majorBidi" w:cstheme="majorBidi"/>
                <w:color w:val="auto"/>
                <w:sz w:val="28"/>
                <w:szCs w:val="28"/>
              </w:rPr>
            </w:pPr>
          </w:p>
        </w:tc>
        <w:tc>
          <w:tcPr>
            <w:tcW w:w="3190" w:type="dxa"/>
            <w:tcBorders>
              <w:top w:val="single" w:sz="4" w:space="0" w:color="000000"/>
              <w:left w:val="single" w:sz="4" w:space="0" w:color="000000"/>
              <w:bottom w:val="single" w:sz="4" w:space="0" w:color="000000"/>
            </w:tcBorders>
          </w:tcPr>
          <w:p w:rsidR="005B5BE4" w:rsidRPr="00942A64" w:rsidRDefault="005B5BE4">
            <w:pPr>
              <w:autoSpaceDE w:val="0"/>
              <w:spacing w:after="0" w:line="240" w:lineRule="auto"/>
              <w:jc w:val="both"/>
              <w:rPr>
                <w:rFonts w:asciiTheme="majorBidi" w:hAnsiTheme="majorBidi" w:cstheme="majorBidi"/>
                <w:color w:val="auto"/>
                <w:sz w:val="28"/>
                <w:szCs w:val="28"/>
              </w:rPr>
            </w:pPr>
            <w:r w:rsidRPr="00942A64">
              <w:rPr>
                <w:rFonts w:asciiTheme="majorBidi" w:hAnsiTheme="majorBidi" w:cstheme="majorBidi"/>
                <w:color w:val="auto"/>
                <w:sz w:val="28"/>
                <w:szCs w:val="28"/>
              </w:rPr>
              <w:t>адекватность применения ритуалов социального взаимодействия</w:t>
            </w:r>
          </w:p>
        </w:tc>
        <w:tc>
          <w:tcPr>
            <w:tcW w:w="3201" w:type="dxa"/>
            <w:tcBorders>
              <w:top w:val="single" w:sz="4" w:space="0" w:color="000000"/>
              <w:left w:val="single" w:sz="4" w:space="0" w:color="000000"/>
              <w:bottom w:val="single" w:sz="4" w:space="0" w:color="000000"/>
              <w:right w:val="single" w:sz="4" w:space="0" w:color="000000"/>
            </w:tcBorders>
          </w:tcPr>
          <w:p w:rsidR="005B5BE4" w:rsidRPr="00942A64" w:rsidRDefault="005B5BE4">
            <w:pPr>
              <w:autoSpaceDE w:val="0"/>
              <w:spacing w:after="0" w:line="240" w:lineRule="auto"/>
              <w:jc w:val="both"/>
              <w:rPr>
                <w:rFonts w:asciiTheme="majorBidi" w:hAnsiTheme="majorBidi" w:cstheme="majorBidi"/>
                <w:sz w:val="28"/>
                <w:szCs w:val="28"/>
              </w:rPr>
            </w:pPr>
            <w:r w:rsidRPr="00942A64">
              <w:rPr>
                <w:rFonts w:asciiTheme="majorBidi" w:hAnsiTheme="majorBidi" w:cstheme="majorBidi"/>
                <w:color w:val="auto"/>
                <w:sz w:val="28"/>
                <w:szCs w:val="28"/>
              </w:rPr>
              <w:t>способность правильно при</w:t>
            </w:r>
            <w:r w:rsidRPr="00942A64">
              <w:rPr>
                <w:rFonts w:asciiTheme="majorBidi" w:hAnsiTheme="majorBidi" w:cstheme="majorBidi"/>
                <w:color w:val="auto"/>
                <w:sz w:val="28"/>
                <w:szCs w:val="28"/>
              </w:rPr>
              <w:softHyphen/>
              <w:t>менить ритуалы социаль</w:t>
            </w:r>
            <w:r w:rsidRPr="00942A64">
              <w:rPr>
                <w:rFonts w:asciiTheme="majorBidi" w:hAnsiTheme="majorBidi" w:cstheme="majorBidi"/>
                <w:color w:val="auto"/>
                <w:sz w:val="28"/>
                <w:szCs w:val="28"/>
              </w:rPr>
              <w:softHyphen/>
              <w:t>но</w:t>
            </w:r>
            <w:r w:rsidRPr="00942A64">
              <w:rPr>
                <w:rFonts w:asciiTheme="majorBidi" w:hAnsiTheme="majorBidi" w:cstheme="majorBidi"/>
                <w:color w:val="auto"/>
                <w:sz w:val="28"/>
                <w:szCs w:val="28"/>
              </w:rPr>
              <w:softHyphen/>
              <w:t xml:space="preserve">го взаимодействия </w:t>
            </w:r>
            <w:r w:rsidRPr="00942A64">
              <w:rPr>
                <w:rFonts w:asciiTheme="majorBidi" w:hAnsiTheme="majorBidi" w:cstheme="majorBidi"/>
                <w:color w:val="auto"/>
                <w:sz w:val="28"/>
                <w:szCs w:val="28"/>
              </w:rPr>
              <w:lastRenderedPageBreak/>
              <w:t>согласно ситуации</w:t>
            </w:r>
          </w:p>
        </w:tc>
      </w:tr>
    </w:tbl>
    <w:p w:rsidR="005B5BE4" w:rsidRPr="00942A64" w:rsidRDefault="005B5BE4" w:rsidP="00FC3D3A">
      <w:pPr>
        <w:pStyle w:val="afe"/>
        <w:jc w:val="both"/>
        <w:rPr>
          <w:rFonts w:asciiTheme="majorBidi" w:hAnsiTheme="majorBidi" w:cstheme="majorBidi"/>
          <w:bCs/>
          <w:sz w:val="28"/>
          <w:szCs w:val="28"/>
        </w:rPr>
      </w:pPr>
      <w:r w:rsidRPr="00942A64">
        <w:rPr>
          <w:rFonts w:asciiTheme="majorBidi" w:hAnsiTheme="majorBidi" w:cstheme="majorBidi"/>
          <w:b/>
          <w:i/>
          <w:sz w:val="28"/>
          <w:szCs w:val="28"/>
        </w:rPr>
        <w:lastRenderedPageBreak/>
        <w:t>Предметные результаты</w:t>
      </w:r>
      <w:r w:rsidRPr="00942A64">
        <w:rPr>
          <w:rFonts w:asciiTheme="majorBidi" w:hAnsiTheme="majorBidi" w:cstheme="majorBidi"/>
          <w:sz w:val="28"/>
          <w:szCs w:val="28"/>
        </w:rPr>
        <w:t xml:space="preserve"> связаны с овладением </w:t>
      </w:r>
      <w:proofErr w:type="gramStart"/>
      <w:r w:rsidRPr="00942A64">
        <w:rPr>
          <w:rFonts w:asciiTheme="majorBidi" w:hAnsiTheme="majorBidi" w:cstheme="majorBidi"/>
          <w:sz w:val="28"/>
          <w:szCs w:val="28"/>
        </w:rPr>
        <w:t>обучающимися</w:t>
      </w:r>
      <w:proofErr w:type="gramEnd"/>
      <w:r w:rsidRPr="00942A64">
        <w:rPr>
          <w:rFonts w:asciiTheme="majorBidi" w:hAnsiTheme="majorBidi" w:cstheme="majorBidi"/>
          <w:sz w:val="28"/>
          <w:szCs w:val="28"/>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DF0B42" w:rsidRPr="00942A64" w:rsidRDefault="00D84EB0" w:rsidP="00FC3D3A">
      <w:pPr>
        <w:pStyle w:val="afe"/>
        <w:jc w:val="both"/>
        <w:rPr>
          <w:rFonts w:asciiTheme="majorBidi" w:eastAsiaTheme="minorEastAsia" w:hAnsiTheme="majorBidi" w:cstheme="majorBidi"/>
          <w:sz w:val="28"/>
          <w:szCs w:val="28"/>
          <w:lang w:eastAsia="ru-RU"/>
        </w:rPr>
      </w:pPr>
      <w:r w:rsidRPr="00942A64">
        <w:rPr>
          <w:rFonts w:asciiTheme="majorBidi" w:hAnsiTheme="majorBidi" w:cstheme="majorBidi"/>
          <w:sz w:val="28"/>
          <w:szCs w:val="28"/>
        </w:rPr>
        <w:t xml:space="preserve"> </w:t>
      </w:r>
      <w:proofErr w:type="gramStart"/>
      <w:r w:rsidR="00DF0B42" w:rsidRPr="00942A64">
        <w:rPr>
          <w:rFonts w:asciiTheme="majorBidi" w:eastAsiaTheme="minorEastAsia" w:hAnsiTheme="majorBidi" w:cstheme="majorBidi"/>
          <w:sz w:val="28"/>
          <w:szCs w:val="28"/>
          <w:lang w:eastAsia="ru-RU"/>
        </w:rPr>
        <w:t xml:space="preserve">Оценка </w:t>
      </w:r>
      <w:r w:rsidR="00FC3D3A" w:rsidRPr="00942A64">
        <w:rPr>
          <w:rFonts w:asciiTheme="majorBidi" w:eastAsiaTheme="minorEastAsia" w:hAnsiTheme="majorBidi" w:cstheme="majorBidi"/>
          <w:sz w:val="28"/>
          <w:szCs w:val="28"/>
          <w:lang w:eastAsia="ru-RU"/>
        </w:rPr>
        <w:t xml:space="preserve"> </w:t>
      </w:r>
      <w:r w:rsidR="00DF0B42" w:rsidRPr="00942A64">
        <w:rPr>
          <w:rFonts w:asciiTheme="majorBidi" w:eastAsiaTheme="minorEastAsia" w:hAnsiTheme="majorBidi" w:cstheme="majorBidi"/>
          <w:sz w:val="28"/>
          <w:szCs w:val="28"/>
          <w:lang w:eastAsia="ru-RU"/>
        </w:rPr>
        <w:t xml:space="preserve"> предметных </w:t>
      </w:r>
      <w:r w:rsidR="00FC3D3A" w:rsidRPr="00942A64">
        <w:rPr>
          <w:rFonts w:asciiTheme="majorBidi" w:eastAsiaTheme="minorEastAsia" w:hAnsiTheme="majorBidi" w:cstheme="majorBidi"/>
          <w:sz w:val="28"/>
          <w:szCs w:val="28"/>
          <w:lang w:eastAsia="ru-RU"/>
        </w:rPr>
        <w:t xml:space="preserve"> </w:t>
      </w:r>
      <w:r w:rsidR="00DF0B42" w:rsidRPr="00942A64">
        <w:rPr>
          <w:rFonts w:asciiTheme="majorBidi" w:eastAsiaTheme="minorEastAsia" w:hAnsiTheme="majorBidi" w:cstheme="majorBidi"/>
          <w:sz w:val="28"/>
          <w:szCs w:val="28"/>
          <w:lang w:eastAsia="ru-RU"/>
        </w:rPr>
        <w:t>результатов  начинается  со второго полугодия 2 класса, то есть в тот период, когда у обучающихся будут сформированы некоторые начальные навыки чтения, письма и счета.</w:t>
      </w:r>
      <w:proofErr w:type="gramEnd"/>
      <w:r w:rsidR="00DF0B42" w:rsidRPr="00942A64">
        <w:rPr>
          <w:rFonts w:asciiTheme="majorBidi" w:eastAsiaTheme="minorEastAsia" w:hAnsiTheme="majorBidi" w:cstheme="majorBidi"/>
          <w:sz w:val="28"/>
          <w:szCs w:val="28"/>
          <w:lang w:eastAsia="ru-RU"/>
        </w:rPr>
        <w:t xml:space="preserve"> Кроме того, сама учебная деятельность для них будет привычной, и они смогут ее организовывать под руководством педагогического работника.</w:t>
      </w:r>
    </w:p>
    <w:p w:rsidR="00DF0B42" w:rsidRPr="00942A64" w:rsidRDefault="00DF0B42" w:rsidP="00FC3D3A">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Во время обучения в 1 </w:t>
      </w:r>
      <w:proofErr w:type="gramStart"/>
      <w:r w:rsidRPr="00942A64">
        <w:rPr>
          <w:rFonts w:asciiTheme="majorBidi" w:eastAsiaTheme="minorEastAsia" w:hAnsiTheme="majorBidi" w:cstheme="majorBidi"/>
          <w:sz w:val="28"/>
          <w:szCs w:val="28"/>
          <w:lang w:eastAsia="ru-RU"/>
        </w:rPr>
        <w:t>дополнительном</w:t>
      </w:r>
      <w:proofErr w:type="gramEnd"/>
      <w:r w:rsidRPr="00942A64">
        <w:rPr>
          <w:rFonts w:asciiTheme="majorBidi" w:eastAsiaTheme="minorEastAsia" w:hAnsiTheme="majorBidi" w:cstheme="majorBidi"/>
          <w:sz w:val="28"/>
          <w:szCs w:val="28"/>
          <w:lang w:eastAsia="ru-RU"/>
        </w:rPr>
        <w:t xml:space="preserve"> </w:t>
      </w:r>
      <w:r w:rsidR="00FC3D3A"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и 1 классах, а также в течение первого полугодия 2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w:t>
      </w:r>
      <w:proofErr w:type="gramStart"/>
      <w:r w:rsidRPr="00942A64">
        <w:rPr>
          <w:rFonts w:asciiTheme="majorBidi" w:eastAsiaTheme="minorEastAsia" w:hAnsiTheme="majorBidi" w:cstheme="majorBidi"/>
          <w:sz w:val="28"/>
          <w:szCs w:val="28"/>
          <w:lang w:eastAsia="ru-RU"/>
        </w:rPr>
        <w:t>обучающийся</w:t>
      </w:r>
      <w:proofErr w:type="gramEnd"/>
      <w:r w:rsidRPr="00942A64">
        <w:rPr>
          <w:rFonts w:asciiTheme="majorBidi" w:eastAsiaTheme="minorEastAsia" w:hAnsiTheme="majorBidi" w:cstheme="majorBidi"/>
          <w:sz w:val="28"/>
          <w:szCs w:val="28"/>
          <w:lang w:eastAsia="ru-RU"/>
        </w:rPr>
        <w:t xml:space="preserve">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rsidR="00DF0B42" w:rsidRPr="00942A64" w:rsidRDefault="00DF0B42" w:rsidP="00FC3D3A">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 целом оценка достижения </w:t>
      </w:r>
      <w:r w:rsidR="00FC3D3A"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обучающимися</w:t>
      </w:r>
      <w:proofErr w:type="gramEnd"/>
      <w:r w:rsidRPr="00942A64">
        <w:rPr>
          <w:rFonts w:asciiTheme="majorBidi" w:eastAsiaTheme="minorEastAsia" w:hAnsiTheme="majorBidi" w:cstheme="majorBidi"/>
          <w:sz w:val="28"/>
          <w:szCs w:val="28"/>
          <w:lang w:eastAsia="ru-RU"/>
        </w:rPr>
        <w:t xml:space="preserve"> с умственной отсталост</w:t>
      </w:r>
      <w:r w:rsidR="00AB3FFB" w:rsidRPr="00942A64">
        <w:rPr>
          <w:rFonts w:asciiTheme="majorBidi" w:eastAsiaTheme="minorEastAsia" w:hAnsiTheme="majorBidi" w:cstheme="majorBidi"/>
          <w:sz w:val="28"/>
          <w:szCs w:val="28"/>
          <w:lang w:eastAsia="ru-RU"/>
        </w:rPr>
        <w:t xml:space="preserve">ью предметных результатов  базируется </w:t>
      </w:r>
      <w:r w:rsidRPr="00942A64">
        <w:rPr>
          <w:rFonts w:asciiTheme="majorBidi" w:eastAsiaTheme="minorEastAsia" w:hAnsiTheme="majorBidi" w:cstheme="majorBidi"/>
          <w:sz w:val="28"/>
          <w:szCs w:val="28"/>
          <w:lang w:eastAsia="ru-RU"/>
        </w:rPr>
        <w:t xml:space="preserve"> на принципах индивидуального и дифференцированного подходов.</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Усвоенные </w:t>
      </w:r>
      <w:proofErr w:type="gramStart"/>
      <w:r w:rsidRPr="00942A64">
        <w:rPr>
          <w:rFonts w:asciiTheme="majorBidi" w:eastAsiaTheme="minorEastAsia" w:hAnsiTheme="majorBidi" w:cstheme="majorBidi"/>
          <w:sz w:val="28"/>
          <w:szCs w:val="28"/>
          <w:lang w:eastAsia="ru-RU"/>
        </w:rPr>
        <w:t>обучающимися</w:t>
      </w:r>
      <w:proofErr w:type="gramEnd"/>
      <w:r w:rsidRPr="00942A64">
        <w:rPr>
          <w:rFonts w:asciiTheme="majorBidi" w:eastAsiaTheme="minorEastAsia" w:hAnsiTheme="majorBidi" w:cstheme="majorBidi"/>
          <w:sz w:val="28"/>
          <w:szCs w:val="28"/>
          <w:lang w:eastAsia="ru-RU"/>
        </w:rPr>
        <w:t xml:space="preserve">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Для преодоления формального подхода в оценивании предметных результатов освоения АООП </w:t>
      </w:r>
      <w:proofErr w:type="gramStart"/>
      <w:r w:rsidRPr="00942A64">
        <w:rPr>
          <w:rFonts w:asciiTheme="majorBidi" w:eastAsiaTheme="minorEastAsia" w:hAnsiTheme="majorBidi" w:cstheme="majorBidi"/>
          <w:sz w:val="28"/>
          <w:szCs w:val="28"/>
          <w:lang w:eastAsia="ru-RU"/>
        </w:rPr>
        <w:t>обучающимися</w:t>
      </w:r>
      <w:proofErr w:type="gramEnd"/>
      <w:r w:rsidRPr="00942A64">
        <w:rPr>
          <w:rFonts w:asciiTheme="majorBidi" w:eastAsiaTheme="minorEastAsia" w:hAnsiTheme="majorBidi" w:cstheme="majorBidi"/>
          <w:sz w:val="28"/>
          <w:szCs w:val="28"/>
          <w:lang w:eastAsia="ru-RU"/>
        </w:rPr>
        <w:t xml:space="preserve">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Усвоенные предметные результаты могут быть оценены с точки зрения достоверности как "верные" или "неверные".</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 образец; задание не выполнено при оказании различных видов помощи.</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 xml:space="preserve">Результаты овладения АООП выявляются в ходе выполнения </w:t>
      </w:r>
      <w:proofErr w:type="gramStart"/>
      <w:r w:rsidRPr="00942A64">
        <w:rPr>
          <w:rFonts w:asciiTheme="majorBidi" w:eastAsiaTheme="minorEastAsia" w:hAnsiTheme="majorBidi" w:cstheme="majorBidi"/>
          <w:sz w:val="28"/>
          <w:szCs w:val="28"/>
          <w:lang w:eastAsia="ru-RU"/>
        </w:rPr>
        <w:t>обучающимися</w:t>
      </w:r>
      <w:proofErr w:type="gramEnd"/>
      <w:r w:rsidRPr="00942A64">
        <w:rPr>
          <w:rFonts w:asciiTheme="majorBidi" w:eastAsiaTheme="minorEastAsia" w:hAnsiTheme="majorBidi" w:cstheme="majorBidi"/>
          <w:sz w:val="28"/>
          <w:szCs w:val="28"/>
          <w:lang w:eastAsia="ru-RU"/>
        </w:rPr>
        <w:t xml:space="preserve"> разных видов заданий, требующих верного решения:</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 способу предъявления (устные, письменные, практические);</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 характеру выполнения (репродуктивные, продуктивные, творческие).</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 этом,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rsidR="00DF0B42" w:rsidRPr="00942A64" w:rsidRDefault="00DF0B42" w:rsidP="00DF0B42">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В текущей оценочной деятельности целесообразно соотносить результаты, продемонстрированные учеником, с оценками типа:</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"удовлетворительно" (зачет), если обучающиеся верно выполняют от 35% до 50% заданий;</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"хорошо" - от 51% до 65% заданий.</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"очень хорошо" (отлично) свыше 65%.</w:t>
      </w:r>
    </w:p>
    <w:p w:rsidR="00FC777B" w:rsidRPr="00942A64" w:rsidRDefault="00DF0B42" w:rsidP="0060744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Такой </w:t>
      </w:r>
      <w:r w:rsidR="000F78B2"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подход </w:t>
      </w:r>
      <w:r w:rsidR="000F78B2"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не исключает возможности использования традиционной систе</w:t>
      </w:r>
      <w:r w:rsidR="00607449" w:rsidRPr="00942A64">
        <w:rPr>
          <w:rFonts w:asciiTheme="majorBidi" w:eastAsiaTheme="minorEastAsia" w:hAnsiTheme="majorBidi" w:cstheme="majorBidi"/>
          <w:sz w:val="28"/>
          <w:szCs w:val="28"/>
          <w:lang w:eastAsia="ru-RU"/>
        </w:rPr>
        <w:t xml:space="preserve">мы отметок по 5-балльной шкале. </w:t>
      </w:r>
    </w:p>
    <w:p w:rsidR="00DF0B42" w:rsidRPr="00942A64" w:rsidRDefault="00DF0B42" w:rsidP="0060744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Согласно требованиям Стандарта по завершению реализации АООП проводится итоговая аттестация в форме двух испытаний:</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второе - направлено на оценку знаний и умений по выбранному профилю труда.</w:t>
      </w:r>
    </w:p>
    <w:p w:rsidR="00DF0B42" w:rsidRPr="00942A64" w:rsidRDefault="00FC777B"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МБОУ «</w:t>
      </w:r>
      <w:proofErr w:type="spellStart"/>
      <w:r w:rsidRPr="00942A64">
        <w:rPr>
          <w:rFonts w:asciiTheme="majorBidi" w:eastAsiaTheme="minorEastAsia" w:hAnsiTheme="majorBidi" w:cstheme="majorBidi"/>
          <w:sz w:val="28"/>
          <w:szCs w:val="28"/>
          <w:lang w:eastAsia="ru-RU"/>
        </w:rPr>
        <w:t>Называевская</w:t>
      </w:r>
      <w:proofErr w:type="spellEnd"/>
      <w:r w:rsidRPr="00942A64">
        <w:rPr>
          <w:rFonts w:asciiTheme="majorBidi" w:eastAsiaTheme="minorEastAsia" w:hAnsiTheme="majorBidi" w:cstheme="majorBidi"/>
          <w:sz w:val="28"/>
          <w:szCs w:val="28"/>
          <w:lang w:eastAsia="ru-RU"/>
        </w:rPr>
        <w:t xml:space="preserve"> СОШ №1» </w:t>
      </w:r>
      <w:r w:rsidR="00DF0B42" w:rsidRPr="00942A64">
        <w:rPr>
          <w:rFonts w:asciiTheme="majorBidi" w:eastAsiaTheme="minorEastAsia" w:hAnsiTheme="majorBidi" w:cstheme="majorBidi"/>
          <w:sz w:val="28"/>
          <w:szCs w:val="28"/>
          <w:lang w:eastAsia="ru-RU"/>
        </w:rPr>
        <w:t xml:space="preserve"> самостоятельно разрабатывает содержание и процедуру проведения итоговой аттестации.</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Результаты итоговой аттестации оцениваются в форме "зачет" и (или) "незачет".</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Оценка деятельности педагогических кадров,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Оценка результатов деятельности общеобразовательной организации осуществляется в ходе ее аккредитации, а также в рамках аттестации педагогических кадров. Она проводится на основе </w:t>
      </w:r>
      <w:proofErr w:type="gramStart"/>
      <w:r w:rsidRPr="00942A64">
        <w:rPr>
          <w:rFonts w:asciiTheme="majorBidi" w:eastAsiaTheme="minorEastAsia" w:hAnsiTheme="majorBidi" w:cstheme="majorBidi"/>
          <w:sz w:val="28"/>
          <w:szCs w:val="28"/>
          <w:lang w:eastAsia="ru-RU"/>
        </w:rPr>
        <w:t>результатов</w:t>
      </w:r>
      <w:r w:rsidR="000F78B2"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итоговой оценки достижения планируемых результатов освоения</w:t>
      </w:r>
      <w:proofErr w:type="gramEnd"/>
      <w:r w:rsidRPr="00942A64">
        <w:rPr>
          <w:rFonts w:asciiTheme="majorBidi" w:eastAsiaTheme="minorEastAsia" w:hAnsiTheme="majorBidi" w:cstheme="majorBidi"/>
          <w:sz w:val="28"/>
          <w:szCs w:val="28"/>
          <w:lang w:eastAsia="ru-RU"/>
        </w:rPr>
        <w:t xml:space="preserve"> ФАООП УО (вариант 1) с учетом:</w:t>
      </w:r>
    </w:p>
    <w:p w:rsidR="00DF0B42" w:rsidRPr="00942A64" w:rsidRDefault="00FC777B"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DF0B42" w:rsidRPr="00942A64">
        <w:rPr>
          <w:rFonts w:asciiTheme="majorBidi" w:eastAsiaTheme="minorEastAsia" w:hAnsiTheme="majorBidi" w:cstheme="majorBidi"/>
          <w:sz w:val="28"/>
          <w:szCs w:val="28"/>
          <w:lang w:eastAsia="ru-RU"/>
        </w:rPr>
        <w:t>результатов мониторинговых исследований разного уровня (федерального, регионального, муниципального);</w:t>
      </w:r>
    </w:p>
    <w:p w:rsidR="00DF0B42" w:rsidRPr="00942A64" w:rsidRDefault="00FC777B"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870824" w:rsidRPr="00942A64">
        <w:rPr>
          <w:rFonts w:asciiTheme="majorBidi" w:eastAsiaTheme="minorEastAsia" w:hAnsiTheme="majorBidi" w:cstheme="majorBidi"/>
          <w:sz w:val="28"/>
          <w:szCs w:val="28"/>
          <w:lang w:eastAsia="ru-RU"/>
        </w:rPr>
        <w:t xml:space="preserve">условий реализации  </w:t>
      </w:r>
      <w:r w:rsidR="00DF0B42" w:rsidRPr="00942A64">
        <w:rPr>
          <w:rFonts w:asciiTheme="majorBidi" w:eastAsiaTheme="minorEastAsia" w:hAnsiTheme="majorBidi" w:cstheme="majorBidi"/>
          <w:sz w:val="28"/>
          <w:szCs w:val="28"/>
          <w:lang w:eastAsia="ru-RU"/>
        </w:rPr>
        <w:t>АООП УО (вариант 1);</w:t>
      </w:r>
    </w:p>
    <w:p w:rsidR="00DF0B42" w:rsidRPr="00942A64" w:rsidRDefault="00FC777B"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DF0B42" w:rsidRPr="00942A64">
        <w:rPr>
          <w:rFonts w:asciiTheme="majorBidi" w:eastAsiaTheme="minorEastAsia" w:hAnsiTheme="majorBidi" w:cstheme="majorBidi"/>
          <w:sz w:val="28"/>
          <w:szCs w:val="28"/>
          <w:lang w:eastAsia="ru-RU"/>
        </w:rPr>
        <w:t>особенностей контингента обучающихся.</w:t>
      </w:r>
    </w:p>
    <w:p w:rsidR="00DF0B42" w:rsidRPr="00942A64" w:rsidRDefault="00DF0B42" w:rsidP="00DF0B4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Предметом оценки в ходе данных процедур является также текущая оценочная деятельность образовательных организаций и педагогических работников, и, в частности, отслеживание динамики образовательных </w:t>
      </w:r>
      <w:r w:rsidRPr="00942A64">
        <w:rPr>
          <w:rFonts w:asciiTheme="majorBidi" w:eastAsiaTheme="minorEastAsia" w:hAnsiTheme="majorBidi" w:cstheme="majorBidi"/>
          <w:sz w:val="28"/>
          <w:szCs w:val="28"/>
          <w:lang w:eastAsia="ru-RU"/>
        </w:rPr>
        <w:lastRenderedPageBreak/>
        <w:t>достижений обучающихся с умственной отсталостью (интеллектуальными нарушениями) данной образовательной организации.</w:t>
      </w:r>
    </w:p>
    <w:p w:rsidR="006E5931" w:rsidRPr="00942A64" w:rsidRDefault="006E5931" w:rsidP="00DF0B42">
      <w:pPr>
        <w:pStyle w:val="afe"/>
        <w:jc w:val="both"/>
        <w:rPr>
          <w:rFonts w:asciiTheme="majorBidi" w:hAnsiTheme="majorBidi" w:cstheme="majorBidi"/>
          <w:b/>
          <w:sz w:val="28"/>
          <w:szCs w:val="28"/>
        </w:rPr>
      </w:pPr>
    </w:p>
    <w:p w:rsidR="00CB0697" w:rsidRDefault="00870824" w:rsidP="000B7431">
      <w:pPr>
        <w:spacing w:after="0" w:line="360" w:lineRule="auto"/>
        <w:rPr>
          <w:rFonts w:asciiTheme="majorBidi" w:eastAsia="Times New Roman" w:hAnsiTheme="majorBidi" w:cstheme="majorBidi"/>
          <w:b/>
          <w:color w:val="auto"/>
          <w:kern w:val="0"/>
          <w:sz w:val="28"/>
          <w:szCs w:val="28"/>
        </w:rPr>
      </w:pPr>
      <w:r w:rsidRPr="00942A64">
        <w:rPr>
          <w:rFonts w:asciiTheme="majorBidi" w:eastAsia="Times New Roman" w:hAnsiTheme="majorBidi" w:cstheme="majorBidi"/>
          <w:b/>
          <w:color w:val="auto"/>
          <w:kern w:val="0"/>
          <w:sz w:val="28"/>
          <w:szCs w:val="28"/>
        </w:rPr>
        <w:t xml:space="preserve">                                                       </w:t>
      </w: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CB0697" w:rsidRDefault="00CB0697" w:rsidP="000B7431">
      <w:pPr>
        <w:spacing w:after="0" w:line="360" w:lineRule="auto"/>
        <w:rPr>
          <w:rFonts w:asciiTheme="majorBidi" w:eastAsia="Times New Roman" w:hAnsiTheme="majorBidi" w:cstheme="majorBidi"/>
          <w:b/>
          <w:color w:val="auto"/>
          <w:kern w:val="0"/>
          <w:sz w:val="28"/>
          <w:szCs w:val="28"/>
        </w:rPr>
      </w:pPr>
    </w:p>
    <w:p w:rsidR="001E30A7" w:rsidRDefault="00CB0697" w:rsidP="000B7431">
      <w:pPr>
        <w:spacing w:after="0" w:line="360" w:lineRule="auto"/>
        <w:rPr>
          <w:rFonts w:asciiTheme="majorBidi" w:eastAsia="Times New Roman" w:hAnsiTheme="majorBidi" w:cstheme="majorBidi"/>
          <w:b/>
          <w:color w:val="auto"/>
          <w:kern w:val="0"/>
          <w:sz w:val="28"/>
          <w:szCs w:val="28"/>
        </w:rPr>
      </w:pPr>
      <w:r>
        <w:rPr>
          <w:rFonts w:asciiTheme="majorBidi" w:eastAsia="Times New Roman" w:hAnsiTheme="majorBidi" w:cstheme="majorBidi"/>
          <w:b/>
          <w:color w:val="auto"/>
          <w:kern w:val="0"/>
          <w:sz w:val="28"/>
          <w:szCs w:val="28"/>
        </w:rPr>
        <w:t xml:space="preserve">                                          </w:t>
      </w:r>
    </w:p>
    <w:p w:rsidR="001E30A7" w:rsidRDefault="001E30A7" w:rsidP="000B7431">
      <w:pPr>
        <w:spacing w:after="0" w:line="360" w:lineRule="auto"/>
        <w:rPr>
          <w:rFonts w:asciiTheme="majorBidi" w:eastAsia="Times New Roman" w:hAnsiTheme="majorBidi" w:cstheme="majorBidi"/>
          <w:b/>
          <w:color w:val="auto"/>
          <w:kern w:val="0"/>
          <w:sz w:val="28"/>
          <w:szCs w:val="28"/>
        </w:rPr>
      </w:pPr>
    </w:p>
    <w:p w:rsidR="005B5BE4" w:rsidRPr="00942A64" w:rsidRDefault="00672ACA" w:rsidP="001E30A7">
      <w:pPr>
        <w:spacing w:after="0" w:line="360" w:lineRule="auto"/>
        <w:jc w:val="center"/>
        <w:rPr>
          <w:rFonts w:asciiTheme="majorBidi" w:hAnsiTheme="majorBidi" w:cstheme="majorBidi"/>
          <w:b/>
          <w:sz w:val="28"/>
          <w:szCs w:val="28"/>
        </w:rPr>
      </w:pPr>
      <w:r w:rsidRPr="00942A64">
        <w:rPr>
          <w:rFonts w:asciiTheme="majorBidi" w:hAnsiTheme="majorBidi" w:cstheme="majorBidi"/>
          <w:b/>
          <w:sz w:val="28"/>
          <w:szCs w:val="28"/>
        </w:rPr>
        <w:lastRenderedPageBreak/>
        <w:t>2.</w:t>
      </w:r>
      <w:r w:rsidR="005B5BE4" w:rsidRPr="00942A64">
        <w:rPr>
          <w:rFonts w:asciiTheme="majorBidi" w:hAnsiTheme="majorBidi" w:cstheme="majorBidi"/>
          <w:b/>
          <w:sz w:val="28"/>
          <w:szCs w:val="28"/>
        </w:rPr>
        <w:t xml:space="preserve"> Содержательный раздел</w:t>
      </w:r>
    </w:p>
    <w:p w:rsidR="005B5BE4" w:rsidRPr="00942A64" w:rsidRDefault="005B5BE4">
      <w:pPr>
        <w:spacing w:after="0" w:line="360" w:lineRule="auto"/>
        <w:ind w:firstLine="709"/>
        <w:jc w:val="center"/>
        <w:rPr>
          <w:rFonts w:asciiTheme="majorBidi" w:hAnsiTheme="majorBidi" w:cstheme="majorBidi"/>
          <w:color w:val="auto"/>
          <w:sz w:val="28"/>
          <w:szCs w:val="28"/>
        </w:rPr>
      </w:pPr>
      <w:r w:rsidRPr="00942A64">
        <w:rPr>
          <w:rFonts w:asciiTheme="majorBidi" w:hAnsiTheme="majorBidi" w:cstheme="majorBidi"/>
          <w:b/>
          <w:sz w:val="28"/>
          <w:szCs w:val="28"/>
        </w:rPr>
        <w:t>2.1.</w:t>
      </w:r>
      <w:r w:rsidRPr="00942A64">
        <w:rPr>
          <w:rFonts w:asciiTheme="majorBidi" w:hAnsiTheme="majorBidi" w:cstheme="majorBidi"/>
          <w:b/>
          <w:i/>
          <w:sz w:val="28"/>
          <w:szCs w:val="28"/>
        </w:rPr>
        <w:t> Программа формирования базовых учебных действий</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Программа формирования базовых учебных действий обучающихся с умственной отсталостью (интеллектуальн</w:t>
      </w:r>
      <w:r w:rsidR="00672ACA" w:rsidRPr="00942A64">
        <w:rPr>
          <w:rFonts w:asciiTheme="majorBidi" w:hAnsiTheme="majorBidi" w:cstheme="majorBidi"/>
          <w:sz w:val="28"/>
          <w:szCs w:val="28"/>
        </w:rPr>
        <w:t>ыми нарушениями)</w:t>
      </w:r>
      <w:r w:rsidRPr="00942A64">
        <w:rPr>
          <w:rFonts w:asciiTheme="majorBidi" w:hAnsiTheme="majorBidi" w:cstheme="majorBidi"/>
          <w:sz w:val="28"/>
          <w:szCs w:val="28"/>
        </w:rPr>
        <w:t xml:space="preserve"> ре</w:t>
      </w:r>
      <w:r w:rsidRPr="00942A64">
        <w:rPr>
          <w:rFonts w:asciiTheme="majorBidi" w:hAnsiTheme="majorBidi" w:cstheme="majorBidi"/>
          <w:sz w:val="28"/>
          <w:szCs w:val="28"/>
        </w:rPr>
        <w:softHyphen/>
        <w:t>ализуется в пр</w:t>
      </w:r>
      <w:r w:rsidR="00451D48" w:rsidRPr="00942A64">
        <w:rPr>
          <w:rFonts w:asciiTheme="majorBidi" w:hAnsiTheme="majorBidi" w:cstheme="majorBidi"/>
          <w:sz w:val="28"/>
          <w:szCs w:val="28"/>
        </w:rPr>
        <w:t xml:space="preserve">оцессе всего школьного обучения, в процессе </w:t>
      </w:r>
      <w:r w:rsidRPr="00942A64">
        <w:rPr>
          <w:rFonts w:asciiTheme="majorBidi" w:hAnsiTheme="majorBidi" w:cstheme="majorBidi"/>
          <w:sz w:val="28"/>
          <w:szCs w:val="28"/>
        </w:rPr>
        <w:t xml:space="preserve"> учебной и в</w:t>
      </w:r>
      <w:r w:rsidR="00451D48" w:rsidRPr="00942A64">
        <w:rPr>
          <w:rFonts w:asciiTheme="majorBidi" w:hAnsiTheme="majorBidi" w:cstheme="majorBidi"/>
          <w:sz w:val="28"/>
          <w:szCs w:val="28"/>
        </w:rPr>
        <w:t>неурочной деятельности и конкретизирует  требования Стандарта  к личностным и предметным результатам.</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Программа строится на основе</w:t>
      </w:r>
      <w:r w:rsidR="00AE2E19"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w:t>
      </w:r>
      <w:proofErr w:type="spellStart"/>
      <w:r w:rsidRPr="00942A64">
        <w:rPr>
          <w:rFonts w:asciiTheme="majorBidi" w:hAnsiTheme="majorBidi" w:cstheme="majorBidi"/>
          <w:sz w:val="28"/>
          <w:szCs w:val="28"/>
        </w:rPr>
        <w:t>деятельностного</w:t>
      </w:r>
      <w:proofErr w:type="spellEnd"/>
      <w:r w:rsidR="00A14B9F"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подхода к обучению и позволяет реализовывать коррекционно-развивающий потенциал образо</w:t>
      </w:r>
      <w:r w:rsidRPr="00942A64">
        <w:rPr>
          <w:rFonts w:asciiTheme="majorBidi" w:hAnsiTheme="majorBidi" w:cstheme="majorBidi"/>
          <w:sz w:val="28"/>
          <w:szCs w:val="28"/>
        </w:rPr>
        <w:softHyphen/>
        <w:t>вания школьников с умственной отсталостью (интеллектуальными нарушениями).</w:t>
      </w:r>
    </w:p>
    <w:p w:rsidR="005B5BE4" w:rsidRPr="00942A64" w:rsidRDefault="00D830C7"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Базовые учебные действия </w:t>
      </w:r>
      <w:r w:rsidR="008B6FE5" w:rsidRPr="00942A64">
        <w:rPr>
          <w:rFonts w:asciiTheme="majorBidi" w:hAnsiTheme="majorBidi" w:cstheme="majorBidi"/>
          <w:sz w:val="28"/>
          <w:szCs w:val="28"/>
        </w:rPr>
        <w:t xml:space="preserve"> (БУД)</w:t>
      </w:r>
      <w:r w:rsidRPr="00942A64">
        <w:rPr>
          <w:rFonts w:asciiTheme="majorBidi" w:hAnsiTheme="majorBidi" w:cstheme="majorBidi"/>
          <w:sz w:val="28"/>
          <w:szCs w:val="28"/>
        </w:rPr>
        <w:t>―</w:t>
      </w:r>
      <w:r w:rsidR="005B5BE4" w:rsidRPr="00942A64">
        <w:rPr>
          <w:rFonts w:asciiTheme="majorBidi" w:hAnsiTheme="majorBidi" w:cstheme="majorBidi"/>
          <w:sz w:val="28"/>
          <w:szCs w:val="28"/>
        </w:rPr>
        <w:t xml:space="preserve"> это элементарные и необходимые единицы уче</w:t>
      </w:r>
      <w:r w:rsidRPr="00942A64">
        <w:rPr>
          <w:rFonts w:asciiTheme="majorBidi" w:hAnsiTheme="majorBidi" w:cstheme="majorBidi"/>
          <w:sz w:val="28"/>
          <w:szCs w:val="28"/>
        </w:rPr>
        <w:t>бной деятельности, формирование</w:t>
      </w:r>
      <w:r w:rsidR="005B5BE4" w:rsidRPr="00942A64">
        <w:rPr>
          <w:rFonts w:asciiTheme="majorBidi" w:hAnsiTheme="majorBidi" w:cstheme="majorBidi"/>
          <w:sz w:val="28"/>
          <w:szCs w:val="28"/>
        </w:rPr>
        <w:t xml:space="preserve"> которых обеспечивает овладение содержанием образования </w:t>
      </w:r>
      <w:proofErr w:type="gramStart"/>
      <w:r w:rsidR="005B5BE4" w:rsidRPr="00942A64">
        <w:rPr>
          <w:rFonts w:asciiTheme="majorBidi" w:hAnsiTheme="majorBidi" w:cstheme="majorBidi"/>
          <w:sz w:val="28"/>
          <w:szCs w:val="28"/>
        </w:rPr>
        <w:t>обучающимися</w:t>
      </w:r>
      <w:proofErr w:type="gramEnd"/>
      <w:r w:rsidR="005B5BE4" w:rsidRPr="00942A64">
        <w:rPr>
          <w:rFonts w:asciiTheme="majorBidi" w:hAnsiTheme="majorBidi" w:cstheme="majorBidi"/>
          <w:sz w:val="28"/>
          <w:szCs w:val="28"/>
        </w:rPr>
        <w:t xml:space="preserve"> с умственной отсталостью. БУД формируются и реализуются только в совместной деятельности педагога и обучающегося.</w:t>
      </w:r>
    </w:p>
    <w:p w:rsidR="005B5BE4" w:rsidRPr="00942A64" w:rsidRDefault="00D830C7"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БУД</w:t>
      </w:r>
      <w:r w:rsidR="005B5BE4" w:rsidRPr="00942A64">
        <w:rPr>
          <w:rFonts w:asciiTheme="majorBidi" w:hAnsiTheme="majorBidi" w:cstheme="majorBidi"/>
          <w:sz w:val="28"/>
          <w:szCs w:val="28"/>
        </w:rPr>
        <w:t xml:space="preserve">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5B5BE4" w:rsidRPr="00942A64" w:rsidRDefault="005B5BE4" w:rsidP="00B8650F">
      <w:pPr>
        <w:pStyle w:val="afe"/>
        <w:jc w:val="both"/>
        <w:rPr>
          <w:rFonts w:asciiTheme="majorBidi" w:hAnsiTheme="majorBidi" w:cstheme="majorBidi"/>
          <w:b/>
          <w:sz w:val="28"/>
          <w:szCs w:val="28"/>
        </w:rPr>
      </w:pPr>
      <w:r w:rsidRPr="00942A64">
        <w:rPr>
          <w:rFonts w:asciiTheme="majorBidi" w:hAnsiTheme="majorBidi" w:cstheme="majorBidi"/>
          <w:sz w:val="28"/>
          <w:szCs w:val="28"/>
        </w:rPr>
        <w:t>Основная</w:t>
      </w:r>
      <w:r w:rsidRPr="00942A64">
        <w:rPr>
          <w:rFonts w:asciiTheme="majorBidi" w:hAnsiTheme="majorBidi" w:cstheme="majorBidi"/>
          <w:b/>
          <w:sz w:val="28"/>
          <w:szCs w:val="28"/>
        </w:rPr>
        <w:t xml:space="preserve"> цель</w:t>
      </w:r>
      <w:r w:rsidRPr="00942A64">
        <w:rPr>
          <w:rFonts w:asciiTheme="majorBidi" w:hAnsiTheme="majorBidi" w:cstheme="majorBidi"/>
          <w:sz w:val="28"/>
          <w:szCs w:val="28"/>
        </w:rPr>
        <w:t xml:space="preserve"> реализации программы формирования БУД состоит в  фор</w:t>
      </w:r>
      <w:r w:rsidRPr="00942A64">
        <w:rPr>
          <w:rFonts w:asciiTheme="majorBidi" w:hAnsiTheme="majorBidi" w:cstheme="majorBidi"/>
          <w:sz w:val="28"/>
          <w:szCs w:val="28"/>
        </w:rPr>
        <w:softHyphen/>
        <w:t>ми</w:t>
      </w:r>
      <w:r w:rsidRPr="00942A64">
        <w:rPr>
          <w:rFonts w:asciiTheme="majorBidi" w:hAnsiTheme="majorBidi" w:cstheme="majorBidi"/>
          <w:sz w:val="28"/>
          <w:szCs w:val="28"/>
        </w:rPr>
        <w:softHyphen/>
        <w:t>ро</w:t>
      </w:r>
      <w:r w:rsidRPr="00942A64">
        <w:rPr>
          <w:rFonts w:asciiTheme="majorBidi" w:hAnsiTheme="majorBidi" w:cstheme="majorBidi"/>
          <w:sz w:val="28"/>
          <w:szCs w:val="28"/>
        </w:rPr>
        <w:softHyphen/>
        <w:t>ва</w:t>
      </w:r>
      <w:r w:rsidRPr="00942A64">
        <w:rPr>
          <w:rFonts w:asciiTheme="majorBidi" w:hAnsiTheme="majorBidi" w:cstheme="majorBidi"/>
          <w:sz w:val="28"/>
          <w:szCs w:val="28"/>
        </w:rPr>
        <w:softHyphen/>
        <w:t>нии основ учебной де</w:t>
      </w:r>
      <w:r w:rsidRPr="00942A64">
        <w:rPr>
          <w:rFonts w:asciiTheme="majorBidi" w:hAnsiTheme="majorBidi" w:cstheme="majorBidi"/>
          <w:sz w:val="28"/>
          <w:szCs w:val="28"/>
        </w:rPr>
        <w:softHyphen/>
        <w:t>ятельности учащихся с легкой умственной отсталостью (интеллектуальными нарушениями), которые обеспечивают его подготовку к са</w:t>
      </w:r>
      <w:r w:rsidRPr="00942A64">
        <w:rPr>
          <w:rFonts w:asciiTheme="majorBidi" w:hAnsiTheme="majorBidi" w:cstheme="majorBidi"/>
          <w:sz w:val="28"/>
          <w:szCs w:val="28"/>
        </w:rPr>
        <w:softHyphen/>
        <w:t>мо</w:t>
      </w:r>
      <w:r w:rsidRPr="00942A64">
        <w:rPr>
          <w:rFonts w:asciiTheme="majorBidi" w:hAnsiTheme="majorBidi" w:cstheme="majorBidi"/>
          <w:sz w:val="28"/>
          <w:szCs w:val="28"/>
        </w:rPr>
        <w:softHyphen/>
        <w:t xml:space="preserve">стоятельной жизни в обществе и овладение доступными видами профильного труда. </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b/>
          <w:sz w:val="28"/>
          <w:szCs w:val="28"/>
        </w:rPr>
        <w:t>Задачами</w:t>
      </w:r>
      <w:r w:rsidR="00672ACA" w:rsidRPr="00942A64">
        <w:rPr>
          <w:rFonts w:asciiTheme="majorBidi" w:hAnsiTheme="majorBidi" w:cstheme="majorBidi"/>
          <w:b/>
          <w:sz w:val="28"/>
          <w:szCs w:val="28"/>
        </w:rPr>
        <w:t xml:space="preserve"> </w:t>
      </w:r>
      <w:r w:rsidRPr="00942A64">
        <w:rPr>
          <w:rFonts w:asciiTheme="majorBidi" w:hAnsiTheme="majorBidi" w:cstheme="majorBidi"/>
          <w:sz w:val="28"/>
          <w:szCs w:val="28"/>
        </w:rPr>
        <w:t xml:space="preserve"> реализации </w:t>
      </w:r>
      <w:r w:rsidR="00672ACA" w:rsidRPr="00942A64">
        <w:rPr>
          <w:rFonts w:asciiTheme="majorBidi" w:hAnsiTheme="majorBidi" w:cstheme="majorBidi"/>
          <w:sz w:val="28"/>
          <w:szCs w:val="28"/>
        </w:rPr>
        <w:t xml:space="preserve"> </w:t>
      </w:r>
      <w:r w:rsidRPr="00942A64">
        <w:rPr>
          <w:rFonts w:asciiTheme="majorBidi" w:hAnsiTheme="majorBidi" w:cstheme="majorBidi"/>
          <w:sz w:val="28"/>
          <w:szCs w:val="28"/>
        </w:rPr>
        <w:t>программы являются:</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 формирование мотивационного компонента учебной деятельности;</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 овладение комплексом базовых учебных действий, составляющих операционный компонент учебной деятельности;</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Для реализации поставленной цели и соответствующих ей задач необходимо:</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•определить функции и состав базовых учебных действий, учитывая пси</w:t>
      </w:r>
      <w:r w:rsidRPr="00942A64">
        <w:rPr>
          <w:rFonts w:asciiTheme="majorBidi" w:hAnsiTheme="majorBidi" w:cstheme="majorBidi"/>
          <w:sz w:val="28"/>
          <w:szCs w:val="28"/>
        </w:rPr>
        <w:softHyphen/>
        <w:t xml:space="preserve">хофизические особенности и своеобразие учебной деятельности обучающихся; </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•определить связи базовых учебных действий с содержанием учебных предметов;</w:t>
      </w:r>
    </w:p>
    <w:p w:rsidR="00B05CFD" w:rsidRPr="00942A64" w:rsidRDefault="00B05CFD" w:rsidP="00B8650F">
      <w:pPr>
        <w:pStyle w:val="afe"/>
        <w:jc w:val="both"/>
        <w:rPr>
          <w:rFonts w:asciiTheme="majorBidi" w:hAnsiTheme="majorBidi" w:cstheme="majorBidi"/>
          <w:sz w:val="28"/>
          <w:szCs w:val="28"/>
        </w:rPr>
      </w:pPr>
    </w:p>
    <w:p w:rsidR="005B5BE4" w:rsidRPr="00942A64" w:rsidRDefault="005B5BE4" w:rsidP="00B8650F">
      <w:pPr>
        <w:pStyle w:val="afe"/>
        <w:jc w:val="both"/>
        <w:rPr>
          <w:rFonts w:asciiTheme="majorBidi" w:hAnsiTheme="majorBidi" w:cstheme="majorBidi"/>
          <w:b/>
          <w:sz w:val="28"/>
          <w:szCs w:val="28"/>
        </w:rPr>
      </w:pPr>
      <w:r w:rsidRPr="00942A64">
        <w:rPr>
          <w:rFonts w:asciiTheme="majorBidi" w:hAnsiTheme="majorBidi" w:cstheme="majorBidi"/>
          <w:sz w:val="28"/>
          <w:szCs w:val="28"/>
        </w:rPr>
        <w:t xml:space="preserve">Согласно требованиям Стандарта уровень </w:t>
      </w:r>
      <w:proofErr w:type="spellStart"/>
      <w:r w:rsidRPr="00942A64">
        <w:rPr>
          <w:rFonts w:asciiTheme="majorBidi" w:hAnsiTheme="majorBidi" w:cstheme="majorBidi"/>
          <w:sz w:val="28"/>
          <w:szCs w:val="28"/>
        </w:rPr>
        <w:t>сформированности</w:t>
      </w:r>
      <w:proofErr w:type="spellEnd"/>
      <w:r w:rsidRPr="00942A64">
        <w:rPr>
          <w:rFonts w:asciiTheme="majorBidi" w:hAnsiTheme="majorBidi" w:cstheme="majorBidi"/>
          <w:sz w:val="28"/>
          <w:szCs w:val="28"/>
        </w:rPr>
        <w:t xml:space="preserve">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5B5BE4" w:rsidRPr="00942A64" w:rsidRDefault="005B5BE4" w:rsidP="005D11AA">
      <w:pPr>
        <w:pStyle w:val="afe"/>
        <w:rPr>
          <w:rFonts w:asciiTheme="majorBidi" w:hAnsiTheme="majorBidi" w:cstheme="majorBidi"/>
          <w:b/>
          <w:bCs/>
          <w:sz w:val="28"/>
          <w:szCs w:val="28"/>
        </w:rPr>
      </w:pPr>
      <w:r w:rsidRPr="00942A64">
        <w:rPr>
          <w:rFonts w:asciiTheme="majorBidi" w:hAnsiTheme="majorBidi" w:cstheme="majorBidi"/>
          <w:b/>
          <w:bCs/>
          <w:sz w:val="28"/>
          <w:szCs w:val="28"/>
        </w:rPr>
        <w:lastRenderedPageBreak/>
        <w:t>Функции, состав и характеристика базовых учебных действий</w:t>
      </w:r>
      <w:r w:rsidR="00A14B9F" w:rsidRPr="00942A64">
        <w:rPr>
          <w:rFonts w:asciiTheme="majorBidi" w:hAnsiTheme="majorBidi" w:cstheme="majorBidi"/>
          <w:b/>
          <w:bCs/>
          <w:sz w:val="28"/>
          <w:szCs w:val="28"/>
        </w:rPr>
        <w:t xml:space="preserve">  </w:t>
      </w:r>
      <w:r w:rsidRPr="00942A64">
        <w:rPr>
          <w:rFonts w:asciiTheme="majorBidi" w:hAnsiTheme="majorBidi" w:cstheme="majorBidi"/>
          <w:b/>
          <w:bCs/>
          <w:sz w:val="28"/>
          <w:szCs w:val="28"/>
        </w:rPr>
        <w:t>обучающихся с умственной отсталостью</w:t>
      </w:r>
      <w:r w:rsidR="00A14B9F" w:rsidRPr="00942A64">
        <w:rPr>
          <w:rFonts w:asciiTheme="majorBidi" w:hAnsiTheme="majorBidi" w:cstheme="majorBidi"/>
          <w:b/>
          <w:bCs/>
          <w:sz w:val="28"/>
          <w:szCs w:val="28"/>
        </w:rPr>
        <w:t xml:space="preserve">  </w:t>
      </w:r>
      <w:r w:rsidRPr="00942A64">
        <w:rPr>
          <w:rFonts w:asciiTheme="majorBidi" w:hAnsiTheme="majorBidi" w:cstheme="majorBidi"/>
          <w:b/>
          <w:bCs/>
          <w:sz w:val="28"/>
          <w:szCs w:val="28"/>
        </w:rPr>
        <w:t xml:space="preserve"> (интеллектуальными нарушениями)</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Современные подходы к повышению эффективности обучения предпола</w:t>
      </w:r>
      <w:r w:rsidRPr="00942A64">
        <w:rPr>
          <w:rFonts w:asciiTheme="majorBidi" w:hAnsiTheme="majorBidi" w:cstheme="majorBidi"/>
          <w:sz w:val="28"/>
          <w:szCs w:val="28"/>
        </w:rPr>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w:t>
      </w:r>
      <w:r w:rsidRPr="00942A64">
        <w:rPr>
          <w:rFonts w:asciiTheme="majorBidi" w:hAnsiTheme="majorBidi" w:cstheme="majorBidi"/>
          <w:sz w:val="28"/>
          <w:szCs w:val="28"/>
        </w:rPr>
        <w:softHyphen/>
        <w:t>мание уделяется развитию и коррекции мо</w:t>
      </w:r>
      <w:r w:rsidRPr="00942A64">
        <w:rPr>
          <w:rFonts w:asciiTheme="majorBidi" w:hAnsiTheme="majorBidi" w:cstheme="majorBidi"/>
          <w:sz w:val="28"/>
          <w:szCs w:val="28"/>
        </w:rPr>
        <w:softHyphen/>
        <w:t>ти</w:t>
      </w:r>
      <w:r w:rsidRPr="00942A64">
        <w:rPr>
          <w:rFonts w:asciiTheme="majorBidi" w:hAnsiTheme="majorBidi" w:cstheme="majorBidi"/>
          <w:sz w:val="28"/>
          <w:szCs w:val="28"/>
        </w:rPr>
        <w:softHyphen/>
        <w:t>ва</w:t>
      </w:r>
      <w:r w:rsidRPr="00942A64">
        <w:rPr>
          <w:rFonts w:asciiTheme="majorBidi" w:hAnsiTheme="majorBidi" w:cstheme="majorBidi"/>
          <w:sz w:val="28"/>
          <w:szCs w:val="28"/>
        </w:rPr>
        <w:softHyphen/>
        <w:t>ци</w:t>
      </w:r>
      <w:r w:rsidRPr="00942A64">
        <w:rPr>
          <w:rFonts w:asciiTheme="majorBidi" w:hAnsiTheme="majorBidi" w:cstheme="majorBidi"/>
          <w:sz w:val="28"/>
          <w:szCs w:val="28"/>
        </w:rPr>
        <w:softHyphen/>
        <w:t>он</w:t>
      </w:r>
      <w:r w:rsidRPr="00942A64">
        <w:rPr>
          <w:rFonts w:asciiTheme="majorBidi" w:hAnsiTheme="majorBidi" w:cstheme="majorBidi"/>
          <w:sz w:val="28"/>
          <w:szCs w:val="28"/>
        </w:rPr>
        <w:softHyphen/>
        <w:t>но</w:t>
      </w:r>
      <w:r w:rsidRPr="00942A64">
        <w:rPr>
          <w:rFonts w:asciiTheme="majorBidi" w:hAnsiTheme="majorBidi" w:cstheme="majorBidi"/>
          <w:sz w:val="28"/>
          <w:szCs w:val="28"/>
        </w:rPr>
        <w:softHyphen/>
        <w:t>го и операционного компонентов учебной деятельности, т.к. они во многом оп</w:t>
      </w:r>
      <w:r w:rsidRPr="00942A64">
        <w:rPr>
          <w:rFonts w:asciiTheme="majorBidi" w:hAnsiTheme="majorBidi" w:cstheme="majorBidi"/>
          <w:sz w:val="28"/>
          <w:szCs w:val="28"/>
        </w:rPr>
        <w:softHyphen/>
        <w:t xml:space="preserve">ределяют уровень ее </w:t>
      </w:r>
      <w:proofErr w:type="spellStart"/>
      <w:r w:rsidRPr="00942A64">
        <w:rPr>
          <w:rFonts w:asciiTheme="majorBidi" w:hAnsiTheme="majorBidi" w:cstheme="majorBidi"/>
          <w:sz w:val="28"/>
          <w:szCs w:val="28"/>
        </w:rPr>
        <w:t>сформированности</w:t>
      </w:r>
      <w:proofErr w:type="spellEnd"/>
      <w:r w:rsidRPr="00942A64">
        <w:rPr>
          <w:rFonts w:asciiTheme="majorBidi" w:hAnsiTheme="majorBidi" w:cstheme="majorBidi"/>
          <w:sz w:val="28"/>
          <w:szCs w:val="28"/>
        </w:rPr>
        <w:t xml:space="preserve"> и успешность обучения школьника. </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В качестве базовых учебных действий рассматриваются операционные, мотивационные, целевые и оценочные. </w:t>
      </w:r>
    </w:p>
    <w:p w:rsidR="005B5BE4" w:rsidRPr="00942A64" w:rsidRDefault="005B5BE4" w:rsidP="00B8650F">
      <w:pPr>
        <w:pStyle w:val="afe"/>
        <w:jc w:val="both"/>
        <w:rPr>
          <w:rFonts w:asciiTheme="majorBidi" w:hAnsiTheme="majorBidi" w:cstheme="majorBidi"/>
          <w:b/>
          <w:bCs/>
          <w:sz w:val="28"/>
          <w:szCs w:val="28"/>
        </w:rPr>
      </w:pPr>
      <w:r w:rsidRPr="00942A64">
        <w:rPr>
          <w:rFonts w:asciiTheme="majorBidi" w:hAnsiTheme="majorBidi" w:cstheme="majorBidi"/>
          <w:b/>
          <w:bCs/>
          <w:sz w:val="28"/>
          <w:szCs w:val="28"/>
        </w:rPr>
        <w:t>Функции базовых учебных действий:</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обеспечение успешности (эффективности) изучения содержания любой предметной области;</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реализация преемственности обучения на всех ступенях образования;</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формирование готовности </w:t>
      </w:r>
      <w:proofErr w:type="gramStart"/>
      <w:r w:rsidRPr="00942A64">
        <w:rPr>
          <w:rFonts w:asciiTheme="majorBidi" w:hAnsiTheme="majorBidi" w:cstheme="majorBidi"/>
          <w:sz w:val="28"/>
          <w:szCs w:val="28"/>
        </w:rPr>
        <w:t>обучающегося</w:t>
      </w:r>
      <w:proofErr w:type="gramEnd"/>
      <w:r w:rsidRPr="00942A64">
        <w:rPr>
          <w:rFonts w:asciiTheme="majorBidi" w:hAnsiTheme="majorBidi" w:cstheme="majorBidi"/>
          <w:sz w:val="28"/>
          <w:szCs w:val="28"/>
        </w:rPr>
        <w:t xml:space="preserve"> с умственной отсталостью (интеллектуальными нарушениями) к даль</w:t>
      </w:r>
      <w:r w:rsidRPr="00942A64">
        <w:rPr>
          <w:rFonts w:asciiTheme="majorBidi" w:hAnsiTheme="majorBidi" w:cstheme="majorBidi"/>
          <w:sz w:val="28"/>
          <w:szCs w:val="28"/>
        </w:rPr>
        <w:softHyphen/>
        <w:t xml:space="preserve">нейшей трудовой деятельности; </w:t>
      </w:r>
    </w:p>
    <w:p w:rsidR="005B5BE4" w:rsidRPr="00942A64" w:rsidRDefault="005B5BE4" w:rsidP="00B8650F">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обеспечение целостности  развития личности обучающегося. </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B8650F" w:rsidRPr="00942A64" w:rsidRDefault="00B8650F" w:rsidP="00B8650F">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БУД, формируемые у младших обучающихся I - IV и дополнительный классы,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обучающегося как субъекта осознанной активной учебной деятельности на доступном для него уровне.</w:t>
      </w:r>
      <w:proofErr w:type="gramEnd"/>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Личностные учебные действия</w:t>
      </w:r>
      <w:r w:rsidRPr="00942A64">
        <w:rPr>
          <w:rFonts w:asciiTheme="majorBidi" w:eastAsiaTheme="minorEastAsia" w:hAnsiTheme="majorBidi" w:cstheme="majorBidi"/>
          <w:sz w:val="28"/>
          <w:szCs w:val="28"/>
          <w:lang w:eastAsia="ru-RU"/>
        </w:rPr>
        <w:t xml:space="preserve">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B8650F" w:rsidRPr="00942A64" w:rsidRDefault="00B8650F" w:rsidP="00B8650F">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w:t>
      </w:r>
      <w:proofErr w:type="gramEnd"/>
      <w:r w:rsidRPr="00942A64">
        <w:rPr>
          <w:rFonts w:asciiTheme="majorBidi" w:eastAsiaTheme="minorEastAsia" w:hAnsiTheme="majorBidi" w:cstheme="majorBidi"/>
          <w:sz w:val="28"/>
          <w:szCs w:val="28"/>
          <w:lang w:eastAsia="ru-RU"/>
        </w:rPr>
        <w:t xml:space="preserve">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w:t>
      </w:r>
      <w:r w:rsidRPr="00942A64">
        <w:rPr>
          <w:rFonts w:asciiTheme="majorBidi" w:eastAsiaTheme="minorEastAsia" w:hAnsiTheme="majorBidi" w:cstheme="majorBidi"/>
          <w:sz w:val="28"/>
          <w:szCs w:val="28"/>
          <w:lang w:eastAsia="ru-RU"/>
        </w:rPr>
        <w:lastRenderedPageBreak/>
        <w:t>современном обществе, готовность к безопасному и бережному поведению в природе и обществе.</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Коммуникативные учебные</w:t>
      </w:r>
      <w:r w:rsidRPr="00942A64">
        <w:rPr>
          <w:rFonts w:asciiTheme="majorBidi" w:eastAsiaTheme="minorEastAsia" w:hAnsiTheme="majorBidi" w:cstheme="majorBidi"/>
          <w:sz w:val="28"/>
          <w:szCs w:val="28"/>
          <w:lang w:eastAsia="ru-RU"/>
        </w:rPr>
        <w:t xml:space="preserve"> действия обеспечивают способность вступать в коммуникацию с взрослыми и сверстниками в процессе обучения.</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Коммуникативные учебные действия включают следующие умения:</w:t>
      </w:r>
    </w:p>
    <w:p w:rsidR="00B8650F" w:rsidRPr="00942A64" w:rsidRDefault="00B8650F" w:rsidP="00B8650F">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вступать в контакт и работать в коллективе ("учитель - ученик", "ученик - ученик", "ученик - класс", "учитель - класс");</w:t>
      </w:r>
      <w:proofErr w:type="gramEnd"/>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использовать принятые ритуалы социального взаимодействия с одноклассниками и учителем;</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обращаться за помощью и принимать помощь;</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слушать и понимать инструкцию к учебному заданию в разных видах деятельности и быту;</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Регулятивные учебные действия</w:t>
      </w:r>
      <w:r w:rsidRPr="00942A64">
        <w:rPr>
          <w:rFonts w:asciiTheme="majorBidi" w:eastAsiaTheme="minorEastAsia" w:hAnsiTheme="majorBidi" w:cstheme="majorBidi"/>
          <w:sz w:val="28"/>
          <w:szCs w:val="28"/>
          <w:lang w:eastAsia="ru-RU"/>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Регулятивные учебные действия включают следующие умения:</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соблюдать правила внутреннего распорядка (поднимать руку, вставать и выходить из-за парты);</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активно участвовать в деятельности, контролировать и оценивать свои действия и действия других обучающихся;</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Познавательные учебные действия</w:t>
      </w:r>
      <w:r w:rsidRPr="00942A64">
        <w:rPr>
          <w:rFonts w:asciiTheme="majorBidi" w:eastAsiaTheme="minorEastAsia" w:hAnsiTheme="majorBidi" w:cstheme="majorBidi"/>
          <w:sz w:val="28"/>
          <w:szCs w:val="28"/>
          <w:lang w:eastAsia="ru-RU"/>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Познавательные учебные действия включают следующие умения:</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выделять некоторые существенные, общие и отличительные свойства хорошо знакомых предметов;</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устанавливать </w:t>
      </w:r>
      <w:proofErr w:type="spellStart"/>
      <w:r w:rsidRPr="00942A64">
        <w:rPr>
          <w:rFonts w:asciiTheme="majorBidi" w:eastAsiaTheme="minorEastAsia" w:hAnsiTheme="majorBidi" w:cstheme="majorBidi"/>
          <w:sz w:val="28"/>
          <w:szCs w:val="28"/>
          <w:lang w:eastAsia="ru-RU"/>
        </w:rPr>
        <w:t>видо</w:t>
      </w:r>
      <w:proofErr w:type="spellEnd"/>
      <w:r w:rsidRPr="00942A64">
        <w:rPr>
          <w:rFonts w:asciiTheme="majorBidi" w:eastAsiaTheme="minorEastAsia" w:hAnsiTheme="majorBidi" w:cstheme="majorBidi"/>
          <w:sz w:val="28"/>
          <w:szCs w:val="28"/>
          <w:lang w:eastAsia="ru-RU"/>
        </w:rPr>
        <w:t>-родовые отношения предметов;</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делать простейшие обобщения, сравнивать, классифицировать на наглядном материале;</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пользоваться знаками, символами, предметами-заместителями;</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читать; писать; выполнять арифметические действия;</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наблюдать под руководством взрослого за предметами и явлениями окружающей действительности;</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B8650F" w:rsidRPr="00942A64" w:rsidRDefault="00B8650F" w:rsidP="00B8650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Умение использовать все группы действий в различных образовательных ситуациях является показателем их </w:t>
      </w:r>
      <w:proofErr w:type="spellStart"/>
      <w:r w:rsidRPr="00942A64">
        <w:rPr>
          <w:rFonts w:asciiTheme="majorBidi" w:eastAsiaTheme="minorEastAsia" w:hAnsiTheme="majorBidi" w:cstheme="majorBidi"/>
          <w:sz w:val="28"/>
          <w:szCs w:val="28"/>
          <w:lang w:eastAsia="ru-RU"/>
        </w:rPr>
        <w:t>сформированности</w:t>
      </w:r>
      <w:proofErr w:type="spellEnd"/>
      <w:r w:rsidRPr="00942A64">
        <w:rPr>
          <w:rFonts w:asciiTheme="majorBidi" w:eastAsiaTheme="minorEastAsia" w:hAnsiTheme="majorBidi" w:cstheme="majorBidi"/>
          <w:sz w:val="28"/>
          <w:szCs w:val="28"/>
          <w:lang w:eastAsia="ru-RU"/>
        </w:rPr>
        <w:t>.</w:t>
      </w:r>
    </w:p>
    <w:p w:rsidR="004D5110" w:rsidRPr="00942A64" w:rsidRDefault="004D5110" w:rsidP="00870824">
      <w:pPr>
        <w:spacing w:after="0" w:line="240" w:lineRule="auto"/>
        <w:rPr>
          <w:rFonts w:asciiTheme="majorBidi" w:eastAsia="Times New Roman" w:hAnsiTheme="majorBidi" w:cstheme="majorBidi"/>
          <w:b/>
          <w:i/>
          <w:color w:val="auto"/>
          <w:kern w:val="0"/>
          <w:sz w:val="28"/>
          <w:szCs w:val="28"/>
        </w:rPr>
      </w:pPr>
      <w:r w:rsidRPr="00942A64">
        <w:rPr>
          <w:rFonts w:asciiTheme="majorBidi" w:eastAsia="Times New Roman" w:hAnsiTheme="majorBidi" w:cstheme="majorBidi"/>
          <w:b/>
          <w:i/>
          <w:color w:val="auto"/>
          <w:kern w:val="0"/>
          <w:sz w:val="28"/>
          <w:szCs w:val="28"/>
        </w:rPr>
        <w:t xml:space="preserve">Карта </w:t>
      </w:r>
      <w:proofErr w:type="spellStart"/>
      <w:r w:rsidRPr="00942A64">
        <w:rPr>
          <w:rFonts w:asciiTheme="majorBidi" w:eastAsia="Times New Roman" w:hAnsiTheme="majorBidi" w:cstheme="majorBidi"/>
          <w:b/>
          <w:i/>
          <w:color w:val="auto"/>
          <w:kern w:val="0"/>
          <w:sz w:val="28"/>
          <w:szCs w:val="28"/>
        </w:rPr>
        <w:t>сформированности</w:t>
      </w:r>
      <w:proofErr w:type="spellEnd"/>
      <w:r w:rsidRPr="00942A64">
        <w:rPr>
          <w:rFonts w:asciiTheme="majorBidi" w:eastAsia="Times New Roman" w:hAnsiTheme="majorBidi" w:cstheme="majorBidi"/>
          <w:b/>
          <w:i/>
          <w:color w:val="auto"/>
          <w:kern w:val="0"/>
          <w:sz w:val="28"/>
          <w:szCs w:val="28"/>
        </w:rPr>
        <w:t xml:space="preserve"> БУД у </w:t>
      </w:r>
      <w:r w:rsidR="00981A0B" w:rsidRPr="00942A64">
        <w:rPr>
          <w:rFonts w:asciiTheme="majorBidi" w:eastAsia="Times New Roman" w:hAnsiTheme="majorBidi" w:cstheme="majorBidi"/>
          <w:b/>
          <w:i/>
          <w:color w:val="auto"/>
          <w:kern w:val="0"/>
          <w:sz w:val="28"/>
          <w:szCs w:val="28"/>
        </w:rPr>
        <w:t>об</w:t>
      </w:r>
      <w:r w:rsidRPr="00942A64">
        <w:rPr>
          <w:rFonts w:asciiTheme="majorBidi" w:eastAsia="Times New Roman" w:hAnsiTheme="majorBidi" w:cstheme="majorBidi"/>
          <w:b/>
          <w:i/>
          <w:color w:val="auto"/>
          <w:kern w:val="0"/>
          <w:sz w:val="28"/>
          <w:szCs w:val="28"/>
        </w:rPr>
        <w:t>уча</w:t>
      </w:r>
      <w:r w:rsidR="00981A0B" w:rsidRPr="00942A64">
        <w:rPr>
          <w:rFonts w:asciiTheme="majorBidi" w:eastAsia="Times New Roman" w:hAnsiTheme="majorBidi" w:cstheme="majorBidi"/>
          <w:b/>
          <w:i/>
          <w:color w:val="auto"/>
          <w:kern w:val="0"/>
          <w:sz w:val="28"/>
          <w:szCs w:val="28"/>
        </w:rPr>
        <w:t>ю</w:t>
      </w:r>
      <w:r w:rsidRPr="00942A64">
        <w:rPr>
          <w:rFonts w:asciiTheme="majorBidi" w:eastAsia="Times New Roman" w:hAnsiTheme="majorBidi" w:cstheme="majorBidi"/>
          <w:b/>
          <w:i/>
          <w:color w:val="auto"/>
          <w:kern w:val="0"/>
          <w:sz w:val="28"/>
          <w:szCs w:val="28"/>
        </w:rPr>
        <w:t>щихся</w:t>
      </w:r>
      <w:r w:rsidR="00981A0B" w:rsidRPr="00942A64">
        <w:rPr>
          <w:rFonts w:asciiTheme="majorBidi" w:eastAsia="Times New Roman" w:hAnsiTheme="majorBidi" w:cstheme="majorBidi"/>
          <w:b/>
          <w:i/>
          <w:color w:val="auto"/>
          <w:kern w:val="0"/>
          <w:sz w:val="28"/>
          <w:szCs w:val="28"/>
        </w:rPr>
        <w:t xml:space="preserve"> (1-4 класс</w:t>
      </w:r>
      <w:proofErr w:type="gramStart"/>
      <w:r w:rsidR="00981A0B" w:rsidRPr="00942A64">
        <w:rPr>
          <w:rFonts w:asciiTheme="majorBidi" w:eastAsia="Times New Roman" w:hAnsiTheme="majorBidi" w:cstheme="majorBidi"/>
          <w:b/>
          <w:i/>
          <w:color w:val="auto"/>
          <w:kern w:val="0"/>
          <w:sz w:val="28"/>
          <w:szCs w:val="28"/>
        </w:rPr>
        <w:t>)</w:t>
      </w:r>
      <w:r w:rsidR="00696591">
        <w:rPr>
          <w:rFonts w:asciiTheme="majorBidi" w:eastAsia="Times New Roman" w:hAnsiTheme="majorBidi" w:cstheme="majorBidi"/>
          <w:b/>
          <w:i/>
          <w:color w:val="auto"/>
          <w:kern w:val="0"/>
          <w:sz w:val="28"/>
          <w:szCs w:val="28"/>
        </w:rPr>
        <w:t>(</w:t>
      </w:r>
      <w:proofErr w:type="gramEnd"/>
      <w:r w:rsidR="00696591">
        <w:rPr>
          <w:rFonts w:asciiTheme="majorBidi" w:eastAsia="Times New Roman" w:hAnsiTheme="majorBidi" w:cstheme="majorBidi"/>
          <w:b/>
          <w:i/>
          <w:color w:val="auto"/>
          <w:kern w:val="0"/>
          <w:sz w:val="28"/>
          <w:szCs w:val="28"/>
        </w:rPr>
        <w:t>таблица №1)</w:t>
      </w:r>
    </w:p>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bl>
      <w:tblPr>
        <w:tblStyle w:val="1f2"/>
        <w:tblW w:w="10680" w:type="dxa"/>
        <w:jc w:val="center"/>
        <w:tblLayout w:type="fixed"/>
        <w:tblLook w:val="04A0" w:firstRow="1" w:lastRow="0" w:firstColumn="1" w:lastColumn="0" w:noHBand="0" w:noVBand="1"/>
      </w:tblPr>
      <w:tblGrid>
        <w:gridCol w:w="444"/>
        <w:gridCol w:w="4936"/>
        <w:gridCol w:w="1620"/>
        <w:gridCol w:w="720"/>
        <w:gridCol w:w="720"/>
        <w:gridCol w:w="720"/>
        <w:gridCol w:w="720"/>
        <w:gridCol w:w="800"/>
      </w:tblGrid>
      <w:tr w:rsidR="00981A0B" w:rsidRPr="00942A64" w:rsidTr="00D76F6F">
        <w:trPr>
          <w:jc w:val="center"/>
        </w:trPr>
        <w:tc>
          <w:tcPr>
            <w:tcW w:w="444" w:type="dxa"/>
            <w:vMerge w:val="restart"/>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w:t>
            </w:r>
          </w:p>
        </w:tc>
        <w:tc>
          <w:tcPr>
            <w:tcW w:w="4936" w:type="dxa"/>
            <w:vMerge w:val="restart"/>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p w:rsidR="004D5110" w:rsidRPr="00942A64" w:rsidRDefault="004D5110" w:rsidP="004D5110">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Наименование БУД</w:t>
            </w:r>
          </w:p>
        </w:tc>
        <w:tc>
          <w:tcPr>
            <w:tcW w:w="5300" w:type="dxa"/>
            <w:gridSpan w:val="6"/>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Период проведения диагностики (год обучения)</w:t>
            </w:r>
          </w:p>
        </w:tc>
      </w:tr>
      <w:tr w:rsidR="00981A0B" w:rsidRPr="00942A64" w:rsidTr="00D76F6F">
        <w:trPr>
          <w:jc w:val="center"/>
        </w:trPr>
        <w:tc>
          <w:tcPr>
            <w:tcW w:w="444" w:type="dxa"/>
            <w:vMerge/>
            <w:tcBorders>
              <w:top w:val="single" w:sz="4" w:space="0" w:color="auto"/>
              <w:left w:val="single" w:sz="4" w:space="0" w:color="auto"/>
              <w:bottom w:val="single" w:sz="4" w:space="0" w:color="auto"/>
              <w:right w:val="single" w:sz="4" w:space="0" w:color="auto"/>
            </w:tcBorders>
            <w:vAlign w:val="center"/>
            <w:hideMark/>
          </w:tcPr>
          <w:p w:rsidR="004D5110" w:rsidRPr="00942A64" w:rsidRDefault="004D5110" w:rsidP="004D5110">
            <w:pPr>
              <w:suppressAutoHyphens w:val="0"/>
              <w:spacing w:after="0" w:line="240" w:lineRule="auto"/>
              <w:rPr>
                <w:rFonts w:asciiTheme="majorBidi" w:eastAsia="Times New Roman" w:hAnsiTheme="majorBidi" w:cstheme="majorBidi"/>
                <w:color w:val="auto"/>
                <w:kern w:val="0"/>
                <w:sz w:val="28"/>
                <w:szCs w:val="28"/>
              </w:rPr>
            </w:pPr>
          </w:p>
        </w:tc>
        <w:tc>
          <w:tcPr>
            <w:tcW w:w="4936" w:type="dxa"/>
            <w:vMerge/>
            <w:tcBorders>
              <w:top w:val="single" w:sz="4" w:space="0" w:color="auto"/>
              <w:left w:val="single" w:sz="4" w:space="0" w:color="auto"/>
              <w:bottom w:val="single" w:sz="4" w:space="0" w:color="auto"/>
              <w:right w:val="single" w:sz="4" w:space="0" w:color="auto"/>
            </w:tcBorders>
            <w:vAlign w:val="center"/>
            <w:hideMark/>
          </w:tcPr>
          <w:p w:rsidR="004D5110" w:rsidRPr="00942A64" w:rsidRDefault="004D5110" w:rsidP="004D5110">
            <w:pPr>
              <w:suppressAutoHyphens w:val="0"/>
              <w:spacing w:after="0" w:line="240" w:lineRule="auto"/>
              <w:rPr>
                <w:rFonts w:asciiTheme="majorBidi" w:eastAsia="Times New Roman" w:hAnsiTheme="majorBidi" w:cstheme="majorBidi"/>
                <w:color w:val="auto"/>
                <w:kern w:val="0"/>
                <w:sz w:val="28"/>
                <w:szCs w:val="28"/>
              </w:rPr>
            </w:pPr>
          </w:p>
        </w:tc>
        <w:tc>
          <w:tcPr>
            <w:tcW w:w="1620" w:type="dxa"/>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Входной мониторинг</w:t>
            </w:r>
          </w:p>
        </w:tc>
        <w:tc>
          <w:tcPr>
            <w:tcW w:w="720" w:type="dxa"/>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w:t>
            </w:r>
          </w:p>
        </w:tc>
        <w:tc>
          <w:tcPr>
            <w:tcW w:w="720" w:type="dxa"/>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w:t>
            </w:r>
          </w:p>
        </w:tc>
        <w:tc>
          <w:tcPr>
            <w:tcW w:w="720" w:type="dxa"/>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w:t>
            </w:r>
          </w:p>
        </w:tc>
        <w:tc>
          <w:tcPr>
            <w:tcW w:w="720" w:type="dxa"/>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w:t>
            </w:r>
          </w:p>
        </w:tc>
        <w:tc>
          <w:tcPr>
            <w:tcW w:w="800" w:type="dxa"/>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w:t>
            </w: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1</w:t>
            </w:r>
          </w:p>
        </w:tc>
        <w:tc>
          <w:tcPr>
            <w:tcW w:w="10236" w:type="dxa"/>
            <w:gridSpan w:val="7"/>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rPr>
                <w:rFonts w:asciiTheme="majorBidi" w:eastAsia="Times New Roman" w:hAnsiTheme="majorBidi" w:cstheme="majorBidi"/>
                <w:b/>
                <w:color w:val="auto"/>
                <w:kern w:val="0"/>
                <w:sz w:val="28"/>
                <w:szCs w:val="28"/>
              </w:rPr>
            </w:pPr>
            <w:r w:rsidRPr="00942A64">
              <w:rPr>
                <w:rFonts w:asciiTheme="majorBidi" w:eastAsia="Times New Roman" w:hAnsiTheme="majorBidi" w:cstheme="majorBidi"/>
                <w:b/>
                <w:color w:val="auto"/>
                <w:kern w:val="0"/>
                <w:sz w:val="28"/>
                <w:szCs w:val="28"/>
              </w:rPr>
              <w:t>Личностные учебные действия:</w:t>
            </w: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hideMark/>
          </w:tcPr>
          <w:p w:rsidR="00ED49DC" w:rsidRPr="00942A64" w:rsidRDefault="004D5110" w:rsidP="001C0563">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w:t>
            </w:r>
            <w:r w:rsidR="00F717EF" w:rsidRPr="00942A64">
              <w:rPr>
                <w:rFonts w:asciiTheme="majorBidi" w:eastAsia="Times New Roman" w:hAnsiTheme="majorBidi" w:cstheme="majorBidi"/>
                <w:color w:val="auto"/>
                <w:kern w:val="0"/>
                <w:sz w:val="28"/>
                <w:szCs w:val="28"/>
              </w:rPr>
              <w:t>понимание  на доступном уровне</w:t>
            </w:r>
            <w:proofErr w:type="gramStart"/>
            <w:r w:rsidR="00F717EF" w:rsidRPr="00942A64">
              <w:rPr>
                <w:rFonts w:asciiTheme="majorBidi" w:eastAsia="Times New Roman" w:hAnsiTheme="majorBidi" w:cstheme="majorBidi"/>
                <w:color w:val="auto"/>
                <w:kern w:val="0"/>
                <w:sz w:val="28"/>
                <w:szCs w:val="28"/>
              </w:rPr>
              <w:t xml:space="preserve"> ,</w:t>
            </w:r>
            <w:proofErr w:type="gramEnd"/>
            <w:r w:rsidR="00F717EF" w:rsidRPr="00942A64">
              <w:rPr>
                <w:rFonts w:asciiTheme="majorBidi" w:eastAsia="Times New Roman" w:hAnsiTheme="majorBidi" w:cstheme="majorBidi"/>
                <w:color w:val="auto"/>
                <w:kern w:val="0"/>
                <w:sz w:val="28"/>
                <w:szCs w:val="28"/>
              </w:rPr>
              <w:t xml:space="preserve"> </w:t>
            </w:r>
            <w:r w:rsidR="00A87B93" w:rsidRPr="00942A64">
              <w:rPr>
                <w:rFonts w:asciiTheme="majorBidi" w:eastAsia="Times New Roman" w:hAnsiTheme="majorBidi" w:cstheme="majorBidi"/>
                <w:color w:val="auto"/>
                <w:kern w:val="0"/>
                <w:sz w:val="28"/>
                <w:szCs w:val="28"/>
              </w:rPr>
              <w:t>принятие новой роли «Ученика»</w:t>
            </w:r>
            <w:r w:rsidR="00DD723F" w:rsidRPr="00942A64">
              <w:rPr>
                <w:rFonts w:asciiTheme="majorBidi" w:eastAsia="Times New Roman" w:hAnsiTheme="majorBidi" w:cstheme="majorBidi"/>
                <w:color w:val="auto"/>
                <w:kern w:val="0"/>
                <w:sz w:val="28"/>
                <w:szCs w:val="28"/>
              </w:rPr>
              <w:t>, члена семьи,</w:t>
            </w:r>
            <w:r w:rsidR="00CD26C3" w:rsidRPr="00942A64">
              <w:rPr>
                <w:rFonts w:asciiTheme="majorBidi" w:eastAsia="Times New Roman" w:hAnsiTheme="majorBidi" w:cstheme="majorBidi"/>
                <w:color w:val="auto"/>
                <w:kern w:val="0"/>
                <w:sz w:val="28"/>
                <w:szCs w:val="28"/>
              </w:rPr>
              <w:t xml:space="preserve"> </w:t>
            </w:r>
            <w:r w:rsidR="00DD723F" w:rsidRPr="00942A64">
              <w:rPr>
                <w:rFonts w:asciiTheme="majorBidi" w:eastAsia="Times New Roman" w:hAnsiTheme="majorBidi" w:cstheme="majorBidi"/>
                <w:color w:val="auto"/>
                <w:kern w:val="0"/>
                <w:sz w:val="28"/>
                <w:szCs w:val="28"/>
              </w:rPr>
              <w:t>одноклассника,</w:t>
            </w:r>
            <w:r w:rsidR="00CD26C3" w:rsidRPr="00942A64">
              <w:rPr>
                <w:rFonts w:asciiTheme="majorBidi" w:eastAsia="Times New Roman" w:hAnsiTheme="majorBidi" w:cstheme="majorBidi"/>
                <w:color w:val="auto"/>
                <w:kern w:val="0"/>
                <w:sz w:val="28"/>
                <w:szCs w:val="28"/>
              </w:rPr>
              <w:t xml:space="preserve"> </w:t>
            </w:r>
            <w:r w:rsidR="00DD723F" w:rsidRPr="00942A64">
              <w:rPr>
                <w:rFonts w:asciiTheme="majorBidi" w:eastAsia="Times New Roman" w:hAnsiTheme="majorBidi" w:cstheme="majorBidi"/>
                <w:color w:val="auto"/>
                <w:kern w:val="0"/>
                <w:sz w:val="28"/>
                <w:szCs w:val="28"/>
              </w:rPr>
              <w:t>друга</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hideMark/>
          </w:tcPr>
          <w:p w:rsidR="004D5110" w:rsidRPr="00942A64" w:rsidRDefault="00CD26C3" w:rsidP="004D5110">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-принятие</w:t>
            </w:r>
            <w:r w:rsidR="00F717EF" w:rsidRPr="00942A64">
              <w:rPr>
                <w:rFonts w:asciiTheme="majorBidi" w:eastAsia="Times New Roman" w:hAnsiTheme="majorBidi" w:cstheme="majorBidi"/>
                <w:color w:val="auto"/>
                <w:kern w:val="0"/>
                <w:sz w:val="28"/>
                <w:szCs w:val="28"/>
              </w:rPr>
              <w:t xml:space="preserve"> соответствующих возрасту ценностей и социальных ролей</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hideMark/>
          </w:tcPr>
          <w:p w:rsidR="004D5110" w:rsidRPr="00942A64" w:rsidRDefault="00F717EF" w:rsidP="004D5110">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w:t>
            </w:r>
            <w:r w:rsidR="00CD26C3" w:rsidRPr="00942A64">
              <w:rPr>
                <w:rFonts w:asciiTheme="majorBidi" w:eastAsia="Times New Roman" w:hAnsiTheme="majorBidi" w:cstheme="majorBidi"/>
                <w:color w:val="auto"/>
                <w:kern w:val="0"/>
                <w:sz w:val="28"/>
                <w:szCs w:val="28"/>
              </w:rPr>
              <w:t>Положительное отношение к окружающей действительности</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jc w:val="center"/>
              <w:rPr>
                <w:rFonts w:asciiTheme="majorBidi" w:eastAsia="Times New Roman" w:hAnsiTheme="majorBidi" w:cstheme="majorBidi"/>
                <w:color w:val="auto"/>
                <w:kern w:val="0"/>
                <w:sz w:val="28"/>
                <w:szCs w:val="28"/>
              </w:rPr>
            </w:pP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hideMark/>
          </w:tcPr>
          <w:p w:rsidR="004D5110" w:rsidRPr="00942A64" w:rsidRDefault="00F717EF" w:rsidP="004D5110">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-са</w:t>
            </w:r>
            <w:r w:rsidR="00AE4AD7" w:rsidRPr="00942A64">
              <w:rPr>
                <w:rFonts w:asciiTheme="majorBidi" w:eastAsia="Times New Roman" w:hAnsiTheme="majorBidi" w:cstheme="majorBidi"/>
                <w:color w:val="auto"/>
                <w:kern w:val="0"/>
                <w:sz w:val="28"/>
                <w:szCs w:val="28"/>
              </w:rPr>
              <w:t>мостоятельность в выполнении  учебных заданий, поручений</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r>
      <w:tr w:rsidR="00AE4AD7"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AE4AD7" w:rsidRPr="00942A64" w:rsidRDefault="00AE4AD7"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AE4AD7" w:rsidRPr="00942A64" w:rsidRDefault="00AE4AD7" w:rsidP="004D5110">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Понимание личной ответственности за свои поступки</w:t>
            </w:r>
          </w:p>
        </w:tc>
        <w:tc>
          <w:tcPr>
            <w:tcW w:w="1620" w:type="dxa"/>
            <w:tcBorders>
              <w:top w:val="single" w:sz="4" w:space="0" w:color="auto"/>
              <w:left w:val="single" w:sz="4" w:space="0" w:color="auto"/>
              <w:bottom w:val="single" w:sz="4" w:space="0" w:color="auto"/>
              <w:right w:val="single" w:sz="4" w:space="0" w:color="auto"/>
            </w:tcBorders>
          </w:tcPr>
          <w:p w:rsidR="00AE4AD7" w:rsidRPr="00942A64" w:rsidRDefault="00AE4AD7"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E4AD7" w:rsidRPr="00942A64" w:rsidRDefault="00AE4AD7"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E4AD7" w:rsidRPr="00942A64" w:rsidRDefault="00AE4AD7"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E4AD7" w:rsidRPr="00942A64" w:rsidRDefault="00AE4AD7"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E4AD7" w:rsidRPr="00942A64" w:rsidRDefault="00AE4AD7"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AE4AD7" w:rsidRPr="00942A64" w:rsidRDefault="00AE4AD7" w:rsidP="004D5110">
            <w:pPr>
              <w:spacing w:after="0" w:line="240" w:lineRule="auto"/>
              <w:rPr>
                <w:rFonts w:asciiTheme="majorBidi" w:eastAsia="Times New Roman" w:hAnsiTheme="majorBidi" w:cstheme="majorBidi"/>
                <w:color w:val="auto"/>
                <w:kern w:val="0"/>
                <w:sz w:val="28"/>
                <w:szCs w:val="28"/>
              </w:rPr>
            </w:pPr>
          </w:p>
        </w:tc>
      </w:tr>
      <w:tr w:rsidR="00FB6E18"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FB6E18" w:rsidRPr="00942A64" w:rsidRDefault="00FB6E18"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FB6E18" w:rsidRPr="00942A64" w:rsidRDefault="00FB6E18" w:rsidP="004D5110">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-готовность  к безопасному и бережному поведению в природе  и обществе</w:t>
            </w:r>
          </w:p>
        </w:tc>
        <w:tc>
          <w:tcPr>
            <w:tcW w:w="1620" w:type="dxa"/>
            <w:tcBorders>
              <w:top w:val="single" w:sz="4" w:space="0" w:color="auto"/>
              <w:left w:val="single" w:sz="4" w:space="0" w:color="auto"/>
              <w:bottom w:val="single" w:sz="4" w:space="0" w:color="auto"/>
              <w:right w:val="single" w:sz="4" w:space="0" w:color="auto"/>
            </w:tcBorders>
          </w:tcPr>
          <w:p w:rsidR="00FB6E18" w:rsidRPr="00942A64" w:rsidRDefault="00FB6E18"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FB6E18" w:rsidRPr="00942A64" w:rsidRDefault="00FB6E18"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FB6E18" w:rsidRPr="00942A64" w:rsidRDefault="00FB6E18"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FB6E18" w:rsidRPr="00942A64" w:rsidRDefault="00FB6E18"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FB6E18" w:rsidRPr="00942A64" w:rsidRDefault="00FB6E18"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FB6E18" w:rsidRPr="00942A64" w:rsidRDefault="00FB6E18" w:rsidP="004D5110">
            <w:pPr>
              <w:spacing w:after="0" w:line="240" w:lineRule="auto"/>
              <w:rPr>
                <w:rFonts w:asciiTheme="majorBidi" w:eastAsia="Times New Roman" w:hAnsiTheme="majorBidi" w:cstheme="majorBidi"/>
                <w:color w:val="auto"/>
                <w:kern w:val="0"/>
                <w:sz w:val="28"/>
                <w:szCs w:val="28"/>
              </w:rPr>
            </w:pP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2</w:t>
            </w:r>
          </w:p>
        </w:tc>
        <w:tc>
          <w:tcPr>
            <w:tcW w:w="10236" w:type="dxa"/>
            <w:gridSpan w:val="7"/>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rPr>
                <w:rFonts w:asciiTheme="majorBidi" w:eastAsia="Times New Roman" w:hAnsiTheme="majorBidi" w:cstheme="majorBidi"/>
                <w:b/>
                <w:color w:val="auto"/>
                <w:kern w:val="0"/>
                <w:sz w:val="28"/>
                <w:szCs w:val="28"/>
              </w:rPr>
            </w:pPr>
            <w:r w:rsidRPr="00942A64">
              <w:rPr>
                <w:rFonts w:asciiTheme="majorBidi" w:eastAsia="Times New Roman" w:hAnsiTheme="majorBidi" w:cstheme="majorBidi"/>
                <w:b/>
                <w:color w:val="auto"/>
                <w:kern w:val="0"/>
                <w:sz w:val="28"/>
                <w:szCs w:val="28"/>
              </w:rPr>
              <w:t>Коммуникативные учебные действия:</w:t>
            </w: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hideMark/>
          </w:tcPr>
          <w:p w:rsidR="004D5110" w:rsidRPr="00942A64" w:rsidRDefault="001C0563" w:rsidP="0098544A">
            <w:pPr>
              <w:pStyle w:val="afe"/>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w:t>
            </w:r>
            <w:r w:rsidR="008039D6" w:rsidRPr="00942A64">
              <w:rPr>
                <w:rFonts w:asciiTheme="majorBidi" w:eastAsiaTheme="minorEastAsia" w:hAnsiTheme="majorBidi" w:cstheme="majorBidi"/>
                <w:sz w:val="28"/>
                <w:szCs w:val="28"/>
                <w:lang w:eastAsia="ru-RU"/>
              </w:rPr>
              <w:t>вступать в контакт и работать в коллективе ("учитель - ученик", "ученик - ученик", "ученик - класс", "учитель - класс");</w:t>
            </w:r>
            <w:proofErr w:type="gramEnd"/>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hideMark/>
          </w:tcPr>
          <w:p w:rsidR="004D5110" w:rsidRPr="00942A64" w:rsidRDefault="001C0563" w:rsidP="0098544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8039D6" w:rsidRPr="00942A64">
              <w:rPr>
                <w:rFonts w:asciiTheme="majorBidi" w:eastAsiaTheme="minorEastAsia" w:hAnsiTheme="majorBidi" w:cstheme="majorBidi"/>
                <w:sz w:val="28"/>
                <w:szCs w:val="28"/>
                <w:lang w:eastAsia="ru-RU"/>
              </w:rPr>
              <w:t>использовать принятые ритуалы социального взаимодействия с одноклассниками и учителем;</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hideMark/>
          </w:tcPr>
          <w:p w:rsidR="004D5110" w:rsidRPr="00942A64" w:rsidRDefault="001C0563" w:rsidP="0098544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8039D6" w:rsidRPr="00942A64">
              <w:rPr>
                <w:rFonts w:asciiTheme="majorBidi" w:eastAsiaTheme="minorEastAsia" w:hAnsiTheme="majorBidi" w:cstheme="majorBidi"/>
                <w:sz w:val="28"/>
                <w:szCs w:val="28"/>
                <w:lang w:eastAsia="ru-RU"/>
              </w:rPr>
              <w:t>обращаться за помощью и принимать помощь;</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r>
      <w:tr w:rsidR="008039D6"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8039D6" w:rsidRPr="00942A64" w:rsidRDefault="001C0563" w:rsidP="0098544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8039D6" w:rsidRPr="00942A64">
              <w:rPr>
                <w:rFonts w:asciiTheme="majorBidi" w:eastAsiaTheme="minorEastAsia" w:hAnsiTheme="majorBidi" w:cstheme="majorBidi"/>
                <w:sz w:val="28"/>
                <w:szCs w:val="28"/>
                <w:lang w:eastAsia="ru-RU"/>
              </w:rPr>
              <w:t>слушать и понимать инструкцию к учебному заданию в разных видах деятельности и быту;</w:t>
            </w:r>
          </w:p>
        </w:tc>
        <w:tc>
          <w:tcPr>
            <w:tcW w:w="16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r>
      <w:tr w:rsidR="008039D6"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8039D6" w:rsidRPr="00942A64" w:rsidRDefault="001C0563" w:rsidP="0098544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8039D6" w:rsidRPr="00942A64">
              <w:rPr>
                <w:rFonts w:asciiTheme="majorBidi" w:eastAsiaTheme="minorEastAsia" w:hAnsiTheme="majorBidi" w:cstheme="majorBidi"/>
                <w:sz w:val="28"/>
                <w:szCs w:val="28"/>
                <w:lang w:eastAsia="ru-RU"/>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6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r>
      <w:tr w:rsidR="008039D6"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8039D6" w:rsidRPr="00942A64" w:rsidRDefault="001C0563" w:rsidP="0098544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2F496C" w:rsidRPr="00942A64">
              <w:rPr>
                <w:rFonts w:asciiTheme="majorBidi" w:eastAsiaTheme="minorEastAsia" w:hAnsiTheme="majorBidi" w:cstheme="majorBidi"/>
                <w:sz w:val="28"/>
                <w:szCs w:val="28"/>
                <w:lang w:eastAsia="ru-RU"/>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tc>
        <w:tc>
          <w:tcPr>
            <w:tcW w:w="16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8039D6" w:rsidRPr="00942A64" w:rsidRDefault="008039D6" w:rsidP="004D5110">
            <w:pPr>
              <w:spacing w:after="0" w:line="240" w:lineRule="auto"/>
              <w:rPr>
                <w:rFonts w:asciiTheme="majorBidi" w:eastAsia="Times New Roman" w:hAnsiTheme="majorBidi" w:cstheme="majorBidi"/>
                <w:color w:val="auto"/>
                <w:kern w:val="0"/>
                <w:sz w:val="28"/>
                <w:szCs w:val="28"/>
              </w:rPr>
            </w:pP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3</w:t>
            </w:r>
          </w:p>
        </w:tc>
        <w:tc>
          <w:tcPr>
            <w:tcW w:w="10236" w:type="dxa"/>
            <w:gridSpan w:val="7"/>
            <w:tcBorders>
              <w:top w:val="single" w:sz="4" w:space="0" w:color="auto"/>
              <w:left w:val="single" w:sz="4" w:space="0" w:color="auto"/>
              <w:bottom w:val="single" w:sz="4" w:space="0" w:color="auto"/>
              <w:right w:val="single" w:sz="4" w:space="0" w:color="auto"/>
            </w:tcBorders>
            <w:hideMark/>
          </w:tcPr>
          <w:p w:rsidR="004D5110" w:rsidRPr="00942A64" w:rsidRDefault="004D5110" w:rsidP="002F496C">
            <w:pPr>
              <w:pStyle w:val="afe"/>
              <w:rPr>
                <w:rFonts w:asciiTheme="majorBidi" w:hAnsiTheme="majorBidi" w:cstheme="majorBidi"/>
                <w:b/>
                <w:sz w:val="28"/>
                <w:szCs w:val="28"/>
              </w:rPr>
            </w:pPr>
            <w:r w:rsidRPr="00942A64">
              <w:rPr>
                <w:rFonts w:asciiTheme="majorBidi" w:hAnsiTheme="majorBidi" w:cstheme="majorBidi"/>
                <w:b/>
                <w:sz w:val="28"/>
                <w:szCs w:val="28"/>
              </w:rPr>
              <w:t>Регулятивные учебные действия:</w:t>
            </w: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4D5110" w:rsidRPr="00942A64" w:rsidRDefault="001C0563" w:rsidP="002F496C">
            <w:pPr>
              <w:pStyle w:val="afe"/>
              <w:rPr>
                <w:rFonts w:asciiTheme="majorBidi" w:hAnsiTheme="majorBidi" w:cstheme="majorBidi"/>
                <w:sz w:val="28"/>
                <w:szCs w:val="28"/>
              </w:rPr>
            </w:pPr>
            <w:r w:rsidRPr="00942A64">
              <w:rPr>
                <w:rFonts w:asciiTheme="majorBidi" w:hAnsiTheme="majorBidi" w:cstheme="majorBidi"/>
                <w:sz w:val="28"/>
                <w:szCs w:val="28"/>
              </w:rPr>
              <w:t xml:space="preserve">-поднимать руку, </w:t>
            </w:r>
            <w:r w:rsidR="00216DC5" w:rsidRPr="00942A64">
              <w:rPr>
                <w:rFonts w:asciiTheme="majorBidi" w:hAnsiTheme="majorBidi" w:cstheme="majorBidi"/>
                <w:sz w:val="28"/>
                <w:szCs w:val="28"/>
              </w:rPr>
              <w:t>вставать и выходить из-за парты</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4D5110" w:rsidRPr="00942A64" w:rsidRDefault="00216DC5" w:rsidP="002F496C">
            <w:pPr>
              <w:pStyle w:val="afe"/>
              <w:rPr>
                <w:rFonts w:asciiTheme="majorBidi" w:hAnsiTheme="majorBidi" w:cstheme="majorBidi"/>
                <w:sz w:val="28"/>
                <w:szCs w:val="28"/>
              </w:rPr>
            </w:pPr>
            <w:r w:rsidRPr="00942A64">
              <w:rPr>
                <w:rFonts w:asciiTheme="majorBidi" w:hAnsiTheme="majorBidi" w:cstheme="majorBidi"/>
                <w:sz w:val="28"/>
                <w:szCs w:val="28"/>
              </w:rPr>
              <w:t>-посещать  учебные занятия, самостоятельно готовиться к занятиям</w:t>
            </w:r>
            <w:r w:rsidR="00D76F6F" w:rsidRPr="00942A64">
              <w:rPr>
                <w:rFonts w:asciiTheme="majorBidi" w:hAnsiTheme="majorBidi" w:cstheme="majorBidi"/>
                <w:sz w:val="28"/>
                <w:szCs w:val="28"/>
              </w:rPr>
              <w:t>, выполнять задания</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4D5110" w:rsidRPr="00942A64" w:rsidRDefault="00D76F6F" w:rsidP="004D5110">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-активно участвовать в деятельности, контролировать и оценивать  свои действия и других </w:t>
            </w:r>
            <w:proofErr w:type="spellStart"/>
            <w:r w:rsidRPr="00942A64">
              <w:rPr>
                <w:rFonts w:asciiTheme="majorBidi" w:eastAsia="Times New Roman" w:hAnsiTheme="majorBidi" w:cstheme="majorBidi"/>
                <w:color w:val="auto"/>
                <w:kern w:val="0"/>
                <w:sz w:val="28"/>
                <w:szCs w:val="28"/>
              </w:rPr>
              <w:t>обуч-ся</w:t>
            </w:r>
            <w:proofErr w:type="spellEnd"/>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r>
      <w:tr w:rsidR="007B7F5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7B7F5B" w:rsidRPr="00942A64" w:rsidRDefault="007B7F5B" w:rsidP="0098544A">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tc>
        <w:tc>
          <w:tcPr>
            <w:tcW w:w="162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r>
      <w:tr w:rsidR="00981A0B" w:rsidRPr="00942A64" w:rsidTr="00D76F6F">
        <w:trPr>
          <w:trHeight w:val="305"/>
          <w:jc w:val="center"/>
        </w:trPr>
        <w:tc>
          <w:tcPr>
            <w:tcW w:w="444" w:type="dxa"/>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4</w:t>
            </w:r>
          </w:p>
        </w:tc>
        <w:tc>
          <w:tcPr>
            <w:tcW w:w="10236" w:type="dxa"/>
            <w:gridSpan w:val="7"/>
            <w:tcBorders>
              <w:top w:val="single" w:sz="4" w:space="0" w:color="auto"/>
              <w:left w:val="single" w:sz="4" w:space="0" w:color="auto"/>
              <w:bottom w:val="single" w:sz="4" w:space="0" w:color="auto"/>
              <w:right w:val="single" w:sz="4" w:space="0" w:color="auto"/>
            </w:tcBorders>
            <w:hideMark/>
          </w:tcPr>
          <w:p w:rsidR="004D5110" w:rsidRPr="00942A64" w:rsidRDefault="004D5110" w:rsidP="004D5110">
            <w:pPr>
              <w:spacing w:after="0" w:line="240" w:lineRule="auto"/>
              <w:rPr>
                <w:rFonts w:asciiTheme="majorBidi" w:eastAsia="Times New Roman" w:hAnsiTheme="majorBidi" w:cstheme="majorBidi"/>
                <w:b/>
                <w:color w:val="auto"/>
                <w:kern w:val="0"/>
                <w:sz w:val="28"/>
                <w:szCs w:val="28"/>
              </w:rPr>
            </w:pPr>
            <w:r w:rsidRPr="00942A64">
              <w:rPr>
                <w:rFonts w:asciiTheme="majorBidi" w:eastAsia="Times New Roman" w:hAnsiTheme="majorBidi" w:cstheme="majorBidi"/>
                <w:b/>
                <w:color w:val="auto"/>
                <w:kern w:val="0"/>
                <w:sz w:val="28"/>
                <w:szCs w:val="28"/>
              </w:rPr>
              <w:t>Познавательные учебные действия:</w:t>
            </w:r>
          </w:p>
        </w:tc>
      </w:tr>
      <w:tr w:rsidR="00981A0B" w:rsidRPr="00942A64" w:rsidTr="00AD200F">
        <w:trPr>
          <w:trHeight w:val="802"/>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4D5110" w:rsidRPr="00942A64" w:rsidRDefault="007B7F5B" w:rsidP="00AD200F">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выделять некоторые существенные, общие и отличительные свойства хорошо знакомых предметов;</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r>
      <w:tr w:rsidR="00981A0B" w:rsidRPr="00942A64" w:rsidTr="00D76F6F">
        <w:trPr>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4D5110" w:rsidRPr="00942A64" w:rsidRDefault="007B7F5B" w:rsidP="00AD200F">
            <w:pPr>
              <w:pStyle w:val="afe"/>
              <w:rPr>
                <w:rFonts w:asciiTheme="majorBidi" w:hAnsiTheme="majorBidi" w:cstheme="majorBidi"/>
                <w:sz w:val="28"/>
                <w:szCs w:val="28"/>
                <w:lang w:eastAsia="ru-RU"/>
              </w:rPr>
            </w:pPr>
            <w:r w:rsidRPr="00942A64">
              <w:rPr>
                <w:rFonts w:asciiTheme="majorBidi" w:hAnsiTheme="majorBidi" w:cstheme="majorBidi"/>
                <w:sz w:val="28"/>
                <w:szCs w:val="28"/>
                <w:lang w:eastAsia="ru-RU"/>
              </w:rPr>
              <w:t xml:space="preserve">устанавливать </w:t>
            </w:r>
            <w:proofErr w:type="spellStart"/>
            <w:r w:rsidRPr="00942A64">
              <w:rPr>
                <w:rFonts w:asciiTheme="majorBidi" w:hAnsiTheme="majorBidi" w:cstheme="majorBidi"/>
                <w:sz w:val="28"/>
                <w:szCs w:val="28"/>
                <w:lang w:eastAsia="ru-RU"/>
              </w:rPr>
              <w:t>видо</w:t>
            </w:r>
            <w:proofErr w:type="spellEnd"/>
            <w:r w:rsidRPr="00942A64">
              <w:rPr>
                <w:rFonts w:asciiTheme="majorBidi" w:hAnsiTheme="majorBidi" w:cstheme="majorBidi"/>
                <w:sz w:val="28"/>
                <w:szCs w:val="28"/>
                <w:lang w:eastAsia="ru-RU"/>
              </w:rPr>
              <w:t>-родовые отношения предметов;</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r>
      <w:tr w:rsidR="00981A0B" w:rsidRPr="00942A64" w:rsidTr="00D76F6F">
        <w:trPr>
          <w:trHeight w:val="564"/>
          <w:jc w:val="center"/>
        </w:trPr>
        <w:tc>
          <w:tcPr>
            <w:tcW w:w="444"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hideMark/>
          </w:tcPr>
          <w:p w:rsidR="004D5110" w:rsidRPr="00942A64" w:rsidRDefault="007B7F5B" w:rsidP="00AD200F">
            <w:pPr>
              <w:pStyle w:val="afe"/>
              <w:rPr>
                <w:rFonts w:asciiTheme="majorBidi" w:hAnsiTheme="majorBidi" w:cstheme="majorBidi"/>
                <w:sz w:val="28"/>
                <w:szCs w:val="28"/>
                <w:lang w:eastAsia="ru-RU"/>
              </w:rPr>
            </w:pPr>
            <w:r w:rsidRPr="00942A64">
              <w:rPr>
                <w:rFonts w:asciiTheme="majorBidi" w:hAnsiTheme="majorBidi" w:cstheme="majorBidi"/>
                <w:sz w:val="28"/>
                <w:szCs w:val="28"/>
                <w:lang w:eastAsia="ru-RU"/>
              </w:rPr>
              <w:t>делать простейшие обобщения, сравнивать, классифицировать на наглядном материале;</w:t>
            </w:r>
          </w:p>
        </w:tc>
        <w:tc>
          <w:tcPr>
            <w:tcW w:w="16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4D5110" w:rsidRPr="00942A64" w:rsidRDefault="004D5110" w:rsidP="004D5110">
            <w:pPr>
              <w:spacing w:after="0" w:line="240" w:lineRule="auto"/>
              <w:rPr>
                <w:rFonts w:asciiTheme="majorBidi" w:eastAsia="Times New Roman" w:hAnsiTheme="majorBidi" w:cstheme="majorBidi"/>
                <w:color w:val="auto"/>
                <w:kern w:val="0"/>
                <w:sz w:val="28"/>
                <w:szCs w:val="28"/>
              </w:rPr>
            </w:pPr>
          </w:p>
        </w:tc>
      </w:tr>
      <w:tr w:rsidR="00AD200F" w:rsidRPr="00942A64" w:rsidTr="00D76F6F">
        <w:trPr>
          <w:trHeight w:val="564"/>
          <w:jc w:val="center"/>
        </w:trPr>
        <w:tc>
          <w:tcPr>
            <w:tcW w:w="444"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AD200F" w:rsidRPr="00942A64" w:rsidRDefault="00AD200F" w:rsidP="00AD200F">
            <w:pPr>
              <w:pStyle w:val="afe"/>
              <w:rPr>
                <w:rFonts w:asciiTheme="majorBidi" w:hAnsiTheme="majorBidi" w:cstheme="majorBidi"/>
                <w:sz w:val="28"/>
                <w:szCs w:val="28"/>
                <w:lang w:eastAsia="ru-RU"/>
              </w:rPr>
            </w:pPr>
            <w:r w:rsidRPr="00942A64">
              <w:rPr>
                <w:rFonts w:asciiTheme="majorBidi" w:hAnsiTheme="majorBidi" w:cstheme="majorBidi"/>
                <w:sz w:val="28"/>
                <w:szCs w:val="28"/>
                <w:lang w:eastAsia="ru-RU"/>
              </w:rPr>
              <w:t>пользоваться знаками, символами, предметами-заместителями;</w:t>
            </w:r>
          </w:p>
        </w:tc>
        <w:tc>
          <w:tcPr>
            <w:tcW w:w="162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r>
      <w:tr w:rsidR="00AD200F" w:rsidRPr="00942A64" w:rsidTr="00D76F6F">
        <w:trPr>
          <w:trHeight w:val="564"/>
          <w:jc w:val="center"/>
        </w:trPr>
        <w:tc>
          <w:tcPr>
            <w:tcW w:w="444"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AD200F" w:rsidRPr="00942A64" w:rsidRDefault="00AD200F" w:rsidP="00AD200F">
            <w:pPr>
              <w:pStyle w:val="afe"/>
              <w:rPr>
                <w:rFonts w:asciiTheme="majorBidi" w:hAnsiTheme="majorBidi" w:cstheme="majorBidi"/>
                <w:sz w:val="28"/>
                <w:szCs w:val="28"/>
                <w:lang w:eastAsia="ru-RU"/>
              </w:rPr>
            </w:pPr>
            <w:r w:rsidRPr="00942A64">
              <w:rPr>
                <w:rFonts w:asciiTheme="majorBidi" w:hAnsiTheme="majorBidi" w:cstheme="majorBidi"/>
                <w:sz w:val="28"/>
                <w:szCs w:val="28"/>
                <w:lang w:eastAsia="ru-RU"/>
              </w:rPr>
              <w:t>читать; писать; выполнять арифметические действия;</w:t>
            </w:r>
          </w:p>
        </w:tc>
        <w:tc>
          <w:tcPr>
            <w:tcW w:w="162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AD200F" w:rsidRPr="00942A64" w:rsidRDefault="00AD200F" w:rsidP="004D5110">
            <w:pPr>
              <w:spacing w:after="0" w:line="240" w:lineRule="auto"/>
              <w:rPr>
                <w:rFonts w:asciiTheme="majorBidi" w:eastAsia="Times New Roman" w:hAnsiTheme="majorBidi" w:cstheme="majorBidi"/>
                <w:color w:val="auto"/>
                <w:kern w:val="0"/>
                <w:sz w:val="28"/>
                <w:szCs w:val="28"/>
              </w:rPr>
            </w:pPr>
          </w:p>
        </w:tc>
      </w:tr>
      <w:tr w:rsidR="007B7F5B" w:rsidRPr="00942A64" w:rsidTr="00D76F6F">
        <w:trPr>
          <w:trHeight w:val="564"/>
          <w:jc w:val="center"/>
        </w:trPr>
        <w:tc>
          <w:tcPr>
            <w:tcW w:w="444"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4936" w:type="dxa"/>
            <w:tcBorders>
              <w:top w:val="single" w:sz="4" w:space="0" w:color="auto"/>
              <w:left w:val="single" w:sz="4" w:space="0" w:color="auto"/>
              <w:bottom w:val="single" w:sz="4" w:space="0" w:color="auto"/>
              <w:right w:val="single" w:sz="4" w:space="0" w:color="auto"/>
            </w:tcBorders>
          </w:tcPr>
          <w:p w:rsidR="007B7F5B" w:rsidRPr="00942A64" w:rsidRDefault="007B7F5B" w:rsidP="00AD200F">
            <w:pPr>
              <w:pStyle w:val="afe"/>
              <w:rPr>
                <w:rFonts w:asciiTheme="majorBidi" w:hAnsiTheme="majorBidi" w:cstheme="majorBidi"/>
                <w:sz w:val="28"/>
                <w:szCs w:val="28"/>
                <w:lang w:eastAsia="ru-RU"/>
              </w:rPr>
            </w:pPr>
            <w:r w:rsidRPr="00942A64">
              <w:rPr>
                <w:rFonts w:asciiTheme="majorBidi" w:hAnsiTheme="majorBidi" w:cstheme="majorBidi"/>
                <w:sz w:val="28"/>
                <w:szCs w:val="28"/>
                <w:lang w:eastAsia="ru-RU"/>
              </w:rPr>
              <w:t>наблюдать под руководством взрослого за предметами и явлениями окружающей действительности;</w:t>
            </w:r>
          </w:p>
        </w:tc>
        <w:tc>
          <w:tcPr>
            <w:tcW w:w="162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72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c>
          <w:tcPr>
            <w:tcW w:w="800" w:type="dxa"/>
            <w:tcBorders>
              <w:top w:val="single" w:sz="4" w:space="0" w:color="auto"/>
              <w:left w:val="single" w:sz="4" w:space="0" w:color="auto"/>
              <w:bottom w:val="single" w:sz="4" w:space="0" w:color="auto"/>
              <w:right w:val="single" w:sz="4" w:space="0" w:color="auto"/>
            </w:tcBorders>
          </w:tcPr>
          <w:p w:rsidR="007B7F5B" w:rsidRPr="00942A64" w:rsidRDefault="007B7F5B" w:rsidP="004D5110">
            <w:pPr>
              <w:spacing w:after="0" w:line="240" w:lineRule="auto"/>
              <w:rPr>
                <w:rFonts w:asciiTheme="majorBidi" w:eastAsia="Times New Roman" w:hAnsiTheme="majorBidi" w:cstheme="majorBidi"/>
                <w:color w:val="auto"/>
                <w:kern w:val="0"/>
                <w:sz w:val="28"/>
                <w:szCs w:val="28"/>
              </w:rPr>
            </w:pPr>
          </w:p>
        </w:tc>
      </w:tr>
    </w:tbl>
    <w:p w:rsidR="00AD200F" w:rsidRPr="00942A64" w:rsidRDefault="00AD200F" w:rsidP="00AD200F">
      <w:pPr>
        <w:suppressAutoHyphens w:val="0"/>
        <w:spacing w:after="223" w:line="240" w:lineRule="auto"/>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lastRenderedPageBreak/>
        <w:t xml:space="preserve">Умение использовать все группы действий в различных образовательных ситуациях является показателем их </w:t>
      </w:r>
      <w:r w:rsidR="005B576E" w:rsidRPr="00942A64">
        <w:rPr>
          <w:rFonts w:asciiTheme="majorBidi" w:eastAsiaTheme="minorEastAsia" w:hAnsiTheme="majorBidi" w:cstheme="majorBidi"/>
          <w:color w:val="auto"/>
          <w:kern w:val="0"/>
          <w:sz w:val="28"/>
          <w:szCs w:val="28"/>
          <w:lang w:eastAsia="ru-RU"/>
        </w:rPr>
        <w:t xml:space="preserve"> </w:t>
      </w:r>
      <w:proofErr w:type="spellStart"/>
      <w:r w:rsidRPr="00942A64">
        <w:rPr>
          <w:rFonts w:asciiTheme="majorBidi" w:eastAsiaTheme="minorEastAsia" w:hAnsiTheme="majorBidi" w:cstheme="majorBidi"/>
          <w:color w:val="auto"/>
          <w:kern w:val="0"/>
          <w:sz w:val="28"/>
          <w:szCs w:val="28"/>
          <w:lang w:eastAsia="ru-RU"/>
        </w:rPr>
        <w:t>сформированности</w:t>
      </w:r>
      <w:proofErr w:type="spellEnd"/>
      <w:r w:rsidRPr="00942A64">
        <w:rPr>
          <w:rFonts w:asciiTheme="majorBidi" w:eastAsiaTheme="minorEastAsia" w:hAnsiTheme="majorBidi" w:cstheme="majorBidi"/>
          <w:color w:val="auto"/>
          <w:kern w:val="0"/>
          <w:sz w:val="28"/>
          <w:szCs w:val="28"/>
          <w:lang w:eastAsia="ru-RU"/>
        </w:rPr>
        <w:t>.</w:t>
      </w:r>
    </w:p>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b/>
          <w:bCs/>
          <w:i/>
          <w:iCs/>
          <w:color w:val="auto"/>
          <w:kern w:val="0"/>
          <w:sz w:val="28"/>
          <w:szCs w:val="28"/>
          <w:lang w:eastAsia="ru-RU"/>
        </w:rPr>
      </w:pPr>
      <w:r w:rsidRPr="00942A64">
        <w:rPr>
          <w:rFonts w:asciiTheme="majorBidi" w:eastAsia="Times New Roman" w:hAnsiTheme="majorBidi" w:cstheme="majorBidi"/>
          <w:b/>
          <w:bCs/>
          <w:i/>
          <w:iCs/>
          <w:color w:val="auto"/>
          <w:kern w:val="0"/>
          <w:sz w:val="28"/>
          <w:szCs w:val="28"/>
          <w:lang w:eastAsia="ru-RU"/>
        </w:rPr>
        <w:t>Взаимосвязь БУД с предметами, коррекционными курсами и внеурочной деятельность</w:t>
      </w:r>
      <w:proofErr w:type="gramStart"/>
      <w:r w:rsidRPr="00942A64">
        <w:rPr>
          <w:rFonts w:asciiTheme="majorBidi" w:eastAsia="Times New Roman" w:hAnsiTheme="majorBidi" w:cstheme="majorBidi"/>
          <w:b/>
          <w:bCs/>
          <w:i/>
          <w:iCs/>
          <w:color w:val="auto"/>
          <w:kern w:val="0"/>
          <w:sz w:val="28"/>
          <w:szCs w:val="28"/>
          <w:lang w:eastAsia="ru-RU"/>
        </w:rPr>
        <w:t>ю</w:t>
      </w:r>
      <w:r w:rsidR="00696591">
        <w:rPr>
          <w:rFonts w:asciiTheme="majorBidi" w:eastAsia="Times New Roman" w:hAnsiTheme="majorBidi" w:cstheme="majorBidi"/>
          <w:b/>
          <w:bCs/>
          <w:i/>
          <w:iCs/>
          <w:color w:val="auto"/>
          <w:kern w:val="0"/>
          <w:sz w:val="28"/>
          <w:szCs w:val="28"/>
          <w:lang w:eastAsia="ru-RU"/>
        </w:rPr>
        <w:t>(</w:t>
      </w:r>
      <w:proofErr w:type="gramEnd"/>
      <w:r w:rsidR="00696591">
        <w:rPr>
          <w:rFonts w:asciiTheme="majorBidi" w:eastAsia="Times New Roman" w:hAnsiTheme="majorBidi" w:cstheme="majorBidi"/>
          <w:b/>
          <w:bCs/>
          <w:i/>
          <w:iCs/>
          <w:color w:val="auto"/>
          <w:kern w:val="0"/>
          <w:sz w:val="28"/>
          <w:szCs w:val="28"/>
          <w:lang w:eastAsia="ru-RU"/>
        </w:rPr>
        <w:t>таблица №2)</w:t>
      </w:r>
    </w:p>
    <w:p w:rsidR="00696591" w:rsidRPr="00942A64" w:rsidRDefault="00972EA4" w:rsidP="00696591">
      <w:pPr>
        <w:suppressAutoHyphens w:val="0"/>
        <w:spacing w:before="100" w:beforeAutospacing="1" w:after="100" w:afterAutospacing="1" w:line="240" w:lineRule="auto"/>
        <w:rPr>
          <w:rFonts w:asciiTheme="majorBidi" w:hAnsiTheme="majorBidi" w:cstheme="majorBidi"/>
          <w:color w:val="auto"/>
          <w:sz w:val="28"/>
          <w:szCs w:val="28"/>
        </w:rPr>
      </w:pPr>
      <w:r w:rsidRPr="00942A64">
        <w:rPr>
          <w:rFonts w:asciiTheme="majorBidi" w:hAnsiTheme="majorBidi" w:cstheme="majorBidi"/>
          <w:color w:val="auto"/>
          <w:sz w:val="28"/>
          <w:szCs w:val="28"/>
        </w:rPr>
        <w:t>В связи с различиями в содержании и перечнем конкретных учебных действий для разных ступеней образования (классов) различны, то связи БУД и предметов могут отличаться. Все БУД формируются в той или иной степени при изучении каждого предмета, коррекционного курса и внеурочной деятельности.</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2117"/>
        <w:gridCol w:w="1547"/>
        <w:gridCol w:w="2234"/>
        <w:gridCol w:w="1734"/>
        <w:gridCol w:w="1991"/>
      </w:tblGrid>
      <w:tr w:rsidR="00F75397" w:rsidRPr="00942A64" w:rsidTr="00CF30E1">
        <w:trPr>
          <w:tblCellSpacing w:w="7" w:type="dxa"/>
          <w:jc w:val="center"/>
        </w:trPr>
        <w:tc>
          <w:tcPr>
            <w:tcW w:w="2475" w:type="dxa"/>
            <w:vMerge w:val="restart"/>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b/>
                <w:bCs/>
                <w:color w:val="auto"/>
                <w:kern w:val="0"/>
                <w:sz w:val="28"/>
                <w:szCs w:val="28"/>
                <w:lang w:eastAsia="ru-RU"/>
              </w:rPr>
              <w:t xml:space="preserve">Предметы </w:t>
            </w:r>
          </w:p>
        </w:tc>
        <w:tc>
          <w:tcPr>
            <w:tcW w:w="7106" w:type="dxa"/>
            <w:gridSpan w:val="4"/>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b/>
                <w:bCs/>
                <w:color w:val="auto"/>
                <w:kern w:val="0"/>
                <w:sz w:val="28"/>
                <w:szCs w:val="28"/>
                <w:lang w:eastAsia="ru-RU"/>
              </w:rPr>
              <w:t xml:space="preserve">БУД </w:t>
            </w:r>
          </w:p>
        </w:tc>
      </w:tr>
      <w:tr w:rsidR="004919CD" w:rsidRPr="00942A64" w:rsidTr="00CF30E1">
        <w:trPr>
          <w:tblCellSpacing w:w="7" w:type="dxa"/>
          <w:jc w:val="center"/>
        </w:trPr>
        <w:tc>
          <w:tcPr>
            <w:tcW w:w="2475" w:type="dxa"/>
            <w:vMerge/>
            <w:tcBorders>
              <w:top w:val="outset" w:sz="6" w:space="0" w:color="auto"/>
              <w:left w:val="outset" w:sz="6" w:space="0" w:color="auto"/>
              <w:bottom w:val="outset" w:sz="6" w:space="0" w:color="auto"/>
              <w:right w:val="outset" w:sz="6" w:space="0" w:color="auto"/>
            </w:tcBorders>
            <w:vAlign w:val="center"/>
            <w:hideMark/>
          </w:tcPr>
          <w:p w:rsidR="00F75397" w:rsidRPr="00942A64" w:rsidRDefault="00F75397" w:rsidP="00F75397">
            <w:pPr>
              <w:suppressAutoHyphens w:val="0"/>
              <w:spacing w:after="0" w:line="240" w:lineRule="auto"/>
              <w:rPr>
                <w:rFonts w:asciiTheme="majorBidi" w:eastAsia="Times New Roman" w:hAnsiTheme="majorBidi" w:cstheme="majorBidi"/>
                <w:color w:val="auto"/>
                <w:kern w:val="0"/>
                <w:sz w:val="28"/>
                <w:szCs w:val="28"/>
                <w:lang w:eastAsia="ru-RU"/>
              </w:rPr>
            </w:pPr>
          </w:p>
        </w:tc>
        <w:tc>
          <w:tcPr>
            <w:tcW w:w="1458" w:type="dxa"/>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b/>
                <w:bCs/>
                <w:color w:val="auto"/>
                <w:kern w:val="0"/>
                <w:sz w:val="28"/>
                <w:szCs w:val="28"/>
                <w:lang w:eastAsia="ru-RU"/>
              </w:rPr>
              <w:t>Личностные</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b/>
                <w:bCs/>
                <w:color w:val="auto"/>
                <w:kern w:val="0"/>
                <w:sz w:val="28"/>
                <w:szCs w:val="28"/>
                <w:lang w:eastAsia="ru-RU"/>
              </w:rPr>
              <w:t>Коммуникативные</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b/>
                <w:bCs/>
                <w:color w:val="auto"/>
                <w:kern w:val="0"/>
                <w:sz w:val="28"/>
                <w:szCs w:val="28"/>
                <w:lang w:eastAsia="ru-RU"/>
              </w:rPr>
              <w:t>Регулятивные</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b/>
                <w:bCs/>
                <w:color w:val="auto"/>
                <w:kern w:val="0"/>
                <w:sz w:val="28"/>
                <w:szCs w:val="28"/>
                <w:lang w:eastAsia="ru-RU"/>
              </w:rPr>
              <w:t>Познавательные</w:t>
            </w:r>
          </w:p>
        </w:tc>
      </w:tr>
      <w:tr w:rsidR="004919CD" w:rsidRPr="00942A64" w:rsidTr="00CF30E1">
        <w:trPr>
          <w:tblCellSpacing w:w="7" w:type="dxa"/>
          <w:jc w:val="center"/>
        </w:trPr>
        <w:tc>
          <w:tcPr>
            <w:tcW w:w="2475" w:type="dxa"/>
            <w:tcBorders>
              <w:top w:val="outset" w:sz="6" w:space="0" w:color="auto"/>
              <w:left w:val="outset" w:sz="6" w:space="0" w:color="auto"/>
              <w:bottom w:val="outset" w:sz="6" w:space="0" w:color="auto"/>
              <w:right w:val="outset" w:sz="6" w:space="0" w:color="auto"/>
            </w:tcBorders>
            <w:hideMark/>
          </w:tcPr>
          <w:p w:rsidR="00696591" w:rsidRDefault="00696591" w:rsidP="00696591">
            <w:pPr>
              <w:spacing w:before="100" w:beforeAutospacing="1" w:after="100" w:afterAutospacing="1" w:line="240" w:lineRule="auto"/>
              <w:rPr>
                <w:rFonts w:asciiTheme="majorBidi" w:hAnsiTheme="majorBidi" w:cstheme="majorBidi"/>
                <w:kern w:val="0"/>
                <w:sz w:val="28"/>
                <w:szCs w:val="28"/>
                <w:lang w:eastAsia="ru-RU"/>
              </w:rPr>
            </w:pPr>
            <w:r>
              <w:rPr>
                <w:rFonts w:asciiTheme="majorBidi" w:hAnsiTheme="majorBidi" w:cstheme="majorBidi"/>
                <w:kern w:val="0"/>
                <w:sz w:val="28"/>
                <w:szCs w:val="28"/>
                <w:lang w:eastAsia="ru-RU"/>
              </w:rPr>
              <w:t>1.</w:t>
            </w:r>
            <w:r w:rsidR="008C6A65" w:rsidRPr="00696591">
              <w:rPr>
                <w:rFonts w:asciiTheme="majorBidi" w:hAnsiTheme="majorBidi" w:cstheme="majorBidi"/>
                <w:kern w:val="0"/>
                <w:sz w:val="28"/>
                <w:szCs w:val="28"/>
                <w:lang w:eastAsia="ru-RU"/>
              </w:rPr>
              <w:t>Русский язык</w:t>
            </w:r>
          </w:p>
          <w:p w:rsidR="00F75397" w:rsidRPr="00696591" w:rsidRDefault="00696591" w:rsidP="00696591">
            <w:pPr>
              <w:spacing w:before="100" w:beforeAutospacing="1" w:after="100" w:afterAutospacing="1" w:line="240" w:lineRule="auto"/>
              <w:rPr>
                <w:rFonts w:asciiTheme="majorBidi" w:hAnsiTheme="majorBidi" w:cstheme="majorBidi"/>
                <w:kern w:val="0"/>
                <w:sz w:val="28"/>
                <w:szCs w:val="28"/>
                <w:lang w:eastAsia="ru-RU"/>
              </w:rPr>
            </w:pPr>
            <w:r>
              <w:rPr>
                <w:rFonts w:asciiTheme="majorBidi" w:hAnsiTheme="majorBidi" w:cstheme="majorBidi"/>
                <w:kern w:val="0"/>
                <w:sz w:val="28"/>
                <w:szCs w:val="28"/>
                <w:lang w:eastAsia="ru-RU"/>
              </w:rPr>
              <w:t>2.</w:t>
            </w:r>
            <w:r w:rsidR="008C6A65" w:rsidRPr="00696591">
              <w:rPr>
                <w:rFonts w:asciiTheme="majorBidi" w:hAnsiTheme="majorBidi" w:cstheme="majorBidi"/>
                <w:kern w:val="0"/>
                <w:sz w:val="28"/>
                <w:szCs w:val="28"/>
                <w:lang w:eastAsia="ru-RU"/>
              </w:rPr>
              <w:t>Литературное чтение</w:t>
            </w:r>
          </w:p>
          <w:p w:rsidR="008C6A65" w:rsidRPr="00696591" w:rsidRDefault="00696591" w:rsidP="00696591">
            <w:pPr>
              <w:spacing w:before="100" w:beforeAutospacing="1" w:after="100" w:afterAutospacing="1" w:line="240" w:lineRule="auto"/>
              <w:rPr>
                <w:rFonts w:asciiTheme="majorBidi" w:hAnsiTheme="majorBidi" w:cstheme="majorBidi"/>
                <w:kern w:val="0"/>
                <w:sz w:val="28"/>
                <w:szCs w:val="28"/>
                <w:lang w:eastAsia="ru-RU"/>
              </w:rPr>
            </w:pPr>
            <w:r>
              <w:rPr>
                <w:rFonts w:asciiTheme="majorBidi" w:hAnsiTheme="majorBidi" w:cstheme="majorBidi"/>
                <w:kern w:val="0"/>
                <w:sz w:val="28"/>
                <w:szCs w:val="28"/>
                <w:lang w:eastAsia="ru-RU"/>
              </w:rPr>
              <w:t>3.</w:t>
            </w:r>
            <w:r w:rsidR="008C6A65" w:rsidRPr="00696591">
              <w:rPr>
                <w:rFonts w:asciiTheme="majorBidi" w:hAnsiTheme="majorBidi" w:cstheme="majorBidi"/>
                <w:kern w:val="0"/>
                <w:sz w:val="28"/>
                <w:szCs w:val="28"/>
                <w:lang w:eastAsia="ru-RU"/>
              </w:rPr>
              <w:t>Речевая практика</w:t>
            </w:r>
          </w:p>
        </w:tc>
        <w:tc>
          <w:tcPr>
            <w:tcW w:w="1458" w:type="dxa"/>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r>
      <w:tr w:rsidR="004919CD" w:rsidRPr="00942A64" w:rsidTr="00CF30E1">
        <w:trPr>
          <w:tblCellSpacing w:w="7" w:type="dxa"/>
          <w:jc w:val="center"/>
        </w:trPr>
        <w:tc>
          <w:tcPr>
            <w:tcW w:w="2475" w:type="dxa"/>
            <w:tcBorders>
              <w:top w:val="outset" w:sz="6" w:space="0" w:color="auto"/>
              <w:left w:val="outset" w:sz="6" w:space="0" w:color="auto"/>
              <w:bottom w:val="outset" w:sz="6" w:space="0" w:color="auto"/>
              <w:right w:val="outset" w:sz="6" w:space="0" w:color="auto"/>
            </w:tcBorders>
            <w:hideMark/>
          </w:tcPr>
          <w:p w:rsidR="00F75397" w:rsidRPr="00942A64" w:rsidRDefault="008F38EF" w:rsidP="008C6A65">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Pr>
                <w:rFonts w:asciiTheme="majorBidi" w:eastAsia="Times New Roman" w:hAnsiTheme="majorBidi" w:cstheme="majorBidi"/>
                <w:color w:val="auto"/>
                <w:kern w:val="0"/>
                <w:sz w:val="28"/>
                <w:szCs w:val="28"/>
                <w:lang w:eastAsia="ru-RU"/>
              </w:rPr>
              <w:t>4</w:t>
            </w:r>
            <w:r w:rsidR="008C6A65" w:rsidRPr="00942A64">
              <w:rPr>
                <w:rFonts w:asciiTheme="majorBidi" w:eastAsia="Times New Roman" w:hAnsiTheme="majorBidi" w:cstheme="majorBidi"/>
                <w:color w:val="auto"/>
                <w:kern w:val="0"/>
                <w:sz w:val="28"/>
                <w:szCs w:val="28"/>
                <w:lang w:eastAsia="ru-RU"/>
              </w:rPr>
              <w:t>. Математика</w:t>
            </w:r>
          </w:p>
        </w:tc>
        <w:tc>
          <w:tcPr>
            <w:tcW w:w="1458" w:type="dxa"/>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r>
      <w:tr w:rsidR="004919CD" w:rsidRPr="00942A64" w:rsidTr="00CF30E1">
        <w:trPr>
          <w:tblCellSpacing w:w="7" w:type="dxa"/>
          <w:jc w:val="center"/>
        </w:trPr>
        <w:tc>
          <w:tcPr>
            <w:tcW w:w="2475" w:type="dxa"/>
            <w:tcBorders>
              <w:top w:val="outset" w:sz="6" w:space="0" w:color="auto"/>
              <w:left w:val="outset" w:sz="6" w:space="0" w:color="auto"/>
              <w:bottom w:val="outset" w:sz="6" w:space="0" w:color="auto"/>
              <w:right w:val="outset" w:sz="6" w:space="0" w:color="auto"/>
            </w:tcBorders>
            <w:hideMark/>
          </w:tcPr>
          <w:p w:rsidR="00F75397" w:rsidRPr="00696591" w:rsidRDefault="008F38EF" w:rsidP="00696591">
            <w:pPr>
              <w:spacing w:before="100" w:beforeAutospacing="1" w:after="100" w:afterAutospacing="1" w:line="240" w:lineRule="auto"/>
              <w:rPr>
                <w:rFonts w:asciiTheme="majorBidi" w:hAnsiTheme="majorBidi" w:cstheme="majorBidi"/>
                <w:kern w:val="0"/>
                <w:sz w:val="28"/>
                <w:szCs w:val="28"/>
                <w:lang w:eastAsia="ru-RU"/>
              </w:rPr>
            </w:pPr>
            <w:r>
              <w:rPr>
                <w:rFonts w:asciiTheme="majorBidi" w:hAnsiTheme="majorBidi" w:cstheme="majorBidi"/>
                <w:kern w:val="0"/>
                <w:sz w:val="28"/>
                <w:szCs w:val="28"/>
                <w:lang w:eastAsia="ru-RU"/>
              </w:rPr>
              <w:t>5</w:t>
            </w:r>
            <w:r w:rsidR="00696591">
              <w:rPr>
                <w:rFonts w:asciiTheme="majorBidi" w:hAnsiTheme="majorBidi" w:cstheme="majorBidi"/>
                <w:kern w:val="0"/>
                <w:sz w:val="28"/>
                <w:szCs w:val="28"/>
                <w:lang w:eastAsia="ru-RU"/>
              </w:rPr>
              <w:t>.</w:t>
            </w:r>
            <w:r w:rsidR="00C27FC4" w:rsidRPr="00696591">
              <w:rPr>
                <w:rFonts w:asciiTheme="majorBidi" w:hAnsiTheme="majorBidi" w:cstheme="majorBidi"/>
                <w:kern w:val="0"/>
                <w:sz w:val="28"/>
                <w:szCs w:val="28"/>
                <w:lang w:eastAsia="ru-RU"/>
              </w:rPr>
              <w:t>Мир природы и человека</w:t>
            </w:r>
          </w:p>
          <w:p w:rsidR="004919CD" w:rsidRPr="00942A64" w:rsidRDefault="004919CD" w:rsidP="00CF30E1">
            <w:pPr>
              <w:pStyle w:val="aff2"/>
              <w:spacing w:before="100" w:beforeAutospacing="1" w:after="100" w:afterAutospacing="1" w:line="240" w:lineRule="auto"/>
              <w:rPr>
                <w:rFonts w:asciiTheme="majorBidi" w:hAnsiTheme="majorBidi" w:cstheme="majorBidi"/>
                <w:kern w:val="0"/>
                <w:sz w:val="28"/>
                <w:szCs w:val="28"/>
                <w:lang w:eastAsia="ru-RU"/>
              </w:rPr>
            </w:pPr>
          </w:p>
        </w:tc>
        <w:tc>
          <w:tcPr>
            <w:tcW w:w="1458" w:type="dxa"/>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r>
      <w:tr w:rsidR="004919CD" w:rsidRPr="00942A64" w:rsidTr="00CF30E1">
        <w:trPr>
          <w:tblCellSpacing w:w="7" w:type="dxa"/>
          <w:jc w:val="center"/>
        </w:trPr>
        <w:tc>
          <w:tcPr>
            <w:tcW w:w="2475" w:type="dxa"/>
            <w:tcBorders>
              <w:top w:val="outset" w:sz="6" w:space="0" w:color="auto"/>
              <w:left w:val="outset" w:sz="6" w:space="0" w:color="auto"/>
              <w:bottom w:val="outset" w:sz="6" w:space="0" w:color="auto"/>
              <w:right w:val="outset" w:sz="6" w:space="0" w:color="auto"/>
            </w:tcBorders>
            <w:hideMark/>
          </w:tcPr>
          <w:p w:rsidR="00F75397" w:rsidRPr="00942A64" w:rsidRDefault="008F38EF" w:rsidP="00215F68">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Pr>
                <w:rFonts w:asciiTheme="majorBidi" w:eastAsia="Times New Roman" w:hAnsiTheme="majorBidi" w:cstheme="majorBidi"/>
                <w:color w:val="auto"/>
                <w:kern w:val="0"/>
                <w:sz w:val="28"/>
                <w:szCs w:val="28"/>
                <w:lang w:eastAsia="ru-RU"/>
              </w:rPr>
              <w:t>6</w:t>
            </w:r>
            <w:r w:rsidR="00215F68" w:rsidRPr="00942A64">
              <w:rPr>
                <w:rFonts w:asciiTheme="majorBidi" w:eastAsia="Times New Roman" w:hAnsiTheme="majorBidi" w:cstheme="majorBidi"/>
                <w:color w:val="auto"/>
                <w:kern w:val="0"/>
                <w:sz w:val="28"/>
                <w:szCs w:val="28"/>
                <w:lang w:eastAsia="ru-RU"/>
              </w:rPr>
              <w:t>.Музыка</w:t>
            </w:r>
          </w:p>
          <w:p w:rsidR="00F75397" w:rsidRPr="00942A64" w:rsidRDefault="008F38EF" w:rsidP="00215F68">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Pr>
                <w:rFonts w:asciiTheme="majorBidi" w:eastAsia="Times New Roman" w:hAnsiTheme="majorBidi" w:cstheme="majorBidi"/>
                <w:color w:val="auto"/>
                <w:kern w:val="0"/>
                <w:sz w:val="28"/>
                <w:szCs w:val="28"/>
                <w:lang w:eastAsia="ru-RU"/>
              </w:rPr>
              <w:t>7</w:t>
            </w:r>
            <w:r w:rsidR="00215F68" w:rsidRPr="00942A64">
              <w:rPr>
                <w:rFonts w:asciiTheme="majorBidi" w:eastAsia="Times New Roman" w:hAnsiTheme="majorBidi" w:cstheme="majorBidi"/>
                <w:color w:val="auto"/>
                <w:kern w:val="0"/>
                <w:sz w:val="28"/>
                <w:szCs w:val="28"/>
                <w:lang w:eastAsia="ru-RU"/>
              </w:rPr>
              <w:t>.Рисование</w:t>
            </w:r>
          </w:p>
        </w:tc>
        <w:tc>
          <w:tcPr>
            <w:tcW w:w="1458" w:type="dxa"/>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r>
      <w:tr w:rsidR="004919CD" w:rsidRPr="00942A64" w:rsidTr="00CF30E1">
        <w:trPr>
          <w:tblCellSpacing w:w="7" w:type="dxa"/>
          <w:jc w:val="center"/>
        </w:trPr>
        <w:tc>
          <w:tcPr>
            <w:tcW w:w="2475" w:type="dxa"/>
            <w:tcBorders>
              <w:top w:val="outset" w:sz="6" w:space="0" w:color="auto"/>
              <w:left w:val="outset" w:sz="6" w:space="0" w:color="auto"/>
              <w:bottom w:val="outset" w:sz="6" w:space="0" w:color="auto"/>
              <w:right w:val="outset" w:sz="6" w:space="0" w:color="auto"/>
            </w:tcBorders>
            <w:hideMark/>
          </w:tcPr>
          <w:p w:rsidR="00F75397" w:rsidRPr="00942A64" w:rsidRDefault="008F38EF" w:rsidP="00F75397">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Pr>
                <w:rFonts w:asciiTheme="majorBidi" w:eastAsia="Times New Roman" w:hAnsiTheme="majorBidi" w:cstheme="majorBidi"/>
                <w:color w:val="auto"/>
                <w:kern w:val="0"/>
                <w:sz w:val="28"/>
                <w:szCs w:val="28"/>
                <w:lang w:eastAsia="ru-RU"/>
              </w:rPr>
              <w:t>8</w:t>
            </w:r>
            <w:r w:rsidR="00215F68" w:rsidRPr="00942A64">
              <w:rPr>
                <w:rFonts w:asciiTheme="majorBidi" w:eastAsia="Times New Roman" w:hAnsiTheme="majorBidi" w:cstheme="majorBidi"/>
                <w:color w:val="auto"/>
                <w:kern w:val="0"/>
                <w:sz w:val="28"/>
                <w:szCs w:val="28"/>
                <w:lang w:eastAsia="ru-RU"/>
              </w:rPr>
              <w:t>.Адаптивная   физическая культура</w:t>
            </w:r>
          </w:p>
          <w:p w:rsidR="00F75397" w:rsidRPr="00942A64" w:rsidRDefault="008F38EF" w:rsidP="00F75397">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Pr>
                <w:rFonts w:asciiTheme="majorBidi" w:eastAsia="Times New Roman" w:hAnsiTheme="majorBidi" w:cstheme="majorBidi"/>
                <w:color w:val="auto"/>
                <w:kern w:val="0"/>
                <w:sz w:val="28"/>
                <w:szCs w:val="28"/>
                <w:lang w:eastAsia="ru-RU"/>
              </w:rPr>
              <w:t>9</w:t>
            </w:r>
            <w:r w:rsidR="004718B8" w:rsidRPr="00942A64">
              <w:rPr>
                <w:rFonts w:asciiTheme="majorBidi" w:eastAsia="Times New Roman" w:hAnsiTheme="majorBidi" w:cstheme="majorBidi"/>
                <w:color w:val="auto"/>
                <w:kern w:val="0"/>
                <w:sz w:val="28"/>
                <w:szCs w:val="28"/>
                <w:lang w:eastAsia="ru-RU"/>
              </w:rPr>
              <w:t>.</w:t>
            </w:r>
            <w:r w:rsidR="00BA6CC4" w:rsidRPr="00942A64">
              <w:rPr>
                <w:rFonts w:asciiTheme="majorBidi" w:eastAsia="Times New Roman" w:hAnsiTheme="majorBidi" w:cstheme="majorBidi"/>
                <w:color w:val="auto"/>
                <w:kern w:val="0"/>
                <w:sz w:val="28"/>
                <w:szCs w:val="28"/>
                <w:lang w:eastAsia="ru-RU"/>
              </w:rPr>
              <w:t>тру</w:t>
            </w:r>
            <w:proofErr w:type="gramStart"/>
            <w:r w:rsidR="00BA6CC4" w:rsidRPr="00942A64">
              <w:rPr>
                <w:rFonts w:asciiTheme="majorBidi" w:eastAsia="Times New Roman" w:hAnsiTheme="majorBidi" w:cstheme="majorBidi"/>
                <w:color w:val="auto"/>
                <w:kern w:val="0"/>
                <w:sz w:val="28"/>
                <w:szCs w:val="28"/>
                <w:lang w:eastAsia="ru-RU"/>
              </w:rPr>
              <w:t>д</w:t>
            </w:r>
            <w:r w:rsidR="004718B8" w:rsidRPr="00942A64">
              <w:rPr>
                <w:rFonts w:asciiTheme="majorBidi" w:eastAsia="Times New Roman" w:hAnsiTheme="majorBidi" w:cstheme="majorBidi"/>
                <w:color w:val="auto"/>
                <w:kern w:val="0"/>
                <w:sz w:val="28"/>
                <w:szCs w:val="28"/>
                <w:lang w:eastAsia="ru-RU"/>
              </w:rPr>
              <w:t>(</w:t>
            </w:r>
            <w:proofErr w:type="gramEnd"/>
            <w:r w:rsidR="004718B8" w:rsidRPr="00942A64">
              <w:rPr>
                <w:rFonts w:asciiTheme="majorBidi" w:eastAsia="Times New Roman" w:hAnsiTheme="majorBidi" w:cstheme="majorBidi"/>
                <w:color w:val="auto"/>
                <w:kern w:val="0"/>
                <w:sz w:val="28"/>
                <w:szCs w:val="28"/>
                <w:lang w:eastAsia="ru-RU"/>
              </w:rPr>
              <w:t>технология)</w:t>
            </w:r>
          </w:p>
        </w:tc>
        <w:tc>
          <w:tcPr>
            <w:tcW w:w="1458" w:type="dxa"/>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F75397"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r>
      <w:tr w:rsidR="00BA6CC4" w:rsidRPr="00942A64" w:rsidTr="00CF30E1">
        <w:trPr>
          <w:tblCellSpacing w:w="7" w:type="dxa"/>
          <w:jc w:val="center"/>
        </w:trPr>
        <w:tc>
          <w:tcPr>
            <w:tcW w:w="2475" w:type="dxa"/>
            <w:tcBorders>
              <w:top w:val="outset" w:sz="6" w:space="0" w:color="auto"/>
              <w:left w:val="outset" w:sz="6" w:space="0" w:color="auto"/>
              <w:bottom w:val="outset" w:sz="6" w:space="0" w:color="auto"/>
              <w:right w:val="outset" w:sz="6" w:space="0" w:color="auto"/>
            </w:tcBorders>
            <w:hideMark/>
          </w:tcPr>
          <w:p w:rsidR="00F75397" w:rsidRPr="00942A64" w:rsidRDefault="00BA6CC4" w:rsidP="00F75397">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b/>
                <w:bCs/>
                <w:color w:val="auto"/>
                <w:kern w:val="0"/>
                <w:sz w:val="28"/>
                <w:szCs w:val="28"/>
                <w:lang w:eastAsia="ru-RU"/>
              </w:rPr>
              <w:t>Коррекционные курсы</w:t>
            </w:r>
          </w:p>
        </w:tc>
        <w:tc>
          <w:tcPr>
            <w:tcW w:w="1458" w:type="dxa"/>
            <w:tcBorders>
              <w:top w:val="outset" w:sz="6" w:space="0" w:color="auto"/>
              <w:left w:val="outset" w:sz="6" w:space="0" w:color="auto"/>
              <w:bottom w:val="outset" w:sz="6" w:space="0" w:color="auto"/>
              <w:right w:val="outset" w:sz="6" w:space="0" w:color="auto"/>
            </w:tcBorders>
            <w:hideMark/>
          </w:tcPr>
          <w:p w:rsidR="00F75397" w:rsidRPr="00942A64" w:rsidRDefault="00BA6CC4" w:rsidP="00083A05">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BA6CC4" w:rsidP="00083A05">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BA6CC4" w:rsidP="00083A05">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BA6CC4" w:rsidP="00083A05">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r>
      <w:tr w:rsidR="00BA6CC4" w:rsidRPr="00942A64" w:rsidTr="00CF30E1">
        <w:trPr>
          <w:tblCellSpacing w:w="7" w:type="dxa"/>
          <w:jc w:val="center"/>
        </w:trPr>
        <w:tc>
          <w:tcPr>
            <w:tcW w:w="2475" w:type="dxa"/>
            <w:tcBorders>
              <w:top w:val="outset" w:sz="6" w:space="0" w:color="auto"/>
              <w:left w:val="outset" w:sz="6" w:space="0" w:color="auto"/>
              <w:bottom w:val="outset" w:sz="6" w:space="0" w:color="auto"/>
              <w:right w:val="outset" w:sz="6" w:space="0" w:color="auto"/>
            </w:tcBorders>
            <w:hideMark/>
          </w:tcPr>
          <w:p w:rsidR="00F75397" w:rsidRPr="00942A64" w:rsidRDefault="00BA6CC4" w:rsidP="00F75397">
            <w:pPr>
              <w:suppressAutoHyphens w:val="0"/>
              <w:spacing w:before="100" w:beforeAutospacing="1" w:after="100" w:afterAutospacing="1"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b/>
                <w:bCs/>
                <w:color w:val="auto"/>
                <w:kern w:val="0"/>
                <w:sz w:val="28"/>
                <w:szCs w:val="28"/>
                <w:lang w:eastAsia="ru-RU"/>
              </w:rPr>
              <w:lastRenderedPageBreak/>
              <w:t>Внеурочная деятельность</w:t>
            </w:r>
          </w:p>
        </w:tc>
        <w:tc>
          <w:tcPr>
            <w:tcW w:w="1458" w:type="dxa"/>
            <w:tcBorders>
              <w:top w:val="outset" w:sz="6" w:space="0" w:color="auto"/>
              <w:left w:val="outset" w:sz="6" w:space="0" w:color="auto"/>
              <w:bottom w:val="outset" w:sz="6" w:space="0" w:color="auto"/>
              <w:right w:val="outset" w:sz="6" w:space="0" w:color="auto"/>
            </w:tcBorders>
            <w:hideMark/>
          </w:tcPr>
          <w:p w:rsidR="00F75397" w:rsidRPr="00942A64" w:rsidRDefault="00BA6CC4"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BA6CC4"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BA6CC4"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hideMark/>
          </w:tcPr>
          <w:p w:rsidR="00F75397" w:rsidRPr="00942A64" w:rsidRDefault="00BA6CC4" w:rsidP="00F75397">
            <w:pPr>
              <w:suppressAutoHyphens w:val="0"/>
              <w:spacing w:before="100" w:beforeAutospacing="1" w:after="100" w:afterAutospacing="1"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p>
        </w:tc>
      </w:tr>
    </w:tbl>
    <w:p w:rsidR="00F75397" w:rsidRPr="00942A64" w:rsidRDefault="00F75397" w:rsidP="00B8650F">
      <w:pPr>
        <w:pStyle w:val="afe"/>
        <w:jc w:val="both"/>
        <w:rPr>
          <w:rFonts w:asciiTheme="majorBidi" w:hAnsiTheme="majorBidi" w:cstheme="majorBidi"/>
          <w:b/>
          <w:bCs/>
          <w:sz w:val="28"/>
          <w:szCs w:val="28"/>
        </w:rPr>
        <w:sectPr w:rsidR="00F75397" w:rsidRPr="00942A64" w:rsidSect="0031158F">
          <w:footerReference w:type="default" r:id="rId9"/>
          <w:pgSz w:w="11906" w:h="16838"/>
          <w:pgMar w:top="1134" w:right="850" w:bottom="1135" w:left="1701" w:header="720" w:footer="0" w:gutter="0"/>
          <w:cols w:space="720"/>
          <w:titlePg/>
          <w:docGrid w:linePitch="600" w:charSpace="36864"/>
        </w:sectPr>
      </w:pPr>
    </w:p>
    <w:p w:rsidR="009F1445" w:rsidRPr="00942A64" w:rsidRDefault="009F1445" w:rsidP="00801F7C">
      <w:pPr>
        <w:pStyle w:val="afe"/>
        <w:rPr>
          <w:rFonts w:asciiTheme="majorBidi" w:hAnsiTheme="majorBidi" w:cstheme="majorBidi"/>
          <w:b/>
          <w:bCs/>
          <w:sz w:val="28"/>
          <w:szCs w:val="28"/>
        </w:rPr>
      </w:pPr>
      <w:r w:rsidRPr="00942A64">
        <w:rPr>
          <w:rStyle w:val="FontStyle12"/>
          <w:rFonts w:asciiTheme="majorBidi" w:hAnsiTheme="majorBidi" w:cstheme="majorBidi"/>
          <w:b/>
          <w:bCs/>
          <w:sz w:val="28"/>
          <w:szCs w:val="28"/>
        </w:rPr>
        <w:lastRenderedPageBreak/>
        <w:t xml:space="preserve">Связь </w:t>
      </w:r>
      <w:r w:rsidR="005B576E" w:rsidRPr="00942A64">
        <w:rPr>
          <w:rStyle w:val="FontStyle12"/>
          <w:rFonts w:asciiTheme="majorBidi" w:hAnsiTheme="majorBidi" w:cstheme="majorBidi"/>
          <w:b/>
          <w:bCs/>
          <w:sz w:val="28"/>
          <w:szCs w:val="28"/>
        </w:rPr>
        <w:t xml:space="preserve"> </w:t>
      </w:r>
      <w:r w:rsidRPr="00942A64">
        <w:rPr>
          <w:rStyle w:val="FontStyle12"/>
          <w:rFonts w:asciiTheme="majorBidi" w:hAnsiTheme="majorBidi" w:cstheme="majorBidi"/>
          <w:b/>
          <w:bCs/>
          <w:sz w:val="28"/>
          <w:szCs w:val="28"/>
        </w:rPr>
        <w:t>базовых</w:t>
      </w:r>
      <w:r w:rsidR="00FC0C08" w:rsidRPr="00942A64">
        <w:rPr>
          <w:rStyle w:val="FontStyle12"/>
          <w:rFonts w:asciiTheme="majorBidi" w:hAnsiTheme="majorBidi" w:cstheme="majorBidi"/>
          <w:b/>
          <w:bCs/>
          <w:sz w:val="28"/>
          <w:szCs w:val="28"/>
        </w:rPr>
        <w:t xml:space="preserve"> </w:t>
      </w:r>
      <w:r w:rsidRPr="00942A64">
        <w:rPr>
          <w:rStyle w:val="FontStyle12"/>
          <w:rFonts w:asciiTheme="majorBidi" w:hAnsiTheme="majorBidi" w:cstheme="majorBidi"/>
          <w:b/>
          <w:bCs/>
          <w:sz w:val="28"/>
          <w:szCs w:val="28"/>
        </w:rPr>
        <w:t xml:space="preserve"> учебных действий </w:t>
      </w:r>
      <w:r w:rsidR="00FC0C08" w:rsidRPr="00942A64">
        <w:rPr>
          <w:rStyle w:val="FontStyle12"/>
          <w:rFonts w:asciiTheme="majorBidi" w:hAnsiTheme="majorBidi" w:cstheme="majorBidi"/>
          <w:b/>
          <w:bCs/>
          <w:sz w:val="28"/>
          <w:szCs w:val="28"/>
        </w:rPr>
        <w:t xml:space="preserve"> </w:t>
      </w:r>
      <w:r w:rsidRPr="00942A64">
        <w:rPr>
          <w:rStyle w:val="FontStyle12"/>
          <w:rFonts w:asciiTheme="majorBidi" w:hAnsiTheme="majorBidi" w:cstheme="majorBidi"/>
          <w:b/>
          <w:bCs/>
          <w:sz w:val="28"/>
          <w:szCs w:val="28"/>
        </w:rPr>
        <w:t xml:space="preserve">с содержанием </w:t>
      </w:r>
      <w:r w:rsidR="00FC0C08" w:rsidRPr="00942A64">
        <w:rPr>
          <w:rStyle w:val="FontStyle12"/>
          <w:rFonts w:asciiTheme="majorBidi" w:hAnsiTheme="majorBidi" w:cstheme="majorBidi"/>
          <w:b/>
          <w:bCs/>
          <w:sz w:val="28"/>
          <w:szCs w:val="28"/>
        </w:rPr>
        <w:t xml:space="preserve"> </w:t>
      </w:r>
      <w:r w:rsidRPr="00942A64">
        <w:rPr>
          <w:rStyle w:val="FontStyle12"/>
          <w:rFonts w:asciiTheme="majorBidi" w:hAnsiTheme="majorBidi" w:cstheme="majorBidi"/>
          <w:b/>
          <w:bCs/>
          <w:sz w:val="28"/>
          <w:szCs w:val="28"/>
        </w:rPr>
        <w:t>учебных предметов</w:t>
      </w:r>
      <w:r w:rsidR="004A3A83" w:rsidRPr="00942A64">
        <w:rPr>
          <w:rStyle w:val="FontStyle12"/>
          <w:rFonts w:asciiTheme="majorBidi" w:hAnsiTheme="majorBidi" w:cstheme="majorBidi"/>
          <w:b/>
          <w:bCs/>
          <w:sz w:val="28"/>
          <w:szCs w:val="28"/>
        </w:rPr>
        <w:t>.</w:t>
      </w:r>
      <w:r w:rsidR="00492551">
        <w:rPr>
          <w:rStyle w:val="FontStyle12"/>
          <w:rFonts w:asciiTheme="majorBidi" w:hAnsiTheme="majorBidi" w:cstheme="majorBidi"/>
          <w:b/>
          <w:bCs/>
          <w:sz w:val="28"/>
          <w:szCs w:val="28"/>
        </w:rPr>
        <w:t xml:space="preserve"> </w:t>
      </w:r>
      <w:r w:rsidR="004933D3">
        <w:rPr>
          <w:rStyle w:val="FontStyle12"/>
          <w:rFonts w:asciiTheme="majorBidi" w:hAnsiTheme="majorBidi" w:cstheme="majorBidi"/>
          <w:b/>
          <w:bCs/>
          <w:sz w:val="28"/>
          <w:szCs w:val="28"/>
        </w:rPr>
        <w:t>(</w:t>
      </w:r>
      <w:r w:rsidR="00492551">
        <w:rPr>
          <w:rStyle w:val="FontStyle12"/>
          <w:rFonts w:asciiTheme="majorBidi" w:hAnsiTheme="majorBidi" w:cstheme="majorBidi"/>
          <w:b/>
          <w:bCs/>
          <w:sz w:val="28"/>
          <w:szCs w:val="28"/>
        </w:rPr>
        <w:t>Таблица  3</w:t>
      </w:r>
      <w:r w:rsidR="004933D3">
        <w:rPr>
          <w:rStyle w:val="FontStyle12"/>
          <w:rFonts w:asciiTheme="majorBidi" w:hAnsiTheme="majorBidi" w:cstheme="majorBidi"/>
          <w:b/>
          <w:bCs/>
          <w:sz w:val="28"/>
          <w:szCs w:val="28"/>
        </w:rPr>
        <w:t>)</w:t>
      </w:r>
    </w:p>
    <w:tbl>
      <w:tblPr>
        <w:tblpPr w:leftFromText="180" w:rightFromText="180" w:vertAnchor="text" w:horzAnchor="margin" w:tblpXSpec="center" w:tblpY="223"/>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685"/>
        <w:gridCol w:w="2194"/>
        <w:gridCol w:w="1843"/>
        <w:gridCol w:w="3759"/>
      </w:tblGrid>
      <w:tr w:rsidR="009F1445" w:rsidRPr="00942A64" w:rsidTr="004933D3">
        <w:tc>
          <w:tcPr>
            <w:tcW w:w="2802" w:type="dxa"/>
          </w:tcPr>
          <w:p w:rsidR="009F1445" w:rsidRPr="00942A64" w:rsidRDefault="009F1445" w:rsidP="009F1445">
            <w:pPr>
              <w:pStyle w:val="aff2"/>
              <w:spacing w:after="0"/>
              <w:ind w:left="0"/>
              <w:rPr>
                <w:rFonts w:asciiTheme="majorBidi" w:hAnsiTheme="majorBidi" w:cstheme="majorBidi"/>
                <w:sz w:val="28"/>
                <w:szCs w:val="28"/>
              </w:rPr>
            </w:pPr>
            <w:r w:rsidRPr="00942A64">
              <w:rPr>
                <w:rFonts w:asciiTheme="majorBidi" w:hAnsiTheme="majorBidi" w:cstheme="majorBidi"/>
                <w:sz w:val="28"/>
                <w:szCs w:val="28"/>
              </w:rPr>
              <w:t>Образовательная область. Предметы. Класс</w:t>
            </w:r>
          </w:p>
        </w:tc>
        <w:tc>
          <w:tcPr>
            <w:tcW w:w="3685" w:type="dxa"/>
          </w:tcPr>
          <w:p w:rsidR="009F1445" w:rsidRPr="00942A64" w:rsidRDefault="009F1445" w:rsidP="009F1445">
            <w:pPr>
              <w:pStyle w:val="aff2"/>
              <w:ind w:left="0"/>
              <w:rPr>
                <w:rFonts w:asciiTheme="majorBidi" w:hAnsiTheme="majorBidi" w:cstheme="majorBidi"/>
                <w:sz w:val="28"/>
                <w:szCs w:val="28"/>
              </w:rPr>
            </w:pPr>
            <w:r w:rsidRPr="00942A64">
              <w:rPr>
                <w:rFonts w:asciiTheme="majorBidi" w:hAnsiTheme="majorBidi" w:cstheme="majorBidi"/>
                <w:sz w:val="28"/>
                <w:szCs w:val="28"/>
              </w:rPr>
              <w:t>Личностные учебные действия:</w:t>
            </w:r>
          </w:p>
        </w:tc>
        <w:tc>
          <w:tcPr>
            <w:tcW w:w="2194" w:type="dxa"/>
          </w:tcPr>
          <w:p w:rsidR="009F1445" w:rsidRPr="00942A64" w:rsidRDefault="009F1445" w:rsidP="009F1445">
            <w:pPr>
              <w:pStyle w:val="aff2"/>
              <w:ind w:left="0"/>
              <w:rPr>
                <w:rFonts w:asciiTheme="majorBidi" w:hAnsiTheme="majorBidi" w:cstheme="majorBidi"/>
                <w:sz w:val="28"/>
                <w:szCs w:val="28"/>
              </w:rPr>
            </w:pPr>
            <w:r w:rsidRPr="00942A64">
              <w:rPr>
                <w:rFonts w:asciiTheme="majorBidi" w:hAnsiTheme="majorBidi" w:cstheme="majorBidi"/>
                <w:sz w:val="28"/>
                <w:szCs w:val="28"/>
              </w:rPr>
              <w:t>Коммуникативные учебные действия:</w:t>
            </w:r>
          </w:p>
        </w:tc>
        <w:tc>
          <w:tcPr>
            <w:tcW w:w="1843" w:type="dxa"/>
          </w:tcPr>
          <w:p w:rsidR="009F1445" w:rsidRPr="00942A64" w:rsidRDefault="009F1445" w:rsidP="009F1445">
            <w:pPr>
              <w:pStyle w:val="aff2"/>
              <w:ind w:left="0"/>
              <w:rPr>
                <w:rFonts w:asciiTheme="majorBidi" w:hAnsiTheme="majorBidi" w:cstheme="majorBidi"/>
                <w:sz w:val="28"/>
                <w:szCs w:val="28"/>
              </w:rPr>
            </w:pPr>
            <w:r w:rsidRPr="00942A64">
              <w:rPr>
                <w:rStyle w:val="FontStyle12"/>
                <w:rFonts w:asciiTheme="majorBidi" w:hAnsiTheme="majorBidi" w:cstheme="majorBidi"/>
                <w:sz w:val="28"/>
                <w:szCs w:val="28"/>
              </w:rPr>
              <w:t>Регулятивные учебные действия:</w:t>
            </w:r>
          </w:p>
        </w:tc>
        <w:tc>
          <w:tcPr>
            <w:tcW w:w="3759" w:type="dxa"/>
          </w:tcPr>
          <w:p w:rsidR="009F1445" w:rsidRPr="00942A64" w:rsidRDefault="009F1445" w:rsidP="009F1445">
            <w:pPr>
              <w:pStyle w:val="aff2"/>
              <w:ind w:left="0"/>
              <w:rPr>
                <w:rFonts w:asciiTheme="majorBidi" w:hAnsiTheme="majorBidi" w:cstheme="majorBidi"/>
                <w:sz w:val="28"/>
                <w:szCs w:val="28"/>
              </w:rPr>
            </w:pPr>
            <w:r w:rsidRPr="00942A64">
              <w:rPr>
                <w:rFonts w:asciiTheme="majorBidi" w:hAnsiTheme="majorBidi" w:cstheme="majorBidi"/>
                <w:sz w:val="28"/>
                <w:szCs w:val="28"/>
              </w:rPr>
              <w:t xml:space="preserve">Познавательные </w:t>
            </w:r>
          </w:p>
          <w:p w:rsidR="009F1445" w:rsidRPr="00942A64" w:rsidRDefault="009F1445" w:rsidP="009F1445">
            <w:pPr>
              <w:pStyle w:val="aff2"/>
              <w:ind w:left="0"/>
              <w:rPr>
                <w:rFonts w:asciiTheme="majorBidi" w:hAnsiTheme="majorBidi" w:cstheme="majorBidi"/>
                <w:sz w:val="28"/>
                <w:szCs w:val="28"/>
              </w:rPr>
            </w:pPr>
            <w:r w:rsidRPr="00942A64">
              <w:rPr>
                <w:rFonts w:asciiTheme="majorBidi" w:hAnsiTheme="majorBidi" w:cstheme="majorBidi"/>
                <w:sz w:val="28"/>
                <w:szCs w:val="28"/>
              </w:rPr>
              <w:t>учебные действия:</w:t>
            </w:r>
          </w:p>
        </w:tc>
      </w:tr>
      <w:tr w:rsidR="009F1445" w:rsidRPr="00942A64" w:rsidTr="004933D3">
        <w:tc>
          <w:tcPr>
            <w:tcW w:w="2802" w:type="dxa"/>
          </w:tcPr>
          <w:p w:rsidR="009F1445" w:rsidRPr="00942A64" w:rsidRDefault="009F1445" w:rsidP="009F1445">
            <w:pPr>
              <w:pStyle w:val="aff2"/>
              <w:ind w:left="0"/>
              <w:rPr>
                <w:rFonts w:asciiTheme="majorBidi" w:hAnsiTheme="majorBidi" w:cstheme="majorBidi"/>
                <w:b/>
                <w:bCs/>
                <w:sz w:val="28"/>
                <w:szCs w:val="28"/>
              </w:rPr>
            </w:pPr>
            <w:r w:rsidRPr="00942A64">
              <w:rPr>
                <w:rFonts w:asciiTheme="majorBidi" w:hAnsiTheme="majorBidi" w:cstheme="majorBidi"/>
                <w:b/>
                <w:bCs/>
                <w:sz w:val="28"/>
                <w:szCs w:val="28"/>
              </w:rPr>
              <w:t>Язык и речевая практика</w:t>
            </w:r>
          </w:p>
          <w:p w:rsidR="009F1445" w:rsidRPr="00942A64" w:rsidRDefault="009F1445" w:rsidP="009F1445">
            <w:pPr>
              <w:pStyle w:val="aff2"/>
              <w:ind w:left="0"/>
              <w:rPr>
                <w:rFonts w:asciiTheme="majorBidi" w:hAnsiTheme="majorBidi" w:cstheme="majorBidi"/>
                <w:sz w:val="28"/>
                <w:szCs w:val="28"/>
              </w:rPr>
            </w:pPr>
            <w:r w:rsidRPr="00942A64">
              <w:rPr>
                <w:rFonts w:asciiTheme="majorBidi" w:hAnsiTheme="majorBidi" w:cstheme="majorBidi"/>
                <w:sz w:val="28"/>
                <w:szCs w:val="28"/>
              </w:rPr>
              <w:t>(Русский язык, чтение.)</w:t>
            </w:r>
          </w:p>
        </w:tc>
        <w:tc>
          <w:tcPr>
            <w:tcW w:w="3685" w:type="dxa"/>
          </w:tcPr>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Осознанно выполнять  обязанности ученика, члена школьного коллектива, пользоваться  соответствующими  правилами.</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Гордиться школьными  успехами и достижениями как собственными, так и своих  товарищей.</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Адекватно и эмоцио</w:t>
            </w:r>
            <w:r w:rsidR="00C83D43" w:rsidRPr="00942A64">
              <w:rPr>
                <w:rFonts w:asciiTheme="majorBidi" w:hAnsiTheme="majorBidi" w:cstheme="majorBidi"/>
                <w:sz w:val="28"/>
                <w:szCs w:val="28"/>
              </w:rPr>
              <w:t>нально откликаться на произведе</w:t>
            </w:r>
            <w:r w:rsidRPr="00942A64">
              <w:rPr>
                <w:rFonts w:asciiTheme="majorBidi" w:hAnsiTheme="majorBidi" w:cstheme="majorBidi"/>
                <w:sz w:val="28"/>
                <w:szCs w:val="28"/>
              </w:rPr>
              <w:t>ния литературы, музыки, живописи  и др.</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Уважительно и бережно относиться к людям труда и результатам их деятельности.</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Активно включаться  в </w:t>
            </w:r>
            <w:proofErr w:type="spellStart"/>
            <w:r w:rsidRPr="00942A64">
              <w:rPr>
                <w:rFonts w:asciiTheme="majorBidi" w:hAnsiTheme="majorBidi" w:cstheme="majorBidi"/>
                <w:sz w:val="28"/>
                <w:szCs w:val="28"/>
              </w:rPr>
              <w:t>обществено</w:t>
            </w:r>
            <w:proofErr w:type="spellEnd"/>
            <w:r w:rsidRPr="00942A64">
              <w:rPr>
                <w:rFonts w:asciiTheme="majorBidi" w:hAnsiTheme="majorBidi" w:cstheme="majorBidi"/>
                <w:sz w:val="28"/>
                <w:szCs w:val="28"/>
              </w:rPr>
              <w:t>-полезную, социальную деятельность.</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Осознанно относиться  к выбору профессии.</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lastRenderedPageBreak/>
              <w:t>- Бережно относиться  к культурно-историческому наследию родного края и страны.</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Понимать личную ответственность за</w:t>
            </w:r>
            <w:r w:rsidR="00FC0C08" w:rsidRPr="00942A64">
              <w:rPr>
                <w:rFonts w:asciiTheme="majorBidi" w:hAnsiTheme="majorBidi" w:cstheme="majorBidi"/>
                <w:sz w:val="28"/>
                <w:szCs w:val="28"/>
              </w:rPr>
              <w:t xml:space="preserve"> свои поступки  на основе  пред</w:t>
            </w:r>
            <w:r w:rsidRPr="00942A64">
              <w:rPr>
                <w:rFonts w:asciiTheme="majorBidi" w:hAnsiTheme="majorBidi" w:cstheme="majorBidi"/>
                <w:sz w:val="28"/>
                <w:szCs w:val="28"/>
              </w:rPr>
              <w:t>ставлений об эти</w:t>
            </w:r>
            <w:r w:rsidR="00FC0C08" w:rsidRPr="00942A64">
              <w:rPr>
                <w:rFonts w:asciiTheme="majorBidi" w:hAnsiTheme="majorBidi" w:cstheme="majorBidi"/>
                <w:sz w:val="28"/>
                <w:szCs w:val="28"/>
              </w:rPr>
              <w:t>ческих нормах и правилах поведе</w:t>
            </w:r>
            <w:r w:rsidRPr="00942A64">
              <w:rPr>
                <w:rFonts w:asciiTheme="majorBidi" w:hAnsiTheme="majorBidi" w:cstheme="majorBidi"/>
                <w:sz w:val="28"/>
                <w:szCs w:val="28"/>
              </w:rPr>
              <w:t>ния  в современном  обществе.</w:t>
            </w:r>
          </w:p>
          <w:p w:rsidR="009F1445" w:rsidRPr="00942A64" w:rsidRDefault="00FC0C08"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Соблюдать  правила  безо</w:t>
            </w:r>
            <w:r w:rsidR="009F1445" w:rsidRPr="00942A64">
              <w:rPr>
                <w:rFonts w:asciiTheme="majorBidi" w:hAnsiTheme="majorBidi" w:cstheme="majorBidi"/>
                <w:sz w:val="28"/>
                <w:szCs w:val="28"/>
              </w:rPr>
              <w:t>пасного и бережного  отношения  и  поведения   в  природе и обществе.</w:t>
            </w:r>
          </w:p>
        </w:tc>
        <w:tc>
          <w:tcPr>
            <w:tcW w:w="2194" w:type="dxa"/>
          </w:tcPr>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lastRenderedPageBreak/>
              <w:t xml:space="preserve">Вступать и поддерживать коммуникацию в </w:t>
            </w:r>
            <w:proofErr w:type="gramStart"/>
            <w:r w:rsidRPr="00942A64">
              <w:rPr>
                <w:rFonts w:asciiTheme="majorBidi" w:hAnsiTheme="majorBidi" w:cstheme="majorBidi"/>
                <w:sz w:val="28"/>
                <w:szCs w:val="28"/>
              </w:rPr>
              <w:t>разных</w:t>
            </w:r>
            <w:proofErr w:type="gramEnd"/>
            <w:r w:rsidRPr="00942A64">
              <w:rPr>
                <w:rFonts w:asciiTheme="majorBidi" w:hAnsiTheme="majorBidi" w:cstheme="majorBidi"/>
                <w:sz w:val="28"/>
                <w:szCs w:val="28"/>
              </w:rPr>
              <w:t xml:space="preserve"> </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ситуациях  социального взаимодействи</w:t>
            </w:r>
            <w:proofErr w:type="gramStart"/>
            <w:r w:rsidRPr="00942A64">
              <w:rPr>
                <w:rFonts w:asciiTheme="majorBidi" w:hAnsiTheme="majorBidi" w:cstheme="majorBidi"/>
                <w:sz w:val="28"/>
                <w:szCs w:val="28"/>
              </w:rPr>
              <w:t>я(</w:t>
            </w:r>
            <w:proofErr w:type="gramEnd"/>
            <w:r w:rsidRPr="00942A64">
              <w:rPr>
                <w:rFonts w:asciiTheme="majorBidi" w:hAnsiTheme="majorBidi" w:cstheme="majorBidi"/>
                <w:sz w:val="28"/>
                <w:szCs w:val="28"/>
              </w:rPr>
              <w:t xml:space="preserve"> учебных, бытовых, трудовых и др.).</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Слушать собеседника, вступать в диалог и поддерживать его, признавать возможность  существования</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различных точек зрения и права каждого иметь свою точку зрения, </w:t>
            </w:r>
            <w:r w:rsidRPr="00942A64">
              <w:rPr>
                <w:rFonts w:asciiTheme="majorBidi" w:hAnsiTheme="majorBidi" w:cstheme="majorBidi"/>
                <w:sz w:val="28"/>
                <w:szCs w:val="28"/>
              </w:rPr>
              <w:lastRenderedPageBreak/>
              <w:t>аргументировать свою позицию.</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Дифференцированно использовать разные виды речевых высказываний (во</w:t>
            </w:r>
            <w:r w:rsidR="00FC0C08" w:rsidRPr="00942A64">
              <w:rPr>
                <w:rFonts w:asciiTheme="majorBidi" w:hAnsiTheme="majorBidi" w:cstheme="majorBidi"/>
                <w:sz w:val="28"/>
                <w:szCs w:val="28"/>
              </w:rPr>
              <w:t>просы, ответы, повествова</w:t>
            </w:r>
            <w:r w:rsidRPr="00942A64">
              <w:rPr>
                <w:rFonts w:asciiTheme="majorBidi" w:hAnsiTheme="majorBidi" w:cstheme="majorBidi"/>
                <w:sz w:val="28"/>
                <w:szCs w:val="28"/>
              </w:rPr>
              <w:t>ние,</w:t>
            </w:r>
            <w:r w:rsidR="00FC0C08"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отрицание  и </w:t>
            </w:r>
            <w:proofErr w:type="spellStart"/>
            <w:proofErr w:type="gramStart"/>
            <w:r w:rsidRPr="00942A64">
              <w:rPr>
                <w:rFonts w:asciiTheme="majorBidi" w:hAnsiTheme="majorBidi" w:cstheme="majorBidi"/>
                <w:sz w:val="28"/>
                <w:szCs w:val="28"/>
              </w:rPr>
              <w:t>др</w:t>
            </w:r>
            <w:proofErr w:type="spellEnd"/>
            <w:proofErr w:type="gramEnd"/>
            <w:r w:rsidRPr="00942A64">
              <w:rPr>
                <w:rFonts w:asciiTheme="majorBidi" w:hAnsiTheme="majorBidi" w:cstheme="majorBidi"/>
                <w:sz w:val="28"/>
                <w:szCs w:val="28"/>
              </w:rPr>
              <w:t>)  в коммуникативных ситуациях с учётом специфики участников (возраст.</w:t>
            </w:r>
            <w:r w:rsidR="00FC0C08"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социальный статус, знакомый-незнакомый  и </w:t>
            </w:r>
            <w:proofErr w:type="spellStart"/>
            <w:r w:rsidRPr="00942A64">
              <w:rPr>
                <w:rFonts w:asciiTheme="majorBidi" w:hAnsiTheme="majorBidi" w:cstheme="majorBidi"/>
                <w:sz w:val="28"/>
                <w:szCs w:val="28"/>
              </w:rPr>
              <w:t>др</w:t>
            </w:r>
            <w:proofErr w:type="spellEnd"/>
            <w:r w:rsidRPr="00942A64">
              <w:rPr>
                <w:rFonts w:asciiTheme="majorBidi" w:hAnsiTheme="majorBidi" w:cstheme="majorBidi"/>
                <w:sz w:val="28"/>
                <w:szCs w:val="28"/>
              </w:rPr>
              <w:t>).</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Использовать разные  виды </w:t>
            </w:r>
            <w:r w:rsidRPr="00942A64">
              <w:rPr>
                <w:rFonts w:asciiTheme="majorBidi" w:hAnsiTheme="majorBidi" w:cstheme="majorBidi"/>
                <w:sz w:val="28"/>
                <w:szCs w:val="28"/>
              </w:rPr>
              <w:lastRenderedPageBreak/>
              <w:t>делового письма для решения жизненно значимых  задач.</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Использовать  разные  источники и  средства получения информации для решения коммуникативных и познавательных задач, в  том числе информационных.</w:t>
            </w:r>
          </w:p>
        </w:tc>
        <w:tc>
          <w:tcPr>
            <w:tcW w:w="1843" w:type="dxa"/>
          </w:tcPr>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lastRenderedPageBreak/>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Осознанно действовать  на основе разных видов инструкций  для решения практически</w:t>
            </w:r>
            <w:r w:rsidRPr="00942A64">
              <w:rPr>
                <w:rFonts w:asciiTheme="majorBidi" w:hAnsiTheme="majorBidi" w:cstheme="majorBidi"/>
                <w:sz w:val="28"/>
                <w:szCs w:val="28"/>
              </w:rPr>
              <w:lastRenderedPageBreak/>
              <w:t>х и учебных задач.</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Осуществлять взаимный контроль в совместной деятельности, адекватно оценивать собственное  поведение и поведение  окружающих.</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Осуществлять самооценку и    самоконтроль   в деятельности.</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Адекватно  реагировать на внешний контроль и оценку.</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lastRenderedPageBreak/>
              <w:t xml:space="preserve">- </w:t>
            </w:r>
            <w:proofErr w:type="spellStart"/>
            <w:r w:rsidRPr="00942A64">
              <w:rPr>
                <w:rFonts w:asciiTheme="majorBidi" w:hAnsiTheme="majorBidi" w:cstheme="majorBidi"/>
                <w:sz w:val="28"/>
                <w:szCs w:val="28"/>
              </w:rPr>
              <w:t>Коррегировать</w:t>
            </w:r>
            <w:proofErr w:type="spellEnd"/>
            <w:r w:rsidRPr="00942A64">
              <w:rPr>
                <w:rFonts w:asciiTheme="majorBidi" w:hAnsiTheme="majorBidi" w:cstheme="majorBidi"/>
                <w:sz w:val="28"/>
                <w:szCs w:val="28"/>
              </w:rPr>
              <w:t xml:space="preserve"> в соответствии  с  внешней оценкой свою  деятельность.</w:t>
            </w:r>
          </w:p>
        </w:tc>
        <w:tc>
          <w:tcPr>
            <w:tcW w:w="3759" w:type="dxa"/>
          </w:tcPr>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lastRenderedPageBreak/>
              <w:t xml:space="preserve">Дифференцированно  воспринимать  окружающий мир, </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его временн</w:t>
            </w:r>
            <w:proofErr w:type="gramStart"/>
            <w:r w:rsidRPr="00942A64">
              <w:rPr>
                <w:rFonts w:asciiTheme="majorBidi" w:hAnsiTheme="majorBidi" w:cstheme="majorBidi"/>
                <w:sz w:val="28"/>
                <w:szCs w:val="28"/>
              </w:rPr>
              <w:t>о-</w:t>
            </w:r>
            <w:proofErr w:type="gramEnd"/>
            <w:r w:rsidRPr="00942A64">
              <w:rPr>
                <w:rFonts w:asciiTheme="majorBidi" w:hAnsiTheme="majorBidi" w:cstheme="majorBidi"/>
                <w:sz w:val="28"/>
                <w:szCs w:val="28"/>
              </w:rPr>
              <w:t xml:space="preserve"> пространственную организацию.</w:t>
            </w:r>
          </w:p>
          <w:p w:rsidR="009F1445" w:rsidRPr="00942A64" w:rsidRDefault="009F1445" w:rsidP="009F1445">
            <w:pPr>
              <w:spacing w:after="0" w:line="240" w:lineRule="auto"/>
              <w:rPr>
                <w:rFonts w:asciiTheme="majorBidi" w:hAnsiTheme="majorBidi" w:cstheme="majorBidi"/>
                <w:sz w:val="28"/>
                <w:szCs w:val="28"/>
              </w:rPr>
            </w:pPr>
            <w:proofErr w:type="gramStart"/>
            <w:r w:rsidRPr="00942A64">
              <w:rPr>
                <w:rFonts w:asciiTheme="majorBidi" w:hAnsiTheme="majorBidi" w:cstheme="majorBidi"/>
                <w:sz w:val="28"/>
                <w:szCs w:val="28"/>
              </w:rPr>
              <w:t>- Использовать логические действия (сравнение, анализ, синтез, обобщение, установление причинно-следственных  связей, классификацию, установление  аналогий, закономерностей)</w:t>
            </w:r>
            <w:proofErr w:type="gramEnd"/>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на наглядном, доступном  вербальном материале, основе практической деятельности в соответствии с  индивидуальными возможностями </w:t>
            </w:r>
            <w:proofErr w:type="gramStart"/>
            <w:r w:rsidRPr="00942A64">
              <w:rPr>
                <w:rFonts w:asciiTheme="majorBidi" w:hAnsiTheme="majorBidi" w:cstheme="majorBidi"/>
                <w:sz w:val="28"/>
                <w:szCs w:val="28"/>
              </w:rPr>
              <w:t>обучающихся</w:t>
            </w:r>
            <w:proofErr w:type="gramEnd"/>
            <w:r w:rsidRPr="00942A64">
              <w:rPr>
                <w:rFonts w:asciiTheme="majorBidi" w:hAnsiTheme="majorBidi" w:cstheme="majorBidi"/>
                <w:sz w:val="28"/>
                <w:szCs w:val="28"/>
              </w:rPr>
              <w:t>.</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Применять  начальные сведения о сущности и </w:t>
            </w:r>
            <w:r w:rsidRPr="00942A64">
              <w:rPr>
                <w:rFonts w:asciiTheme="majorBidi" w:hAnsiTheme="majorBidi" w:cstheme="majorBidi"/>
                <w:sz w:val="28"/>
                <w:szCs w:val="28"/>
              </w:rPr>
              <w:lastRenderedPageBreak/>
              <w:t>особенностях объектов</w:t>
            </w:r>
            <w:proofErr w:type="gramStart"/>
            <w:r w:rsidRPr="00942A64">
              <w:rPr>
                <w:rFonts w:asciiTheme="majorBidi" w:hAnsiTheme="majorBidi" w:cstheme="majorBidi"/>
                <w:sz w:val="28"/>
                <w:szCs w:val="28"/>
              </w:rPr>
              <w:t xml:space="preserve"> ,</w:t>
            </w:r>
            <w:proofErr w:type="gramEnd"/>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процессов, явлений действительности</w:t>
            </w:r>
          </w:p>
          <w:p w:rsidR="009F1445" w:rsidRPr="00942A64" w:rsidRDefault="009F1445" w:rsidP="009F1445">
            <w:pPr>
              <w:spacing w:after="0" w:line="240" w:lineRule="auto"/>
              <w:rPr>
                <w:rFonts w:asciiTheme="majorBidi" w:hAnsiTheme="majorBidi" w:cstheme="majorBidi"/>
                <w:sz w:val="28"/>
                <w:szCs w:val="28"/>
              </w:rPr>
            </w:pPr>
            <w:proofErr w:type="gramStart"/>
            <w:r w:rsidRPr="00942A64">
              <w:rPr>
                <w:rFonts w:asciiTheme="majorBidi" w:hAnsiTheme="majorBidi" w:cstheme="majorBidi"/>
                <w:sz w:val="28"/>
                <w:szCs w:val="28"/>
              </w:rPr>
              <w:t>(природных, социальных</w:t>
            </w:r>
            <w:proofErr w:type="gramEnd"/>
          </w:p>
          <w:p w:rsidR="009F1445" w:rsidRPr="00942A64" w:rsidRDefault="009F1445" w:rsidP="009F1445">
            <w:pPr>
              <w:spacing w:after="0" w:line="240" w:lineRule="auto"/>
              <w:rPr>
                <w:rFonts w:asciiTheme="majorBidi" w:hAnsiTheme="majorBidi" w:cstheme="majorBidi"/>
                <w:sz w:val="28"/>
                <w:szCs w:val="28"/>
              </w:rPr>
            </w:pPr>
            <w:proofErr w:type="gramStart"/>
            <w:r w:rsidRPr="00942A64">
              <w:rPr>
                <w:rFonts w:asciiTheme="majorBidi" w:hAnsiTheme="majorBidi" w:cstheme="majorBidi"/>
                <w:sz w:val="28"/>
                <w:szCs w:val="28"/>
              </w:rPr>
              <w:t>культурных</w:t>
            </w:r>
            <w:proofErr w:type="gramEnd"/>
            <w:r w:rsidRPr="00942A64">
              <w:rPr>
                <w:rFonts w:asciiTheme="majorBidi" w:hAnsiTheme="majorBidi" w:cstheme="majorBidi"/>
                <w:sz w:val="28"/>
                <w:szCs w:val="28"/>
              </w:rPr>
              <w:t xml:space="preserve">, технических  и  др.) в соответствии  с содержанием учебного  предмета и для решения </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познавательных и  практических  задач.</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Использовать в жизни и деятельности  некоторые </w:t>
            </w:r>
            <w:proofErr w:type="spellStart"/>
            <w:r w:rsidRPr="00942A64">
              <w:rPr>
                <w:rFonts w:asciiTheme="majorBidi" w:hAnsiTheme="majorBidi" w:cstheme="majorBidi"/>
                <w:sz w:val="28"/>
                <w:szCs w:val="28"/>
              </w:rPr>
              <w:t>межпредметные</w:t>
            </w:r>
            <w:proofErr w:type="spellEnd"/>
            <w:r w:rsidRPr="00942A64">
              <w:rPr>
                <w:rFonts w:asciiTheme="majorBidi" w:hAnsiTheme="majorBidi" w:cstheme="majorBidi"/>
                <w:sz w:val="28"/>
                <w:szCs w:val="28"/>
              </w:rPr>
              <w:t xml:space="preserve">  знания, отражающие доступные  существующие связи  и  отношения между  объектами  и процессами.</w:t>
            </w:r>
          </w:p>
        </w:tc>
      </w:tr>
      <w:tr w:rsidR="009F1445" w:rsidRPr="00942A64" w:rsidTr="004933D3">
        <w:tc>
          <w:tcPr>
            <w:tcW w:w="2802" w:type="dxa"/>
          </w:tcPr>
          <w:p w:rsidR="009F1445" w:rsidRPr="00942A64" w:rsidRDefault="009F1445" w:rsidP="009F1445">
            <w:pPr>
              <w:pStyle w:val="aff2"/>
              <w:ind w:left="0"/>
              <w:rPr>
                <w:rFonts w:asciiTheme="majorBidi" w:hAnsiTheme="majorBidi" w:cstheme="majorBidi"/>
                <w:b/>
                <w:bCs/>
                <w:sz w:val="28"/>
                <w:szCs w:val="28"/>
              </w:rPr>
            </w:pPr>
            <w:r w:rsidRPr="00942A64">
              <w:rPr>
                <w:rFonts w:asciiTheme="majorBidi" w:hAnsiTheme="majorBidi" w:cstheme="majorBidi"/>
                <w:b/>
                <w:bCs/>
                <w:sz w:val="28"/>
                <w:szCs w:val="28"/>
              </w:rPr>
              <w:lastRenderedPageBreak/>
              <w:t>Математика</w:t>
            </w:r>
          </w:p>
          <w:p w:rsidR="009F1445" w:rsidRPr="00942A64" w:rsidRDefault="00C83D43" w:rsidP="009F1445">
            <w:pPr>
              <w:pStyle w:val="aff2"/>
              <w:ind w:left="0"/>
              <w:rPr>
                <w:rFonts w:asciiTheme="majorBidi" w:hAnsiTheme="majorBidi" w:cstheme="majorBidi"/>
                <w:sz w:val="28"/>
                <w:szCs w:val="28"/>
              </w:rPr>
            </w:pPr>
            <w:r w:rsidRPr="00942A64">
              <w:rPr>
                <w:rFonts w:asciiTheme="majorBidi" w:hAnsiTheme="majorBidi" w:cstheme="majorBidi"/>
                <w:sz w:val="28"/>
                <w:szCs w:val="28"/>
              </w:rPr>
              <w:t>(Математика</w:t>
            </w:r>
            <w:r w:rsidR="009F1445" w:rsidRPr="00942A64">
              <w:rPr>
                <w:rFonts w:asciiTheme="majorBidi" w:hAnsiTheme="majorBidi" w:cstheme="majorBidi"/>
                <w:sz w:val="28"/>
                <w:szCs w:val="28"/>
              </w:rPr>
              <w:t>)</w:t>
            </w:r>
          </w:p>
        </w:tc>
        <w:tc>
          <w:tcPr>
            <w:tcW w:w="3685" w:type="dxa"/>
          </w:tcPr>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-Адекватная      мотивация к учебной деятельности.</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-Стремление быть более успешным в учебной деятельности.</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-Ориентирование  на понимание причин своих успехов или неуспехов.</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lastRenderedPageBreak/>
              <w:t>-Осознавать смысл, оценивать  и анализировать свои поступки с точки зрения  усвоенных моральных и этических норм.</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-Сравнивать различные точки зрения, считаться с мнением другого человека.</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-Уважительное отношение к людям труда и результатам их деятельности.</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-Осознание необходимости и важности выбора трудовой профессии.</w:t>
            </w:r>
          </w:p>
          <w:p w:rsidR="009F1445" w:rsidRPr="00942A64" w:rsidRDefault="009F1445" w:rsidP="009F1445">
            <w:pPr>
              <w:pStyle w:val="affff0"/>
              <w:spacing w:line="276" w:lineRule="auto"/>
              <w:ind w:left="75"/>
              <w:rPr>
                <w:rFonts w:asciiTheme="majorBidi" w:hAnsiTheme="majorBidi" w:cstheme="majorBidi"/>
                <w:sz w:val="28"/>
                <w:szCs w:val="28"/>
              </w:rPr>
            </w:pPr>
          </w:p>
          <w:p w:rsidR="009F1445" w:rsidRPr="00942A64" w:rsidRDefault="009F1445" w:rsidP="009F1445">
            <w:pPr>
              <w:pStyle w:val="affff0"/>
              <w:spacing w:line="276" w:lineRule="auto"/>
              <w:ind w:left="360" w:hanging="360"/>
              <w:rPr>
                <w:rFonts w:asciiTheme="majorBidi" w:hAnsiTheme="majorBidi" w:cstheme="majorBidi"/>
                <w:sz w:val="28"/>
                <w:szCs w:val="28"/>
              </w:rPr>
            </w:pPr>
          </w:p>
        </w:tc>
        <w:tc>
          <w:tcPr>
            <w:tcW w:w="2194" w:type="dxa"/>
          </w:tcPr>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lastRenderedPageBreak/>
              <w:t>-Развитие адекватных представлений о собственных возможностях, о насущно необходимом обеспечении.</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lastRenderedPageBreak/>
              <w:t>-Вступать в контакт и работать в коллективе (учител</w:t>
            </w:r>
            <w:proofErr w:type="gramStart"/>
            <w:r w:rsidRPr="00942A64">
              <w:rPr>
                <w:rFonts w:asciiTheme="majorBidi" w:hAnsiTheme="majorBidi" w:cstheme="majorBidi"/>
                <w:sz w:val="28"/>
                <w:szCs w:val="28"/>
              </w:rPr>
              <w:t>ь-</w:t>
            </w:r>
            <w:proofErr w:type="gramEnd"/>
            <w:r w:rsidRPr="00942A64">
              <w:rPr>
                <w:rFonts w:asciiTheme="majorBidi" w:hAnsiTheme="majorBidi" w:cstheme="majorBidi"/>
                <w:sz w:val="28"/>
                <w:szCs w:val="28"/>
              </w:rPr>
              <w:t xml:space="preserve"> ученик, ученик-ученик, ученик-класс, учитель-класс).</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-Использовать принятые ритуалы социального взаимодействия с одноклассниками и учителем.</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-Адекватно воспринимать  и передавать информацию.</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-При помощи педагога формулировать и аргументировать  свою точку зрения.</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lastRenderedPageBreak/>
              <w:t>-Осуществлять  самоконтроль.</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-Оказывать при взаимодействии посильную помощь.</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-Адекватно использовать речевые средства для решения различных коммуникативных задач.</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-Развитие математически правильной речи и обогащение математического словаря.</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-Оформлять диалогическое высказывание в соответствии с заданной темой.</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 xml:space="preserve">Дифференцированно </w:t>
            </w:r>
            <w:r w:rsidRPr="00942A64">
              <w:rPr>
                <w:rFonts w:asciiTheme="majorBidi" w:hAnsiTheme="majorBidi" w:cstheme="majorBidi"/>
                <w:sz w:val="28"/>
                <w:szCs w:val="28"/>
              </w:rPr>
              <w:lastRenderedPageBreak/>
              <w:t>использовать разные виды речевых высказываний (вопросы, ответы, отрицание, информирование) при изучении программного материала.</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-Использовать</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разные источники</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средства</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получения</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 xml:space="preserve">информации </w:t>
            </w:r>
            <w:proofErr w:type="gramStart"/>
            <w:r w:rsidRPr="00942A64">
              <w:rPr>
                <w:rFonts w:asciiTheme="majorBidi" w:hAnsiTheme="majorBidi" w:cstheme="majorBidi"/>
                <w:sz w:val="28"/>
                <w:szCs w:val="28"/>
              </w:rPr>
              <w:t>для</w:t>
            </w:r>
            <w:proofErr w:type="gramEnd"/>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решения</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коммуникативных</w:t>
            </w:r>
          </w:p>
          <w:p w:rsidR="009F1445" w:rsidRPr="00942A64" w:rsidRDefault="00195E0F" w:rsidP="009F1445">
            <w:pPr>
              <w:pStyle w:val="affff0"/>
              <w:ind w:left="360" w:hanging="360"/>
              <w:rPr>
                <w:rFonts w:asciiTheme="majorBidi" w:hAnsiTheme="majorBidi" w:cstheme="majorBidi"/>
                <w:sz w:val="28"/>
                <w:szCs w:val="28"/>
              </w:rPr>
            </w:pPr>
            <w:r>
              <w:rPr>
                <w:rFonts w:asciiTheme="majorBidi" w:hAnsiTheme="majorBidi" w:cstheme="majorBidi"/>
                <w:sz w:val="28"/>
                <w:szCs w:val="28"/>
              </w:rPr>
              <w:t xml:space="preserve">и </w:t>
            </w:r>
            <w:r w:rsidR="009F1445" w:rsidRPr="00942A64">
              <w:rPr>
                <w:rFonts w:asciiTheme="majorBidi" w:hAnsiTheme="majorBidi" w:cstheme="majorBidi"/>
                <w:sz w:val="28"/>
                <w:szCs w:val="28"/>
              </w:rPr>
              <w:t xml:space="preserve">познавательных </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задач, в том числе</w:t>
            </w:r>
          </w:p>
          <w:p w:rsidR="009F1445" w:rsidRPr="00942A64" w:rsidRDefault="009F1445" w:rsidP="009F1445">
            <w:pPr>
              <w:pStyle w:val="affff0"/>
              <w:ind w:left="360" w:hanging="360"/>
              <w:rPr>
                <w:rFonts w:asciiTheme="majorBidi" w:hAnsiTheme="majorBidi" w:cstheme="majorBidi"/>
                <w:sz w:val="28"/>
                <w:szCs w:val="28"/>
              </w:rPr>
            </w:pPr>
            <w:proofErr w:type="spellStart"/>
            <w:r w:rsidRPr="00942A64">
              <w:rPr>
                <w:rFonts w:asciiTheme="majorBidi" w:hAnsiTheme="majorBidi" w:cstheme="majorBidi"/>
                <w:sz w:val="28"/>
                <w:szCs w:val="28"/>
              </w:rPr>
              <w:t>информацион</w:t>
            </w:r>
            <w:proofErr w:type="spellEnd"/>
            <w:r w:rsidRPr="00942A64">
              <w:rPr>
                <w:rFonts w:asciiTheme="majorBidi" w:hAnsiTheme="majorBidi" w:cstheme="majorBidi"/>
                <w:sz w:val="28"/>
                <w:szCs w:val="28"/>
              </w:rPr>
              <w:t>-</w:t>
            </w:r>
          </w:p>
          <w:p w:rsidR="009F1445" w:rsidRPr="00942A64" w:rsidRDefault="009F1445" w:rsidP="009F1445">
            <w:pPr>
              <w:pStyle w:val="affff0"/>
              <w:ind w:left="360" w:hanging="360"/>
              <w:rPr>
                <w:rFonts w:asciiTheme="majorBidi" w:hAnsiTheme="majorBidi" w:cstheme="majorBidi"/>
                <w:sz w:val="28"/>
                <w:szCs w:val="28"/>
              </w:rPr>
            </w:pPr>
            <w:proofErr w:type="spellStart"/>
            <w:proofErr w:type="gramStart"/>
            <w:r w:rsidRPr="00942A64">
              <w:rPr>
                <w:rFonts w:asciiTheme="majorBidi" w:hAnsiTheme="majorBidi" w:cstheme="majorBidi"/>
                <w:sz w:val="28"/>
                <w:szCs w:val="28"/>
              </w:rPr>
              <w:t>ные</w:t>
            </w:r>
            <w:proofErr w:type="spellEnd"/>
            <w:r w:rsidRPr="00942A64">
              <w:rPr>
                <w:rFonts w:asciiTheme="majorBidi" w:hAnsiTheme="majorBidi" w:cstheme="majorBidi"/>
                <w:sz w:val="28"/>
                <w:szCs w:val="28"/>
              </w:rPr>
              <w:t>).</w:t>
            </w:r>
            <w:proofErr w:type="gramEnd"/>
          </w:p>
        </w:tc>
        <w:tc>
          <w:tcPr>
            <w:tcW w:w="1843" w:type="dxa"/>
          </w:tcPr>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lastRenderedPageBreak/>
              <w:t xml:space="preserve">-Осознанно действовать на основе разных видов инструкций для решения практических и учебных </w:t>
            </w:r>
            <w:r w:rsidRPr="00942A64">
              <w:rPr>
                <w:rFonts w:asciiTheme="majorBidi" w:hAnsiTheme="majorBidi" w:cstheme="majorBidi"/>
                <w:sz w:val="28"/>
                <w:szCs w:val="28"/>
              </w:rPr>
              <w:lastRenderedPageBreak/>
              <w:t>задач.</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-Адекватно оценивать собственное  поведение и поведение окружающих.</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-Осуществлять самооценку и самоконтроль в деятельности, адекватно реагировать на внешний контроль и оценку, коррекция своей деятельности в соответствии с ней.</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 xml:space="preserve">-Быть способным к </w:t>
            </w:r>
            <w:r w:rsidRPr="00942A64">
              <w:rPr>
                <w:rFonts w:asciiTheme="majorBidi" w:hAnsiTheme="majorBidi" w:cstheme="majorBidi"/>
                <w:sz w:val="28"/>
                <w:szCs w:val="28"/>
              </w:rPr>
              <w:lastRenderedPageBreak/>
              <w:t>волевому усилию при преодолении учебных трудностей.</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-Адекватно воспринимать предложения и оценку учителя и товарищей.</w:t>
            </w:r>
          </w:p>
          <w:p w:rsidR="009F1445" w:rsidRPr="00942A64" w:rsidRDefault="009F1445" w:rsidP="009F1445">
            <w:pPr>
              <w:pStyle w:val="affff0"/>
              <w:ind w:left="360" w:hanging="360"/>
              <w:rPr>
                <w:rFonts w:asciiTheme="majorBidi" w:hAnsiTheme="majorBidi" w:cstheme="majorBidi"/>
                <w:sz w:val="28"/>
                <w:szCs w:val="28"/>
              </w:rPr>
            </w:pPr>
          </w:p>
        </w:tc>
        <w:tc>
          <w:tcPr>
            <w:tcW w:w="3759" w:type="dxa"/>
          </w:tcPr>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lastRenderedPageBreak/>
              <w:t>-Умение производить простейшие обобщения.</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Анализ, сравнение характерных признаков математических объектов (чисел</w:t>
            </w:r>
            <w:proofErr w:type="gramStart"/>
            <w:r w:rsidRPr="00942A64">
              <w:rPr>
                <w:rFonts w:asciiTheme="majorBidi" w:hAnsiTheme="majorBidi" w:cstheme="majorBidi"/>
                <w:sz w:val="28"/>
                <w:szCs w:val="28"/>
              </w:rPr>
              <w:t xml:space="preserve"> ,</w:t>
            </w:r>
            <w:proofErr w:type="gramEnd"/>
            <w:r w:rsidRPr="00942A64">
              <w:rPr>
                <w:rFonts w:asciiTheme="majorBidi" w:hAnsiTheme="majorBidi" w:cstheme="majorBidi"/>
                <w:sz w:val="28"/>
                <w:szCs w:val="28"/>
              </w:rPr>
              <w:t>числовых выражений, геометрических фигур, зависимостей).</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lastRenderedPageBreak/>
              <w:t>-Умение использовать математические знаки, символы, графические модели, таблицы, диаграммы.</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-Умение использовать математические термины.</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-Использование в жизни и деятельности некоторые математические знания.</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-Знать различные способы вычислений.</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-Прогнозировать результаты вычислений.</w:t>
            </w:r>
          </w:p>
          <w:p w:rsidR="009F1445" w:rsidRPr="00942A64" w:rsidRDefault="009F1445" w:rsidP="009F1445">
            <w:pPr>
              <w:pStyle w:val="affff0"/>
              <w:rPr>
                <w:rFonts w:asciiTheme="majorBidi" w:hAnsiTheme="majorBidi" w:cstheme="majorBidi"/>
                <w:sz w:val="28"/>
                <w:szCs w:val="28"/>
              </w:rPr>
            </w:pPr>
            <w:r w:rsidRPr="00942A64">
              <w:rPr>
                <w:rFonts w:asciiTheme="majorBidi" w:hAnsiTheme="majorBidi" w:cstheme="majorBidi"/>
                <w:sz w:val="28"/>
                <w:szCs w:val="28"/>
              </w:rPr>
              <w:t>-Использовать приемы проверки правильности результатов.</w:t>
            </w:r>
          </w:p>
          <w:p w:rsidR="009F1445" w:rsidRPr="00942A64" w:rsidRDefault="009F1445" w:rsidP="009F1445">
            <w:pPr>
              <w:pStyle w:val="affff0"/>
              <w:ind w:left="360" w:hanging="360"/>
              <w:jc w:val="both"/>
              <w:rPr>
                <w:rFonts w:asciiTheme="majorBidi" w:hAnsiTheme="majorBidi" w:cstheme="majorBidi"/>
                <w:sz w:val="28"/>
                <w:szCs w:val="28"/>
              </w:rPr>
            </w:pPr>
            <w:r w:rsidRPr="00942A64">
              <w:rPr>
                <w:rFonts w:asciiTheme="majorBidi" w:hAnsiTheme="majorBidi" w:cstheme="majorBidi"/>
                <w:sz w:val="28"/>
                <w:szCs w:val="28"/>
              </w:rPr>
              <w:t>-Планирование</w:t>
            </w:r>
          </w:p>
          <w:p w:rsidR="009F1445" w:rsidRPr="00942A64" w:rsidRDefault="009F1445" w:rsidP="009F1445">
            <w:pPr>
              <w:pStyle w:val="affff0"/>
              <w:ind w:left="360" w:hanging="360"/>
              <w:jc w:val="both"/>
              <w:rPr>
                <w:rFonts w:asciiTheme="majorBidi" w:hAnsiTheme="majorBidi" w:cstheme="majorBidi"/>
                <w:sz w:val="28"/>
                <w:szCs w:val="28"/>
              </w:rPr>
            </w:pPr>
            <w:r w:rsidRPr="00942A64">
              <w:rPr>
                <w:rFonts w:asciiTheme="majorBidi" w:hAnsiTheme="majorBidi" w:cstheme="majorBidi"/>
                <w:sz w:val="28"/>
                <w:szCs w:val="28"/>
              </w:rPr>
              <w:t>решения задач,</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объяснение хода</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решения, сравнивать</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 xml:space="preserve">решения </w:t>
            </w:r>
            <w:proofErr w:type="gramStart"/>
            <w:r w:rsidRPr="00942A64">
              <w:rPr>
                <w:rFonts w:asciiTheme="majorBidi" w:hAnsiTheme="majorBidi" w:cstheme="majorBidi"/>
                <w:sz w:val="28"/>
                <w:szCs w:val="28"/>
              </w:rPr>
              <w:t>при</w:t>
            </w:r>
            <w:proofErr w:type="gramEnd"/>
          </w:p>
          <w:p w:rsidR="009F1445" w:rsidRPr="00942A64" w:rsidRDefault="009F1445" w:rsidP="009F1445">
            <w:pPr>
              <w:pStyle w:val="affff0"/>
              <w:ind w:left="360" w:hanging="360"/>
              <w:rPr>
                <w:rFonts w:asciiTheme="majorBidi" w:hAnsiTheme="majorBidi" w:cstheme="majorBidi"/>
                <w:sz w:val="28"/>
                <w:szCs w:val="28"/>
              </w:rPr>
            </w:pPr>
            <w:proofErr w:type="gramStart"/>
            <w:r w:rsidRPr="00942A64">
              <w:rPr>
                <w:rFonts w:asciiTheme="majorBidi" w:hAnsiTheme="majorBidi" w:cstheme="majorBidi"/>
                <w:sz w:val="28"/>
                <w:szCs w:val="28"/>
              </w:rPr>
              <w:t>изменении</w:t>
            </w:r>
            <w:proofErr w:type="gramEnd"/>
            <w:r w:rsidRPr="00942A64">
              <w:rPr>
                <w:rFonts w:asciiTheme="majorBidi" w:hAnsiTheme="majorBidi" w:cstheme="majorBidi"/>
                <w:sz w:val="28"/>
                <w:szCs w:val="28"/>
              </w:rPr>
              <w:t xml:space="preserve"> условия</w:t>
            </w:r>
          </w:p>
          <w:p w:rsidR="009F1445" w:rsidRPr="00942A64" w:rsidRDefault="009F1445" w:rsidP="009F1445">
            <w:pPr>
              <w:pStyle w:val="affff0"/>
              <w:ind w:left="360" w:hanging="360"/>
              <w:rPr>
                <w:rFonts w:asciiTheme="majorBidi" w:hAnsiTheme="majorBidi" w:cstheme="majorBidi"/>
                <w:sz w:val="28"/>
                <w:szCs w:val="28"/>
              </w:rPr>
            </w:pPr>
            <w:r w:rsidRPr="00942A64">
              <w:rPr>
                <w:rFonts w:asciiTheme="majorBidi" w:hAnsiTheme="majorBidi" w:cstheme="majorBidi"/>
                <w:sz w:val="28"/>
                <w:szCs w:val="28"/>
              </w:rPr>
              <w:t>задачи.</w:t>
            </w:r>
          </w:p>
        </w:tc>
      </w:tr>
      <w:tr w:rsidR="009F1445" w:rsidRPr="00942A64" w:rsidTr="004933D3">
        <w:tc>
          <w:tcPr>
            <w:tcW w:w="2802" w:type="dxa"/>
          </w:tcPr>
          <w:p w:rsidR="009F1445" w:rsidRPr="00942A64" w:rsidRDefault="009F1445" w:rsidP="009F1445">
            <w:pPr>
              <w:pStyle w:val="aff2"/>
              <w:ind w:left="0"/>
              <w:rPr>
                <w:rFonts w:asciiTheme="majorBidi" w:hAnsiTheme="majorBidi" w:cstheme="majorBidi"/>
                <w:b/>
                <w:bCs/>
                <w:sz w:val="28"/>
                <w:szCs w:val="28"/>
              </w:rPr>
            </w:pPr>
            <w:r w:rsidRPr="00942A64">
              <w:rPr>
                <w:rFonts w:asciiTheme="majorBidi" w:hAnsiTheme="majorBidi" w:cstheme="majorBidi"/>
                <w:b/>
                <w:bCs/>
                <w:sz w:val="28"/>
                <w:szCs w:val="28"/>
              </w:rPr>
              <w:lastRenderedPageBreak/>
              <w:t>Искусство</w:t>
            </w:r>
          </w:p>
          <w:p w:rsidR="001E42BB" w:rsidRPr="00942A64" w:rsidRDefault="003B481B" w:rsidP="00481777">
            <w:pPr>
              <w:pStyle w:val="aff2"/>
              <w:ind w:left="0"/>
              <w:rPr>
                <w:rFonts w:asciiTheme="majorBidi" w:hAnsiTheme="majorBidi" w:cstheme="majorBidi"/>
                <w:sz w:val="28"/>
                <w:szCs w:val="28"/>
              </w:rPr>
            </w:pPr>
            <w:proofErr w:type="gramStart"/>
            <w:r w:rsidRPr="00942A64">
              <w:rPr>
                <w:rFonts w:asciiTheme="majorBidi" w:hAnsiTheme="majorBidi" w:cstheme="majorBidi"/>
                <w:sz w:val="28"/>
                <w:szCs w:val="28"/>
              </w:rPr>
              <w:t>(Музыка,</w:t>
            </w:r>
            <w:proofErr w:type="gramEnd"/>
          </w:p>
          <w:p w:rsidR="009F1445" w:rsidRPr="00942A64" w:rsidRDefault="00387530" w:rsidP="009F1445">
            <w:pPr>
              <w:pStyle w:val="aff2"/>
              <w:ind w:left="0"/>
              <w:rPr>
                <w:rFonts w:asciiTheme="majorBidi" w:hAnsiTheme="majorBidi" w:cstheme="majorBidi"/>
                <w:sz w:val="28"/>
                <w:szCs w:val="28"/>
              </w:rPr>
            </w:pPr>
            <w:r w:rsidRPr="00942A64">
              <w:rPr>
                <w:rFonts w:asciiTheme="majorBidi" w:hAnsiTheme="majorBidi" w:cstheme="majorBidi"/>
                <w:sz w:val="28"/>
                <w:szCs w:val="28"/>
              </w:rPr>
              <w:t>ИЗО</w:t>
            </w:r>
            <w:proofErr w:type="gramStart"/>
            <w:r w:rsidRPr="00942A64">
              <w:rPr>
                <w:rFonts w:asciiTheme="majorBidi" w:hAnsiTheme="majorBidi" w:cstheme="majorBidi"/>
                <w:sz w:val="28"/>
                <w:szCs w:val="28"/>
              </w:rPr>
              <w:t xml:space="preserve"> </w:t>
            </w:r>
            <w:r w:rsidR="009F1445" w:rsidRPr="00942A64">
              <w:rPr>
                <w:rFonts w:asciiTheme="majorBidi" w:hAnsiTheme="majorBidi" w:cstheme="majorBidi"/>
                <w:sz w:val="28"/>
                <w:szCs w:val="28"/>
              </w:rPr>
              <w:t>)</w:t>
            </w:r>
            <w:proofErr w:type="gramEnd"/>
          </w:p>
        </w:tc>
        <w:tc>
          <w:tcPr>
            <w:tcW w:w="3685" w:type="dxa"/>
          </w:tcPr>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Адекватно эмоционально откликаться на произведения литературы, музыки, живописи и др.</w:t>
            </w:r>
          </w:p>
          <w:p w:rsidR="009F1445" w:rsidRPr="00942A64" w:rsidRDefault="009F1445" w:rsidP="009F1445">
            <w:pPr>
              <w:spacing w:after="0" w:line="240" w:lineRule="auto"/>
              <w:rPr>
                <w:rFonts w:asciiTheme="majorBidi" w:hAnsiTheme="majorBidi" w:cstheme="majorBidi"/>
                <w:sz w:val="28"/>
                <w:szCs w:val="28"/>
              </w:rPr>
            </w:pPr>
          </w:p>
          <w:p w:rsidR="009F1445" w:rsidRPr="00942A64" w:rsidRDefault="009F1445" w:rsidP="009F1445">
            <w:pPr>
              <w:spacing w:after="0" w:line="240" w:lineRule="auto"/>
              <w:rPr>
                <w:rFonts w:asciiTheme="majorBidi" w:hAnsiTheme="majorBidi" w:cstheme="majorBidi"/>
                <w:sz w:val="28"/>
                <w:szCs w:val="28"/>
              </w:rPr>
            </w:pPr>
          </w:p>
        </w:tc>
        <w:tc>
          <w:tcPr>
            <w:tcW w:w="2194" w:type="dxa"/>
          </w:tcPr>
          <w:p w:rsidR="009F1445" w:rsidRPr="00942A64" w:rsidRDefault="009F1445" w:rsidP="009F1445">
            <w:pPr>
              <w:spacing w:after="0" w:line="240" w:lineRule="auto"/>
              <w:jc w:val="center"/>
              <w:rPr>
                <w:rFonts w:asciiTheme="majorBidi" w:hAnsiTheme="majorBidi" w:cstheme="majorBidi"/>
                <w:b/>
                <w:bCs/>
                <w:sz w:val="28"/>
                <w:szCs w:val="28"/>
              </w:rPr>
            </w:pPr>
          </w:p>
        </w:tc>
        <w:tc>
          <w:tcPr>
            <w:tcW w:w="1843" w:type="dxa"/>
          </w:tcPr>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-Принимать и сохранять цели и задачи решения типовых учебных и практических задач, осуществлять коллективный поиск средств и их осуществления.</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-Осознанно действовать на основе разных видов инструкций для решения практических и учебных задач.</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-Осуществлять взаимный </w:t>
            </w:r>
            <w:r w:rsidRPr="00942A64">
              <w:rPr>
                <w:rFonts w:asciiTheme="majorBidi" w:hAnsiTheme="majorBidi" w:cstheme="majorBidi"/>
                <w:sz w:val="28"/>
                <w:szCs w:val="28"/>
              </w:rPr>
              <w:lastRenderedPageBreak/>
              <w:t>контроль в совместной деятельности, адекватно оценивать собственное п</w:t>
            </w:r>
            <w:r w:rsidR="004933D3">
              <w:rPr>
                <w:rFonts w:asciiTheme="majorBidi" w:hAnsiTheme="majorBidi" w:cstheme="majorBidi"/>
                <w:sz w:val="28"/>
                <w:szCs w:val="28"/>
              </w:rPr>
              <w:t>оведение и поведение окружающих</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-Осуществлять самооценку и самоконтроль в деятельности, адекватно реагировать на внешний контроль и оценку, корректировать в соответствии с ней свою деятельность.</w:t>
            </w:r>
          </w:p>
          <w:p w:rsidR="009F1445" w:rsidRPr="00942A64" w:rsidRDefault="009F1445" w:rsidP="009F1445">
            <w:pPr>
              <w:spacing w:after="0" w:line="240" w:lineRule="auto"/>
              <w:rPr>
                <w:rFonts w:asciiTheme="majorBidi" w:hAnsiTheme="majorBidi" w:cstheme="majorBidi"/>
                <w:sz w:val="28"/>
                <w:szCs w:val="28"/>
              </w:rPr>
            </w:pPr>
          </w:p>
        </w:tc>
        <w:tc>
          <w:tcPr>
            <w:tcW w:w="3759" w:type="dxa"/>
          </w:tcPr>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lastRenderedPageBreak/>
              <w:t xml:space="preserve">Дифференцированно воспринимать окружающий мир, </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его временно-пространственную организацию.</w:t>
            </w:r>
          </w:p>
        </w:tc>
      </w:tr>
      <w:tr w:rsidR="009F1445" w:rsidRPr="00942A64" w:rsidTr="004933D3">
        <w:tc>
          <w:tcPr>
            <w:tcW w:w="2802" w:type="dxa"/>
          </w:tcPr>
          <w:p w:rsidR="009F1445" w:rsidRPr="00942A64" w:rsidRDefault="009F1445" w:rsidP="009F1445">
            <w:pPr>
              <w:pStyle w:val="aff2"/>
              <w:ind w:left="0"/>
              <w:rPr>
                <w:rFonts w:asciiTheme="majorBidi" w:hAnsiTheme="majorBidi" w:cstheme="majorBidi"/>
                <w:b/>
                <w:bCs/>
                <w:sz w:val="28"/>
                <w:szCs w:val="28"/>
              </w:rPr>
            </w:pPr>
            <w:r w:rsidRPr="00942A64">
              <w:rPr>
                <w:rFonts w:asciiTheme="majorBidi" w:hAnsiTheme="majorBidi" w:cstheme="majorBidi"/>
                <w:b/>
                <w:bCs/>
                <w:sz w:val="28"/>
                <w:szCs w:val="28"/>
              </w:rPr>
              <w:lastRenderedPageBreak/>
              <w:t>Физическая культура</w:t>
            </w:r>
          </w:p>
          <w:p w:rsidR="00481777" w:rsidRPr="00942A64" w:rsidRDefault="00481777" w:rsidP="009F1445">
            <w:pPr>
              <w:pStyle w:val="aff2"/>
              <w:ind w:left="0"/>
              <w:rPr>
                <w:rFonts w:asciiTheme="majorBidi" w:hAnsiTheme="majorBidi" w:cstheme="majorBidi"/>
                <w:b/>
                <w:bCs/>
                <w:sz w:val="28"/>
                <w:szCs w:val="28"/>
              </w:rPr>
            </w:pPr>
            <w:r w:rsidRPr="00942A64">
              <w:rPr>
                <w:rFonts w:asciiTheme="majorBidi" w:hAnsiTheme="majorBidi" w:cstheme="majorBidi"/>
                <w:b/>
                <w:bCs/>
                <w:sz w:val="28"/>
                <w:szCs w:val="28"/>
              </w:rPr>
              <w:t>(адаптивная  физкультура)</w:t>
            </w:r>
          </w:p>
          <w:p w:rsidR="009F1445" w:rsidRPr="00942A64" w:rsidRDefault="009F1445" w:rsidP="009F1445">
            <w:pPr>
              <w:pStyle w:val="aff2"/>
              <w:ind w:left="0"/>
              <w:rPr>
                <w:rFonts w:asciiTheme="majorBidi" w:hAnsiTheme="majorBidi" w:cstheme="majorBidi"/>
                <w:sz w:val="28"/>
                <w:szCs w:val="28"/>
              </w:rPr>
            </w:pPr>
            <w:r w:rsidRPr="00942A64">
              <w:rPr>
                <w:rFonts w:asciiTheme="majorBidi" w:hAnsiTheme="majorBidi" w:cstheme="majorBidi"/>
                <w:sz w:val="28"/>
                <w:szCs w:val="28"/>
              </w:rPr>
              <w:t>(физкультура</w:t>
            </w:r>
            <w:r w:rsidR="001E42BB" w:rsidRPr="00942A64">
              <w:rPr>
                <w:rFonts w:asciiTheme="majorBidi" w:hAnsiTheme="majorBidi" w:cstheme="majorBidi"/>
                <w:sz w:val="28"/>
                <w:szCs w:val="28"/>
              </w:rPr>
              <w:t xml:space="preserve"> 1</w:t>
            </w:r>
            <w:r w:rsidR="00387530" w:rsidRPr="00942A64">
              <w:rPr>
                <w:rFonts w:asciiTheme="majorBidi" w:hAnsiTheme="majorBidi" w:cstheme="majorBidi"/>
                <w:sz w:val="28"/>
                <w:szCs w:val="28"/>
              </w:rPr>
              <w:t xml:space="preserve"> –  4</w:t>
            </w:r>
            <w:r w:rsidRPr="00942A64">
              <w:rPr>
                <w:rFonts w:asciiTheme="majorBidi" w:hAnsiTheme="majorBidi" w:cstheme="majorBidi"/>
                <w:sz w:val="28"/>
                <w:szCs w:val="28"/>
              </w:rPr>
              <w:t xml:space="preserve"> </w:t>
            </w:r>
            <w:proofErr w:type="spellStart"/>
            <w:r w:rsidRPr="00942A64">
              <w:rPr>
                <w:rFonts w:asciiTheme="majorBidi" w:hAnsiTheme="majorBidi" w:cstheme="majorBidi"/>
                <w:sz w:val="28"/>
                <w:szCs w:val="28"/>
              </w:rPr>
              <w:t>кл</w:t>
            </w:r>
            <w:proofErr w:type="spellEnd"/>
            <w:r w:rsidRPr="00942A64">
              <w:rPr>
                <w:rFonts w:asciiTheme="majorBidi" w:hAnsiTheme="majorBidi" w:cstheme="majorBidi"/>
                <w:sz w:val="28"/>
                <w:szCs w:val="28"/>
              </w:rPr>
              <w:t>.)</w:t>
            </w:r>
          </w:p>
        </w:tc>
        <w:tc>
          <w:tcPr>
            <w:tcW w:w="3685" w:type="dxa"/>
          </w:tcPr>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-гордиться школьными успехами и достижениями как собственными, так и своих товарищей.</w:t>
            </w:r>
          </w:p>
          <w:p w:rsidR="009F1445" w:rsidRPr="00942A64" w:rsidRDefault="009F1445" w:rsidP="009F1445">
            <w:pPr>
              <w:spacing w:after="0" w:line="240" w:lineRule="auto"/>
              <w:rPr>
                <w:rFonts w:asciiTheme="majorBidi" w:hAnsiTheme="majorBidi" w:cstheme="majorBidi"/>
                <w:sz w:val="28"/>
                <w:szCs w:val="28"/>
              </w:rPr>
            </w:pPr>
          </w:p>
        </w:tc>
        <w:tc>
          <w:tcPr>
            <w:tcW w:w="2194" w:type="dxa"/>
          </w:tcPr>
          <w:p w:rsidR="009F1445" w:rsidRPr="00942A64" w:rsidRDefault="009F1445" w:rsidP="009F1445">
            <w:pPr>
              <w:spacing w:after="0" w:line="240" w:lineRule="auto"/>
              <w:jc w:val="center"/>
              <w:rPr>
                <w:rFonts w:asciiTheme="majorBidi" w:hAnsiTheme="majorBidi" w:cstheme="majorBidi"/>
                <w:b/>
                <w:bCs/>
                <w:sz w:val="28"/>
                <w:szCs w:val="28"/>
              </w:rPr>
            </w:pPr>
          </w:p>
        </w:tc>
        <w:tc>
          <w:tcPr>
            <w:tcW w:w="1843" w:type="dxa"/>
          </w:tcPr>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-принимать и сохранять цели и задачи решения типовых учебных и практических задач, осуществлять коллективный поиск средств их осуществления.</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осознанно действовать на основе разных видов инструкций для решения практических и учебных задач.</w:t>
            </w:r>
          </w:p>
          <w:p w:rsidR="009F1445" w:rsidRPr="00942A64" w:rsidRDefault="009F1445" w:rsidP="004933D3">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осуществлять взаимный </w:t>
            </w:r>
            <w:r w:rsidRPr="00942A64">
              <w:rPr>
                <w:rFonts w:asciiTheme="majorBidi" w:hAnsiTheme="majorBidi" w:cstheme="majorBidi"/>
                <w:sz w:val="28"/>
                <w:szCs w:val="28"/>
              </w:rPr>
              <w:lastRenderedPageBreak/>
              <w:t>контроль в совместной деятельности, адекватно оценивать собственное по</w:t>
            </w:r>
            <w:r w:rsidR="004933D3">
              <w:rPr>
                <w:rFonts w:asciiTheme="majorBidi" w:hAnsiTheme="majorBidi" w:cstheme="majorBidi"/>
                <w:sz w:val="28"/>
                <w:szCs w:val="28"/>
              </w:rPr>
              <w:t xml:space="preserve">ведение и поведение </w:t>
            </w:r>
            <w:proofErr w:type="gramStart"/>
            <w:r w:rsidR="004933D3">
              <w:rPr>
                <w:rFonts w:asciiTheme="majorBidi" w:hAnsiTheme="majorBidi" w:cstheme="majorBidi"/>
                <w:sz w:val="28"/>
                <w:szCs w:val="28"/>
              </w:rPr>
              <w:t>окружающих-</w:t>
            </w:r>
            <w:r w:rsidRPr="00942A64">
              <w:rPr>
                <w:rFonts w:asciiTheme="majorBidi" w:hAnsiTheme="majorBidi" w:cstheme="majorBidi"/>
                <w:sz w:val="28"/>
                <w:szCs w:val="28"/>
              </w:rPr>
              <w:t>самоконтроль</w:t>
            </w:r>
            <w:proofErr w:type="gramEnd"/>
            <w:r w:rsidRPr="00942A64">
              <w:rPr>
                <w:rFonts w:asciiTheme="majorBidi" w:hAnsiTheme="majorBidi" w:cstheme="majorBidi"/>
                <w:sz w:val="28"/>
                <w:szCs w:val="28"/>
              </w:rPr>
              <w:t xml:space="preserve"> в деятельности, адекватно реагировать на внешний контроль и оценку, корректировать в соответст</w:t>
            </w:r>
            <w:r w:rsidR="004933D3">
              <w:rPr>
                <w:rFonts w:asciiTheme="majorBidi" w:hAnsiTheme="majorBidi" w:cstheme="majorBidi"/>
                <w:sz w:val="28"/>
                <w:szCs w:val="28"/>
              </w:rPr>
              <w:t>вии с ней свою деятельность</w:t>
            </w:r>
          </w:p>
        </w:tc>
        <w:tc>
          <w:tcPr>
            <w:tcW w:w="3759" w:type="dxa"/>
          </w:tcPr>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lastRenderedPageBreak/>
              <w:t xml:space="preserve">-использовать </w:t>
            </w:r>
          </w:p>
          <w:p w:rsidR="00051C46" w:rsidRPr="00942A64" w:rsidRDefault="009F1445" w:rsidP="009F1445">
            <w:pPr>
              <w:spacing w:after="0" w:line="240" w:lineRule="auto"/>
              <w:rPr>
                <w:rFonts w:asciiTheme="majorBidi" w:hAnsiTheme="majorBidi" w:cstheme="majorBidi"/>
                <w:sz w:val="28"/>
                <w:szCs w:val="28"/>
              </w:rPr>
            </w:pPr>
            <w:proofErr w:type="gramStart"/>
            <w:r w:rsidRPr="00942A64">
              <w:rPr>
                <w:rFonts w:asciiTheme="majorBidi" w:hAnsiTheme="majorBidi" w:cstheme="majorBidi"/>
                <w:sz w:val="28"/>
                <w:szCs w:val="28"/>
              </w:rPr>
              <w:t>логические действия (сравнение, анализ, синтез, обобщение, классификацию, установление</w:t>
            </w:r>
            <w:proofErr w:type="gramEnd"/>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аналогий, закономерностей, причинно-следственных связей) на </w:t>
            </w:r>
            <w:proofErr w:type="gramStart"/>
            <w:r w:rsidRPr="00942A64">
              <w:rPr>
                <w:rFonts w:asciiTheme="majorBidi" w:hAnsiTheme="majorBidi" w:cstheme="majorBidi"/>
                <w:sz w:val="28"/>
                <w:szCs w:val="28"/>
              </w:rPr>
              <w:t>наглядном</w:t>
            </w:r>
            <w:proofErr w:type="gramEnd"/>
            <w:r w:rsidRPr="00942A64">
              <w:rPr>
                <w:rFonts w:asciiTheme="majorBidi" w:hAnsiTheme="majorBidi" w:cstheme="majorBidi"/>
                <w:sz w:val="28"/>
                <w:szCs w:val="28"/>
              </w:rPr>
              <w:t xml:space="preserve">, доступном </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вербальном</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w:t>
            </w:r>
            <w:proofErr w:type="gramStart"/>
            <w:r w:rsidRPr="00942A64">
              <w:rPr>
                <w:rFonts w:asciiTheme="majorBidi" w:hAnsiTheme="majorBidi" w:cstheme="majorBidi"/>
                <w:sz w:val="28"/>
                <w:szCs w:val="28"/>
              </w:rPr>
              <w:t>материале</w:t>
            </w:r>
            <w:proofErr w:type="gramEnd"/>
            <w:r w:rsidRPr="00942A64">
              <w:rPr>
                <w:rFonts w:asciiTheme="majorBidi" w:hAnsiTheme="majorBidi" w:cstheme="majorBidi"/>
                <w:sz w:val="28"/>
                <w:szCs w:val="28"/>
              </w:rPr>
              <w:t>, основе практической деятельности в соответствии с индивидуальными возможностями.</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-применять</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начальные сведения</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о сущности и особенностях </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объектов, процессов</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w:t>
            </w:r>
            <w:proofErr w:type="gramStart"/>
            <w:r w:rsidRPr="00942A64">
              <w:rPr>
                <w:rFonts w:asciiTheme="majorBidi" w:hAnsiTheme="majorBidi" w:cstheme="majorBidi"/>
                <w:sz w:val="28"/>
                <w:szCs w:val="28"/>
              </w:rPr>
              <w:t>и явлений действительности (природных,</w:t>
            </w:r>
            <w:proofErr w:type="gramEnd"/>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социальных, </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культурных, </w:t>
            </w:r>
          </w:p>
          <w:p w:rsidR="00051C46" w:rsidRPr="00942A64" w:rsidRDefault="009F1445" w:rsidP="009F1445">
            <w:pPr>
              <w:spacing w:after="0" w:line="240" w:lineRule="auto"/>
              <w:rPr>
                <w:rFonts w:asciiTheme="majorBidi" w:hAnsiTheme="majorBidi" w:cstheme="majorBidi"/>
                <w:sz w:val="28"/>
                <w:szCs w:val="28"/>
              </w:rPr>
            </w:pPr>
            <w:proofErr w:type="gramStart"/>
            <w:r w:rsidRPr="00942A64">
              <w:rPr>
                <w:rFonts w:asciiTheme="majorBidi" w:hAnsiTheme="majorBidi" w:cstheme="majorBidi"/>
                <w:sz w:val="28"/>
                <w:szCs w:val="28"/>
              </w:rPr>
              <w:t>технических</w:t>
            </w:r>
            <w:proofErr w:type="gramEnd"/>
            <w:r w:rsidRPr="00942A64">
              <w:rPr>
                <w:rFonts w:asciiTheme="majorBidi" w:hAnsiTheme="majorBidi" w:cstheme="majorBidi"/>
                <w:sz w:val="28"/>
                <w:szCs w:val="28"/>
              </w:rPr>
              <w:t xml:space="preserve"> и др.) в соответствии с содержанием конкретного </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учебного предмета </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и для решения </w:t>
            </w:r>
            <w:r w:rsidRPr="00942A64">
              <w:rPr>
                <w:rFonts w:asciiTheme="majorBidi" w:hAnsiTheme="majorBidi" w:cstheme="majorBidi"/>
                <w:sz w:val="28"/>
                <w:szCs w:val="28"/>
              </w:rPr>
              <w:lastRenderedPageBreak/>
              <w:t>познавательных и практических задач.</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использовать в</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жизни и </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деятельности </w:t>
            </w:r>
          </w:p>
          <w:p w:rsidR="00051C46" w:rsidRPr="00942A64" w:rsidRDefault="009F1445" w:rsidP="009F1445">
            <w:pPr>
              <w:spacing w:after="0" w:line="240" w:lineRule="auto"/>
              <w:rPr>
                <w:rFonts w:asciiTheme="majorBidi" w:hAnsiTheme="majorBidi" w:cstheme="majorBidi"/>
                <w:sz w:val="28"/>
                <w:szCs w:val="28"/>
              </w:rPr>
            </w:pPr>
            <w:proofErr w:type="gramStart"/>
            <w:r w:rsidRPr="00942A64">
              <w:rPr>
                <w:rFonts w:asciiTheme="majorBidi" w:hAnsiTheme="majorBidi" w:cstheme="majorBidi"/>
                <w:sz w:val="28"/>
                <w:szCs w:val="28"/>
              </w:rPr>
              <w:t>некоторые</w:t>
            </w:r>
            <w:r w:rsidR="00C4131A"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меж предметные знания, отражающие </w:t>
            </w:r>
            <w:proofErr w:type="gramEnd"/>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доступные</w:t>
            </w:r>
          </w:p>
          <w:p w:rsidR="00051C46"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существенные связи</w:t>
            </w:r>
          </w:p>
          <w:p w:rsidR="009F1445" w:rsidRPr="00942A64" w:rsidRDefault="009F1445" w:rsidP="009F1445">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и отношения между объектами и процессами.</w:t>
            </w:r>
          </w:p>
        </w:tc>
      </w:tr>
      <w:tr w:rsidR="009F1445" w:rsidRPr="00942A64" w:rsidTr="004933D3">
        <w:tc>
          <w:tcPr>
            <w:tcW w:w="2802" w:type="dxa"/>
          </w:tcPr>
          <w:p w:rsidR="009F1445" w:rsidRPr="00942A64" w:rsidRDefault="009F1445" w:rsidP="009F1445">
            <w:pPr>
              <w:pStyle w:val="aff2"/>
              <w:ind w:left="0"/>
              <w:rPr>
                <w:rFonts w:asciiTheme="majorBidi" w:hAnsiTheme="majorBidi" w:cstheme="majorBidi"/>
                <w:b/>
                <w:bCs/>
                <w:sz w:val="28"/>
                <w:szCs w:val="28"/>
              </w:rPr>
            </w:pPr>
            <w:r w:rsidRPr="00942A64">
              <w:rPr>
                <w:rFonts w:asciiTheme="majorBidi" w:hAnsiTheme="majorBidi" w:cstheme="majorBidi"/>
                <w:b/>
                <w:bCs/>
                <w:sz w:val="28"/>
                <w:szCs w:val="28"/>
              </w:rPr>
              <w:lastRenderedPageBreak/>
              <w:t>Технологии</w:t>
            </w:r>
          </w:p>
          <w:p w:rsidR="004718B8" w:rsidRPr="00942A64" w:rsidRDefault="004718B8" w:rsidP="009F1445">
            <w:pPr>
              <w:pStyle w:val="aff2"/>
              <w:ind w:left="0"/>
              <w:rPr>
                <w:rFonts w:asciiTheme="majorBidi" w:hAnsiTheme="majorBidi" w:cstheme="majorBidi"/>
                <w:bCs/>
                <w:sz w:val="28"/>
                <w:szCs w:val="28"/>
              </w:rPr>
            </w:pPr>
            <w:r w:rsidRPr="00942A64">
              <w:rPr>
                <w:rFonts w:asciiTheme="majorBidi" w:hAnsiTheme="majorBidi" w:cstheme="majorBidi"/>
                <w:bCs/>
                <w:sz w:val="28"/>
                <w:szCs w:val="28"/>
              </w:rPr>
              <w:t>Труд (технология)</w:t>
            </w:r>
          </w:p>
          <w:p w:rsidR="001E42BB" w:rsidRPr="00942A64" w:rsidRDefault="001E42BB" w:rsidP="009F1445">
            <w:pPr>
              <w:pStyle w:val="aff2"/>
              <w:ind w:left="0"/>
              <w:rPr>
                <w:rFonts w:asciiTheme="majorBidi" w:hAnsiTheme="majorBidi" w:cstheme="majorBidi"/>
                <w:bCs/>
                <w:sz w:val="28"/>
                <w:szCs w:val="28"/>
              </w:rPr>
            </w:pPr>
            <w:r w:rsidRPr="00942A64">
              <w:rPr>
                <w:rFonts w:asciiTheme="majorBidi" w:hAnsiTheme="majorBidi" w:cstheme="majorBidi"/>
                <w:bCs/>
                <w:sz w:val="28"/>
                <w:szCs w:val="28"/>
              </w:rPr>
              <w:t xml:space="preserve"> (1-4 </w:t>
            </w:r>
            <w:proofErr w:type="spellStart"/>
            <w:r w:rsidRPr="00942A64">
              <w:rPr>
                <w:rFonts w:asciiTheme="majorBidi" w:hAnsiTheme="majorBidi" w:cstheme="majorBidi"/>
                <w:bCs/>
                <w:sz w:val="28"/>
                <w:szCs w:val="28"/>
              </w:rPr>
              <w:t>кл</w:t>
            </w:r>
            <w:proofErr w:type="spellEnd"/>
            <w:r w:rsidRPr="00942A64">
              <w:rPr>
                <w:rFonts w:asciiTheme="majorBidi" w:hAnsiTheme="majorBidi" w:cstheme="majorBidi"/>
                <w:bCs/>
                <w:sz w:val="28"/>
                <w:szCs w:val="28"/>
              </w:rPr>
              <w:t>)</w:t>
            </w:r>
          </w:p>
          <w:p w:rsidR="009F1445" w:rsidRPr="00942A64" w:rsidRDefault="009F1445" w:rsidP="009F1445">
            <w:pPr>
              <w:pStyle w:val="aff2"/>
              <w:ind w:left="0"/>
              <w:rPr>
                <w:rFonts w:asciiTheme="majorBidi" w:hAnsiTheme="majorBidi" w:cstheme="majorBidi"/>
                <w:sz w:val="28"/>
                <w:szCs w:val="28"/>
              </w:rPr>
            </w:pPr>
          </w:p>
        </w:tc>
        <w:tc>
          <w:tcPr>
            <w:tcW w:w="3685" w:type="dxa"/>
          </w:tcPr>
          <w:p w:rsidR="009F1445" w:rsidRPr="00942A64" w:rsidRDefault="009F1445" w:rsidP="009F1445">
            <w:pPr>
              <w:pStyle w:val="af9"/>
              <w:shd w:val="clear" w:color="auto" w:fill="FFFFFF"/>
              <w:rPr>
                <w:rFonts w:asciiTheme="majorBidi" w:hAnsiTheme="majorBidi" w:cstheme="majorBidi"/>
                <w:sz w:val="28"/>
                <w:szCs w:val="28"/>
              </w:rPr>
            </w:pPr>
            <w:r w:rsidRPr="00942A64">
              <w:rPr>
                <w:rFonts w:asciiTheme="majorBidi" w:hAnsiTheme="majorBidi" w:cstheme="majorBidi"/>
                <w:sz w:val="28"/>
                <w:szCs w:val="28"/>
              </w:rPr>
              <w:lastRenderedPageBreak/>
              <w:t xml:space="preserve">-внутренняя позиция школьника на уровне положительного отношения </w:t>
            </w:r>
            <w:r w:rsidRPr="00942A64">
              <w:rPr>
                <w:rFonts w:asciiTheme="majorBidi" w:hAnsiTheme="majorBidi" w:cstheme="majorBidi"/>
                <w:sz w:val="28"/>
                <w:szCs w:val="28"/>
              </w:rPr>
              <w:lastRenderedPageBreak/>
              <w:t xml:space="preserve">к школе, ориентации на содержательные моменты школьной действительности и принятия образца «хорошего ученика»;   </w:t>
            </w:r>
            <w:proofErr w:type="gramStart"/>
            <w:r w:rsidRPr="00942A64">
              <w:rPr>
                <w:rFonts w:asciiTheme="majorBidi" w:hAnsiTheme="majorBidi" w:cstheme="majorBidi"/>
                <w:sz w:val="28"/>
                <w:szCs w:val="28"/>
              </w:rPr>
              <w:t>-ш</w:t>
            </w:r>
            <w:proofErr w:type="gramEnd"/>
            <w:r w:rsidRPr="00942A64">
              <w:rPr>
                <w:rFonts w:asciiTheme="majorBidi" w:hAnsiTheme="majorBidi" w:cstheme="majorBidi"/>
                <w:sz w:val="28"/>
                <w:szCs w:val="28"/>
              </w:rPr>
              <w:t>ирокая мотивационная основа учебной деятельности, включающая социальные, учебно</w:t>
            </w:r>
            <w:r w:rsidR="00C90F16" w:rsidRPr="00942A64">
              <w:rPr>
                <w:rFonts w:asciiTheme="majorBidi" w:hAnsiTheme="majorBidi" w:cstheme="majorBidi"/>
                <w:sz w:val="28"/>
                <w:szCs w:val="28"/>
              </w:rPr>
              <w:t>-</w:t>
            </w:r>
            <w:r w:rsidRPr="00942A64">
              <w:rPr>
                <w:rFonts w:asciiTheme="majorBidi" w:hAnsiTheme="majorBidi" w:cstheme="majorBidi"/>
                <w:sz w:val="28"/>
                <w:szCs w:val="28"/>
              </w:rPr>
              <w:t xml:space="preserve">познавательные и внешние мотивы; ориентация на понимание причин успеха в учебной деятельности;               </w:t>
            </w:r>
            <w:proofErr w:type="gramStart"/>
            <w:r w:rsidRPr="00942A64">
              <w:rPr>
                <w:rFonts w:asciiTheme="majorBidi" w:hAnsiTheme="majorBidi" w:cstheme="majorBidi"/>
                <w:sz w:val="28"/>
                <w:szCs w:val="28"/>
              </w:rPr>
              <w:t>-у</w:t>
            </w:r>
            <w:proofErr w:type="gramEnd"/>
            <w:r w:rsidRPr="00942A64">
              <w:rPr>
                <w:rFonts w:asciiTheme="majorBidi" w:hAnsiTheme="majorBidi" w:cstheme="majorBidi"/>
                <w:sz w:val="28"/>
                <w:szCs w:val="28"/>
              </w:rPr>
              <w:t>чебно</w:t>
            </w:r>
            <w:r w:rsidR="005B7E74" w:rsidRPr="00942A64">
              <w:rPr>
                <w:rFonts w:asciiTheme="majorBidi" w:hAnsiTheme="majorBidi" w:cstheme="majorBidi"/>
                <w:sz w:val="28"/>
                <w:szCs w:val="28"/>
              </w:rPr>
              <w:t>-</w:t>
            </w:r>
            <w:r w:rsidRPr="00942A64">
              <w:rPr>
                <w:rFonts w:asciiTheme="majorBidi" w:hAnsiTheme="majorBidi" w:cstheme="majorBidi"/>
                <w:sz w:val="28"/>
                <w:szCs w:val="28"/>
              </w:rPr>
              <w:t xml:space="preserve">познавательный интерес к новому учебному материалу и способам решения новой частной задачи;  -элементарная </w:t>
            </w:r>
            <w:r w:rsidRPr="00942A64">
              <w:rPr>
                <w:rFonts w:asciiTheme="majorBidi" w:hAnsiTheme="majorBidi" w:cstheme="majorBidi"/>
                <w:sz w:val="28"/>
                <w:szCs w:val="28"/>
              </w:rPr>
              <w:lastRenderedPageBreak/>
              <w:t xml:space="preserve">способность к самооценке на основе критерия успешности учебной деятельности; - дружелюбное отношение и толерантность к носителям другого языка на основе знакомства с жизнью своих сверстников, с детским фольклором и доступными образцами детской художественной литературы.                   </w:t>
            </w:r>
            <w:proofErr w:type="gramStart"/>
            <w:r w:rsidRPr="00942A64">
              <w:rPr>
                <w:rFonts w:asciiTheme="majorBidi" w:hAnsiTheme="majorBidi" w:cstheme="majorBidi"/>
                <w:sz w:val="28"/>
                <w:szCs w:val="28"/>
              </w:rPr>
              <w:t>-о</w:t>
            </w:r>
            <w:proofErr w:type="gramEnd"/>
            <w:r w:rsidRPr="00942A64">
              <w:rPr>
                <w:rFonts w:asciiTheme="majorBidi" w:hAnsiTheme="majorBidi" w:cstheme="majorBidi"/>
                <w:sz w:val="28"/>
                <w:szCs w:val="28"/>
              </w:rPr>
              <w:t>риентация в нравственном содержании и смысле поступков как собственных, так и окружающих людей (можно-нельзя, хорошо-плохо);</w:t>
            </w:r>
          </w:p>
          <w:p w:rsidR="005306B7" w:rsidRPr="00942A64" w:rsidRDefault="009F1445" w:rsidP="009F1445">
            <w:pPr>
              <w:pStyle w:val="af9"/>
              <w:shd w:val="clear" w:color="auto" w:fill="FFFFFF"/>
              <w:rPr>
                <w:rFonts w:asciiTheme="majorBidi" w:hAnsiTheme="majorBidi" w:cstheme="majorBidi"/>
                <w:sz w:val="28"/>
                <w:szCs w:val="28"/>
              </w:rPr>
            </w:pPr>
            <w:r w:rsidRPr="00942A64">
              <w:rPr>
                <w:rFonts w:asciiTheme="majorBidi" w:hAnsiTheme="majorBidi" w:cstheme="majorBidi"/>
                <w:sz w:val="28"/>
                <w:szCs w:val="28"/>
              </w:rPr>
              <w:lastRenderedPageBreak/>
              <w:t xml:space="preserve">- развитие этических чувств — стыда, вины, совести как регуляторов морального поведения;                    </w:t>
            </w:r>
          </w:p>
          <w:p w:rsidR="009F1445" w:rsidRPr="00942A64" w:rsidRDefault="009F1445" w:rsidP="009F1445">
            <w:pPr>
              <w:pStyle w:val="af9"/>
              <w:shd w:val="clear" w:color="auto" w:fill="FFFFFF"/>
              <w:rPr>
                <w:rFonts w:asciiTheme="majorBidi" w:hAnsiTheme="majorBidi" w:cstheme="majorBidi"/>
                <w:sz w:val="28"/>
                <w:szCs w:val="28"/>
              </w:rPr>
            </w:pPr>
            <w:r w:rsidRPr="00942A64">
              <w:rPr>
                <w:rFonts w:asciiTheme="majorBidi" w:hAnsiTheme="majorBidi" w:cstheme="majorBidi"/>
                <w:sz w:val="28"/>
                <w:szCs w:val="28"/>
              </w:rPr>
              <w:t xml:space="preserve">  - знание основных моральных норм и ориентация на их выполнение</w:t>
            </w:r>
            <w:proofErr w:type="gramStart"/>
            <w:r w:rsidRPr="00942A64">
              <w:rPr>
                <w:rFonts w:asciiTheme="majorBidi" w:hAnsiTheme="majorBidi" w:cstheme="majorBidi"/>
                <w:sz w:val="28"/>
                <w:szCs w:val="28"/>
              </w:rPr>
              <w:t>.</w:t>
            </w:r>
            <w:proofErr w:type="gramEnd"/>
            <w:r w:rsidRPr="00942A64">
              <w:rPr>
                <w:rFonts w:asciiTheme="majorBidi" w:hAnsiTheme="majorBidi" w:cstheme="majorBidi"/>
                <w:sz w:val="28"/>
                <w:szCs w:val="28"/>
              </w:rPr>
              <w:t xml:space="preserve">   </w:t>
            </w:r>
            <w:r w:rsidR="00B41FC7" w:rsidRPr="00942A64">
              <w:rPr>
                <w:rFonts w:asciiTheme="majorBidi" w:hAnsiTheme="majorBidi" w:cstheme="majorBidi"/>
                <w:sz w:val="28"/>
                <w:szCs w:val="28"/>
              </w:rPr>
              <w:t xml:space="preserve">                              </w:t>
            </w:r>
            <w:proofErr w:type="gramStart"/>
            <w:r w:rsidRPr="00942A64">
              <w:rPr>
                <w:rFonts w:asciiTheme="majorBidi" w:hAnsiTheme="majorBidi" w:cstheme="majorBidi"/>
                <w:sz w:val="28"/>
                <w:szCs w:val="28"/>
              </w:rPr>
              <w:t>у</w:t>
            </w:r>
            <w:proofErr w:type="gramEnd"/>
            <w:r w:rsidRPr="00942A64">
              <w:rPr>
                <w:rFonts w:asciiTheme="majorBidi" w:hAnsiTheme="majorBidi" w:cstheme="majorBidi"/>
                <w:sz w:val="28"/>
                <w:szCs w:val="28"/>
              </w:rPr>
              <w:t xml:space="preserve">становка на здоровый образ жизни;         </w:t>
            </w:r>
            <w:r w:rsidR="00B41FC7" w:rsidRPr="00942A64">
              <w:rPr>
                <w:rFonts w:asciiTheme="majorBidi" w:hAnsiTheme="majorBidi" w:cstheme="majorBidi"/>
                <w:sz w:val="28"/>
                <w:szCs w:val="28"/>
              </w:rPr>
              <w:t xml:space="preserve">                              </w:t>
            </w:r>
            <w:proofErr w:type="spellStart"/>
            <w:r w:rsidRPr="00942A64">
              <w:rPr>
                <w:rFonts w:asciiTheme="majorBidi" w:hAnsiTheme="majorBidi" w:cstheme="majorBidi"/>
                <w:sz w:val="28"/>
                <w:szCs w:val="28"/>
              </w:rPr>
              <w:t>эмпатия</w:t>
            </w:r>
            <w:proofErr w:type="spellEnd"/>
            <w:r w:rsidR="00B41FC7"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как понимание чувств других людей и сопереживание им.</w:t>
            </w:r>
          </w:p>
          <w:p w:rsidR="009F1445" w:rsidRPr="00942A64" w:rsidRDefault="009F1445" w:rsidP="009F1445">
            <w:pPr>
              <w:spacing w:after="0" w:line="240" w:lineRule="auto"/>
              <w:rPr>
                <w:rFonts w:asciiTheme="majorBidi" w:hAnsiTheme="majorBidi" w:cstheme="majorBidi"/>
                <w:sz w:val="28"/>
                <w:szCs w:val="28"/>
              </w:rPr>
            </w:pPr>
          </w:p>
        </w:tc>
        <w:tc>
          <w:tcPr>
            <w:tcW w:w="2194" w:type="dxa"/>
          </w:tcPr>
          <w:p w:rsidR="00387530" w:rsidRPr="00942A64" w:rsidRDefault="009F1445" w:rsidP="009F1445">
            <w:pPr>
              <w:pStyle w:val="af9"/>
              <w:shd w:val="clear" w:color="auto" w:fill="FFFFFF"/>
              <w:rPr>
                <w:rFonts w:asciiTheme="majorBidi" w:hAnsiTheme="majorBidi" w:cstheme="majorBidi"/>
                <w:sz w:val="28"/>
                <w:szCs w:val="28"/>
              </w:rPr>
            </w:pPr>
            <w:r w:rsidRPr="00942A64">
              <w:rPr>
                <w:rFonts w:asciiTheme="majorBidi" w:hAnsiTheme="majorBidi" w:cstheme="majorBidi"/>
                <w:sz w:val="28"/>
                <w:szCs w:val="28"/>
              </w:rPr>
              <w:lastRenderedPageBreak/>
              <w:t xml:space="preserve">-ориентироваться на позицию </w:t>
            </w:r>
            <w:r w:rsidRPr="00942A64">
              <w:rPr>
                <w:rFonts w:asciiTheme="majorBidi" w:hAnsiTheme="majorBidi" w:cstheme="majorBidi"/>
                <w:sz w:val="28"/>
                <w:szCs w:val="28"/>
              </w:rPr>
              <w:lastRenderedPageBreak/>
              <w:t xml:space="preserve">партнера в общении и взаимодействии;                - формулировать собственное желание и позицию;                        - договариваться и приходить к общему решению в совместной деятельности, в том числе в ситуации столкновения </w:t>
            </w:r>
            <w:r w:rsidRPr="00942A64">
              <w:rPr>
                <w:rFonts w:asciiTheme="majorBidi" w:hAnsiTheme="majorBidi" w:cstheme="majorBidi"/>
                <w:sz w:val="28"/>
                <w:szCs w:val="28"/>
              </w:rPr>
              <w:lastRenderedPageBreak/>
              <w:t xml:space="preserve">интересов;                            - задавать вопросы;         </w:t>
            </w:r>
          </w:p>
          <w:p w:rsidR="009F1445" w:rsidRPr="00942A64" w:rsidRDefault="00387530" w:rsidP="009F1445">
            <w:pPr>
              <w:pStyle w:val="af9"/>
              <w:shd w:val="clear" w:color="auto" w:fill="FFFFFF"/>
              <w:rPr>
                <w:rFonts w:asciiTheme="majorBidi" w:hAnsiTheme="majorBidi" w:cstheme="majorBidi"/>
                <w:sz w:val="28"/>
                <w:szCs w:val="28"/>
              </w:rPr>
            </w:pPr>
            <w:r w:rsidRPr="00942A64">
              <w:rPr>
                <w:rFonts w:asciiTheme="majorBidi" w:hAnsiTheme="majorBidi" w:cstheme="majorBidi"/>
                <w:sz w:val="28"/>
                <w:szCs w:val="28"/>
              </w:rPr>
              <w:t xml:space="preserve">     </w:t>
            </w:r>
            <w:r w:rsidR="009F1445" w:rsidRPr="00942A64">
              <w:rPr>
                <w:rFonts w:asciiTheme="majorBidi" w:hAnsiTheme="majorBidi" w:cstheme="majorBidi"/>
                <w:sz w:val="28"/>
                <w:szCs w:val="28"/>
              </w:rPr>
              <w:t xml:space="preserve">контролировать свои и действия партнера;                                - использовать речевые средства (как в вербальной, так и в невербальной форме) для регуляции своего действия;                                   - использовать </w:t>
            </w:r>
            <w:r w:rsidR="009F1445" w:rsidRPr="00942A64">
              <w:rPr>
                <w:rFonts w:asciiTheme="majorBidi" w:hAnsiTheme="majorBidi" w:cstheme="majorBidi"/>
                <w:sz w:val="28"/>
                <w:szCs w:val="28"/>
              </w:rPr>
              <w:lastRenderedPageBreak/>
              <w:t xml:space="preserve">речевые средства для решения различных коммуникативных задач;                                    </w:t>
            </w:r>
            <w:proofErr w:type="gramStart"/>
            <w:r w:rsidR="009F1445" w:rsidRPr="00942A64">
              <w:rPr>
                <w:rFonts w:asciiTheme="majorBidi" w:hAnsiTheme="majorBidi" w:cstheme="majorBidi"/>
                <w:sz w:val="28"/>
                <w:szCs w:val="28"/>
              </w:rPr>
              <w:t>-и</w:t>
            </w:r>
            <w:proofErr w:type="gramEnd"/>
            <w:r w:rsidR="009F1445" w:rsidRPr="00942A64">
              <w:rPr>
                <w:rFonts w:asciiTheme="majorBidi" w:hAnsiTheme="majorBidi" w:cstheme="majorBidi"/>
                <w:sz w:val="28"/>
                <w:szCs w:val="28"/>
              </w:rPr>
              <w:t xml:space="preserve">спользовать элементарную коммуникативную компетенцию, как способность и готовность общаться с учетом своих речевых возможностей и потребностей; </w:t>
            </w:r>
            <w:r w:rsidR="009F1445" w:rsidRPr="00942A64">
              <w:rPr>
                <w:rFonts w:asciiTheme="majorBidi" w:hAnsiTheme="majorBidi" w:cstheme="majorBidi"/>
                <w:sz w:val="28"/>
                <w:szCs w:val="28"/>
              </w:rPr>
              <w:lastRenderedPageBreak/>
              <w:t>применять правила речевого, неречевого поведения.</w:t>
            </w:r>
          </w:p>
        </w:tc>
        <w:tc>
          <w:tcPr>
            <w:tcW w:w="1843" w:type="dxa"/>
          </w:tcPr>
          <w:p w:rsidR="009F1445" w:rsidRPr="00942A64" w:rsidRDefault="009F1445" w:rsidP="009F1445">
            <w:pPr>
              <w:pStyle w:val="af9"/>
              <w:shd w:val="clear" w:color="auto" w:fill="FFFFFF"/>
              <w:rPr>
                <w:rFonts w:asciiTheme="majorBidi" w:hAnsiTheme="majorBidi" w:cstheme="majorBidi"/>
                <w:color w:val="646464"/>
                <w:sz w:val="28"/>
                <w:szCs w:val="28"/>
              </w:rPr>
            </w:pPr>
            <w:r w:rsidRPr="00942A64">
              <w:rPr>
                <w:rFonts w:asciiTheme="majorBidi" w:hAnsiTheme="majorBidi" w:cstheme="majorBidi"/>
                <w:sz w:val="28"/>
                <w:szCs w:val="28"/>
              </w:rPr>
              <w:lastRenderedPageBreak/>
              <w:t xml:space="preserve">-в сотрудничестве с </w:t>
            </w:r>
            <w:r w:rsidRPr="00942A64">
              <w:rPr>
                <w:rFonts w:asciiTheme="majorBidi" w:hAnsiTheme="majorBidi" w:cstheme="majorBidi"/>
                <w:sz w:val="28"/>
                <w:szCs w:val="28"/>
              </w:rPr>
              <w:lastRenderedPageBreak/>
              <w:t>учителем ставить учебные задачи;</w:t>
            </w:r>
            <w:r w:rsidRPr="00942A64">
              <w:rPr>
                <w:rFonts w:asciiTheme="majorBidi" w:hAnsiTheme="majorBidi" w:cstheme="majorBidi"/>
                <w:color w:val="646464"/>
                <w:sz w:val="28"/>
                <w:szCs w:val="28"/>
              </w:rPr>
              <w:t xml:space="preserve">      </w:t>
            </w:r>
            <w:r w:rsidRPr="00942A64">
              <w:rPr>
                <w:rFonts w:asciiTheme="majorBidi" w:hAnsiTheme="majorBidi" w:cstheme="majorBidi"/>
                <w:sz w:val="28"/>
                <w:szCs w:val="28"/>
              </w:rPr>
              <w:t>- проявлять познавательную инициативу в учебном сотрудничестве;</w:t>
            </w:r>
            <w:r w:rsidRPr="00942A64">
              <w:rPr>
                <w:rFonts w:asciiTheme="majorBidi" w:hAnsiTheme="majorBidi" w:cstheme="majorBidi"/>
                <w:color w:val="646464"/>
                <w:sz w:val="28"/>
                <w:szCs w:val="28"/>
              </w:rPr>
              <w:t>-</w:t>
            </w:r>
            <w:r w:rsidRPr="00942A64">
              <w:rPr>
                <w:rFonts w:asciiTheme="majorBidi" w:hAnsiTheme="majorBidi" w:cstheme="majorBidi"/>
                <w:sz w:val="28"/>
                <w:szCs w:val="28"/>
              </w:rPr>
              <w:t xml:space="preserve">- учитывать выделенные учителем ориентиры действия в новом учебном </w:t>
            </w:r>
            <w:r w:rsidRPr="00942A64">
              <w:rPr>
                <w:rFonts w:asciiTheme="majorBidi" w:hAnsiTheme="majorBidi" w:cstheme="majorBidi"/>
                <w:sz w:val="28"/>
                <w:szCs w:val="28"/>
              </w:rPr>
              <w:lastRenderedPageBreak/>
              <w:t>материале;</w:t>
            </w:r>
            <w:r w:rsidRPr="00942A64">
              <w:rPr>
                <w:rFonts w:asciiTheme="majorBidi" w:hAnsiTheme="majorBidi" w:cstheme="majorBidi"/>
                <w:color w:val="646464"/>
                <w:sz w:val="28"/>
                <w:szCs w:val="28"/>
              </w:rPr>
              <w:t xml:space="preserve">                       </w:t>
            </w:r>
            <w:r w:rsidRPr="00942A64">
              <w:rPr>
                <w:rFonts w:asciiTheme="majorBidi" w:hAnsiTheme="majorBidi" w:cstheme="majorBidi"/>
                <w:sz w:val="28"/>
                <w:szCs w:val="28"/>
              </w:rPr>
              <w:t xml:space="preserve">- осуществлять контроль по результату и по способу действия, актуальный контроль на уровне произвольного внимания;                        - оценивать правильность выполнения действия и вносить </w:t>
            </w:r>
            <w:r w:rsidRPr="00942A64">
              <w:rPr>
                <w:rFonts w:asciiTheme="majorBidi" w:hAnsiTheme="majorBidi" w:cstheme="majorBidi"/>
                <w:sz w:val="28"/>
                <w:szCs w:val="28"/>
              </w:rPr>
              <w:lastRenderedPageBreak/>
              <w:t xml:space="preserve">необходимые коррективы в </w:t>
            </w:r>
            <w:proofErr w:type="gramStart"/>
            <w:r w:rsidRPr="00942A64">
              <w:rPr>
                <w:rFonts w:asciiTheme="majorBidi" w:hAnsiTheme="majorBidi" w:cstheme="majorBidi"/>
                <w:sz w:val="28"/>
                <w:szCs w:val="28"/>
              </w:rPr>
              <w:t>исполнение</w:t>
            </w:r>
            <w:proofErr w:type="gramEnd"/>
            <w:r w:rsidRPr="00942A64">
              <w:rPr>
                <w:rFonts w:asciiTheme="majorBidi" w:hAnsiTheme="majorBidi" w:cstheme="majorBidi"/>
                <w:sz w:val="28"/>
                <w:szCs w:val="28"/>
              </w:rPr>
              <w:t xml:space="preserve"> как по ходу его реализации, так и в конце действия.</w:t>
            </w:r>
          </w:p>
        </w:tc>
        <w:tc>
          <w:tcPr>
            <w:tcW w:w="3759" w:type="dxa"/>
          </w:tcPr>
          <w:p w:rsidR="00051C46" w:rsidRPr="00942A64" w:rsidRDefault="009F1445" w:rsidP="009F1445">
            <w:pPr>
              <w:pStyle w:val="af9"/>
              <w:shd w:val="clear" w:color="auto" w:fill="FFFFFF"/>
              <w:rPr>
                <w:rFonts w:asciiTheme="majorBidi" w:hAnsiTheme="majorBidi" w:cstheme="majorBidi"/>
                <w:sz w:val="28"/>
                <w:szCs w:val="28"/>
              </w:rPr>
            </w:pPr>
            <w:r w:rsidRPr="00942A64">
              <w:rPr>
                <w:rFonts w:asciiTheme="majorBidi" w:hAnsiTheme="majorBidi" w:cstheme="majorBidi"/>
                <w:sz w:val="28"/>
                <w:szCs w:val="28"/>
              </w:rPr>
              <w:lastRenderedPageBreak/>
              <w:t>-строить</w:t>
            </w:r>
          </w:p>
          <w:p w:rsidR="00051C46" w:rsidRPr="00942A64" w:rsidRDefault="009F1445" w:rsidP="009F1445">
            <w:pPr>
              <w:pStyle w:val="af9"/>
              <w:shd w:val="clear" w:color="auto" w:fill="FFFFFF"/>
              <w:rPr>
                <w:rFonts w:asciiTheme="majorBidi" w:hAnsiTheme="majorBidi" w:cstheme="majorBidi"/>
                <w:sz w:val="28"/>
                <w:szCs w:val="28"/>
              </w:rPr>
            </w:pPr>
            <w:r w:rsidRPr="00942A64">
              <w:rPr>
                <w:rFonts w:asciiTheme="majorBidi" w:hAnsiTheme="majorBidi" w:cstheme="majorBidi"/>
                <w:sz w:val="28"/>
                <w:szCs w:val="28"/>
              </w:rPr>
              <w:t xml:space="preserve"> </w:t>
            </w:r>
            <w:r w:rsidR="00051C46" w:rsidRPr="00942A64">
              <w:rPr>
                <w:rFonts w:asciiTheme="majorBidi" w:hAnsiTheme="majorBidi" w:cstheme="majorBidi"/>
                <w:sz w:val="28"/>
                <w:szCs w:val="28"/>
              </w:rPr>
              <w:t>К</w:t>
            </w:r>
            <w:r w:rsidRPr="00942A64">
              <w:rPr>
                <w:rFonts w:asciiTheme="majorBidi" w:hAnsiTheme="majorBidi" w:cstheme="majorBidi"/>
                <w:sz w:val="28"/>
                <w:szCs w:val="28"/>
              </w:rPr>
              <w:t>оммуникацию</w:t>
            </w:r>
          </w:p>
          <w:p w:rsidR="009F1445" w:rsidRPr="00942A64" w:rsidRDefault="009F1445" w:rsidP="009F1445">
            <w:pPr>
              <w:pStyle w:val="af9"/>
              <w:shd w:val="clear" w:color="auto" w:fill="FFFFFF"/>
              <w:rPr>
                <w:rFonts w:asciiTheme="majorBidi" w:hAnsiTheme="majorBidi" w:cstheme="majorBidi"/>
                <w:sz w:val="28"/>
                <w:szCs w:val="28"/>
              </w:rPr>
            </w:pPr>
            <w:r w:rsidRPr="00942A64">
              <w:rPr>
                <w:rFonts w:asciiTheme="majorBidi" w:hAnsiTheme="majorBidi" w:cstheme="majorBidi"/>
                <w:sz w:val="28"/>
                <w:szCs w:val="28"/>
              </w:rPr>
              <w:lastRenderedPageBreak/>
              <w:t xml:space="preserve"> (речевое высказывание) в устной, письменной, знаково-символической форме;                                   - осваивать начальные лингвистические представления, необходимые для овладения на элементарном уровне устной и письменной речью,  расширить свой лингвистический кругозор;                                - осуществлять выбор наиболее эффективных способов решения задач в зависимости от конкретных условий;                                 - осуществлять синтез как </w:t>
            </w:r>
            <w:r w:rsidRPr="00942A64">
              <w:rPr>
                <w:rFonts w:asciiTheme="majorBidi" w:hAnsiTheme="majorBidi" w:cstheme="majorBidi"/>
                <w:sz w:val="28"/>
                <w:szCs w:val="28"/>
              </w:rPr>
              <w:lastRenderedPageBreak/>
              <w:t>составление целого из частей, самостоятельно достраивая и восполняя недостающие компоненты;</w:t>
            </w:r>
          </w:p>
          <w:p w:rsidR="00051C46" w:rsidRPr="00942A64" w:rsidRDefault="009F1445" w:rsidP="009F1445">
            <w:pPr>
              <w:pStyle w:val="af9"/>
              <w:shd w:val="clear" w:color="auto" w:fill="FFFFFF"/>
              <w:rPr>
                <w:rFonts w:asciiTheme="majorBidi" w:hAnsiTheme="majorBidi" w:cstheme="majorBidi"/>
                <w:sz w:val="28"/>
                <w:szCs w:val="28"/>
              </w:rPr>
            </w:pPr>
            <w:r w:rsidRPr="00942A64">
              <w:rPr>
                <w:rFonts w:asciiTheme="majorBidi" w:hAnsiTheme="majorBidi" w:cstheme="majorBidi"/>
                <w:sz w:val="28"/>
                <w:szCs w:val="28"/>
              </w:rPr>
              <w:t xml:space="preserve">- осуществлять сравнение, </w:t>
            </w:r>
            <w:proofErr w:type="spellStart"/>
            <w:r w:rsidRPr="00942A64">
              <w:rPr>
                <w:rFonts w:asciiTheme="majorBidi" w:hAnsiTheme="majorBidi" w:cstheme="majorBidi"/>
                <w:sz w:val="28"/>
                <w:szCs w:val="28"/>
              </w:rPr>
              <w:t>сериацию</w:t>
            </w:r>
            <w:proofErr w:type="spellEnd"/>
          </w:p>
          <w:p w:rsidR="009F1445" w:rsidRPr="00942A64" w:rsidRDefault="009F1445" w:rsidP="009F1445">
            <w:pPr>
              <w:pStyle w:val="af9"/>
              <w:shd w:val="clear" w:color="auto" w:fill="FFFFFF"/>
              <w:rPr>
                <w:rFonts w:asciiTheme="majorBidi" w:hAnsiTheme="majorBidi" w:cstheme="majorBidi"/>
                <w:sz w:val="28"/>
                <w:szCs w:val="28"/>
              </w:rPr>
            </w:pPr>
            <w:r w:rsidRPr="00942A64">
              <w:rPr>
                <w:rFonts w:asciiTheme="majorBidi" w:hAnsiTheme="majorBidi" w:cstheme="majorBidi"/>
                <w:sz w:val="28"/>
                <w:szCs w:val="28"/>
              </w:rPr>
              <w:t xml:space="preserve"> и классификацию,  выбирая основания и критерии для указанных логических операций;                               - строить </w:t>
            </w:r>
            <w:proofErr w:type="gramStart"/>
            <w:r w:rsidRPr="00942A64">
              <w:rPr>
                <w:rFonts w:asciiTheme="majorBidi" w:hAnsiTheme="majorBidi" w:cstheme="majorBidi"/>
                <w:sz w:val="28"/>
                <w:szCs w:val="28"/>
              </w:rPr>
              <w:t>логическое рассуждение</w:t>
            </w:r>
            <w:proofErr w:type="gramEnd"/>
            <w:r w:rsidRPr="00942A64">
              <w:rPr>
                <w:rFonts w:asciiTheme="majorBidi" w:hAnsiTheme="majorBidi" w:cstheme="majorBidi"/>
                <w:sz w:val="28"/>
                <w:szCs w:val="28"/>
              </w:rPr>
              <w:t>, включающее установление причинно-следственных связей.</w:t>
            </w:r>
          </w:p>
          <w:p w:rsidR="009F1445" w:rsidRPr="00942A64" w:rsidRDefault="009F1445" w:rsidP="009F1445">
            <w:pPr>
              <w:spacing w:after="0" w:line="240" w:lineRule="auto"/>
              <w:rPr>
                <w:rFonts w:asciiTheme="majorBidi" w:hAnsiTheme="majorBidi" w:cstheme="majorBidi"/>
                <w:sz w:val="28"/>
                <w:szCs w:val="28"/>
              </w:rPr>
            </w:pPr>
          </w:p>
        </w:tc>
      </w:tr>
    </w:tbl>
    <w:p w:rsidR="009F1445" w:rsidRPr="00942A64" w:rsidRDefault="009F1445" w:rsidP="009F1445">
      <w:pPr>
        <w:pStyle w:val="afe"/>
        <w:jc w:val="both"/>
        <w:rPr>
          <w:rStyle w:val="FontStyle11"/>
          <w:rFonts w:asciiTheme="majorBidi" w:hAnsiTheme="majorBidi" w:cstheme="majorBidi"/>
          <w:color w:val="0D0D0D"/>
          <w:sz w:val="28"/>
          <w:szCs w:val="28"/>
        </w:rPr>
      </w:pPr>
    </w:p>
    <w:p w:rsidR="009F1445" w:rsidRPr="00942A64" w:rsidRDefault="009F1445" w:rsidP="009F1445">
      <w:pPr>
        <w:pStyle w:val="afe"/>
        <w:jc w:val="both"/>
        <w:rPr>
          <w:rFonts w:asciiTheme="majorBidi" w:hAnsiTheme="majorBidi" w:cstheme="majorBidi"/>
          <w:color w:val="0D0D0D"/>
          <w:sz w:val="28"/>
          <w:szCs w:val="28"/>
        </w:rPr>
      </w:pPr>
    </w:p>
    <w:p w:rsidR="005B5BE4" w:rsidRPr="00942A64" w:rsidRDefault="005B5BE4" w:rsidP="00C90F16">
      <w:pPr>
        <w:pStyle w:val="afe"/>
        <w:jc w:val="both"/>
        <w:rPr>
          <w:rFonts w:asciiTheme="majorBidi" w:hAnsiTheme="majorBidi" w:cstheme="majorBidi"/>
          <w:sz w:val="28"/>
          <w:szCs w:val="28"/>
        </w:rPr>
      </w:pPr>
    </w:p>
    <w:p w:rsidR="005306B7" w:rsidRPr="00942A64"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942A64"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942A64"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942A64"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942A64"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942A64"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942A64"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942A64"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5306B7" w:rsidRPr="00942A64" w:rsidRDefault="005306B7">
      <w:pPr>
        <w:spacing w:before="120" w:after="0" w:line="360" w:lineRule="auto"/>
        <w:ind w:firstLine="709"/>
        <w:jc w:val="center"/>
        <w:rPr>
          <w:rStyle w:val="apple-converted-space"/>
          <w:rFonts w:asciiTheme="majorBidi" w:hAnsiTheme="majorBidi" w:cstheme="majorBidi"/>
          <w:color w:val="auto"/>
          <w:sz w:val="28"/>
          <w:szCs w:val="28"/>
          <w:shd w:val="clear" w:color="auto" w:fill="FFFFFF"/>
        </w:rPr>
      </w:pPr>
    </w:p>
    <w:p w:rsidR="00B41FC7" w:rsidRPr="00942A64" w:rsidRDefault="00B41FC7">
      <w:pPr>
        <w:spacing w:before="120" w:after="0" w:line="360" w:lineRule="auto"/>
        <w:ind w:firstLine="709"/>
        <w:jc w:val="center"/>
        <w:rPr>
          <w:rFonts w:asciiTheme="majorBidi" w:hAnsiTheme="majorBidi" w:cstheme="majorBidi"/>
          <w:b/>
          <w:sz w:val="28"/>
          <w:szCs w:val="28"/>
        </w:rPr>
        <w:sectPr w:rsidR="00B41FC7" w:rsidRPr="00942A64" w:rsidSect="005A4845">
          <w:pgSz w:w="16838" w:h="11906" w:orient="landscape"/>
          <w:pgMar w:top="1701" w:right="1134" w:bottom="850" w:left="1135" w:header="720" w:footer="0" w:gutter="0"/>
          <w:cols w:space="720"/>
          <w:titlePg/>
          <w:docGrid w:linePitch="600" w:charSpace="36864"/>
        </w:sectPr>
      </w:pPr>
    </w:p>
    <w:p w:rsidR="00A243DC" w:rsidRPr="00942A64" w:rsidRDefault="00D7701F" w:rsidP="00A243DC">
      <w:pPr>
        <w:pStyle w:val="afe"/>
        <w:jc w:val="center"/>
        <w:rPr>
          <w:rFonts w:asciiTheme="majorBidi" w:hAnsiTheme="majorBidi" w:cstheme="majorBidi"/>
          <w:b/>
          <w:bCs/>
          <w:sz w:val="28"/>
          <w:szCs w:val="28"/>
        </w:rPr>
      </w:pPr>
      <w:r>
        <w:rPr>
          <w:rFonts w:asciiTheme="majorBidi" w:hAnsiTheme="majorBidi" w:cstheme="majorBidi"/>
          <w:b/>
          <w:bCs/>
          <w:sz w:val="28"/>
          <w:szCs w:val="28"/>
        </w:rPr>
        <w:lastRenderedPageBreak/>
        <w:t>2.2.Рабочие  п</w:t>
      </w:r>
      <w:r w:rsidR="005B576E" w:rsidRPr="00942A64">
        <w:rPr>
          <w:rFonts w:asciiTheme="majorBidi" w:hAnsiTheme="majorBidi" w:cstheme="majorBidi"/>
          <w:b/>
          <w:bCs/>
          <w:sz w:val="28"/>
          <w:szCs w:val="28"/>
        </w:rPr>
        <w:t xml:space="preserve">рограммы   </w:t>
      </w:r>
      <w:r w:rsidR="00A243DC" w:rsidRPr="00942A64">
        <w:rPr>
          <w:rFonts w:asciiTheme="majorBidi" w:hAnsiTheme="majorBidi" w:cstheme="majorBidi"/>
          <w:b/>
          <w:bCs/>
          <w:sz w:val="28"/>
          <w:szCs w:val="28"/>
        </w:rPr>
        <w:t xml:space="preserve"> учебных предметов, курсов коррекционно-развивающей области</w:t>
      </w:r>
    </w:p>
    <w:p w:rsidR="00AD6E01" w:rsidRPr="00942A64" w:rsidRDefault="00AD6E01" w:rsidP="00AD6E01">
      <w:pPr>
        <w:suppressAutoHyphens w:val="0"/>
        <w:spacing w:after="223" w:line="240" w:lineRule="auto"/>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b/>
          <w:bCs/>
          <w:color w:val="auto"/>
          <w:kern w:val="0"/>
          <w:sz w:val="28"/>
          <w:szCs w:val="28"/>
          <w:lang w:eastAsia="ru-RU"/>
        </w:rPr>
        <w:t>Федеральная рабочая программа по учебному предмету "Русский язык" предметной области "Язык и речевая практика" (I - IV и дополнительный классы) включает пояснительную записку, содержание обучения, планируемые результаты освоения программы по предмету.</w:t>
      </w:r>
    </w:p>
    <w:p w:rsidR="00AD6E01" w:rsidRPr="00942A64" w:rsidRDefault="00AD6E01" w:rsidP="00AD6E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Пояснительная записка.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Обучение русскому языку в I - IV и </w:t>
      </w:r>
      <w:proofErr w:type="gramStart"/>
      <w:r w:rsidRPr="00942A64">
        <w:rPr>
          <w:rFonts w:asciiTheme="majorBidi" w:eastAsiaTheme="minorEastAsia" w:hAnsiTheme="majorBidi" w:cstheme="majorBidi"/>
          <w:sz w:val="28"/>
          <w:szCs w:val="28"/>
          <w:lang w:eastAsia="ru-RU"/>
        </w:rPr>
        <w:t>дополнительном</w:t>
      </w:r>
      <w:proofErr w:type="gramEnd"/>
      <w:r w:rsidRPr="00942A64">
        <w:rPr>
          <w:rFonts w:asciiTheme="majorBidi" w:eastAsiaTheme="minorEastAsia" w:hAnsiTheme="majorBidi" w:cstheme="majorBidi"/>
          <w:sz w:val="28"/>
          <w:szCs w:val="28"/>
          <w:lang w:eastAsia="ru-RU"/>
        </w:rPr>
        <w:t xml:space="preserve"> 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Изучение всех предметов, входящих в структуру русского языка, призвано решить следующие задачи: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уточнение и обогащение представлений об окружающей </w:t>
      </w:r>
      <w:proofErr w:type="gramStart"/>
      <w:r w:rsidRPr="00942A64">
        <w:rPr>
          <w:rFonts w:asciiTheme="majorBidi" w:eastAsiaTheme="minorEastAsia" w:hAnsiTheme="majorBidi" w:cstheme="majorBidi"/>
          <w:sz w:val="28"/>
          <w:szCs w:val="28"/>
          <w:lang w:eastAsia="ru-RU"/>
        </w:rPr>
        <w:t>действительности</w:t>
      </w:r>
      <w:proofErr w:type="gramEnd"/>
      <w:r w:rsidRPr="00942A64">
        <w:rPr>
          <w:rFonts w:asciiTheme="majorBidi" w:eastAsiaTheme="minorEastAsia" w:hAnsiTheme="majorBidi" w:cstheme="majorBidi"/>
          <w:sz w:val="28"/>
          <w:szCs w:val="28"/>
          <w:lang w:eastAsia="ru-RU"/>
        </w:rPr>
        <w:t xml:space="preserve"> и овладение на этой основе языковыми средствами (слово, предложение, словосочетание);</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первоначальных "</w:t>
      </w:r>
      <w:proofErr w:type="spellStart"/>
      <w:r w:rsidRPr="00942A64">
        <w:rPr>
          <w:rFonts w:asciiTheme="majorBidi" w:eastAsiaTheme="minorEastAsia" w:hAnsiTheme="majorBidi" w:cstheme="majorBidi"/>
          <w:sz w:val="28"/>
          <w:szCs w:val="28"/>
          <w:lang w:eastAsia="ru-RU"/>
        </w:rPr>
        <w:t>дограмматических</w:t>
      </w:r>
      <w:proofErr w:type="spellEnd"/>
      <w:r w:rsidRPr="00942A64">
        <w:rPr>
          <w:rFonts w:asciiTheme="majorBidi" w:eastAsiaTheme="minorEastAsia" w:hAnsiTheme="majorBidi" w:cstheme="majorBidi"/>
          <w:sz w:val="28"/>
          <w:szCs w:val="28"/>
          <w:lang w:eastAsia="ru-RU"/>
        </w:rPr>
        <w:t>" понятий и развитие коммуникативно-речевых навыков;</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овладение различными доступными средствами устной и письменной коммуникации для решения практико-ориентированных задач;</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коррекция недостатков речевой и мыслительной деятельности;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основ навыка полноценного чтения художественных текстов доступных для понимания по структуре и содержанию;</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навыков устной коммуникации;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положительных нравственных качеств и свойств личности.</w:t>
      </w:r>
    </w:p>
    <w:p w:rsidR="00AD6E01" w:rsidRPr="00942A64" w:rsidRDefault="00AD6E01" w:rsidP="00AD6E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 Содержание учебного предмета "Русский язык":</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Раздел "Подготовка к усвоению грамоты".</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 и (или) отсутствия звука в слове на слух.</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Подготовка к усвоению первоначальных навыков письма.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Речевое развитие.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w:t>
      </w:r>
      <w:r w:rsidRPr="00942A64">
        <w:rPr>
          <w:rFonts w:asciiTheme="majorBidi" w:eastAsiaTheme="minorEastAsia" w:hAnsiTheme="majorBidi" w:cstheme="majorBidi"/>
          <w:sz w:val="28"/>
          <w:szCs w:val="28"/>
          <w:lang w:eastAsia="ru-RU"/>
        </w:rPr>
        <w:lastRenderedPageBreak/>
        <w:t>предложений (из 3 - 4 слов) на основе различных опор (совершаемого действия, простой сюжетной картинки, наблюдению).</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Раздел "Обучение грамоте":</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элементарных навыков чтения.</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гласных и согласных звуков на слух и в собственном произношении.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Обозначение звука буквой. Соотнесение и различение звука и буквы. Звукобуквенный анализ несложных по структуре слов.</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Образование и чтение слогов различной структуры (состоящих из одной гласной, закрытых и открытых двухбуквенных слогов, закрытых трехбуквенных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w:t>
      </w:r>
      <w:proofErr w:type="spellStart"/>
      <w:r w:rsidRPr="00942A64">
        <w:rPr>
          <w:rFonts w:asciiTheme="majorBidi" w:eastAsiaTheme="minorEastAsia" w:hAnsiTheme="majorBidi" w:cstheme="majorBidi"/>
          <w:sz w:val="28"/>
          <w:szCs w:val="28"/>
          <w:lang w:eastAsia="ru-RU"/>
        </w:rPr>
        <w:t>чистоговорок</w:t>
      </w:r>
      <w:proofErr w:type="spellEnd"/>
      <w:r w:rsidRPr="00942A64">
        <w:rPr>
          <w:rFonts w:asciiTheme="majorBidi" w:eastAsiaTheme="minorEastAsia" w:hAnsiTheme="majorBidi" w:cstheme="majorBidi"/>
          <w:sz w:val="28"/>
          <w:szCs w:val="28"/>
          <w:lang w:eastAsia="ru-RU"/>
        </w:rPr>
        <w:t>.</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элементарных навыков письма.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Усвоение начертания рукописных заглавных и строчных букв.</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приемов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proofErr w:type="spellStart"/>
      <w:proofErr w:type="gramStart"/>
      <w:r w:rsidRPr="00942A64">
        <w:rPr>
          <w:rFonts w:asciiTheme="majorBidi" w:eastAsiaTheme="minorEastAsia" w:hAnsiTheme="majorBidi" w:cstheme="majorBidi"/>
          <w:sz w:val="28"/>
          <w:szCs w:val="28"/>
          <w:lang w:eastAsia="ru-RU"/>
        </w:rPr>
        <w:t>ча</w:t>
      </w:r>
      <w:proofErr w:type="spellEnd"/>
      <w:r w:rsidRPr="00942A64">
        <w:rPr>
          <w:rFonts w:asciiTheme="majorBidi" w:eastAsiaTheme="minorEastAsia" w:hAnsiTheme="majorBidi" w:cstheme="majorBidi"/>
          <w:sz w:val="28"/>
          <w:szCs w:val="28"/>
          <w:lang w:eastAsia="ru-RU"/>
        </w:rPr>
        <w:t>-ща</w:t>
      </w:r>
      <w:proofErr w:type="gramEnd"/>
      <w:r w:rsidRPr="00942A64">
        <w:rPr>
          <w:rFonts w:asciiTheme="majorBidi" w:eastAsiaTheme="minorEastAsia" w:hAnsiTheme="majorBidi" w:cstheme="majorBidi"/>
          <w:sz w:val="28"/>
          <w:szCs w:val="28"/>
          <w:lang w:eastAsia="ru-RU"/>
        </w:rPr>
        <w:t>", "чу-</w:t>
      </w:r>
      <w:proofErr w:type="spellStart"/>
      <w:r w:rsidRPr="00942A64">
        <w:rPr>
          <w:rFonts w:asciiTheme="majorBidi" w:eastAsiaTheme="minorEastAsia" w:hAnsiTheme="majorBidi" w:cstheme="majorBidi"/>
          <w:sz w:val="28"/>
          <w:szCs w:val="28"/>
          <w:lang w:eastAsia="ru-RU"/>
        </w:rPr>
        <w:t>щу</w:t>
      </w:r>
      <w:proofErr w:type="spellEnd"/>
      <w:r w:rsidRPr="00942A64">
        <w:rPr>
          <w:rFonts w:asciiTheme="majorBidi" w:eastAsiaTheme="minorEastAsia" w:hAnsiTheme="majorBidi" w:cstheme="majorBidi"/>
          <w:sz w:val="28"/>
          <w:szCs w:val="28"/>
          <w:lang w:eastAsia="ru-RU"/>
        </w:rPr>
        <w:t>", "</w:t>
      </w:r>
      <w:proofErr w:type="spellStart"/>
      <w:r w:rsidRPr="00942A64">
        <w:rPr>
          <w:rFonts w:asciiTheme="majorBidi" w:eastAsiaTheme="minorEastAsia" w:hAnsiTheme="majorBidi" w:cstheme="majorBidi"/>
          <w:sz w:val="28"/>
          <w:szCs w:val="28"/>
          <w:lang w:eastAsia="ru-RU"/>
        </w:rPr>
        <w:t>жи</w:t>
      </w:r>
      <w:proofErr w:type="spellEnd"/>
      <w:r w:rsidRPr="00942A64">
        <w:rPr>
          <w:rFonts w:asciiTheme="majorBidi" w:eastAsiaTheme="minorEastAsia" w:hAnsiTheme="majorBidi" w:cstheme="majorBidi"/>
          <w:sz w:val="28"/>
          <w:szCs w:val="28"/>
          <w:lang w:eastAsia="ru-RU"/>
        </w:rPr>
        <w:t>-ши").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Речевое развитие.</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Использование усвоенных языковых средств (слов, словосочетаний и конструкций предложений) для выражения просьбы и собственного </w:t>
      </w:r>
      <w:r w:rsidRPr="00942A64">
        <w:rPr>
          <w:rFonts w:asciiTheme="majorBidi" w:eastAsiaTheme="minorEastAsia" w:hAnsiTheme="majorBidi" w:cstheme="majorBidi"/>
          <w:sz w:val="28"/>
          <w:szCs w:val="28"/>
          <w:lang w:eastAsia="ru-RU"/>
        </w:rPr>
        <w:lastRenderedPageBreak/>
        <w:t>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двух-трех предложений с опорой на серию сюжетных картин, организованные наблюдения, практические действия.</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Раздел "Практические грамматические упражнения и развитие речи".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Графика. Обозначение мягкости согласных на письме буквами "ь, е, е, и, ю, я". Разделительный "ь". Слог. Перенос слов. Алфавит.</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Слово. Слова, обозначающие названия предметов. Различение слова и предмета. Слова-предметы, отвечающие на вопросы "кто?", "что?". </w:t>
      </w:r>
      <w:proofErr w:type="gramStart"/>
      <w:r w:rsidRPr="00942A64">
        <w:rPr>
          <w:rFonts w:asciiTheme="majorBidi" w:eastAsiaTheme="minorEastAsia" w:hAnsiTheme="majorBidi" w:cstheme="majorBidi"/>
          <w:sz w:val="28"/>
          <w:szCs w:val="28"/>
          <w:lang w:eastAsia="ru-RU"/>
        </w:rPr>
        <w:t>Расширение круга слов, обозначающих фрукты, овощи, мебель, транспорт, явления природы, растения, животных.</w:t>
      </w:r>
      <w:proofErr w:type="gramEnd"/>
      <w:r w:rsidRPr="00942A64">
        <w:rPr>
          <w:rFonts w:asciiTheme="majorBidi" w:eastAsiaTheme="minorEastAsia" w:hAnsiTheme="majorBidi" w:cstheme="majorBidi"/>
          <w:sz w:val="28"/>
          <w:szCs w:val="28"/>
          <w:lang w:eastAsia="ru-RU"/>
        </w:rPr>
        <w:t xml:space="preserve"> Слова с уменьшительно-ласкательными суффиксами.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Имена собственные. Большая буква в именах, фамилиях, отчествах, кличках животных, названиях городов, сел и деревень, улиц, географических объектов.</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Знакомство с антонимами и синонимами без называния терминов ("Слова-друзья" и "Слова-враги").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Слова, обозначающие названия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Слова, обозначающие признак предмета. Определение признака предмета по вопросам "какой?" "какая?" "какое?" "какие?". Названия признаков, обозначающих цвет, форму, величину, материал, вкус предмета.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Дифференциация слов, относящихся к разным категориям.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Имена собственные (имена и фамилии людей, клички животных, названия городов, сел, улиц, площадей).</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Родственные слова. Подбор гнезд родственных слов. Общая часть родственных слов. Проверяемые безударные гласные в </w:t>
      </w:r>
      <w:proofErr w:type="gramStart"/>
      <w:r w:rsidRPr="00942A64">
        <w:rPr>
          <w:rFonts w:asciiTheme="majorBidi" w:eastAsiaTheme="minorEastAsia" w:hAnsiTheme="majorBidi" w:cstheme="majorBidi"/>
          <w:sz w:val="28"/>
          <w:szCs w:val="28"/>
          <w:lang w:eastAsia="ru-RU"/>
        </w:rPr>
        <w:t>корне слова</w:t>
      </w:r>
      <w:proofErr w:type="gramEnd"/>
      <w:r w:rsidRPr="00942A64">
        <w:rPr>
          <w:rFonts w:asciiTheme="majorBidi" w:eastAsiaTheme="minorEastAsia" w:hAnsiTheme="majorBidi" w:cstheme="majorBidi"/>
          <w:sz w:val="28"/>
          <w:szCs w:val="28"/>
          <w:lang w:eastAsia="ru-RU"/>
        </w:rPr>
        <w:t>, подбор проверочных слов. Слова с непроверяемыми орфограммами в корне.</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Предложение. Смысловая законченность предложения. Признаки предложения. Главные и второстепенные члены предложений. Оформление </w:t>
      </w:r>
      <w:r w:rsidRPr="00942A64">
        <w:rPr>
          <w:rFonts w:asciiTheme="majorBidi" w:eastAsiaTheme="minorEastAsia" w:hAnsiTheme="majorBidi" w:cstheme="majorBidi"/>
          <w:sz w:val="28"/>
          <w:szCs w:val="28"/>
          <w:lang w:eastAsia="ru-RU"/>
        </w:rPr>
        <w:lastRenderedPageBreak/>
        <w:t xml:space="preserve">предложения в устной и письменной речи. Повествовательные, вопросительные и восклицательные предложения. </w:t>
      </w:r>
      <w:proofErr w:type="gramStart"/>
      <w:r w:rsidRPr="00942A64">
        <w:rPr>
          <w:rFonts w:asciiTheme="majorBidi" w:eastAsiaTheme="minorEastAsia" w:hAnsiTheme="majorBidi" w:cstheme="majorBidi"/>
          <w:sz w:val="28"/>
          <w:szCs w:val="28"/>
          <w:lang w:eastAsia="ru-RU"/>
        </w:rPr>
        <w:t>Составление предложений с опорой на сюжетную картину, серию сюжетных картин, по вопросам, по теме, по опорным слова.</w:t>
      </w:r>
      <w:proofErr w:type="gramEnd"/>
      <w:r w:rsidRPr="00942A64">
        <w:rPr>
          <w:rFonts w:asciiTheme="majorBidi" w:eastAsiaTheme="minorEastAsia" w:hAnsiTheme="majorBidi" w:cstheme="majorBidi"/>
          <w:sz w:val="28"/>
          <w:szCs w:val="28"/>
          <w:lang w:eastAsia="ru-RU"/>
        </w:rPr>
        <w:t xml:space="preserve"> Распространение предложений с опорой на предметную картинку или вопросы. Работа с деформированными предложениями. Работа с диалогами.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речи. Составление подписей к картинкам. Выбор заголовка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(3 - 4 предложения) по плану, опорным словам и иллюстрации.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Раздел "Чтение и развитие речи":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Содержание чтения (круг чтения). Произведения устного народного творчества (пословица, скороговорка, загадка, </w:t>
      </w:r>
      <w:proofErr w:type="spellStart"/>
      <w:r w:rsidRPr="00942A64">
        <w:rPr>
          <w:rFonts w:asciiTheme="majorBidi" w:eastAsiaTheme="minorEastAsia" w:hAnsiTheme="majorBidi" w:cstheme="majorBidi"/>
          <w:sz w:val="28"/>
          <w:szCs w:val="28"/>
          <w:lang w:eastAsia="ru-RU"/>
        </w:rPr>
        <w:t>потешка</w:t>
      </w:r>
      <w:proofErr w:type="spellEnd"/>
      <w:r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закличка</w:t>
      </w:r>
      <w:proofErr w:type="spellEnd"/>
      <w:r w:rsidRPr="00942A64">
        <w:rPr>
          <w:rFonts w:asciiTheme="majorBidi" w:eastAsiaTheme="minorEastAsia" w:hAnsiTheme="majorBidi" w:cstheme="majorBidi"/>
          <w:sz w:val="28"/>
          <w:szCs w:val="28"/>
          <w:lang w:eastAsia="ru-RU"/>
        </w:rPr>
        <w:t>,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произведения о добре и зле.</w:t>
      </w:r>
    </w:p>
    <w:p w:rsidR="00AD6E01" w:rsidRPr="00942A64" w:rsidRDefault="00AD6E01" w:rsidP="00AD6E01">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 xml:space="preserve">Жанровое разнообразие: сказки, рассказы, стихотворения, басни, пословицы, поговорки, загадки, считалки, </w:t>
      </w:r>
      <w:proofErr w:type="spellStart"/>
      <w:r w:rsidRPr="00942A64">
        <w:rPr>
          <w:rFonts w:asciiTheme="majorBidi" w:eastAsiaTheme="minorEastAsia" w:hAnsiTheme="majorBidi" w:cstheme="majorBidi"/>
          <w:sz w:val="28"/>
          <w:szCs w:val="28"/>
          <w:lang w:eastAsia="ru-RU"/>
        </w:rPr>
        <w:t>потешки</w:t>
      </w:r>
      <w:proofErr w:type="spellEnd"/>
      <w:r w:rsidRPr="00942A64">
        <w:rPr>
          <w:rFonts w:asciiTheme="majorBidi" w:eastAsiaTheme="minorEastAsia" w:hAnsiTheme="majorBidi" w:cstheme="majorBidi"/>
          <w:sz w:val="28"/>
          <w:szCs w:val="28"/>
          <w:lang w:eastAsia="ru-RU"/>
        </w:rPr>
        <w:t>.</w:t>
      </w:r>
      <w:proofErr w:type="gramEnd"/>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w:t>
      </w:r>
      <w:proofErr w:type="gramStart"/>
      <w:r w:rsidRPr="00942A64">
        <w:rPr>
          <w:rFonts w:asciiTheme="majorBidi" w:eastAsiaTheme="minorEastAsia" w:hAnsiTheme="majorBidi" w:cstheme="majorBidi"/>
          <w:sz w:val="28"/>
          <w:szCs w:val="28"/>
          <w:lang w:eastAsia="ru-RU"/>
        </w:rPr>
        <w:t>прочитанном</w:t>
      </w:r>
      <w:proofErr w:type="gramEnd"/>
      <w:r w:rsidRPr="00942A64">
        <w:rPr>
          <w:rFonts w:asciiTheme="majorBidi" w:eastAsiaTheme="minorEastAsia" w:hAnsiTheme="majorBidi" w:cstheme="majorBidi"/>
          <w:sz w:val="28"/>
          <w:szCs w:val="28"/>
          <w:lang w:eastAsia="ru-RU"/>
        </w:rPr>
        <w:t>, пересказ. Отчет о прочитанной книге.</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Раздел "Речевая практика":</w:t>
      </w:r>
    </w:p>
    <w:p w:rsidR="00AD6E01" w:rsidRPr="00942A64" w:rsidRDefault="00AD6E01" w:rsidP="00AD6E01">
      <w:pPr>
        <w:pStyle w:val="afe"/>
        <w:jc w:val="both"/>
        <w:rPr>
          <w:rFonts w:asciiTheme="majorBidi" w:eastAsiaTheme="minorEastAsia" w:hAnsiTheme="majorBidi" w:cstheme="majorBidi"/>
          <w:sz w:val="28"/>
          <w:szCs w:val="28"/>
          <w:lang w:eastAsia="ru-RU"/>
        </w:rPr>
      </w:pPr>
      <w:proofErr w:type="spellStart"/>
      <w:r w:rsidRPr="00942A64">
        <w:rPr>
          <w:rFonts w:asciiTheme="majorBidi" w:eastAsiaTheme="minorEastAsia" w:hAnsiTheme="majorBidi" w:cstheme="majorBidi"/>
          <w:sz w:val="28"/>
          <w:szCs w:val="28"/>
          <w:lang w:eastAsia="ru-RU"/>
        </w:rPr>
        <w:t>Аудирование</w:t>
      </w:r>
      <w:proofErr w:type="spellEnd"/>
      <w:r w:rsidRPr="00942A64">
        <w:rPr>
          <w:rFonts w:asciiTheme="majorBidi" w:eastAsiaTheme="minorEastAsia" w:hAnsiTheme="majorBidi" w:cstheme="majorBidi"/>
          <w:sz w:val="28"/>
          <w:szCs w:val="28"/>
          <w:lang w:eastAsia="ru-RU"/>
        </w:rPr>
        <w:t xml:space="preserve">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w:t>
      </w:r>
      <w:r w:rsidRPr="00942A64">
        <w:rPr>
          <w:rFonts w:asciiTheme="majorBidi" w:eastAsiaTheme="minorEastAsia" w:hAnsiTheme="majorBidi" w:cstheme="majorBidi"/>
          <w:sz w:val="28"/>
          <w:szCs w:val="28"/>
          <w:lang w:eastAsia="ru-RU"/>
        </w:rPr>
        <w:lastRenderedPageBreak/>
        <w:t>аудионосители. Чтение и выполнение словесных инструкций, предъявленных в письменном виде.</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Соотнесение речи и изображения (выбор картинки, соответствующей слову, предложению).</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Повторение и воспроизведение по подобию, по памяти отдельных слогов, слов, предложений.</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Слушание небольших литературных произведений в изложении педагогического работника и с аудио носителей. Ответы на вопросы по прослушанному тексту, пересказ.</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Общение на расстоянии. Кино, телевидение, радио.</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Виртуальное общение. Общение в социальных сетях.</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Влияние речи на мысли, чувства, поступки людей.</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Организация речевого общения</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Базовые формулы речевого общения</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Знакомство, представление, приветствие. Формул: "Давай познакомимся", "Меня зовут...", "Меня зовут..., а тебя?", "Это...", "</w:t>
      </w:r>
      <w:proofErr w:type="gramStart"/>
      <w:r w:rsidRPr="00942A64">
        <w:rPr>
          <w:rFonts w:asciiTheme="majorBidi" w:eastAsiaTheme="minorEastAsia" w:hAnsiTheme="majorBidi" w:cstheme="majorBidi"/>
          <w:sz w:val="28"/>
          <w:szCs w:val="28"/>
          <w:lang w:eastAsia="ru-RU"/>
        </w:rPr>
        <w:t>Познакомься</w:t>
      </w:r>
      <w:proofErr w:type="gramEnd"/>
      <w:r w:rsidRPr="00942A64">
        <w:rPr>
          <w:rFonts w:asciiTheme="majorBidi" w:eastAsiaTheme="minorEastAsia" w:hAnsiTheme="majorBidi" w:cstheme="majorBidi"/>
          <w:sz w:val="28"/>
          <w:szCs w:val="28"/>
          <w:lang w:eastAsia="ru-RU"/>
        </w:rPr>
        <w:t xml:space="preserve"> пожалуйста, это...". Ответные реплики на приглашение познакомиться: "Очень приятно!", "Рад познакомиться!".</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942A64">
        <w:rPr>
          <w:rFonts w:asciiTheme="majorBidi" w:eastAsiaTheme="minorEastAsia" w:hAnsiTheme="majorBidi" w:cstheme="majorBidi"/>
          <w:sz w:val="28"/>
          <w:szCs w:val="28"/>
          <w:lang w:eastAsia="ru-RU"/>
        </w:rPr>
        <w:t>Чао</w:t>
      </w:r>
      <w:proofErr w:type="spellEnd"/>
      <w:r w:rsidRPr="00942A64">
        <w:rPr>
          <w:rFonts w:asciiTheme="majorBidi" w:eastAsiaTheme="minorEastAsia" w:hAnsiTheme="majorBidi" w:cstheme="majorBidi"/>
          <w:sz w:val="28"/>
          <w:szCs w:val="28"/>
          <w:lang w:eastAsia="ru-RU"/>
        </w:rPr>
        <w:t xml:space="preserve">" (в зависимости от условий образовательной организации). </w:t>
      </w:r>
      <w:r w:rsidRPr="00942A64">
        <w:rPr>
          <w:rFonts w:asciiTheme="majorBidi" w:eastAsiaTheme="minorEastAsia" w:hAnsiTheme="majorBidi" w:cstheme="majorBidi"/>
          <w:sz w:val="28"/>
          <w:szCs w:val="28"/>
          <w:lang w:eastAsia="ru-RU"/>
        </w:rPr>
        <w:lastRenderedPageBreak/>
        <w:t>Недопустимость дублирования этикетных формул, использованных невоспитанными взрослыми. Развертывание формул с помощью обращений.</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Формулы, сопровождающие ситуации приветствия и прощания: "Как дела?", "Как живешь?", "До завтра", "Всего хорошего". Просьбы при прощании "Приход</w:t>
      </w:r>
      <w:proofErr w:type="gramStart"/>
      <w:r w:rsidRPr="00942A64">
        <w:rPr>
          <w:rFonts w:asciiTheme="majorBidi" w:eastAsiaTheme="minorEastAsia" w:hAnsiTheme="majorBidi" w:cstheme="majorBidi"/>
          <w:sz w:val="28"/>
          <w:szCs w:val="28"/>
          <w:lang w:eastAsia="ru-RU"/>
        </w:rPr>
        <w:t>и(</w:t>
      </w:r>
      <w:proofErr w:type="gramEnd"/>
      <w:r w:rsidRPr="00942A64">
        <w:rPr>
          <w:rFonts w:asciiTheme="majorBidi" w:eastAsiaTheme="minorEastAsia" w:hAnsiTheme="majorBidi" w:cstheme="majorBidi"/>
          <w:sz w:val="28"/>
          <w:szCs w:val="28"/>
          <w:lang w:eastAsia="ru-RU"/>
        </w:rPr>
        <w:t>те) еще", "Заходи(те)", "Звони(те)".</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Приглашение, предложение. Приглашение домой. Правила поведения в гостях.</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Поздравление, пожелание. Формулы: "Поздравляю </w:t>
      </w:r>
      <w:proofErr w:type="gramStart"/>
      <w:r w:rsidRPr="00942A64">
        <w:rPr>
          <w:rFonts w:asciiTheme="majorBidi" w:eastAsiaTheme="minorEastAsia" w:hAnsiTheme="majorBidi" w:cstheme="majorBidi"/>
          <w:sz w:val="28"/>
          <w:szCs w:val="28"/>
          <w:lang w:eastAsia="ru-RU"/>
        </w:rPr>
        <w:t>с</w:t>
      </w:r>
      <w:proofErr w:type="gramEnd"/>
      <w:r w:rsidRPr="00942A64">
        <w:rPr>
          <w:rFonts w:asciiTheme="majorBidi" w:eastAsiaTheme="minorEastAsia" w:hAnsiTheme="majorBidi" w:cstheme="majorBidi"/>
          <w:sz w:val="28"/>
          <w:szCs w:val="28"/>
          <w:lang w:eastAsia="ru-RU"/>
        </w:rPr>
        <w:t xml:space="preserve">...", "Поздравляю </w:t>
      </w:r>
      <w:proofErr w:type="gramStart"/>
      <w:r w:rsidRPr="00942A64">
        <w:rPr>
          <w:rFonts w:asciiTheme="majorBidi" w:eastAsiaTheme="minorEastAsia" w:hAnsiTheme="majorBidi" w:cstheme="majorBidi"/>
          <w:sz w:val="28"/>
          <w:szCs w:val="28"/>
          <w:lang w:eastAsia="ru-RU"/>
        </w:rPr>
        <w:t>с</w:t>
      </w:r>
      <w:proofErr w:type="gramEnd"/>
      <w:r w:rsidRPr="00942A64">
        <w:rPr>
          <w:rFonts w:asciiTheme="majorBidi" w:eastAsiaTheme="minorEastAsia" w:hAnsiTheme="majorBidi" w:cstheme="majorBidi"/>
          <w:sz w:val="28"/>
          <w:szCs w:val="28"/>
          <w:lang w:eastAsia="ru-RU"/>
        </w:rPr>
        <w:t xml:space="preserve"> праздником..." и их развертывание с помощью обращения по имени и отчеству.</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Поздравительные открытки.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Формулы, сопровождающие вручение подарка: "Это Вам (тебе)", "Я хочу подарить тебе...". Этикетные и эмоциональные реакции на поздравления и подарки.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Одобрение, комплимент. Формулы: "Мне очень нравится твой...", "Как хорошо ты...", "Как красиво!".</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w:t>
      </w:r>
      <w:proofErr w:type="gramStart"/>
      <w:r w:rsidRPr="00942A64">
        <w:rPr>
          <w:rFonts w:asciiTheme="majorBidi" w:eastAsiaTheme="minorEastAsia" w:hAnsiTheme="majorBidi" w:cstheme="majorBidi"/>
          <w:sz w:val="28"/>
          <w:szCs w:val="28"/>
          <w:lang w:eastAsia="ru-RU"/>
        </w:rPr>
        <w:t>Позовите</w:t>
      </w:r>
      <w:proofErr w:type="gramEnd"/>
      <w:r w:rsidRPr="00942A64">
        <w:rPr>
          <w:rFonts w:asciiTheme="majorBidi" w:eastAsiaTheme="minorEastAsia" w:hAnsiTheme="majorBidi" w:cstheme="majorBidi"/>
          <w:sz w:val="28"/>
          <w:szCs w:val="28"/>
          <w:lang w:eastAsia="ru-RU"/>
        </w:rPr>
        <w:t xml:space="preserve">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Развертывание просьбы с помощью мотивировки. Формулы: "Пожалуйста", "Можно..., пожалуйста!", "Разрешите</w:t>
      </w:r>
      <w:proofErr w:type="gramStart"/>
      <w:r w:rsidRPr="00942A64">
        <w:rPr>
          <w:rFonts w:asciiTheme="majorBidi" w:eastAsiaTheme="minorEastAsia" w:hAnsiTheme="majorBidi" w:cstheme="majorBidi"/>
          <w:sz w:val="28"/>
          <w:szCs w:val="28"/>
          <w:lang w:eastAsia="ru-RU"/>
        </w:rPr>
        <w:t>.", "</w:t>
      </w:r>
      <w:proofErr w:type="gramEnd"/>
      <w:r w:rsidRPr="00942A64">
        <w:rPr>
          <w:rFonts w:asciiTheme="majorBidi" w:eastAsiaTheme="minorEastAsia" w:hAnsiTheme="majorBidi" w:cstheme="majorBidi"/>
          <w:sz w:val="28"/>
          <w:szCs w:val="28"/>
          <w:lang w:eastAsia="ru-RU"/>
        </w:rPr>
        <w:t>Можно мне", "Можно я...".</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Мотивировка отказа. Формулы: "Извините, но...".</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Благодарность. Формулы: "Спасибо", "Большое спасибо", "Пожалуйста". Благодарность за поздравления и подарки как ответная реакция на выполнение просьбы: "Спасибо...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w:t>
      </w:r>
      <w:proofErr w:type="gramStart"/>
      <w:r w:rsidRPr="00942A64">
        <w:rPr>
          <w:rFonts w:asciiTheme="majorBidi" w:eastAsiaTheme="minorEastAsia" w:hAnsiTheme="majorBidi" w:cstheme="majorBidi"/>
          <w:sz w:val="28"/>
          <w:szCs w:val="28"/>
          <w:lang w:eastAsia="ru-RU"/>
        </w:rPr>
        <w:t>"Спасибо, и тебя (Вас) поздравляю).</w:t>
      </w:r>
      <w:proofErr w:type="gramEnd"/>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Сочувствие, утешение. Сочувствие заболевшему сверстнику, взрослому. Слова поддержки, утешения.</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Одобрение, комплимент. Одобрение как реакция на поздравления, подарки: "Молодец!", "Умница!", "Как красиво!".</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Примерные темы речевых ситуаций:</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"Я - дома" (общение с близкими людьми, прием гостей);</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"Я и мои товарищи" (игры и общение со сверстниками, общение в образовательной организации, в секции, в творческой студии);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"Я за порогом дома" (покупка, поездка в транспорте, обращение за помощью, поведение в общественных местах (кино, кафе);</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"Я в мире природы" (общение с животными, поведение в парке, в лесу).</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Алгоритм работы над темой речевой ситуации: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 Выявление и расширение представлений по теме речевой ситуации.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 Актуализация, уточнение и расширение словарного запаса о теме ситуации.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3) Составление предложений по теме ситуации, в том числе ответы на вопросы и формулирование вопросов учителю, одноклассникам.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4) Конструирование диалогов, участие в диалогах по теме ситуации.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5) Выбор атрибутов к ролевой игре по теме речевой ситуации. Уточнение ролей, сюжета игры, его вариативности.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6) Моделирование речевой ситуации.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7) Составление устного текста (диалогического или несложного монологического) по теме ситуации.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Планируемые предметные результаты освоения учебного предмета "Русский язык</w:t>
      </w:r>
      <w:r w:rsidRPr="00942A64">
        <w:rPr>
          <w:rFonts w:asciiTheme="majorBidi" w:eastAsiaTheme="minorEastAsia" w:hAnsiTheme="majorBidi" w:cstheme="majorBidi"/>
          <w:sz w:val="28"/>
          <w:szCs w:val="28"/>
          <w:lang w:eastAsia="ru-RU"/>
        </w:rPr>
        <w:t>":</w:t>
      </w:r>
    </w:p>
    <w:p w:rsidR="00AD6E01" w:rsidRPr="00942A64" w:rsidRDefault="00AD6E01" w:rsidP="00AD6E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деление слов на слоги для переноса;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списывание по слогам и целыми словами с рукописного и печатного текста с орфографическим проговариванием;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запись под диктовку слов и коротких предложений (2 - 4 слова) с изученными орфограммами;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обозначение мягкости и твердости согласных звуков на письме гласными буквами и буквой "ь" (после предварительной отработки);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дифференциация и подбор слов, обозначающих предметы, действия, признаки;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предложений, восстановление в них нарушенного порядка слов с ориентацией на серию сюжетных картинок;</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выделение из текста предложений на заданную тему;</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участие в обсуждении темы текста и выбора заголовка к нему.</w:t>
      </w:r>
    </w:p>
    <w:p w:rsidR="00AD6E01" w:rsidRPr="00942A64" w:rsidRDefault="00AD6E01" w:rsidP="00AD6E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звуков и букв;</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характеристика гласных и согласных звуков с опорой на образец и опорную схему;</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списывание рукописного и печатного текста целыми словами с орфографическим проговариванием;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запись под диктовку текста, включающего слова с изученными орфограммами (30 - 35 слов);</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деление текста на предложения;</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выделение темы текста (о чем идет речь), выбор одного заголовка из нескольких, подходящего по смыслу;</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самостоятельная запись 3 - 4 предложений из составленного текста после его анализа.</w:t>
      </w:r>
    </w:p>
    <w:p w:rsidR="00AD6E01" w:rsidRPr="00942A64" w:rsidRDefault="00AD6E01" w:rsidP="00AD6E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Федеральная рабочая программа по учебному предмету "Чтение" предметной области "Язык и речевая практика" (I - IV и дополнительный классы) включает пояснительную записку, содержание обучения, планируемые результаты освоения программы по предмету.</w:t>
      </w:r>
    </w:p>
    <w:p w:rsidR="00AD6E01" w:rsidRPr="00942A64" w:rsidRDefault="00AD6E01" w:rsidP="00AD6E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Пояснительная записка.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Чтение является важным учебным предметом в образовании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с умственной отсталостью. Его направленность на социализацию личности обучающегося, на коррекцию и развитие речемыслительных способностей,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Задачами изучения учебного предмета "Чтение" являются:</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воспитание у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интереса к чтению;</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формирование техники чтения: правильного и выразительного чтения, обеспечение постепенного перехода от </w:t>
      </w:r>
      <w:proofErr w:type="spellStart"/>
      <w:r w:rsidRPr="00942A64">
        <w:rPr>
          <w:rFonts w:asciiTheme="majorBidi" w:eastAsiaTheme="minorEastAsia" w:hAnsiTheme="majorBidi" w:cstheme="majorBidi"/>
          <w:sz w:val="28"/>
          <w:szCs w:val="28"/>
          <w:lang w:eastAsia="ru-RU"/>
        </w:rPr>
        <w:t>послогового</w:t>
      </w:r>
      <w:proofErr w:type="spellEnd"/>
      <w:r w:rsidRPr="00942A64">
        <w:rPr>
          <w:rFonts w:asciiTheme="majorBidi" w:eastAsiaTheme="minorEastAsia" w:hAnsiTheme="majorBidi" w:cstheme="majorBidi"/>
          <w:sz w:val="28"/>
          <w:szCs w:val="28"/>
          <w:lang w:eastAsia="ru-RU"/>
        </w:rPr>
        <w:t xml:space="preserve"> чтения к чтению целым словом;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навыков сознательного чтения: читать доступный пониманию те</w:t>
      </w:r>
      <w:proofErr w:type="gramStart"/>
      <w:r w:rsidRPr="00942A64">
        <w:rPr>
          <w:rFonts w:asciiTheme="majorBidi" w:eastAsiaTheme="minorEastAsia" w:hAnsiTheme="majorBidi" w:cstheme="majorBidi"/>
          <w:sz w:val="28"/>
          <w:szCs w:val="28"/>
          <w:lang w:eastAsia="ru-RU"/>
        </w:rPr>
        <w:t>кст всл</w:t>
      </w:r>
      <w:proofErr w:type="gramEnd"/>
      <w:r w:rsidRPr="00942A64">
        <w:rPr>
          <w:rFonts w:asciiTheme="majorBidi" w:eastAsiaTheme="minorEastAsia" w:hAnsiTheme="majorBidi" w:cstheme="majorBidi"/>
          <w:sz w:val="28"/>
          <w:szCs w:val="28"/>
          <w:lang w:eastAsia="ru-RU"/>
        </w:rPr>
        <w:t>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AD6E01" w:rsidRPr="00942A64" w:rsidRDefault="00AD6E01" w:rsidP="00AD6E01">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 xml:space="preserve">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w:t>
      </w:r>
      <w:r w:rsidRPr="00942A64">
        <w:rPr>
          <w:rFonts w:asciiTheme="majorBidi" w:eastAsiaTheme="minorEastAsia" w:hAnsiTheme="majorBidi" w:cstheme="majorBidi"/>
          <w:sz w:val="28"/>
          <w:szCs w:val="28"/>
          <w:lang w:eastAsia="ru-RU"/>
        </w:rPr>
        <w:lastRenderedPageBreak/>
        <w:t>рисовать к тексту словесные картинки, коллективно обсуждать предполагаемый ответ.</w:t>
      </w:r>
      <w:proofErr w:type="gramEnd"/>
    </w:p>
    <w:p w:rsidR="00AD6E01" w:rsidRPr="00942A64" w:rsidRDefault="00AD6E01" w:rsidP="00AD6E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Содержание учебного предмета "Чтение":</w:t>
      </w:r>
    </w:p>
    <w:p w:rsidR="00AD6E01" w:rsidRPr="00942A64" w:rsidRDefault="00AD6E01" w:rsidP="00AD6E01">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 xml:space="preserve">Содержание чтения (круг чтения): произведения устного народного творчества (пословица, скороговорка, загадка, </w:t>
      </w:r>
      <w:proofErr w:type="spellStart"/>
      <w:r w:rsidRPr="00942A64">
        <w:rPr>
          <w:rFonts w:asciiTheme="majorBidi" w:eastAsiaTheme="minorEastAsia" w:hAnsiTheme="majorBidi" w:cstheme="majorBidi"/>
          <w:sz w:val="28"/>
          <w:szCs w:val="28"/>
          <w:lang w:eastAsia="ru-RU"/>
        </w:rPr>
        <w:t>потешка</w:t>
      </w:r>
      <w:proofErr w:type="spellEnd"/>
      <w:r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закличка</w:t>
      </w:r>
      <w:proofErr w:type="spellEnd"/>
      <w:r w:rsidRPr="00942A64">
        <w:rPr>
          <w:rFonts w:asciiTheme="majorBidi" w:eastAsiaTheme="minorEastAsia" w:hAnsiTheme="majorBidi" w:cstheme="majorBidi"/>
          <w:sz w:val="28"/>
          <w:szCs w:val="28"/>
          <w:lang w:eastAsia="ru-RU"/>
        </w:rPr>
        <w:t>, песня, сказка, былина).</w:t>
      </w:r>
      <w:proofErr w:type="gramEnd"/>
      <w:r w:rsidRPr="00942A64">
        <w:rPr>
          <w:rFonts w:asciiTheme="majorBidi" w:eastAsiaTheme="minorEastAsia" w:hAnsiTheme="majorBidi" w:cstheme="majorBidi"/>
          <w:sz w:val="28"/>
          <w:szCs w:val="28"/>
          <w:lang w:eastAsia="ru-RU"/>
        </w:rPr>
        <w:t xml:space="preserve">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произведении о добре и зле.</w:t>
      </w:r>
    </w:p>
    <w:p w:rsidR="00AD6E01" w:rsidRPr="00942A64" w:rsidRDefault="00AD6E01" w:rsidP="00AD6E01">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 xml:space="preserve">Жанровое разнообразие: сказки, рассказы, стихотворения, басни, пословицы, поговорки, загадки, считалки, </w:t>
      </w:r>
      <w:proofErr w:type="spellStart"/>
      <w:r w:rsidRPr="00942A64">
        <w:rPr>
          <w:rFonts w:asciiTheme="majorBidi" w:eastAsiaTheme="minorEastAsia" w:hAnsiTheme="majorBidi" w:cstheme="majorBidi"/>
          <w:sz w:val="28"/>
          <w:szCs w:val="28"/>
          <w:lang w:eastAsia="ru-RU"/>
        </w:rPr>
        <w:t>потешки</w:t>
      </w:r>
      <w:proofErr w:type="spellEnd"/>
      <w:r w:rsidRPr="00942A64">
        <w:rPr>
          <w:rFonts w:asciiTheme="majorBidi" w:eastAsiaTheme="minorEastAsia" w:hAnsiTheme="majorBidi" w:cstheme="majorBidi"/>
          <w:sz w:val="28"/>
          <w:szCs w:val="28"/>
          <w:lang w:eastAsia="ru-RU"/>
        </w:rPr>
        <w:t>.</w:t>
      </w:r>
      <w:proofErr w:type="gramEnd"/>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w:t>
      </w:r>
      <w:proofErr w:type="gramStart"/>
      <w:r w:rsidRPr="00942A64">
        <w:rPr>
          <w:rFonts w:asciiTheme="majorBidi" w:eastAsiaTheme="minorEastAsia" w:hAnsiTheme="majorBidi" w:cstheme="majorBidi"/>
          <w:sz w:val="28"/>
          <w:szCs w:val="28"/>
          <w:lang w:eastAsia="ru-RU"/>
        </w:rPr>
        <w:t>прочитанном</w:t>
      </w:r>
      <w:proofErr w:type="gramEnd"/>
      <w:r w:rsidRPr="00942A64">
        <w:rPr>
          <w:rFonts w:asciiTheme="majorBidi" w:eastAsiaTheme="minorEastAsia" w:hAnsiTheme="majorBidi" w:cstheme="majorBidi"/>
          <w:sz w:val="28"/>
          <w:szCs w:val="28"/>
          <w:lang w:eastAsia="ru-RU"/>
        </w:rPr>
        <w:t>, пересказ. Отчет о прочитанной книге.</w:t>
      </w:r>
    </w:p>
    <w:p w:rsidR="00AD6E01" w:rsidRPr="00942A64" w:rsidRDefault="00AD6E01" w:rsidP="00AD6E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Планируемые предметные результаты освоения учебного предмета "Чтение":</w:t>
      </w:r>
    </w:p>
    <w:p w:rsidR="00AD6E01" w:rsidRPr="00942A64" w:rsidRDefault="00AD6E01" w:rsidP="00AD6E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осознанное и правильное чтение те</w:t>
      </w:r>
      <w:proofErr w:type="gramStart"/>
      <w:r w:rsidRPr="00942A64">
        <w:rPr>
          <w:rFonts w:asciiTheme="majorBidi" w:eastAsiaTheme="minorEastAsia" w:hAnsiTheme="majorBidi" w:cstheme="majorBidi"/>
          <w:sz w:val="28"/>
          <w:szCs w:val="28"/>
          <w:lang w:eastAsia="ru-RU"/>
        </w:rPr>
        <w:t>кст всл</w:t>
      </w:r>
      <w:proofErr w:type="gramEnd"/>
      <w:r w:rsidRPr="00942A64">
        <w:rPr>
          <w:rFonts w:asciiTheme="majorBidi" w:eastAsiaTheme="minorEastAsia" w:hAnsiTheme="majorBidi" w:cstheme="majorBidi"/>
          <w:sz w:val="28"/>
          <w:szCs w:val="28"/>
          <w:lang w:eastAsia="ru-RU"/>
        </w:rPr>
        <w:t>ух по слогам и целыми словами;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пересказ содержания прочитанного текста по вопросам;</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участие в коллективной работе по оценке поступков героев и событий;</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выразительное чтение наизусть 5 - 7 коротких стихотворений.</w:t>
      </w:r>
    </w:p>
    <w:p w:rsidR="00AD6E01" w:rsidRPr="00942A64" w:rsidRDefault="00AD6E01" w:rsidP="00AD6E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ответы на вопросы педагогического работника по прочитанному тексту;</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определение основной мысли текста после предварительного его анализа;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чтение текста молча с выполнением заданий педагогического работника;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определение главных действующих лиц произведения; элементарная оценка их поступков;</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чтение диалогов по ролям с использованием некоторых средств устной выразительности (после предварительного разбора);</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пересказ текста по частям с опорой на вопросы педагогического работника, картинный план или иллюстрацию;</w:t>
      </w:r>
    </w:p>
    <w:p w:rsidR="00AD6E01" w:rsidRPr="00942A64" w:rsidRDefault="00AD6E01"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выразительное чтение наизусть 7 - 8 стихотворений.</w:t>
      </w:r>
    </w:p>
    <w:p w:rsidR="00AD6E01" w:rsidRPr="00942A64" w:rsidRDefault="00AD6E01" w:rsidP="00AD6E01">
      <w:pPr>
        <w:pStyle w:val="afe"/>
        <w:jc w:val="both"/>
        <w:rPr>
          <w:rFonts w:asciiTheme="majorBidi" w:hAnsiTheme="majorBidi" w:cstheme="majorBidi"/>
          <w:sz w:val="28"/>
          <w:szCs w:val="28"/>
        </w:rPr>
      </w:pPr>
    </w:p>
    <w:p w:rsidR="00B41FC7" w:rsidRPr="00942A64" w:rsidRDefault="00B41FC7"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Федеральная рабочая программа по учебному предмету "Речевая практика" предметной области "Язык и речевая практика" (I - IV и дополнительный классы) включает</w:t>
      </w:r>
      <w:r w:rsidRPr="00942A64">
        <w:rPr>
          <w:rFonts w:asciiTheme="majorBidi" w:eastAsiaTheme="minorEastAsia" w:hAnsiTheme="majorBidi" w:cstheme="majorBidi"/>
          <w:sz w:val="28"/>
          <w:szCs w:val="28"/>
          <w:lang w:eastAsia="ru-RU"/>
        </w:rPr>
        <w:t xml:space="preserve"> пояснительную записку, содержание обучения, планируемые результаты освоения программы по предметам.</w:t>
      </w:r>
    </w:p>
    <w:p w:rsidR="00B41FC7" w:rsidRPr="00942A64" w:rsidRDefault="00B41FC7"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Пояснительная записка</w:t>
      </w:r>
      <w:r w:rsidRPr="00942A64">
        <w:rPr>
          <w:rFonts w:asciiTheme="majorBidi" w:eastAsiaTheme="minorEastAsia" w:hAnsiTheme="majorBidi" w:cstheme="majorBidi"/>
          <w:sz w:val="28"/>
          <w:szCs w:val="28"/>
          <w:lang w:eastAsia="ru-RU"/>
        </w:rPr>
        <w:t>.</w:t>
      </w:r>
    </w:p>
    <w:p w:rsidR="00B41FC7" w:rsidRPr="00942A64" w:rsidRDefault="00B41FC7" w:rsidP="00AD6E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Предмет "Речевая практика" в начальной образовательной организации входит в структуру изучения предметной области "Язык и речевая практика".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Целью учебного предмета</w:t>
      </w:r>
      <w:r w:rsidRPr="00942A64">
        <w:rPr>
          <w:rFonts w:asciiTheme="majorBidi" w:eastAsiaTheme="minorEastAsia" w:hAnsiTheme="majorBidi" w:cstheme="majorBidi"/>
          <w:sz w:val="28"/>
          <w:szCs w:val="28"/>
          <w:lang w:eastAsia="ru-RU"/>
        </w:rPr>
        <w:t xml:space="preserve"> "Речевая практика" является развитие речевой коммуникации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интеллектуальными нарушениями (умственной отсталостью) для осуществления общения с окружающими людьми.</w:t>
      </w:r>
    </w:p>
    <w:p w:rsidR="00B41FC7" w:rsidRPr="00942A64" w:rsidRDefault="00B41FC7" w:rsidP="00B41FC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Задачи учебного предмета "Речевая практика":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способствовать совершенствованию речевого опыта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корригировать и обогащать языковую базу устных высказываний обучающихся;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формировать выразительную сторону речи;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учить строить устные связные высказывания;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воспитывать культуру речевого общения.</w:t>
      </w:r>
    </w:p>
    <w:p w:rsidR="00621101" w:rsidRPr="00942A64" w:rsidRDefault="00B41FC7" w:rsidP="00621101">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 Содержание учебного предме</w:t>
      </w:r>
      <w:r w:rsidR="00621101" w:rsidRPr="00942A64">
        <w:rPr>
          <w:rFonts w:asciiTheme="majorBidi" w:eastAsiaTheme="minorEastAsia" w:hAnsiTheme="majorBidi" w:cstheme="majorBidi"/>
          <w:b/>
          <w:bCs/>
          <w:sz w:val="28"/>
          <w:szCs w:val="28"/>
          <w:lang w:eastAsia="ru-RU"/>
        </w:rPr>
        <w:t>та "Речевая практика":</w:t>
      </w:r>
    </w:p>
    <w:p w:rsidR="00B41FC7" w:rsidRPr="00942A64" w:rsidRDefault="00B41FC7" w:rsidP="006211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Аудирование</w:t>
      </w:r>
      <w:proofErr w:type="spellEnd"/>
      <w:r w:rsidRPr="00942A64">
        <w:rPr>
          <w:rFonts w:asciiTheme="majorBidi" w:eastAsiaTheme="minorEastAsia" w:hAnsiTheme="majorBidi" w:cstheme="majorBidi"/>
          <w:sz w:val="28"/>
          <w:szCs w:val="28"/>
          <w:lang w:eastAsia="ru-RU"/>
        </w:rPr>
        <w:t xml:space="preserve">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Соотнесение речи и изображения (выбор картинки, соответствующей слову, предложению).</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Повторение и воспроизведение по подобию, по памяти отдельных слогов, слов, предложений.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rsidR="00B41FC7" w:rsidRPr="00942A64" w:rsidRDefault="00B41FC7" w:rsidP="00621101">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Общение на расстоянии. Кино, телевидение, радио.</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Виртуальное общение. Общение в социальных сетях.</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Влияние речи на мысли, чувства, поступки людей.</w:t>
      </w:r>
    </w:p>
    <w:p w:rsidR="00B41FC7" w:rsidRPr="00942A64" w:rsidRDefault="00B41FC7" w:rsidP="00B41FC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 Организация речевого общения: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Базовые формулы речевого общения: 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Знакомство, представление, приветствие. Формулы: "Давай познакомимся", "Меня зовут...", "Меня зовут..., а тебя?". Формулы: "Это...", "</w:t>
      </w:r>
      <w:proofErr w:type="gramStart"/>
      <w:r w:rsidRPr="00942A64">
        <w:rPr>
          <w:rFonts w:asciiTheme="majorBidi" w:eastAsiaTheme="minorEastAsia" w:hAnsiTheme="majorBidi" w:cstheme="majorBidi"/>
          <w:sz w:val="28"/>
          <w:szCs w:val="28"/>
          <w:lang w:eastAsia="ru-RU"/>
        </w:rPr>
        <w:t>Познакомься</w:t>
      </w:r>
      <w:proofErr w:type="gramEnd"/>
      <w:r w:rsidRPr="00942A64">
        <w:rPr>
          <w:rFonts w:asciiTheme="majorBidi" w:eastAsiaTheme="minorEastAsia" w:hAnsiTheme="majorBidi" w:cstheme="majorBidi"/>
          <w:sz w:val="28"/>
          <w:szCs w:val="28"/>
          <w:lang w:eastAsia="ru-RU"/>
        </w:rPr>
        <w:t xml:space="preserve"> пожалуйста, это...". Ответные реплики на приглашение познакомиться: "Очень приятно!", "Рад познакомиться!".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w:t>
      </w:r>
      <w:proofErr w:type="spellStart"/>
      <w:r w:rsidRPr="00942A64">
        <w:rPr>
          <w:rFonts w:asciiTheme="majorBidi" w:eastAsiaTheme="minorEastAsia" w:hAnsiTheme="majorBidi" w:cstheme="majorBidi"/>
          <w:sz w:val="28"/>
          <w:szCs w:val="28"/>
          <w:lang w:eastAsia="ru-RU"/>
        </w:rPr>
        <w:t>Чао</w:t>
      </w:r>
      <w:proofErr w:type="spellEnd"/>
      <w:r w:rsidRPr="00942A64">
        <w:rPr>
          <w:rFonts w:asciiTheme="majorBidi" w:eastAsiaTheme="minorEastAsia" w:hAnsiTheme="majorBidi" w:cstheme="majorBidi"/>
          <w:sz w:val="28"/>
          <w:szCs w:val="28"/>
          <w:lang w:eastAsia="ru-RU"/>
        </w:rPr>
        <w:t>"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Формулы, сопровождающие ситуации приветствия и прощания: "Как дела?", "Как живешь?", "До завтра", "Всего хорошего". Просьбы при прощании: "Приход</w:t>
      </w:r>
      <w:proofErr w:type="gramStart"/>
      <w:r w:rsidRPr="00942A64">
        <w:rPr>
          <w:rFonts w:asciiTheme="majorBidi" w:eastAsiaTheme="minorEastAsia" w:hAnsiTheme="majorBidi" w:cstheme="majorBidi"/>
          <w:sz w:val="28"/>
          <w:szCs w:val="28"/>
          <w:lang w:eastAsia="ru-RU"/>
        </w:rPr>
        <w:t>и(</w:t>
      </w:r>
      <w:proofErr w:type="gramEnd"/>
      <w:r w:rsidRPr="00942A64">
        <w:rPr>
          <w:rFonts w:asciiTheme="majorBidi" w:eastAsiaTheme="minorEastAsia" w:hAnsiTheme="majorBidi" w:cstheme="majorBidi"/>
          <w:sz w:val="28"/>
          <w:szCs w:val="28"/>
          <w:lang w:eastAsia="ru-RU"/>
        </w:rPr>
        <w:t>те) еще", "Заходи(те)", "Звони(те)".</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Приглашение, предложение. Приглашение домой. Правила поведения в гостях.</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Поздравление, пожелание. Формулы: "Поздравляю </w:t>
      </w:r>
      <w:proofErr w:type="gramStart"/>
      <w:r w:rsidRPr="00942A64">
        <w:rPr>
          <w:rFonts w:asciiTheme="majorBidi" w:eastAsiaTheme="minorEastAsia" w:hAnsiTheme="majorBidi" w:cstheme="majorBidi"/>
          <w:sz w:val="28"/>
          <w:szCs w:val="28"/>
          <w:lang w:eastAsia="ru-RU"/>
        </w:rPr>
        <w:t>с</w:t>
      </w:r>
      <w:proofErr w:type="gramEnd"/>
      <w:r w:rsidRPr="00942A64">
        <w:rPr>
          <w:rFonts w:asciiTheme="majorBidi" w:eastAsiaTheme="minorEastAsia" w:hAnsiTheme="majorBidi" w:cstheme="majorBidi"/>
          <w:sz w:val="28"/>
          <w:szCs w:val="28"/>
          <w:lang w:eastAsia="ru-RU"/>
        </w:rPr>
        <w:t xml:space="preserve">...", "Поздравляю </w:t>
      </w:r>
      <w:proofErr w:type="gramStart"/>
      <w:r w:rsidRPr="00942A64">
        <w:rPr>
          <w:rFonts w:asciiTheme="majorBidi" w:eastAsiaTheme="minorEastAsia" w:hAnsiTheme="majorBidi" w:cstheme="majorBidi"/>
          <w:sz w:val="28"/>
          <w:szCs w:val="28"/>
          <w:lang w:eastAsia="ru-RU"/>
        </w:rPr>
        <w:t>с</w:t>
      </w:r>
      <w:proofErr w:type="gramEnd"/>
      <w:r w:rsidRPr="00942A64">
        <w:rPr>
          <w:rFonts w:asciiTheme="majorBidi" w:eastAsiaTheme="minorEastAsia" w:hAnsiTheme="majorBidi" w:cstheme="majorBidi"/>
          <w:sz w:val="28"/>
          <w:szCs w:val="28"/>
          <w:lang w:eastAsia="ru-RU"/>
        </w:rPr>
        <w:t xml:space="preserve"> праздником..." и их развертывание с помощью обращения по имени и отчеству.</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Поздравительные открытки.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Формулы, сопровождающие вручение подарка: "Это Вам (тебе)", "Я хочу подарить тебе...". Этикетные и эмоциональные реакции на поздравления и подарки.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Одобрение, комплимент. Формулы: "Мне очень нравится твой...", "Как хорошо ты...", "Как красиво!".</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w:t>
      </w:r>
      <w:proofErr w:type="gramStart"/>
      <w:r w:rsidRPr="00942A64">
        <w:rPr>
          <w:rFonts w:asciiTheme="majorBidi" w:eastAsiaTheme="minorEastAsia" w:hAnsiTheme="majorBidi" w:cstheme="majorBidi"/>
          <w:sz w:val="28"/>
          <w:szCs w:val="28"/>
          <w:lang w:eastAsia="ru-RU"/>
        </w:rPr>
        <w:t>Попросите</w:t>
      </w:r>
      <w:proofErr w:type="gramEnd"/>
      <w:r w:rsidRPr="00942A64">
        <w:rPr>
          <w:rFonts w:asciiTheme="majorBidi" w:eastAsiaTheme="minorEastAsia" w:hAnsiTheme="majorBidi" w:cstheme="majorBidi"/>
          <w:sz w:val="28"/>
          <w:szCs w:val="28"/>
          <w:lang w:eastAsia="ru-RU"/>
        </w:rPr>
        <w:t xml:space="preserve"> пожалуйста...", "Можно попросить (позвать)...". Распространение этих формул с помощью приветствия. Ответные реплики адресата: "Алло", "Да", "Я слушаю".</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Развертывание просьбы с помощью мотивировки. Формулы: "Пожалуйста</w:t>
      </w:r>
      <w:proofErr w:type="gramStart"/>
      <w:r w:rsidRPr="00942A64">
        <w:rPr>
          <w:rFonts w:asciiTheme="majorBidi" w:eastAsiaTheme="minorEastAsia" w:hAnsiTheme="majorBidi" w:cstheme="majorBidi"/>
          <w:sz w:val="28"/>
          <w:szCs w:val="28"/>
          <w:lang w:eastAsia="ru-RU"/>
        </w:rPr>
        <w:t>,"</w:t>
      </w:r>
      <w:proofErr w:type="gramEnd"/>
      <w:r w:rsidRPr="00942A64">
        <w:rPr>
          <w:rFonts w:asciiTheme="majorBidi" w:eastAsiaTheme="minorEastAsia" w:hAnsiTheme="majorBidi" w:cstheme="majorBidi"/>
          <w:sz w:val="28"/>
          <w:szCs w:val="28"/>
          <w:lang w:eastAsia="ru-RU"/>
        </w:rPr>
        <w:t>...", "Можно..., пожалуйста!", "Разрешите...", "Можно мне...", "Можно</w:t>
      </w:r>
      <w:r w:rsidR="00DB601E"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Мотивировка отказа. Формула: "Извините, но...".</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Сочувствие, утешение. Сочувствие заболевшему сверстнику, взрослому. Слова поддержки, утешения.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Одобрение, комплимент: одобрение как реакция на поздравления, подарки: "Молодец!", "Умница!", "Как красиво!".</w:t>
      </w:r>
    </w:p>
    <w:p w:rsidR="00B41FC7" w:rsidRPr="00942A64" w:rsidRDefault="00B41FC7" w:rsidP="00B41FC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Примерные темы речевых ситуаций: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"Я - дома" (общение с близкими людьми, прием гостей);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"Я и мои товарищи" (игры и общение со сверстниками, общение в образовательной организации, в секции, в творческой студии);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"Я в мире природы" (общение с животными, поведение в парке, в лесу).</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w:t>
      </w:r>
      <w:r w:rsidRPr="00942A64">
        <w:rPr>
          <w:rFonts w:asciiTheme="majorBidi" w:eastAsiaTheme="minorEastAsia" w:hAnsiTheme="majorBidi" w:cstheme="majorBidi"/>
          <w:sz w:val="28"/>
          <w:szCs w:val="28"/>
          <w:lang w:eastAsia="ru-RU"/>
        </w:rPr>
        <w:lastRenderedPageBreak/>
        <w:t>речевые ситуации "Давайте познакомимся!", "Знакомство во дворе", "Знакомство в гостях".</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Алгоритм работы над темой речевой ситуации: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 Выявление и расширение представлений по теме речевой ситуации.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 Актуализация, уточнение и расширение словарного запаса о теме ситуации.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3) Составление предложений по теме ситуации, в </w:t>
      </w:r>
      <w:proofErr w:type="spellStart"/>
      <w:r w:rsidRPr="00942A64">
        <w:rPr>
          <w:rFonts w:asciiTheme="majorBidi" w:eastAsiaTheme="minorEastAsia" w:hAnsiTheme="majorBidi" w:cstheme="majorBidi"/>
          <w:sz w:val="28"/>
          <w:szCs w:val="28"/>
          <w:lang w:eastAsia="ru-RU"/>
        </w:rPr>
        <w:t>т.ч</w:t>
      </w:r>
      <w:proofErr w:type="spellEnd"/>
      <w:r w:rsidRPr="00942A64">
        <w:rPr>
          <w:rFonts w:asciiTheme="majorBidi" w:eastAsiaTheme="minorEastAsia" w:hAnsiTheme="majorBidi" w:cstheme="majorBidi"/>
          <w:sz w:val="28"/>
          <w:szCs w:val="28"/>
          <w:lang w:eastAsia="ru-RU"/>
        </w:rPr>
        <w:t>. ответы на вопросы и формулирование вопросов учителю, одноклассникам.</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4) Конструирование диалогов, участие в диалогах по теме ситуации.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5) Выбор атрибутов к ролевой игре по теме речевой ситуации. Уточнение ролей, сюжета игры, его вариативности.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6) Моделирование речевой ситуации.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устного текста (диалогического или несложного монологического) по теме ситуации.</w:t>
      </w:r>
    </w:p>
    <w:p w:rsidR="00B41FC7" w:rsidRPr="00942A64" w:rsidRDefault="00B41FC7" w:rsidP="00B41FC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 Планируемые предметные результаты освоения учебного предмета "Речевая практика":</w:t>
      </w:r>
    </w:p>
    <w:p w:rsidR="00B41FC7" w:rsidRPr="00942A64" w:rsidRDefault="00B41FC7" w:rsidP="00B41FC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b/>
          <w:bCs/>
          <w:sz w:val="28"/>
          <w:szCs w:val="28"/>
          <w:lang w:eastAsia="ru-RU"/>
        </w:rPr>
        <w:t>Минимальный уровень:</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формулировка просьб и желаний с использованием этикетных слов и выражений;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участие в ролевых играх в соответствии с речевыми возможностями;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восприятие на слух сказок и рассказов; ответы на вопросы педагогического работника по их содержанию с опорой на иллюстративный материал;</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выразительное произнесение</w:t>
      </w:r>
      <w:r w:rsidR="001770DC"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чистоговорок</w:t>
      </w:r>
      <w:proofErr w:type="spellEnd"/>
      <w:r w:rsidRPr="00942A64">
        <w:rPr>
          <w:rFonts w:asciiTheme="majorBidi" w:eastAsiaTheme="minorEastAsia" w:hAnsiTheme="majorBidi" w:cstheme="majorBidi"/>
          <w:sz w:val="28"/>
          <w:szCs w:val="28"/>
          <w:lang w:eastAsia="ru-RU"/>
        </w:rPr>
        <w:t>, коротких стихотворений с опорой на образец чтения педагогического работника;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участие в беседах на темы, близкие личному опыту </w:t>
      </w:r>
      <w:proofErr w:type="gramStart"/>
      <w:r w:rsidRPr="00942A64">
        <w:rPr>
          <w:rFonts w:asciiTheme="majorBidi" w:eastAsiaTheme="minorEastAsia" w:hAnsiTheme="majorBidi" w:cstheme="majorBidi"/>
          <w:sz w:val="28"/>
          <w:szCs w:val="28"/>
          <w:lang w:eastAsia="ru-RU"/>
        </w:rPr>
        <w:t>обучающегося</w:t>
      </w:r>
      <w:proofErr w:type="gramEnd"/>
      <w:r w:rsidRPr="00942A64">
        <w:rPr>
          <w:rFonts w:asciiTheme="majorBidi" w:eastAsiaTheme="minorEastAsia" w:hAnsiTheme="majorBidi" w:cstheme="majorBidi"/>
          <w:sz w:val="28"/>
          <w:szCs w:val="28"/>
          <w:lang w:eastAsia="ru-RU"/>
        </w:rPr>
        <w:t>;</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ответы на вопросы педагогического работника по содержанию прослушанных и (или) просмотренных радио- и телепередач.</w:t>
      </w:r>
    </w:p>
    <w:p w:rsidR="00B41FC7" w:rsidRPr="00942A64" w:rsidRDefault="00B41FC7" w:rsidP="00B41FC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содержания небольших по объему сказок, рассказов и стихотворений, ответы на вопросы;</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содержания детских радио- и телепередач, ответы на вопросы педагогического работника;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выбор правильных средств интонации с опорой на образец речи педагогического работника и анализ речевой ситуации;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активное участие в диалогах по темам речевых ситуаций;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участие в коллективном составлении рассказа или сказки по темам речевых ситуаций;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рассказов с опорой на картинный или картинно-символический план.</w:t>
      </w:r>
    </w:p>
    <w:p w:rsidR="00195E0F" w:rsidRDefault="00195E0F" w:rsidP="00B41FC7">
      <w:pPr>
        <w:pStyle w:val="afe"/>
        <w:jc w:val="both"/>
        <w:rPr>
          <w:rFonts w:asciiTheme="majorBidi" w:eastAsiaTheme="minorEastAsia" w:hAnsiTheme="majorBidi" w:cstheme="majorBidi"/>
          <w:b/>
          <w:bCs/>
          <w:sz w:val="28"/>
          <w:szCs w:val="28"/>
          <w:lang w:eastAsia="ru-RU"/>
        </w:rPr>
      </w:pPr>
    </w:p>
    <w:p w:rsidR="00195E0F" w:rsidRDefault="00195E0F" w:rsidP="00B41FC7">
      <w:pPr>
        <w:pStyle w:val="afe"/>
        <w:jc w:val="both"/>
        <w:rPr>
          <w:rFonts w:asciiTheme="majorBidi" w:eastAsiaTheme="minorEastAsia" w:hAnsiTheme="majorBidi" w:cstheme="majorBidi"/>
          <w:b/>
          <w:bCs/>
          <w:sz w:val="28"/>
          <w:szCs w:val="28"/>
          <w:lang w:eastAsia="ru-RU"/>
        </w:rPr>
      </w:pPr>
    </w:p>
    <w:p w:rsidR="00B41FC7" w:rsidRPr="001E5F0F"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lastRenderedPageBreak/>
        <w:t xml:space="preserve">Федеральная рабочая программа по учебному предмету "Математика" </w:t>
      </w:r>
      <w:r w:rsidRPr="001E5F0F">
        <w:rPr>
          <w:rFonts w:asciiTheme="majorBidi" w:eastAsiaTheme="minorEastAsia" w:hAnsiTheme="majorBidi" w:cstheme="majorBidi"/>
          <w:sz w:val="28"/>
          <w:szCs w:val="28"/>
          <w:lang w:eastAsia="ru-RU"/>
        </w:rPr>
        <w:t xml:space="preserve">(I - IV и </w:t>
      </w:r>
      <w:proofErr w:type="gramStart"/>
      <w:r w:rsidRPr="001E5F0F">
        <w:rPr>
          <w:rFonts w:asciiTheme="majorBidi" w:eastAsiaTheme="minorEastAsia" w:hAnsiTheme="majorBidi" w:cstheme="majorBidi"/>
          <w:sz w:val="28"/>
          <w:szCs w:val="28"/>
          <w:lang w:eastAsia="ru-RU"/>
        </w:rPr>
        <w:t>дополнительный</w:t>
      </w:r>
      <w:proofErr w:type="gramEnd"/>
      <w:r w:rsidRPr="001E5F0F">
        <w:rPr>
          <w:rFonts w:asciiTheme="majorBidi" w:eastAsiaTheme="minorEastAsia" w:hAnsiTheme="majorBidi" w:cstheme="majorBidi"/>
          <w:sz w:val="28"/>
          <w:szCs w:val="28"/>
          <w:lang w:eastAsia="ru-RU"/>
        </w:rPr>
        <w:t xml:space="preserve"> классы) предметной области "Математика" включает пояснительную записку, содержание обучения, планируемые результаты освоения программы.</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Пояснительная записка.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Основной целью обучения математике является подготовка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этой категории к жизни в современном обществе и овладение доступными профессионально-трудовыми навыками.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Исходя из основной цели, задачами обучения математике являются: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формирование доступных умственно </w:t>
      </w:r>
      <w:proofErr w:type="gramStart"/>
      <w:r w:rsidRPr="00942A64">
        <w:rPr>
          <w:rFonts w:asciiTheme="majorBidi" w:eastAsiaTheme="minorEastAsia" w:hAnsiTheme="majorBidi" w:cstheme="majorBidi"/>
          <w:sz w:val="28"/>
          <w:szCs w:val="28"/>
          <w:lang w:eastAsia="ru-RU"/>
        </w:rPr>
        <w:t>обучающимся</w:t>
      </w:r>
      <w:proofErr w:type="gramEnd"/>
      <w:r w:rsidRPr="00942A64">
        <w:rPr>
          <w:rFonts w:asciiTheme="majorBidi" w:eastAsiaTheme="minorEastAsia" w:hAnsiTheme="majorBidi" w:cstheme="majorBidi"/>
          <w:sz w:val="28"/>
          <w:szCs w:val="28"/>
          <w:lang w:eastAsia="ru-RU"/>
        </w:rPr>
        <w:t xml:space="preserve">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коррекция и развитие познавательной деятельности и личностных </w:t>
      </w:r>
      <w:proofErr w:type="gramStart"/>
      <w:r w:rsidRPr="00942A64">
        <w:rPr>
          <w:rFonts w:asciiTheme="majorBidi" w:eastAsiaTheme="minorEastAsia" w:hAnsiTheme="majorBidi" w:cstheme="majorBidi"/>
          <w:sz w:val="28"/>
          <w:szCs w:val="28"/>
          <w:lang w:eastAsia="ru-RU"/>
        </w:rPr>
        <w:t>качеств</w:t>
      </w:r>
      <w:proofErr w:type="gramEnd"/>
      <w:r w:rsidRPr="00942A64">
        <w:rPr>
          <w:rFonts w:asciiTheme="majorBidi" w:eastAsiaTheme="minorEastAsia" w:hAnsiTheme="majorBidi" w:cstheme="majorBidi"/>
          <w:sz w:val="28"/>
          <w:szCs w:val="28"/>
          <w:lang w:eastAsia="ru-RU"/>
        </w:rPr>
        <w:t xml:space="preserve"> обучающихся с умственной отсталостью (интеллектуальными нарушениями) средствами математики с учетом их индивидуальных возможностей;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C54A3F" w:rsidRPr="00942A64" w:rsidRDefault="00B41FC7" w:rsidP="00C54A3F">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Содержание </w:t>
      </w:r>
      <w:r w:rsidR="00C54A3F" w:rsidRPr="00942A64">
        <w:rPr>
          <w:rFonts w:asciiTheme="majorBidi" w:eastAsiaTheme="minorEastAsia" w:hAnsiTheme="majorBidi" w:cstheme="majorBidi"/>
          <w:b/>
          <w:bCs/>
          <w:sz w:val="28"/>
          <w:szCs w:val="28"/>
          <w:lang w:eastAsia="ru-RU"/>
        </w:rPr>
        <w:t>учебного предмета "Математика":</w:t>
      </w:r>
    </w:p>
    <w:p w:rsidR="00B41FC7" w:rsidRPr="00942A64" w:rsidRDefault="00B41FC7" w:rsidP="00C54A3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Пропедевтика.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Свойства предметов. Предметы, обладающие определенными свойствами: цвет, форма, размер (величина), назначение. Слова: каждый, все,</w:t>
      </w:r>
      <w:r w:rsidR="007C312A"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кроме</w:t>
      </w:r>
      <w:proofErr w:type="gramEnd"/>
      <w:r w:rsidRPr="00942A64">
        <w:rPr>
          <w:rFonts w:asciiTheme="majorBidi" w:eastAsiaTheme="minorEastAsia" w:hAnsiTheme="majorBidi" w:cstheme="majorBidi"/>
          <w:sz w:val="28"/>
          <w:szCs w:val="28"/>
          <w:lang w:eastAsia="ru-RU"/>
        </w:rPr>
        <w:t>, остальные (оставшиеся), другие.</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Сравнение предметов.</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Сравнение двух предметов, серии предметов.</w:t>
      </w:r>
    </w:p>
    <w:p w:rsidR="00B41FC7" w:rsidRPr="00942A64" w:rsidRDefault="00B41FC7" w:rsidP="00B41FC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Сравнение</w:t>
      </w:r>
      <w:r w:rsidR="00C54A3F" w:rsidRPr="00942A64">
        <w:rPr>
          <w:rFonts w:asciiTheme="majorBidi" w:eastAsiaTheme="minorEastAsia" w:hAnsiTheme="majorBidi" w:cstheme="majorBidi"/>
          <w:sz w:val="28"/>
          <w:szCs w:val="28"/>
          <w:lang w:eastAsia="ru-RU"/>
        </w:rPr>
        <w:t xml:space="preserve"> </w:t>
      </w:r>
      <w:r w:rsidR="007C312A"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предметов, имеющих объем, площадь, по величине: большой, маленький, больше, меньше, равные, одинаковые по величине; равной, одинаковой, такой же величины.</w:t>
      </w:r>
      <w:proofErr w:type="gramEnd"/>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Сравнение предметов по размеру. </w:t>
      </w:r>
      <w:proofErr w:type="gramStart"/>
      <w:r w:rsidRPr="00942A64">
        <w:rPr>
          <w:rFonts w:asciiTheme="majorBidi" w:eastAsiaTheme="minorEastAsia" w:hAnsiTheme="majorBidi" w:cstheme="majorBidi"/>
          <w:sz w:val="28"/>
          <w:szCs w:val="28"/>
          <w:lang w:eastAsia="ru-RU"/>
        </w:rPr>
        <w:t>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w:t>
      </w:r>
      <w:proofErr w:type="gramEnd"/>
      <w:r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roofErr w:type="gramEnd"/>
    </w:p>
    <w:p w:rsidR="00B41FC7" w:rsidRPr="00942A64" w:rsidRDefault="00B41FC7" w:rsidP="00B41FC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w:t>
      </w:r>
      <w:proofErr w:type="gramEnd"/>
      <w:r w:rsidRPr="00942A64">
        <w:rPr>
          <w:rFonts w:asciiTheme="majorBidi" w:eastAsiaTheme="minorEastAsia" w:hAnsiTheme="majorBidi" w:cstheme="majorBidi"/>
          <w:sz w:val="28"/>
          <w:szCs w:val="28"/>
          <w:lang w:eastAsia="ru-RU"/>
        </w:rPr>
        <w:t xml:space="preserve"> Сравнение трех-четырех предметов по тяжести (весу): тяжелее, легче, </w:t>
      </w:r>
      <w:proofErr w:type="gramStart"/>
      <w:r w:rsidRPr="00942A64">
        <w:rPr>
          <w:rFonts w:asciiTheme="majorBidi" w:eastAsiaTheme="minorEastAsia" w:hAnsiTheme="majorBidi" w:cstheme="majorBidi"/>
          <w:sz w:val="28"/>
          <w:szCs w:val="28"/>
          <w:lang w:eastAsia="ru-RU"/>
        </w:rPr>
        <w:t>самый</w:t>
      </w:r>
      <w:proofErr w:type="gramEnd"/>
      <w:r w:rsidRPr="00942A64">
        <w:rPr>
          <w:rFonts w:asciiTheme="majorBidi" w:eastAsiaTheme="minorEastAsia" w:hAnsiTheme="majorBidi" w:cstheme="majorBidi"/>
          <w:sz w:val="28"/>
          <w:szCs w:val="28"/>
          <w:lang w:eastAsia="ru-RU"/>
        </w:rPr>
        <w:t xml:space="preserve"> тяжелый, самый легкий.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Сравнение предметных совокупностей по количеству предметов, их составляющих:</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Сравнение двух-трех предметных совокупностей. </w:t>
      </w:r>
      <w:proofErr w:type="gramStart"/>
      <w:r w:rsidRPr="00942A64">
        <w:rPr>
          <w:rFonts w:asciiTheme="majorBidi" w:eastAsiaTheme="minorEastAsia" w:hAnsiTheme="majorBidi" w:cstheme="majorBidi"/>
          <w:sz w:val="28"/>
          <w:szCs w:val="28"/>
          <w:lang w:eastAsia="ru-RU"/>
        </w:rPr>
        <w:t>Слова: сколько, много, мало, больше, меньше, столько же, равное, одинаковое количество, немного, несколько, один, ни одного.</w:t>
      </w:r>
      <w:proofErr w:type="gramEnd"/>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Сравнение количества предметов одной совокупности до и после изменения количества предметов, ее составляющих.</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Сравнение объемов жидкостей, сыпучих веществ</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Сравнение объемов жидкостей, сыпучих веществ в одинаковых емкостях. Слова: больше, меньше, одинаково, равно, столько же.</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Сравнение объемов жидкостей, сыпучего вещества в одной емкости до и после изменения объема.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Положение предметов в пространстве, на плоскости</w:t>
      </w:r>
    </w:p>
    <w:p w:rsidR="00B41FC7" w:rsidRPr="00942A64" w:rsidRDefault="00B41FC7" w:rsidP="00B41FC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 xml:space="preserve">Положение </w:t>
      </w:r>
      <w:r w:rsidR="007C312A"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roofErr w:type="gramEnd"/>
    </w:p>
    <w:p w:rsidR="00B41FC7" w:rsidRPr="00942A64" w:rsidRDefault="00B41FC7" w:rsidP="00B41FC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 xml:space="preserve">Ориентировка </w:t>
      </w:r>
      <w:r w:rsidR="007C312A"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roofErr w:type="gramEnd"/>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Единицы измерения и их соотношения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Единица времени - сутки. Сутки: утро, день, вечер, ночь. </w:t>
      </w:r>
      <w:proofErr w:type="gramStart"/>
      <w:r w:rsidRPr="00942A64">
        <w:rPr>
          <w:rFonts w:asciiTheme="majorBidi" w:eastAsiaTheme="minorEastAsia" w:hAnsiTheme="majorBidi" w:cstheme="majorBidi"/>
          <w:sz w:val="28"/>
          <w:szCs w:val="28"/>
          <w:lang w:eastAsia="ru-RU"/>
        </w:rPr>
        <w:t>Сегодня, завтра, вчера, на следующий день, рано, поздно, вовремя, давно, недавно, медленно, быстро.</w:t>
      </w:r>
      <w:proofErr w:type="gramEnd"/>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Сравнение по возрасту: </w:t>
      </w:r>
      <w:proofErr w:type="gramStart"/>
      <w:r w:rsidRPr="00942A64">
        <w:rPr>
          <w:rFonts w:asciiTheme="majorBidi" w:eastAsiaTheme="minorEastAsia" w:hAnsiTheme="majorBidi" w:cstheme="majorBidi"/>
          <w:sz w:val="28"/>
          <w:szCs w:val="28"/>
          <w:lang w:eastAsia="ru-RU"/>
        </w:rPr>
        <w:t>молодой</w:t>
      </w:r>
      <w:proofErr w:type="gramEnd"/>
      <w:r w:rsidRPr="00942A64">
        <w:rPr>
          <w:rFonts w:asciiTheme="majorBidi" w:eastAsiaTheme="minorEastAsia" w:hAnsiTheme="majorBidi" w:cstheme="majorBidi"/>
          <w:sz w:val="28"/>
          <w:szCs w:val="28"/>
          <w:lang w:eastAsia="ru-RU"/>
        </w:rPr>
        <w:t>, старый, моложе, старше.</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Геометрический материал</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Круг, квадрат, прямоугольник, треугольник. Шар, куб, брус.</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Нумерация.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Единицы измерения и их соотношения. Величины и единицы их измерения. </w:t>
      </w:r>
      <w:proofErr w:type="gramStart"/>
      <w:r w:rsidRPr="00942A64">
        <w:rPr>
          <w:rFonts w:asciiTheme="majorBidi" w:eastAsiaTheme="minorEastAsia" w:hAnsiTheme="majorBidi" w:cstheme="majorBidi"/>
          <w:sz w:val="28"/>
          <w:szCs w:val="28"/>
          <w:lang w:eastAsia="ru-RU"/>
        </w:rPr>
        <w:t>Единица массы (килограмм), емкости (литр), времени (минута, час, сутки, неделя, месяц, год), стоимости (рубль, копейка), длины (миллиметр, сантиметр, дециметр, метр).</w:t>
      </w:r>
      <w:proofErr w:type="gramEnd"/>
      <w:r w:rsidRPr="00942A64">
        <w:rPr>
          <w:rFonts w:asciiTheme="majorBidi" w:eastAsiaTheme="minorEastAsia" w:hAnsiTheme="majorBidi" w:cstheme="majorBidi"/>
          <w:sz w:val="28"/>
          <w:szCs w:val="28"/>
          <w:lang w:eastAsia="ru-RU"/>
        </w:rPr>
        <w:t xml:space="preserve"> Соотношения между единицами измерения однородных величин. Сравнение и упорядочение однородных величин.</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Арифметические действия.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w:t>
      </w:r>
      <w:r w:rsidRPr="00942A64">
        <w:rPr>
          <w:rFonts w:asciiTheme="majorBidi" w:eastAsiaTheme="minorEastAsia" w:hAnsiTheme="majorBidi" w:cstheme="majorBidi"/>
          <w:sz w:val="28"/>
          <w:szCs w:val="28"/>
          <w:lang w:eastAsia="ru-RU"/>
        </w:rPr>
        <w:lastRenderedPageBreak/>
        <w:t>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Арифметические задачи.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Геометрический материал. Пространственные отношения. </w:t>
      </w:r>
      <w:proofErr w:type="gramStart"/>
      <w:r w:rsidRPr="00942A64">
        <w:rPr>
          <w:rFonts w:asciiTheme="majorBidi" w:eastAsiaTheme="minorEastAsia" w:hAnsiTheme="majorBidi" w:cstheme="majorBidi"/>
          <w:sz w:val="28"/>
          <w:szCs w:val="28"/>
          <w:lang w:eastAsia="ru-RU"/>
        </w:rPr>
        <w:t>Взаимное расположение предметов в пространстве и на плоскости (выше - ниже, слева - справа, сверху - снизу, ближе - дальше, между).</w:t>
      </w:r>
      <w:proofErr w:type="gramEnd"/>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Геометрические фигуры. </w:t>
      </w:r>
      <w:proofErr w:type="gramStart"/>
      <w:r w:rsidRPr="00942A64">
        <w:rPr>
          <w:rFonts w:asciiTheme="majorBidi" w:eastAsiaTheme="minorEastAsia" w:hAnsiTheme="majorBidi" w:cstheme="majorBidi"/>
          <w:sz w:val="28"/>
          <w:szCs w:val="28"/>
          <w:lang w:eastAsia="ru-RU"/>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w:t>
      </w:r>
      <w:proofErr w:type="gramEnd"/>
      <w:r w:rsidRPr="00942A64">
        <w:rPr>
          <w:rFonts w:asciiTheme="majorBidi" w:eastAsiaTheme="minorEastAsia" w:hAnsiTheme="majorBidi" w:cstheme="majorBidi"/>
          <w:sz w:val="28"/>
          <w:szCs w:val="28"/>
          <w:lang w:eastAsia="ru-RU"/>
        </w:rPr>
        <w:t xml:space="preserve">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Измерение длины отрезка. Сложение и вычитание отрезков. Измерение отрезков ломаной и вычисление ее длины.</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Взаимное положение на плоскости геометрических фигур (пересечение, точки пересечения).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Геометрические формы в окружающем мире. Распознавание и называние: куб, шар.</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Планируемые предметные результаты освоения учебного предмета "Математика":</w:t>
      </w:r>
    </w:p>
    <w:p w:rsidR="00B41FC7" w:rsidRPr="00942A64" w:rsidRDefault="00B41FC7" w:rsidP="007C312A">
      <w:pPr>
        <w:pStyle w:val="afe"/>
        <w:jc w:val="center"/>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числового ряда 1 - 100 в прямом порядке; откладывание любых чисел в пределах 100, с использованием счетного материала;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компонентов сложения, вычитания, умножения, деления;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смысла арифметических действий сложения и вычитания, умножения и деления (на равные части).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таблицы умножения однозначных чисел до 5;</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порядка действий в примерах в два арифметических действия;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и применение переместительного свойства сложения и умножения;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выполнение устных и письменных действий сложения и вычитания чисел в пределах 100;</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единиц измерения (меры) стоимости, длины, массы, времени и их соотношения;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чисел, полученных при счете и измерении, запись числа, полученного при измерении двумя мерами;</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пользование календарем для установления порядка месяцев в году, количества суток в месяцах;</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определение времени по часам (одним способом);</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решение, составление, иллюстрирование изученных простых арифметических задач;</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решение составных арифметических задач в два действия (с помощью педагогического работника);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замкнутых, незамкнутых кривых, ломаных линий; вычисление длины ломаной;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узнавание, называние, моделирование взаимного положения двух прямых, кривых линий, фигур; нахождение точки пересечения без вычерчивания;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окружности и круга, вычерчивание окружности разных радиусов.</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Достаточный уровень</w:t>
      </w:r>
      <w:r w:rsidRPr="00942A64">
        <w:rPr>
          <w:rFonts w:asciiTheme="majorBidi" w:eastAsiaTheme="minorEastAsia" w:hAnsiTheme="majorBidi" w:cstheme="majorBidi"/>
          <w:sz w:val="28"/>
          <w:szCs w:val="28"/>
          <w:lang w:eastAsia="ru-RU"/>
        </w:rPr>
        <w:t>:</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числового ряда 1 - 100 в прямом и обратном порядке;</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счет, присчитыванием, отсчитыванием по единице и равными числовыми группами в пределах 100;</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откладывание любых чисел в пределах 100 с использованием счетного материала;</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названия компонентов сложения, вычитания, умножения, деления;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таблицы умножения всех однозначных чисел и числа 10, правила умножения чисел 1 и 0, на 1 и 0, деления 0 и деления на 1, на 10;</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понимание связи таблиц умножения и деления, пользование таблицами умножения на печатной основе для нахождения произведения и частного;</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порядка действий в примерах в два арифметических действия;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и применение переместительного свойство сложения и умножения;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устных и письменных действий сложения и вычитания чисел в пределах 100;</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единиц (мер) измерения стоимости, длины, массы, времени и их соотношения;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определение времени по часам тремя способами с точностью до 1 мин;</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решение, составление, иллюстрирование всех изученных простых арифметических задач;</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краткая запись, моделирование содержания, решение составных арифметических задач в два действия;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замкнутых, незамкнутых кривых, ломаных линий; вычисление длины ломаной;</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B41FC7" w:rsidRPr="00942A64" w:rsidRDefault="00B41FC7" w:rsidP="00B41FC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080C57" w:rsidRPr="00942A64" w:rsidRDefault="00080C57" w:rsidP="00DB601E">
      <w:pPr>
        <w:pStyle w:val="afe"/>
        <w:jc w:val="center"/>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Федеральная рабочая программа по учебному предмету "Мир природы и человека" (I - IV и дополнительный классы), входящий в предметную область "Естествознание", включает пояснительную записку, содержание обучения, планируемые результаты освоения программы.</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Пояснительная записка.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Основная цель предмета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Курс "Мир природы и человека" является начальным звеном формирования естествоведческих знаний, пропедевтическим этапом формирования у обучающихся умений наблюдать, анализировать, взаимодействовать с окружающим миром.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обучающихся с умственной отсталостью (интеллектуальными нарушениями).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Программа реализует современный взгляд на обучение естествоведческим дисциплинам, который выдвигает на первый план обеспечение:</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spellStart"/>
      <w:r w:rsidRPr="00942A64">
        <w:rPr>
          <w:rFonts w:asciiTheme="majorBidi" w:eastAsiaTheme="minorEastAsia" w:hAnsiTheme="majorBidi" w:cstheme="majorBidi"/>
          <w:sz w:val="28"/>
          <w:szCs w:val="28"/>
          <w:lang w:eastAsia="ru-RU"/>
        </w:rPr>
        <w:t>полисенсорности</w:t>
      </w:r>
      <w:proofErr w:type="spellEnd"/>
      <w:r w:rsidRPr="00942A64">
        <w:rPr>
          <w:rFonts w:asciiTheme="majorBidi" w:eastAsiaTheme="minorEastAsia" w:hAnsiTheme="majorBidi" w:cstheme="majorBidi"/>
          <w:sz w:val="28"/>
          <w:szCs w:val="28"/>
          <w:lang w:eastAsia="ru-RU"/>
        </w:rPr>
        <w:t xml:space="preserve"> </w:t>
      </w:r>
      <w:r w:rsidR="007C312A"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восприятия объектов;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накопления представлений об объектах и явлениях окружающего мира через взаимодействие с различными носителями информации: устным и печатным </w:t>
      </w:r>
      <w:r w:rsidRPr="00942A64">
        <w:rPr>
          <w:rFonts w:asciiTheme="majorBidi" w:eastAsiaTheme="minorEastAsia" w:hAnsiTheme="majorBidi" w:cstheme="majorBidi"/>
          <w:sz w:val="28"/>
          <w:szCs w:val="28"/>
          <w:lang w:eastAsia="ru-RU"/>
        </w:rPr>
        <w:lastRenderedPageBreak/>
        <w:t>словом, иллюстрациями, практической деятельностью в процессе решения учебно</w:t>
      </w:r>
      <w:r w:rsidR="001770DC" w:rsidRPr="00942A64">
        <w:rPr>
          <w:rFonts w:asciiTheme="majorBidi" w:eastAsiaTheme="minorEastAsia" w:hAnsiTheme="majorBidi" w:cstheme="majorBidi"/>
          <w:sz w:val="28"/>
          <w:szCs w:val="28"/>
          <w:lang w:eastAsia="ru-RU"/>
        </w:rPr>
        <w:t>-</w:t>
      </w:r>
      <w:r w:rsidRPr="00942A64">
        <w:rPr>
          <w:rFonts w:asciiTheme="majorBidi" w:eastAsiaTheme="minorEastAsia" w:hAnsiTheme="majorBidi" w:cstheme="majorBidi"/>
          <w:sz w:val="28"/>
          <w:szCs w:val="28"/>
          <w:lang w:eastAsia="ru-RU"/>
        </w:rPr>
        <w:t>познавательных задач, в совместной деятельности друг с другом в процессе решения проблемных ситуаций;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постепенного усложнения содержания предмета: расширение характеристик предмета познания, преемственность изучаемых тем.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Структура курса представлена следующими разделами: "Сезонные изменения", "Неживая природа", "Живая природа (в том числе человек)", "Безопасное поведение".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Содержание учебного предмета: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Сезонные изменения. Временные изменения.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Времена года: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Сезонные изменения в неживой природе. </w:t>
      </w:r>
      <w:proofErr w:type="gramStart"/>
      <w:r w:rsidRPr="00942A64">
        <w:rPr>
          <w:rFonts w:asciiTheme="majorBidi" w:eastAsiaTheme="minorEastAsia" w:hAnsiTheme="majorBidi" w:cstheme="majorBidi"/>
          <w:sz w:val="28"/>
          <w:szCs w:val="28"/>
          <w:lang w:eastAsia="ru-RU"/>
        </w:rPr>
        <w:t>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w:t>
      </w:r>
      <w:proofErr w:type="gramEnd"/>
      <w:r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Солнце и изменения в неживой и живой природе. Долгота дня зимой и летом.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Растения и животные в разное время года.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Сад, огород. Поле, лес в разное время года. Домашние и дикие животные в разное время года.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Одежда людей, игры обучающихся, труд людей в разное время года.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Одежда людей в разное время года. Одевание на прогулку. Учет времени года, погоды, предполагаемых занятий (игры, наблюдения, спортивные занятия).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Игры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в разные сезоны года.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Неживая природа. Солнце, облака, луна, звезды. Воздух. 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Живая природа: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Растения.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Растения культурные.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Грибы. Шляпочные грибы: съедобные и не съедобные. Название. Место произрастания. Внешний вид. Значение в природе. Использование человеком.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Животные.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Животные дикие.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w:t>
      </w:r>
      <w:r w:rsidRPr="00942A64">
        <w:rPr>
          <w:rFonts w:asciiTheme="majorBidi" w:eastAsiaTheme="minorEastAsia" w:hAnsiTheme="majorBidi" w:cstheme="majorBidi"/>
          <w:sz w:val="28"/>
          <w:szCs w:val="28"/>
          <w:lang w:eastAsia="ru-RU"/>
        </w:rPr>
        <w:lastRenderedPageBreak/>
        <w:t>изготовление кормушек) и весной в период гнездования (сбор веток для гнезд, соблюдение тишины и уединенности птиц на природе).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Человек. Мальчик и девочка. Возрастные группы ("малыш", "школьник", "молодой человек", "взрослый", "пожилой").</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Строение тела человека (голова, туловище, ноги и руки (конечности).</w:t>
      </w:r>
      <w:proofErr w:type="gramEnd"/>
      <w:r w:rsidRPr="00942A64">
        <w:rPr>
          <w:rFonts w:asciiTheme="majorBidi" w:eastAsiaTheme="minorEastAsia" w:hAnsiTheme="majorBidi" w:cstheme="majorBidi"/>
          <w:sz w:val="28"/>
          <w:szCs w:val="28"/>
          <w:lang w:eastAsia="ru-RU"/>
        </w:rPr>
        <w:t xml:space="preserve"> Ориентировка в схеме тела на картинке и на себе. Голова, лицо: глаза, нос, рот, уши. Покровы тела: кожа, ногти, волосы.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w:t>
      </w:r>
      <w:proofErr w:type="gramEnd"/>
      <w:r w:rsidRPr="00942A64">
        <w:rPr>
          <w:rFonts w:asciiTheme="majorBidi" w:eastAsiaTheme="minorEastAsia" w:hAnsiTheme="majorBidi" w:cstheme="majorBidi"/>
          <w:sz w:val="28"/>
          <w:szCs w:val="28"/>
          <w:lang w:eastAsia="ru-RU"/>
        </w:rPr>
        <w:t xml:space="preserve"> Режим сна, работы. Личная гигиена (умывание, прием ванной), прогулки и занятия спортом.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Человек - член общества: член семьи, обучающийся, друг. Личные вещи </w:t>
      </w:r>
      <w:proofErr w:type="gramStart"/>
      <w:r w:rsidRPr="00942A64">
        <w:rPr>
          <w:rFonts w:asciiTheme="majorBidi" w:eastAsiaTheme="minorEastAsia" w:hAnsiTheme="majorBidi" w:cstheme="majorBidi"/>
          <w:sz w:val="28"/>
          <w:szCs w:val="28"/>
          <w:lang w:eastAsia="ru-RU"/>
        </w:rPr>
        <w:t>обучающегося</w:t>
      </w:r>
      <w:proofErr w:type="gramEnd"/>
      <w:r w:rsidRPr="00942A64">
        <w:rPr>
          <w:rFonts w:asciiTheme="majorBidi" w:eastAsiaTheme="minorEastAsia" w:hAnsiTheme="majorBidi" w:cstheme="majorBidi"/>
          <w:sz w:val="28"/>
          <w:szCs w:val="28"/>
          <w:lang w:eastAsia="ru-RU"/>
        </w:rPr>
        <w:t>: гигиенические принадлежности, игрушки, школьные канцелярские принадлежности, одежда, обувь. Вещи мальчиков и девочек. Профессии людей ближайшего окружения обучающегося.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Магазины ("овощи-фрукты", продуктовый, промтоварный (одежда, обувь, бытовая 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Безопасное поведение. Предупреждение заболеваний и травм. Профилактика простуд: закаливание, одевание по погоде, проветривание помещений, </w:t>
      </w:r>
      <w:r w:rsidRPr="00942A64">
        <w:rPr>
          <w:rFonts w:asciiTheme="majorBidi" w:eastAsiaTheme="minorEastAsia" w:hAnsiTheme="majorBidi" w:cstheme="majorBidi"/>
          <w:sz w:val="28"/>
          <w:szCs w:val="28"/>
          <w:lang w:eastAsia="ru-RU"/>
        </w:rPr>
        <w:lastRenderedPageBreak/>
        <w:t>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Безопасное поведение в природе.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Правила поведения человека при контакте с домашним животным. Правила поведения человека с диким животным в зоопарке, в природе.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Правила поведения с незнакомыми людьми, в незнакомом месте.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Правила поведения на улице. Движения по улице группой. Изучение правил дорожного движения (далее - ПДД): сигналы светофора, пешеходный переход, правила нахождения обучающегося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Правила безопасного использования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Телефоны первой помощи. Звонок по телефону экстренных служб.</w:t>
      </w:r>
    </w:p>
    <w:p w:rsidR="00080C57" w:rsidRPr="00942A64" w:rsidRDefault="00080C57" w:rsidP="00DB601E">
      <w:pPr>
        <w:pStyle w:val="afe"/>
        <w:jc w:val="center"/>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Планируемые предметные результаты освоения учебного предмета "Мир природы и человека":</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представление о назначении объектов изучения;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узнавание и называние изученных объектов на иллюстрациях, фотографиях;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отнесение изученных объектов к определенным группам (</w:t>
      </w:r>
      <w:proofErr w:type="spellStart"/>
      <w:r w:rsidRPr="00942A64">
        <w:rPr>
          <w:rFonts w:asciiTheme="majorBidi" w:eastAsiaTheme="minorEastAsia" w:hAnsiTheme="majorBidi" w:cstheme="majorBidi"/>
          <w:sz w:val="28"/>
          <w:szCs w:val="28"/>
          <w:lang w:eastAsia="ru-RU"/>
        </w:rPr>
        <w:t>видо</w:t>
      </w:r>
      <w:proofErr w:type="spellEnd"/>
      <w:r w:rsidRPr="00942A64">
        <w:rPr>
          <w:rFonts w:asciiTheme="majorBidi" w:eastAsiaTheme="minorEastAsia" w:hAnsiTheme="majorBidi" w:cstheme="majorBidi"/>
          <w:sz w:val="28"/>
          <w:szCs w:val="28"/>
          <w:lang w:eastAsia="ru-RU"/>
        </w:rPr>
        <w:t>-родовые понятия);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называние сходных объектов, отнесенных к одной и той же изучаемой группе;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об элементарных правилах безопасного поведения в природе и обществе;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требований к режиму дня обучающегося и понимание необходимости его выполнения;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основных правил личной гигиены и выполнение их в повседневной жизни;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ухаживание за комнатными растениями; кормление зимующих птиц;</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повествовательного или описательного рассказа из 3 - 5 предложений об изученных объектах по предложенному плану;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адекватное взаимодействие с изученными объектами окружающего мира в учебных ситуациях; адекватно поведение в классе, в образовательной организации, на улице в условиях реальной или смоделированной учителем ситуации.</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представление о взаимосвязях между изученными объектами, их месте в окружающем мире;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узнавание и называние изученных объектов в натуральном виде в естественных условиях;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отнесение изученных объектов к определенным группам с учетом различных оснований для классификации;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развернутая характеристика своего отношения к изученным объектам;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отличительных существенных признаков групп объектов;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правил гигиены органов чувств;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некоторых правила безопасного поведения в природе и обществе с учетом возрастных особенностей;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готовность к использованию полученных знаний при решении учебных, учебно-бытовых и учебно-трудовых задач.</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задания без текущего контроля педагогического работника (при наличии предваряющего и итогового контроля), оценка своей работы и обучающихся, проявление к ней ценностного отношения, понимание замечаний, адекватное восприятие похвалы;</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соблюдение элементарных санитарно-гигиенических норм;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доступных природоохранительных действий;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готовность к использованию сформированных умений при решении учебных, учебно-бытовых и учебно-трудовых задач в объеме программы.</w:t>
      </w:r>
    </w:p>
    <w:p w:rsidR="00080C57" w:rsidRPr="00942A64" w:rsidRDefault="00080C57" w:rsidP="00DB601E">
      <w:pPr>
        <w:pStyle w:val="afe"/>
        <w:jc w:val="center"/>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Федеральная рабочая программа по учебному предмету "Музыка" (I - IV и </w:t>
      </w:r>
      <w:proofErr w:type="gramStart"/>
      <w:r w:rsidRPr="00942A64">
        <w:rPr>
          <w:rFonts w:asciiTheme="majorBidi" w:eastAsiaTheme="minorEastAsia" w:hAnsiTheme="majorBidi" w:cstheme="majorBidi"/>
          <w:b/>
          <w:bCs/>
          <w:sz w:val="28"/>
          <w:szCs w:val="28"/>
          <w:lang w:eastAsia="ru-RU"/>
        </w:rPr>
        <w:t>дополнительный</w:t>
      </w:r>
      <w:proofErr w:type="gramEnd"/>
      <w:r w:rsidRPr="00942A64">
        <w:rPr>
          <w:rFonts w:asciiTheme="majorBidi" w:eastAsiaTheme="minorEastAsia" w:hAnsiTheme="majorBidi" w:cstheme="majorBidi"/>
          <w:b/>
          <w:bCs/>
          <w:sz w:val="28"/>
          <w:szCs w:val="28"/>
          <w:lang w:eastAsia="ru-RU"/>
        </w:rPr>
        <w:t xml:space="preserve"> классы) предметной области "Искусство" включает пояснительную записку, содержание обучения, планируемые результаты освоения программы.</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Пояснительная записка.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музыки предназначено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Цель: приобщение к музыкальной культуре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с умственной отсталостью (интеллектуальными нарушениями) как к неотъемлемой части духовной культуры.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Задачи учебного предмета "Музыка":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 xml:space="preserve">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rsidRPr="00942A64">
        <w:rPr>
          <w:rFonts w:asciiTheme="majorBidi" w:eastAsiaTheme="minorEastAsia" w:hAnsiTheme="majorBidi" w:cstheme="majorBidi"/>
          <w:sz w:val="28"/>
          <w:szCs w:val="28"/>
          <w:lang w:eastAsia="ru-RU"/>
        </w:rPr>
        <w:t>слушательскими</w:t>
      </w:r>
      <w:proofErr w:type="spellEnd"/>
      <w:r w:rsidRPr="00942A64">
        <w:rPr>
          <w:rFonts w:asciiTheme="majorBidi" w:eastAsiaTheme="minorEastAsia" w:hAnsiTheme="majorBidi" w:cstheme="majorBidi"/>
          <w:sz w:val="28"/>
          <w:szCs w:val="28"/>
          <w:lang w:eastAsia="ru-RU"/>
        </w:rPr>
        <w:t xml:space="preserve"> и доступными исполнительскими умениями);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простейших эстетических ориентиров и их использование в организации обыденной жизни и праздника;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восприятия, в том числе восприятия музыки, мыслительных процессов, певческого голоса, творческих способностей обучающихся.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Восприятие музыки: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Репертуар для слушания: произведения отечественной музыкальной культуры; музыка народная и композиторская; детская, классическая, современная.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Примерная тематика произведений: о природе, труде, профессиях, общественных явлениях, детстве, школьной жизни.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Жанровое разнообразие: праздничная, маршевая, колыбельная песни.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Слушание музыки: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 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б) развитие эмоциональной отзывчивости и эмоционального реагирования на произведения различных музыкальных жанров и разных по своему характеру;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 развитие умения передавать словами внутреннее содержание музыкального произведения;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г) развитие умения определять разнообразные по форме и характеру музыкальные произведения (марш, танец, песня, весела, грустная, спокойная мелодия);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 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е) развитие умения различать части песни (запев, припев, проигрыш, окончание);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ж) ознакомление с пением соло и хором; формирование представлений о различных музыкальных коллективах (ансамбль, оркестр);</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 знакомство с музыкальными инструментами и их звучанием (фортепиано, барабан, скрипка).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Хоровое пение: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Песенный репертуар: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Примерная тематика произведений: о природе, труде, профессиях, общественных явлениях, детстве, школьной жизни.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Жанровое разнообразие: игровые песни, песни-прибаутки, трудовые песни, колыбельные песни.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Навык пения: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пение </w:t>
      </w:r>
      <w:proofErr w:type="gramStart"/>
      <w:r w:rsidRPr="00942A64">
        <w:rPr>
          <w:rFonts w:asciiTheme="majorBidi" w:eastAsiaTheme="minorEastAsia" w:hAnsiTheme="majorBidi" w:cstheme="majorBidi"/>
          <w:sz w:val="28"/>
          <w:szCs w:val="28"/>
          <w:lang w:eastAsia="ru-RU"/>
        </w:rPr>
        <w:t>коротких</w:t>
      </w:r>
      <w:proofErr w:type="gramEnd"/>
      <w:r w:rsidRPr="00942A64">
        <w:rPr>
          <w:rFonts w:asciiTheme="majorBidi" w:eastAsiaTheme="minorEastAsia" w:hAnsiTheme="majorBidi" w:cstheme="majorBidi"/>
          <w:sz w:val="28"/>
          <w:szCs w:val="28"/>
          <w:lang w:eastAsia="ru-RU"/>
        </w:rPr>
        <w:t xml:space="preserve"> </w:t>
      </w:r>
      <w:r w:rsidR="00703C63"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попевок</w:t>
      </w:r>
      <w:proofErr w:type="spellEnd"/>
      <w:r w:rsidRPr="00942A64">
        <w:rPr>
          <w:rFonts w:asciiTheme="majorBidi" w:eastAsiaTheme="minorEastAsia" w:hAnsiTheme="majorBidi" w:cstheme="majorBidi"/>
          <w:sz w:val="28"/>
          <w:szCs w:val="28"/>
          <w:lang w:eastAsia="ru-RU"/>
        </w:rPr>
        <w:t xml:space="preserve"> </w:t>
      </w:r>
      <w:r w:rsidR="00EC2B4F"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на одном дыхании;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умения мягкого, напевного, легкого пения (работа над кантиленой - способностью певческого голоса к напевному исполнению мелодии);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активизация внимания к единой правильной интонации; развитие точного интонирования мотива выученных песен в составе группы и индивидуально;</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умения четко выдерживать ритмический рисунок произведения без сопровождения педагогического работника и инструмента ("а капелла"); работа над чистотой интонирования и выравнивание звучания на всем диапазоне;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развитие слухового внимания и чувства ритма в ходе специальных </w:t>
      </w:r>
      <w:proofErr w:type="gramStart"/>
      <w:r w:rsidRPr="00942A64">
        <w:rPr>
          <w:rFonts w:asciiTheme="majorBidi" w:eastAsiaTheme="minorEastAsia" w:hAnsiTheme="majorBidi" w:cstheme="majorBidi"/>
          <w:sz w:val="28"/>
          <w:szCs w:val="28"/>
          <w:lang w:eastAsia="ru-RU"/>
        </w:rPr>
        <w:t>ритмических упражнений</w:t>
      </w:r>
      <w:proofErr w:type="gramEnd"/>
      <w:r w:rsidRPr="00942A64">
        <w:rPr>
          <w:rFonts w:asciiTheme="majorBidi" w:eastAsiaTheme="minorEastAsia" w:hAnsiTheme="majorBidi" w:cstheme="majorBidi"/>
          <w:sz w:val="28"/>
          <w:szCs w:val="28"/>
          <w:lang w:eastAsia="ru-RU"/>
        </w:rPr>
        <w:t>; развитие умения воспроизводить куплет хорошо знакомой песни путем беззвучной артикуляции в сопровождении инструмента;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понимания дирижерских жестов (внимание, вдох, начало и окончание пения);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умения слышать вступление и правильно начинать пение вместе с педагогическим работником и без него, прислушиваться к пению других обучающихся; развитие пения в унисон; развитие устойчивости унисона; обучение пению выученных песен ритмично, выразительно с сохранением строя и ансамбля;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пение спокойное, умеренное по темпу, ненапряженное и плавное в пределах </w:t>
      </w:r>
      <w:proofErr w:type="spellStart"/>
      <w:r w:rsidRPr="00942A64">
        <w:rPr>
          <w:rFonts w:asciiTheme="majorBidi" w:eastAsiaTheme="minorEastAsia" w:hAnsiTheme="majorBidi" w:cstheme="majorBidi"/>
          <w:sz w:val="28"/>
          <w:szCs w:val="28"/>
          <w:lang w:eastAsia="ru-RU"/>
        </w:rPr>
        <w:t>mezzopiano</w:t>
      </w:r>
      <w:proofErr w:type="spellEnd"/>
      <w:r w:rsidRPr="00942A64">
        <w:rPr>
          <w:rFonts w:asciiTheme="majorBidi" w:eastAsiaTheme="minorEastAsia" w:hAnsiTheme="majorBidi" w:cstheme="majorBidi"/>
          <w:sz w:val="28"/>
          <w:szCs w:val="28"/>
          <w:lang w:eastAsia="ru-RU"/>
        </w:rPr>
        <w:t xml:space="preserve"> (умеренно тихо) и </w:t>
      </w:r>
      <w:proofErr w:type="spellStart"/>
      <w:r w:rsidRPr="00942A64">
        <w:rPr>
          <w:rFonts w:asciiTheme="majorBidi" w:eastAsiaTheme="minorEastAsia" w:hAnsiTheme="majorBidi" w:cstheme="majorBidi"/>
          <w:sz w:val="28"/>
          <w:szCs w:val="28"/>
          <w:lang w:eastAsia="ru-RU"/>
        </w:rPr>
        <w:t>mezzoforte</w:t>
      </w:r>
      <w:proofErr w:type="spellEnd"/>
      <w:r w:rsidRPr="00942A64">
        <w:rPr>
          <w:rFonts w:asciiTheme="majorBidi" w:eastAsiaTheme="minorEastAsia" w:hAnsiTheme="majorBidi" w:cstheme="majorBidi"/>
          <w:sz w:val="28"/>
          <w:szCs w:val="28"/>
          <w:lang w:eastAsia="ru-RU"/>
        </w:rPr>
        <w:t xml:space="preserve"> (умеренно громко);</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укрепление и постепенное расширение певческого диапазона ми</w:t>
      </w:r>
      <w:proofErr w:type="gramStart"/>
      <w:r w:rsidRPr="00942A64">
        <w:rPr>
          <w:rFonts w:asciiTheme="majorBidi" w:eastAsiaTheme="minorEastAsia" w:hAnsiTheme="majorBidi" w:cstheme="majorBidi"/>
          <w:sz w:val="28"/>
          <w:szCs w:val="28"/>
          <w:lang w:eastAsia="ru-RU"/>
        </w:rPr>
        <w:t>1</w:t>
      </w:r>
      <w:proofErr w:type="gramEnd"/>
      <w:r w:rsidRPr="00942A64">
        <w:rPr>
          <w:rFonts w:asciiTheme="majorBidi" w:eastAsiaTheme="minorEastAsia" w:hAnsiTheme="majorBidi" w:cstheme="majorBidi"/>
          <w:sz w:val="28"/>
          <w:szCs w:val="28"/>
          <w:lang w:eastAsia="ru-RU"/>
        </w:rPr>
        <w:t xml:space="preserve"> - ля1, ре1 - си1, до1 - до2.</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получение эстетического наслаждения от собственного пения.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В содержание программного материала</w:t>
      </w:r>
      <w:r w:rsidRPr="00942A64">
        <w:rPr>
          <w:rFonts w:asciiTheme="majorBidi" w:eastAsiaTheme="minorEastAsia" w:hAnsiTheme="majorBidi" w:cstheme="majorBidi"/>
          <w:sz w:val="28"/>
          <w:szCs w:val="28"/>
          <w:lang w:eastAsia="ru-RU"/>
        </w:rPr>
        <w:t xml:space="preserve"> уроков по изучению элементов музыкальной грамоты входит:</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ознакомление с высотой звука (</w:t>
      </w:r>
      <w:proofErr w:type="gramStart"/>
      <w:r w:rsidRPr="00942A64">
        <w:rPr>
          <w:rFonts w:asciiTheme="majorBidi" w:eastAsiaTheme="minorEastAsia" w:hAnsiTheme="majorBidi" w:cstheme="majorBidi"/>
          <w:sz w:val="28"/>
          <w:szCs w:val="28"/>
          <w:lang w:eastAsia="ru-RU"/>
        </w:rPr>
        <w:t>высокие</w:t>
      </w:r>
      <w:proofErr w:type="gramEnd"/>
      <w:r w:rsidRPr="00942A64">
        <w:rPr>
          <w:rFonts w:asciiTheme="majorBidi" w:eastAsiaTheme="minorEastAsia" w:hAnsiTheme="majorBidi" w:cstheme="majorBidi"/>
          <w:sz w:val="28"/>
          <w:szCs w:val="28"/>
          <w:lang w:eastAsia="ru-RU"/>
        </w:rPr>
        <w:t>, средние, низкие);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ознакомление с динамическими особенностями музыки (громкая - </w:t>
      </w:r>
      <w:proofErr w:type="spellStart"/>
      <w:r w:rsidRPr="00942A64">
        <w:rPr>
          <w:rFonts w:asciiTheme="majorBidi" w:eastAsiaTheme="minorEastAsia" w:hAnsiTheme="majorBidi" w:cstheme="majorBidi"/>
          <w:sz w:val="28"/>
          <w:szCs w:val="28"/>
          <w:lang w:eastAsia="ru-RU"/>
        </w:rPr>
        <w:t>forte</w:t>
      </w:r>
      <w:proofErr w:type="spellEnd"/>
      <w:r w:rsidRPr="00942A64">
        <w:rPr>
          <w:rFonts w:asciiTheme="majorBidi" w:eastAsiaTheme="minorEastAsia" w:hAnsiTheme="majorBidi" w:cstheme="majorBidi"/>
          <w:sz w:val="28"/>
          <w:szCs w:val="28"/>
          <w:lang w:eastAsia="ru-RU"/>
        </w:rPr>
        <w:t xml:space="preserve">, тихая - </w:t>
      </w:r>
      <w:proofErr w:type="spellStart"/>
      <w:r w:rsidRPr="00942A64">
        <w:rPr>
          <w:rFonts w:asciiTheme="majorBidi" w:eastAsiaTheme="minorEastAsia" w:hAnsiTheme="majorBidi" w:cstheme="majorBidi"/>
          <w:sz w:val="28"/>
          <w:szCs w:val="28"/>
          <w:lang w:eastAsia="ru-RU"/>
        </w:rPr>
        <w:t>piano</w:t>
      </w:r>
      <w:proofErr w:type="spellEnd"/>
      <w:r w:rsidRPr="00942A64">
        <w:rPr>
          <w:rFonts w:asciiTheme="majorBidi" w:eastAsiaTheme="minorEastAsia" w:hAnsiTheme="majorBidi" w:cstheme="majorBidi"/>
          <w:sz w:val="28"/>
          <w:szCs w:val="28"/>
          <w:lang w:eastAsia="ru-RU"/>
        </w:rPr>
        <w:t>);</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умения различать звук по длительности (долгие, короткие):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proofErr w:type="gramStart"/>
      <w:r w:rsidRPr="00942A64">
        <w:rPr>
          <w:rFonts w:asciiTheme="majorBidi" w:eastAsiaTheme="minorEastAsia" w:hAnsiTheme="majorBidi" w:cstheme="majorBidi"/>
          <w:sz w:val="28"/>
          <w:szCs w:val="28"/>
          <w:lang w:eastAsia="ru-RU"/>
        </w:rPr>
        <w:t>до</w:t>
      </w:r>
      <w:proofErr w:type="gramEnd"/>
      <w:r w:rsidRPr="00942A64">
        <w:rPr>
          <w:rFonts w:asciiTheme="majorBidi" w:eastAsiaTheme="minorEastAsia" w:hAnsiTheme="majorBidi" w:cstheme="majorBidi"/>
          <w:sz w:val="28"/>
          <w:szCs w:val="28"/>
          <w:lang w:eastAsia="ru-RU"/>
        </w:rPr>
        <w:t xml:space="preserve"> мажор).</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Игра на музыкальных инструментах детского оркестра: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Репертуар для исполнения: фольклорные произведения, произведения композиторов-классиков и современных авторов.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Жанровое разнообразие: марш, полька, вальс</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Содержание: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игре на ударно-шумовых инструментах (маракасы, бубен, треугольник; металлофон; ложки);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игре на балалайке или других доступных народных инструментах;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игре на фортепиано.</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Планируемые предметные результаты изучения учебного предмета "Музыка":</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определение характера и содержания знакомых музыкальных произведений, предусмотренных Программой;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 некоторых музыкальных инструментах и их звучании (труба, баян, гитара);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пение с инструментальным сопровождением и без него (с помощью педагогического работника);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выразительное, слаженное и достаточно эмоциональное исполнение выученных песен с простейшими элементами динамических оттенков;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правильное формирование при пении гласных звуков и отчетливое произнесение согласных звуков в конце и в середине слов;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правильная передача мелодии в диапазоне ре</w:t>
      </w:r>
      <w:proofErr w:type="gramStart"/>
      <w:r w:rsidRPr="00942A64">
        <w:rPr>
          <w:rFonts w:asciiTheme="majorBidi" w:eastAsiaTheme="minorEastAsia" w:hAnsiTheme="majorBidi" w:cstheme="majorBidi"/>
          <w:sz w:val="28"/>
          <w:szCs w:val="28"/>
          <w:lang w:eastAsia="ru-RU"/>
        </w:rPr>
        <w:t>1</w:t>
      </w:r>
      <w:proofErr w:type="gramEnd"/>
      <w:r w:rsidRPr="00942A64">
        <w:rPr>
          <w:rFonts w:asciiTheme="majorBidi" w:eastAsiaTheme="minorEastAsia" w:hAnsiTheme="majorBidi" w:cstheme="majorBidi"/>
          <w:sz w:val="28"/>
          <w:szCs w:val="28"/>
          <w:lang w:eastAsia="ru-RU"/>
        </w:rPr>
        <w:t xml:space="preserve"> - си1;</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вступления, запева, припева, проигрыша, окончания песни;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песни, танца, марша;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передача ритмического рисунка </w:t>
      </w:r>
      <w:proofErr w:type="spellStart"/>
      <w:r w:rsidRPr="00942A64">
        <w:rPr>
          <w:rFonts w:asciiTheme="majorBidi" w:eastAsiaTheme="minorEastAsia" w:hAnsiTheme="majorBidi" w:cstheme="majorBidi"/>
          <w:sz w:val="28"/>
          <w:szCs w:val="28"/>
          <w:lang w:eastAsia="ru-RU"/>
        </w:rPr>
        <w:t>попевок</w:t>
      </w:r>
      <w:proofErr w:type="spellEnd"/>
      <w:r w:rsidRPr="00942A64">
        <w:rPr>
          <w:rFonts w:asciiTheme="majorBidi" w:eastAsiaTheme="minorEastAsia" w:hAnsiTheme="majorBidi" w:cstheme="majorBidi"/>
          <w:sz w:val="28"/>
          <w:szCs w:val="28"/>
          <w:lang w:eastAsia="ru-RU"/>
        </w:rPr>
        <w:t xml:space="preserve"> (хлопками, на металлофоне, голосом);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определение разнообразных по содержанию и характеру музыкальных произведений (</w:t>
      </w:r>
      <w:proofErr w:type="gramStart"/>
      <w:r w:rsidRPr="00942A64">
        <w:rPr>
          <w:rFonts w:asciiTheme="majorBidi" w:eastAsiaTheme="minorEastAsia" w:hAnsiTheme="majorBidi" w:cstheme="majorBidi"/>
          <w:sz w:val="28"/>
          <w:szCs w:val="28"/>
          <w:lang w:eastAsia="ru-RU"/>
        </w:rPr>
        <w:t>веселые</w:t>
      </w:r>
      <w:proofErr w:type="gramEnd"/>
      <w:r w:rsidRPr="00942A64">
        <w:rPr>
          <w:rFonts w:asciiTheme="majorBidi" w:eastAsiaTheme="minorEastAsia" w:hAnsiTheme="majorBidi" w:cstheme="majorBidi"/>
          <w:sz w:val="28"/>
          <w:szCs w:val="28"/>
          <w:lang w:eastAsia="ru-RU"/>
        </w:rPr>
        <w:t>, грустные и спокойные);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владение элементарными представлениями о нотной грамоте.</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самостоятельное исполнение разученных детских песен; знание динамических оттенков (</w:t>
      </w:r>
      <w:proofErr w:type="gramStart"/>
      <w:r w:rsidRPr="00942A64">
        <w:rPr>
          <w:rFonts w:asciiTheme="majorBidi" w:eastAsiaTheme="minorEastAsia" w:hAnsiTheme="majorBidi" w:cstheme="majorBidi"/>
          <w:sz w:val="28"/>
          <w:szCs w:val="28"/>
          <w:lang w:eastAsia="ru-RU"/>
        </w:rPr>
        <w:t>форте-громко</w:t>
      </w:r>
      <w:proofErr w:type="gramEnd"/>
      <w:r w:rsidRPr="00942A64">
        <w:rPr>
          <w:rFonts w:asciiTheme="majorBidi" w:eastAsiaTheme="minorEastAsia" w:hAnsiTheme="majorBidi" w:cstheme="majorBidi"/>
          <w:sz w:val="28"/>
          <w:szCs w:val="28"/>
          <w:lang w:eastAsia="ru-RU"/>
        </w:rPr>
        <w:t>, пиано-тихо);</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представления о народных музыкальных инструментах и их звучании (домра, мандолина, баян, гусли, свирель, гармонь, трещотка);</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об особенностях мелодического голосоведения (плавно, отрывисто, скачкообразно);</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пение хором с выполнением требований художественного исполнения;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ясное и четкое произнесение слов в песнях подвижного характера;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исполнение выученных песен без музыкального сопровождения, самостоятельно;</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разнообразных по характеру и звучанию песен, маршей, танцев;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владение элементами музыкальной грамоты, как средства осознания музыкальной речи.</w:t>
      </w:r>
    </w:p>
    <w:p w:rsidR="00080C57" w:rsidRPr="00942A64" w:rsidRDefault="00080C57" w:rsidP="009F7D2B">
      <w:pPr>
        <w:pStyle w:val="afe"/>
        <w:jc w:val="center"/>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Федеральная рабочая программа по учебному предмету "Рисование (изобразительное искусство)" (I - IV, дополнительный классы и V класс), входящий в предметную область "Искусство", включает </w:t>
      </w:r>
      <w:r w:rsidRPr="00942A64">
        <w:rPr>
          <w:rFonts w:asciiTheme="majorBidi" w:eastAsiaTheme="minorEastAsia" w:hAnsiTheme="majorBidi" w:cstheme="majorBidi"/>
          <w:b/>
          <w:bCs/>
          <w:sz w:val="28"/>
          <w:szCs w:val="28"/>
          <w:lang w:eastAsia="ru-RU"/>
        </w:rPr>
        <w:lastRenderedPageBreak/>
        <w:t>пояснительную записку, содержание обучения, планируемые результаты освоения программы.</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Пояснительная записка.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Основной целью 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w:t>
      </w:r>
      <w:proofErr w:type="gramStart"/>
      <w:r w:rsidRPr="00942A64">
        <w:rPr>
          <w:rFonts w:asciiTheme="majorBidi" w:eastAsiaTheme="minorEastAsia" w:hAnsiTheme="majorBidi" w:cstheme="majorBidi"/>
          <w:sz w:val="28"/>
          <w:szCs w:val="28"/>
          <w:lang w:eastAsia="ru-RU"/>
        </w:rPr>
        <w:t>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Основные задачи изучения предмета: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воспитание интереса к изобразительному искусству;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раскрытие значения изобразительного искусства в жизни человека;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воспитание в детях эстетического чувства и понимания красоты окружающего мира, художественного вкуса;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элементарных знаний о видах и жанрах изобразительного искусства искусствах;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расширение художественно-эстетического кругозора;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эмоционального восприятия произведений искусства, умения анализировать их содержание и формулировать своего мнения о них;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знаний элементарных основ реалистического рисунка;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изобразительным техникам и приемам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разным видам изобразительной деятельности (рисованию, аппликации, лепке);</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 xml:space="preserve">обучение правилам и законам композиции, </w:t>
      </w:r>
      <w:proofErr w:type="spellStart"/>
      <w:r w:rsidRPr="00942A64">
        <w:rPr>
          <w:rFonts w:asciiTheme="majorBidi" w:eastAsiaTheme="minorEastAsia" w:hAnsiTheme="majorBidi" w:cstheme="majorBidi"/>
          <w:sz w:val="28"/>
          <w:szCs w:val="28"/>
          <w:lang w:eastAsia="ru-RU"/>
        </w:rPr>
        <w:t>цветоведения</w:t>
      </w:r>
      <w:proofErr w:type="spellEnd"/>
      <w:r w:rsidRPr="00942A64">
        <w:rPr>
          <w:rFonts w:asciiTheme="majorBidi" w:eastAsiaTheme="minorEastAsia" w:hAnsiTheme="majorBidi" w:cstheme="majorBidi"/>
          <w:sz w:val="28"/>
          <w:szCs w:val="28"/>
          <w:lang w:eastAsia="ru-RU"/>
        </w:rPr>
        <w:t>, построения орнамента, применяемых в разных видах изобразительной деятельности;</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умения создавать простейшие художественные образы с натуры и по образцу, по памяти, представлению и воображению;</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умения выполнять тематические и декоративные композиции;</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Коррекция недостатков психического и физического развития обучающихся на уроках изобразительного искусства заключается в следующем: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коррекции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w:t>
      </w:r>
      <w:r w:rsidRPr="00942A64">
        <w:rPr>
          <w:rFonts w:asciiTheme="majorBidi" w:eastAsiaTheme="minorEastAsia" w:hAnsiTheme="majorBidi" w:cstheme="majorBidi"/>
          <w:sz w:val="28"/>
          <w:szCs w:val="28"/>
          <w:lang w:eastAsia="ru-RU"/>
        </w:rPr>
        <w:lastRenderedPageBreak/>
        <w:t>существенные признаки, устанавливать сходство и различие между предметами;</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развитии</w:t>
      </w:r>
      <w:proofErr w:type="gramEnd"/>
      <w:r w:rsidRPr="00942A64">
        <w:rPr>
          <w:rFonts w:asciiTheme="majorBidi" w:eastAsiaTheme="minorEastAsia" w:hAnsiTheme="majorBidi" w:cstheme="majorBidi"/>
          <w:sz w:val="28"/>
          <w:szCs w:val="28"/>
          <w:lang w:eastAsia="ru-RU"/>
        </w:rPr>
        <w:t xml:space="preserve">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развитии</w:t>
      </w:r>
      <w:proofErr w:type="gramEnd"/>
      <w:r w:rsidRPr="00942A64">
        <w:rPr>
          <w:rFonts w:asciiTheme="majorBidi" w:eastAsiaTheme="minorEastAsia" w:hAnsiTheme="majorBidi" w:cstheme="majorBidi"/>
          <w:sz w:val="28"/>
          <w:szCs w:val="28"/>
          <w:lang w:eastAsia="ru-RU"/>
        </w:rPr>
        <w:t xml:space="preserve"> зрительной памяти, внимания, наблюдательности, образного мышления, представления и воображения.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Содержание программы отражено</w:t>
      </w:r>
      <w:r w:rsidRPr="00942A64">
        <w:rPr>
          <w:rFonts w:asciiTheme="majorBidi" w:eastAsiaTheme="minorEastAsia" w:hAnsiTheme="majorBidi" w:cstheme="majorBidi"/>
          <w:sz w:val="28"/>
          <w:szCs w:val="28"/>
          <w:lang w:eastAsia="ru-RU"/>
        </w:rPr>
        <w:t xml:space="preserve">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Программой предусматриваются следующие виды работы: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выполнение плоскостной и </w:t>
      </w:r>
      <w:proofErr w:type="spellStart"/>
      <w:r w:rsidRPr="00942A64">
        <w:rPr>
          <w:rFonts w:asciiTheme="majorBidi" w:eastAsiaTheme="minorEastAsia" w:hAnsiTheme="majorBidi" w:cstheme="majorBidi"/>
          <w:sz w:val="28"/>
          <w:szCs w:val="28"/>
          <w:lang w:eastAsia="ru-RU"/>
        </w:rPr>
        <w:t>полуобъемной</w:t>
      </w:r>
      <w:proofErr w:type="spellEnd"/>
      <w:r w:rsidRPr="00942A64">
        <w:rPr>
          <w:rFonts w:asciiTheme="majorBidi" w:eastAsiaTheme="minorEastAsia" w:hAnsiTheme="majorBidi" w:cstheme="majorBidi"/>
          <w:sz w:val="28"/>
          <w:szCs w:val="28"/>
          <w:lang w:eastAsia="ru-RU"/>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Подготовительный период обучения</w:t>
      </w:r>
      <w:r w:rsidRPr="00942A64">
        <w:rPr>
          <w:rFonts w:asciiTheme="majorBidi" w:eastAsiaTheme="minorEastAsia" w:hAnsiTheme="majorBidi" w:cstheme="majorBidi"/>
          <w:sz w:val="28"/>
          <w:szCs w:val="28"/>
          <w:lang w:eastAsia="ru-RU"/>
        </w:rPr>
        <w:t>.</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w:t>
      </w:r>
      <w:r w:rsidRPr="00942A64">
        <w:rPr>
          <w:rFonts w:asciiTheme="majorBidi" w:eastAsiaTheme="minorEastAsia" w:hAnsiTheme="majorBidi" w:cstheme="majorBidi"/>
          <w:sz w:val="28"/>
          <w:szCs w:val="28"/>
          <w:lang w:eastAsia="ru-RU"/>
        </w:rPr>
        <w:lastRenderedPageBreak/>
        <w:t>узнавание, называние и отражение в аппликации и рисунке цветов спектра; ориентировка на плоскости листа бумаги.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приемам работы в изобразительной деятельности (лепке, выполнении аппликации, рисовании):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Приемы лепки:</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spellStart"/>
      <w:r w:rsidRPr="00942A64">
        <w:rPr>
          <w:rFonts w:asciiTheme="majorBidi" w:eastAsiaTheme="minorEastAsia" w:hAnsiTheme="majorBidi" w:cstheme="majorBidi"/>
          <w:sz w:val="28"/>
          <w:szCs w:val="28"/>
          <w:lang w:eastAsia="ru-RU"/>
        </w:rPr>
        <w:t>отщипывание</w:t>
      </w:r>
      <w:proofErr w:type="spellEnd"/>
      <w:r w:rsidRPr="00942A64">
        <w:rPr>
          <w:rFonts w:asciiTheme="majorBidi" w:eastAsiaTheme="minorEastAsia" w:hAnsiTheme="majorBidi" w:cstheme="majorBidi"/>
          <w:sz w:val="28"/>
          <w:szCs w:val="28"/>
          <w:lang w:eastAsia="ru-RU"/>
        </w:rPr>
        <w:t xml:space="preserve"> кусков от целого куска пластилина и разминание;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размазывание по картону;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скатывание, раскатывание, сплющивание;</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spellStart"/>
      <w:r w:rsidRPr="00942A64">
        <w:rPr>
          <w:rFonts w:asciiTheme="majorBidi" w:eastAsiaTheme="minorEastAsia" w:hAnsiTheme="majorBidi" w:cstheme="majorBidi"/>
          <w:sz w:val="28"/>
          <w:szCs w:val="28"/>
          <w:lang w:eastAsia="ru-RU"/>
        </w:rPr>
        <w:t>примазывание</w:t>
      </w:r>
      <w:proofErr w:type="spellEnd"/>
      <w:r w:rsidRPr="00942A64">
        <w:rPr>
          <w:rFonts w:asciiTheme="majorBidi" w:eastAsiaTheme="minorEastAsia" w:hAnsiTheme="majorBidi" w:cstheme="majorBidi"/>
          <w:sz w:val="28"/>
          <w:szCs w:val="28"/>
          <w:lang w:eastAsia="ru-RU"/>
        </w:rPr>
        <w:t xml:space="preserve"> частей при составлении целого объемного изображения.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Приемы работы с "подвижной аппликацией" для развития целостного восприятия объекта при подготовке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к рисованию:</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складывание целого изображения из его деталей без фиксации на плоскости листа;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совмещение аппликационного изображения объекта с контурным рисунком геометрической фигуры без фиксации на плоскости листа;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расположение деталей предметных изображений или силуэтов на листе бумаги в соответствующих пространственных положениях;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по образцу композиции из нескольких объектов без фиксации на плоскости листа.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Приемы выполнения аппликации из бумаги: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приемы работы ножницами;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раскладывание деталей аппликации на плоскости листа относительно друг друга в соответствии с пространственными отношениями: внизу, наверху, над, </w:t>
      </w:r>
      <w:proofErr w:type="gramStart"/>
      <w:r w:rsidRPr="00942A64">
        <w:rPr>
          <w:rFonts w:asciiTheme="majorBidi" w:eastAsiaTheme="minorEastAsia" w:hAnsiTheme="majorBidi" w:cstheme="majorBidi"/>
          <w:sz w:val="28"/>
          <w:szCs w:val="28"/>
          <w:lang w:eastAsia="ru-RU"/>
        </w:rPr>
        <w:t>под</w:t>
      </w:r>
      <w:proofErr w:type="gramEnd"/>
      <w:r w:rsidRPr="00942A64">
        <w:rPr>
          <w:rFonts w:asciiTheme="majorBidi" w:eastAsiaTheme="minorEastAsia" w:hAnsiTheme="majorBidi" w:cstheme="majorBidi"/>
          <w:sz w:val="28"/>
          <w:szCs w:val="28"/>
          <w:lang w:eastAsia="ru-RU"/>
        </w:rPr>
        <w:t>, справа от..., слева от..., посередине;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приемы соединения деталей аппликации с изобразительной поверхностью с помощью пластилина;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приемы наклеивания деталей аппликации на изобразительную поверхность с помощью клея.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Приемы рисования твердыми материалами (карандашом, фломастером, ручкой):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рисование с использованием точки (рисование точкой; рисование по заранее расставленным точкам предметов несложной формы по образцу);</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w:t>
      </w:r>
      <w:proofErr w:type="gramEnd"/>
      <w:r w:rsidRPr="00942A64">
        <w:rPr>
          <w:rFonts w:asciiTheme="majorBidi" w:eastAsiaTheme="minorEastAsia" w:hAnsiTheme="majorBidi" w:cstheme="majorBidi"/>
          <w:sz w:val="28"/>
          <w:szCs w:val="28"/>
          <w:lang w:eastAsia="ru-RU"/>
        </w:rPr>
        <w:t xml:space="preserve"> Рисование по клеткам предметов несложной формы с использованием этих линии (по образцу);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рисование карандашом линий и предметов несложной формы двумя руками.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Приемы работы красками: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приемы рисования руками: точечное рисование пальцами, линейное рисование пальцами; рисование ладонью, кулаком, ребром ладони;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приемы трафаретной печати: печать тампоном, карандашной резинкой, смятой бумагой, трубочкой;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приемы кистевого письма: </w:t>
      </w:r>
      <w:proofErr w:type="spellStart"/>
      <w:r w:rsidRPr="00942A64">
        <w:rPr>
          <w:rFonts w:asciiTheme="majorBidi" w:eastAsiaTheme="minorEastAsia" w:hAnsiTheme="majorBidi" w:cstheme="majorBidi"/>
          <w:sz w:val="28"/>
          <w:szCs w:val="28"/>
          <w:lang w:eastAsia="ru-RU"/>
        </w:rPr>
        <w:t>примакивание</w:t>
      </w:r>
      <w:proofErr w:type="spellEnd"/>
      <w:r w:rsidR="00703C63"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кистью, наращивание массы; рисование сухой кистью; рисование по мокрому листу.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действиям с шаблонами и трафаретами: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правила обведения шаблонов;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обведение шаблонов геометрических фигур, реальных предметов несложных форм, букв, цифр.</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композиционной деятельности: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(зрительный центр композиции). Соотношение изображаемого предмета с параметрами листа (расположение листа вертикально или горизонтально).</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Установление на изобразительной поверхности пространственных отношений (при использовании способов передачи глубины пространства). Понятия: линия горизонта, ближе - больше, дальше - меньше, загораживания.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Установление смысловых связей между изображаемыми предметами.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Главное и второстепенное в композиции.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Применение выразительных средств композиции: </w:t>
      </w:r>
      <w:proofErr w:type="spellStart"/>
      <w:r w:rsidRPr="00942A64">
        <w:rPr>
          <w:rFonts w:asciiTheme="majorBidi" w:eastAsiaTheme="minorEastAsia" w:hAnsiTheme="majorBidi" w:cstheme="majorBidi"/>
          <w:sz w:val="28"/>
          <w:szCs w:val="28"/>
          <w:lang w:eastAsia="ru-RU"/>
        </w:rPr>
        <w:t>величинный</w:t>
      </w:r>
      <w:proofErr w:type="spellEnd"/>
      <w:r w:rsidRPr="00942A64">
        <w:rPr>
          <w:rFonts w:asciiTheme="majorBidi" w:eastAsiaTheme="minorEastAsia" w:hAnsiTheme="majorBidi" w:cstheme="majorBidi"/>
          <w:sz w:val="28"/>
          <w:szCs w:val="28"/>
          <w:lang w:eastAsia="ru-RU"/>
        </w:rPr>
        <w:t xml:space="preserve">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Применение приемов и правил композиции в рисовании с натуры, тематическом и декоративном рисовании.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Развитие умений воспринимать и изображать форму предметов, пропорции, конструкцию. </w:t>
      </w:r>
      <w:proofErr w:type="gramStart"/>
      <w:r w:rsidRPr="00942A64">
        <w:rPr>
          <w:rFonts w:asciiTheme="majorBidi" w:eastAsiaTheme="minorEastAsia" w:hAnsiTheme="majorBidi" w:cstheme="majorBidi"/>
          <w:sz w:val="28"/>
          <w:szCs w:val="28"/>
          <w:lang w:eastAsia="ru-RU"/>
        </w:rPr>
        <w:t>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Обследование предметов, выделение их признаков и свойств, необходимых для передачи в рисунке, аппликации, лепке предмета.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Соотнесение формы предметов с геометрическими фигурами (метод обобщения).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Передача пропорций предметов. Строение тела человека, животных.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Передача движения различных одушевленных и неодушевленных предметов.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w:t>
      </w:r>
      <w:proofErr w:type="spellStart"/>
      <w:r w:rsidRPr="00942A64">
        <w:rPr>
          <w:rFonts w:asciiTheme="majorBidi" w:eastAsiaTheme="minorEastAsia" w:hAnsiTheme="majorBidi" w:cstheme="majorBidi"/>
          <w:sz w:val="28"/>
          <w:szCs w:val="28"/>
          <w:lang w:eastAsia="ru-RU"/>
        </w:rPr>
        <w:t>дорисовывание</w:t>
      </w:r>
      <w:proofErr w:type="spellEnd"/>
      <w:r w:rsidRPr="00942A64">
        <w:rPr>
          <w:rFonts w:asciiTheme="majorBidi" w:eastAsiaTheme="minorEastAsia" w:hAnsiTheme="majorBidi" w:cstheme="majorBidi"/>
          <w:sz w:val="28"/>
          <w:szCs w:val="28"/>
          <w:lang w:eastAsia="ru-RU"/>
        </w:rPr>
        <w:t>, обведение шаблонов, рисование по клеткам, самостоятельное рисование формы объекта.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Сходство и различия орнамента и узора. </w:t>
      </w:r>
      <w:proofErr w:type="gramStart"/>
      <w:r w:rsidRPr="00942A64">
        <w:rPr>
          <w:rFonts w:asciiTheme="majorBidi" w:eastAsiaTheme="minorEastAsia" w:hAnsiTheme="majorBidi" w:cstheme="majorBidi"/>
          <w:sz w:val="28"/>
          <w:szCs w:val="28"/>
          <w:lang w:eastAsia="ru-RU"/>
        </w:rPr>
        <w:t>Виды орнаментов по форме: в полосе, замкнутый, сетчатый, по содержанию: геометрический, растительный, зооморфный, геральдический.</w:t>
      </w:r>
      <w:proofErr w:type="gramEnd"/>
      <w:r w:rsidRPr="00942A64">
        <w:rPr>
          <w:rFonts w:asciiTheme="majorBidi" w:eastAsiaTheme="minorEastAsia" w:hAnsiTheme="majorBidi" w:cstheme="majorBidi"/>
          <w:sz w:val="28"/>
          <w:szCs w:val="28"/>
          <w:lang w:eastAsia="ru-RU"/>
        </w:rPr>
        <w:t xml:space="preserve">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Практическое применение приемов и способов передачи графических образов в лепке, аппликации, рисунке.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восприятия цвета предметов и формирование умения передавать его в рисунке с помощью красок:</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Понятия: "цвет", "спектр", "краски", "акварель", "гуашь", "живопись".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Цвета солнечного спектра (основные, составные, дополнительные). Теплые и холодные цвета. Смешение цветов. Практическое овладение основами </w:t>
      </w:r>
      <w:proofErr w:type="spellStart"/>
      <w:r w:rsidRPr="00942A64">
        <w:rPr>
          <w:rFonts w:asciiTheme="majorBidi" w:eastAsiaTheme="minorEastAsia" w:hAnsiTheme="majorBidi" w:cstheme="majorBidi"/>
          <w:sz w:val="28"/>
          <w:szCs w:val="28"/>
          <w:lang w:eastAsia="ru-RU"/>
        </w:rPr>
        <w:t>цветоведения</w:t>
      </w:r>
      <w:proofErr w:type="spellEnd"/>
      <w:r w:rsidRPr="00942A64">
        <w:rPr>
          <w:rFonts w:asciiTheme="majorBidi" w:eastAsiaTheme="minorEastAsia" w:hAnsiTheme="majorBidi" w:cstheme="majorBidi"/>
          <w:sz w:val="28"/>
          <w:szCs w:val="28"/>
          <w:lang w:eastAsia="ru-RU"/>
        </w:rPr>
        <w:t>.</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и обозначением словом, некоторых ясно различимых оттенков цветов.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Работа кистью и красками, получение новых цветов и оттенков путем смешения на палитре основных цветов, отражение </w:t>
      </w:r>
      <w:proofErr w:type="spellStart"/>
      <w:r w:rsidRPr="00942A64">
        <w:rPr>
          <w:rFonts w:asciiTheme="majorBidi" w:eastAsiaTheme="minorEastAsia" w:hAnsiTheme="majorBidi" w:cstheme="majorBidi"/>
          <w:sz w:val="28"/>
          <w:szCs w:val="28"/>
          <w:lang w:eastAsia="ru-RU"/>
        </w:rPr>
        <w:t>светлотности</w:t>
      </w:r>
      <w:proofErr w:type="spellEnd"/>
      <w:r w:rsidRPr="00942A64">
        <w:rPr>
          <w:rFonts w:asciiTheme="majorBidi" w:eastAsiaTheme="minorEastAsia" w:hAnsiTheme="majorBidi" w:cstheme="majorBidi"/>
          <w:sz w:val="28"/>
          <w:szCs w:val="28"/>
          <w:lang w:eastAsia="ru-RU"/>
        </w:rPr>
        <w:t xml:space="preserve"> цвета (светло-зеленый, темно-зеленый).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Приемы работы акварельными красками: кистевое письмо - </w:t>
      </w:r>
      <w:proofErr w:type="spellStart"/>
      <w:r w:rsidRPr="00942A64">
        <w:rPr>
          <w:rFonts w:asciiTheme="majorBidi" w:eastAsiaTheme="minorEastAsia" w:hAnsiTheme="majorBidi" w:cstheme="majorBidi"/>
          <w:sz w:val="28"/>
          <w:szCs w:val="28"/>
          <w:lang w:eastAsia="ru-RU"/>
        </w:rPr>
        <w:t>примакивание</w:t>
      </w:r>
      <w:proofErr w:type="spellEnd"/>
      <w:r w:rsidRPr="00942A64">
        <w:rPr>
          <w:rFonts w:asciiTheme="majorBidi" w:eastAsiaTheme="minorEastAsia" w:hAnsiTheme="majorBidi" w:cstheme="majorBidi"/>
          <w:sz w:val="28"/>
          <w:szCs w:val="28"/>
          <w:lang w:eastAsia="ru-RU"/>
        </w:rPr>
        <w:t xml:space="preserve"> кистью; рисование сухой кистью; рисование по мокрому листу (</w:t>
      </w:r>
      <w:proofErr w:type="spellStart"/>
      <w:r w:rsidRPr="00942A64">
        <w:rPr>
          <w:rFonts w:asciiTheme="majorBidi" w:eastAsiaTheme="minorEastAsia" w:hAnsiTheme="majorBidi" w:cstheme="majorBidi"/>
          <w:sz w:val="28"/>
          <w:szCs w:val="28"/>
          <w:lang w:eastAsia="ru-RU"/>
        </w:rPr>
        <w:t>алла</w:t>
      </w:r>
      <w:proofErr w:type="spellEnd"/>
      <w:r w:rsidRPr="00942A64">
        <w:rPr>
          <w:rFonts w:asciiTheme="majorBidi" w:eastAsiaTheme="minorEastAsia" w:hAnsiTheme="majorBidi" w:cstheme="majorBidi"/>
          <w:sz w:val="28"/>
          <w:szCs w:val="28"/>
          <w:lang w:eastAsia="ru-RU"/>
        </w:rPr>
        <w:t xml:space="preserve"> прима), послойная живопись (лессировка).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Обучение восприятию произведений искусства: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Примерные темы бесед:</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"Изобразительное искусство в повседневной жизни человека. Работа художников, скульпторов, мастеров народных промыслов, дизайнеров".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"Виды изобразительного искусства". Рисунок, живопись, скульптура, </w:t>
      </w:r>
      <w:proofErr w:type="gramStart"/>
      <w:r w:rsidRPr="00942A64">
        <w:rPr>
          <w:rFonts w:asciiTheme="majorBidi" w:eastAsiaTheme="minorEastAsia" w:hAnsiTheme="majorBidi" w:cstheme="majorBidi"/>
          <w:sz w:val="28"/>
          <w:szCs w:val="28"/>
          <w:lang w:eastAsia="ru-RU"/>
        </w:rPr>
        <w:t>декоративно-прикладное</w:t>
      </w:r>
      <w:proofErr w:type="gramEnd"/>
      <w:r w:rsidRPr="00942A64">
        <w:rPr>
          <w:rFonts w:asciiTheme="majorBidi" w:eastAsiaTheme="minorEastAsia" w:hAnsiTheme="majorBidi" w:cstheme="majorBidi"/>
          <w:sz w:val="28"/>
          <w:szCs w:val="28"/>
          <w:lang w:eastAsia="ru-RU"/>
        </w:rPr>
        <w:t xml:space="preserve"> искусства, архитектура, дизайн.</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w:t>
      </w:r>
      <w:r w:rsidRPr="00942A64">
        <w:rPr>
          <w:rFonts w:asciiTheme="majorBidi" w:eastAsiaTheme="minorEastAsia" w:hAnsiTheme="majorBidi" w:cstheme="majorBidi"/>
          <w:sz w:val="28"/>
          <w:szCs w:val="28"/>
          <w:lang w:eastAsia="ru-RU"/>
        </w:rPr>
        <w:lastRenderedPageBreak/>
        <w:t xml:space="preserve">средствами живописи и графики. Художники создали произведения живописи и графики: И. </w:t>
      </w:r>
      <w:proofErr w:type="spellStart"/>
      <w:r w:rsidRPr="00942A64">
        <w:rPr>
          <w:rFonts w:asciiTheme="majorBidi" w:eastAsiaTheme="minorEastAsia" w:hAnsiTheme="majorBidi" w:cstheme="majorBidi"/>
          <w:sz w:val="28"/>
          <w:szCs w:val="28"/>
          <w:lang w:eastAsia="ru-RU"/>
        </w:rPr>
        <w:t>Билибин</w:t>
      </w:r>
      <w:proofErr w:type="spellEnd"/>
      <w:r w:rsidRPr="00942A64">
        <w:rPr>
          <w:rFonts w:asciiTheme="majorBidi" w:eastAsiaTheme="minorEastAsia" w:hAnsiTheme="majorBidi" w:cstheme="majorBidi"/>
          <w:sz w:val="28"/>
          <w:szCs w:val="28"/>
          <w:lang w:eastAsia="ru-RU"/>
        </w:rPr>
        <w:t xml:space="preserve">, В. Васнецов, Ю. Васнецов, В. Конашевич, А. Куинджи, А Саврасов, И. Остроухова, А. Пластов, В. Поленов, И Левитан, К. </w:t>
      </w:r>
      <w:proofErr w:type="spellStart"/>
      <w:r w:rsidRPr="00942A64">
        <w:rPr>
          <w:rFonts w:asciiTheme="majorBidi" w:eastAsiaTheme="minorEastAsia" w:hAnsiTheme="majorBidi" w:cstheme="majorBidi"/>
          <w:sz w:val="28"/>
          <w:szCs w:val="28"/>
          <w:lang w:eastAsia="ru-RU"/>
        </w:rPr>
        <w:t>Юон</w:t>
      </w:r>
      <w:proofErr w:type="spellEnd"/>
      <w:r w:rsidRPr="00942A64">
        <w:rPr>
          <w:rFonts w:asciiTheme="majorBidi" w:eastAsiaTheme="minorEastAsia" w:hAnsiTheme="majorBidi" w:cstheme="majorBidi"/>
          <w:sz w:val="28"/>
          <w:szCs w:val="28"/>
          <w:lang w:eastAsia="ru-RU"/>
        </w:rPr>
        <w:t xml:space="preserve">, М. Сарьян, П. </w:t>
      </w:r>
      <w:proofErr w:type="spellStart"/>
      <w:r w:rsidRPr="00942A64">
        <w:rPr>
          <w:rFonts w:asciiTheme="majorBidi" w:eastAsiaTheme="minorEastAsia" w:hAnsiTheme="majorBidi" w:cstheme="majorBidi"/>
          <w:sz w:val="28"/>
          <w:szCs w:val="28"/>
          <w:lang w:eastAsia="ru-RU"/>
        </w:rPr>
        <w:t>Сезан</w:t>
      </w:r>
      <w:proofErr w:type="spellEnd"/>
      <w:r w:rsidRPr="00942A64">
        <w:rPr>
          <w:rFonts w:asciiTheme="majorBidi" w:eastAsiaTheme="minorEastAsia" w:hAnsiTheme="majorBidi" w:cstheme="majorBidi"/>
          <w:sz w:val="28"/>
          <w:szCs w:val="28"/>
          <w:lang w:eastAsia="ru-RU"/>
        </w:rPr>
        <w:t>, И. Шишкин.</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w:t>
      </w:r>
      <w:proofErr w:type="spellStart"/>
      <w:r w:rsidRPr="00942A64">
        <w:rPr>
          <w:rFonts w:asciiTheme="majorBidi" w:eastAsiaTheme="minorEastAsia" w:hAnsiTheme="majorBidi" w:cstheme="majorBidi"/>
          <w:sz w:val="28"/>
          <w:szCs w:val="28"/>
          <w:lang w:eastAsia="ru-RU"/>
        </w:rPr>
        <w:t>Ватагин</w:t>
      </w:r>
      <w:proofErr w:type="spellEnd"/>
      <w:r w:rsidRPr="00942A64">
        <w:rPr>
          <w:rFonts w:asciiTheme="majorBidi" w:eastAsiaTheme="minorEastAsia" w:hAnsiTheme="majorBidi" w:cstheme="majorBidi"/>
          <w:sz w:val="28"/>
          <w:szCs w:val="28"/>
          <w:lang w:eastAsia="ru-RU"/>
        </w:rPr>
        <w:t xml:space="preserve">, А. </w:t>
      </w:r>
      <w:proofErr w:type="spellStart"/>
      <w:r w:rsidRPr="00942A64">
        <w:rPr>
          <w:rFonts w:asciiTheme="majorBidi" w:eastAsiaTheme="minorEastAsia" w:hAnsiTheme="majorBidi" w:cstheme="majorBidi"/>
          <w:sz w:val="28"/>
          <w:szCs w:val="28"/>
          <w:lang w:eastAsia="ru-RU"/>
        </w:rPr>
        <w:t>Опекушин</w:t>
      </w:r>
      <w:proofErr w:type="spellEnd"/>
      <w:r w:rsidRPr="00942A64">
        <w:rPr>
          <w:rFonts w:asciiTheme="majorBidi" w:eastAsiaTheme="minorEastAsia" w:hAnsiTheme="majorBidi" w:cstheme="majorBidi"/>
          <w:sz w:val="28"/>
          <w:szCs w:val="28"/>
          <w:lang w:eastAsia="ru-RU"/>
        </w:rPr>
        <w:t>, В. Мухина.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w:t>
      </w:r>
      <w:proofErr w:type="spellStart"/>
      <w:r w:rsidRPr="00942A64">
        <w:rPr>
          <w:rFonts w:asciiTheme="majorBidi" w:eastAsiaTheme="minorEastAsia" w:hAnsiTheme="majorBidi" w:cstheme="majorBidi"/>
          <w:sz w:val="28"/>
          <w:szCs w:val="28"/>
          <w:lang w:eastAsia="ru-RU"/>
        </w:rPr>
        <w:t>жостовская</w:t>
      </w:r>
      <w:proofErr w:type="spellEnd"/>
      <w:r w:rsidRPr="00942A64">
        <w:rPr>
          <w:rFonts w:asciiTheme="majorBidi" w:eastAsiaTheme="minorEastAsia" w:hAnsiTheme="majorBidi" w:cstheme="majorBidi"/>
          <w:sz w:val="28"/>
          <w:szCs w:val="28"/>
          <w:lang w:eastAsia="ru-RU"/>
        </w:rPr>
        <w:t xml:space="preserve"> роспись).</w:t>
      </w:r>
    </w:p>
    <w:p w:rsidR="00080C57" w:rsidRPr="00942A64" w:rsidRDefault="00080C57" w:rsidP="009F7D2B">
      <w:pPr>
        <w:pStyle w:val="afe"/>
        <w:jc w:val="center"/>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Планируемые предметные результаты изучения учебного предмета "Рисование (изобразительное искусство)":</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знание элементарных правил композиции, </w:t>
      </w:r>
      <w:proofErr w:type="spellStart"/>
      <w:r w:rsidRPr="00942A64">
        <w:rPr>
          <w:rFonts w:asciiTheme="majorBidi" w:eastAsiaTheme="minorEastAsia" w:hAnsiTheme="majorBidi" w:cstheme="majorBidi"/>
          <w:sz w:val="28"/>
          <w:szCs w:val="28"/>
          <w:lang w:eastAsia="ru-RU"/>
        </w:rPr>
        <w:t>цветоведения</w:t>
      </w:r>
      <w:proofErr w:type="spellEnd"/>
      <w:r w:rsidRPr="00942A64">
        <w:rPr>
          <w:rFonts w:asciiTheme="majorBidi" w:eastAsiaTheme="minorEastAsia" w:hAnsiTheme="majorBidi" w:cstheme="majorBidi"/>
          <w:sz w:val="28"/>
          <w:szCs w:val="28"/>
          <w:lang w:eastAsia="ru-RU"/>
        </w:rPr>
        <w:t>, передачи формы предмета;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некоторых выразительных средств изобразительного искусства: "изобразительная поверхность", "точка", "линия", "штриховка", "пятно", "цвет";</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пользование материалами для рисования, аппликации, лепки;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предметов, подлежащих рисованию, лепке и аппликации;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некоторых народных и национальных промыслов, изготавливающих игрушки: "Дымково", "Гжель", "Городец", "Каргополь";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организация рабочего места в зависимости от характера выполняемой работы;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владение некоторыми приемами лепки (раскатывание, сплющивание, </w:t>
      </w:r>
      <w:proofErr w:type="spellStart"/>
      <w:r w:rsidRPr="00942A64">
        <w:rPr>
          <w:rFonts w:asciiTheme="majorBidi" w:eastAsiaTheme="minorEastAsia" w:hAnsiTheme="majorBidi" w:cstheme="majorBidi"/>
          <w:sz w:val="28"/>
          <w:szCs w:val="28"/>
          <w:lang w:eastAsia="ru-RU"/>
        </w:rPr>
        <w:t>отщипывание</w:t>
      </w:r>
      <w:proofErr w:type="spellEnd"/>
      <w:r w:rsidRPr="00942A64">
        <w:rPr>
          <w:rFonts w:asciiTheme="majorBidi" w:eastAsiaTheme="minorEastAsia" w:hAnsiTheme="majorBidi" w:cstheme="majorBidi"/>
          <w:sz w:val="28"/>
          <w:szCs w:val="28"/>
          <w:lang w:eastAsia="ru-RU"/>
        </w:rPr>
        <w:t>) и аппликации (вырезание и наклеивание);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применение приемов работы карандашом, гуашью, акварельными красками с целью передачи фактуры предмета;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адекватная передача цвета изображаемого объекта, определение насыщенности цвета, получение смешанных цветов и некоторых оттенков цвета;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узнавание и различение в книжных иллюстрациях и репродукциях изображенных предметов и действий.</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жанров изобразительного искусства (портрет, натюрморт, пейзаж);</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некоторых народных и национальных промыслов ("Дымково", "Гжель", "Городец", "Каргополь");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основных особенностей некоторых материалов, используемых в рисовании, лепке и аппликации;</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знание выразительных средств изобразительного искусства: "изобразительная поверхность", "точка", "линия", "штриховка", "контур", "пятно", "цвет", объем;</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знание правил </w:t>
      </w:r>
      <w:proofErr w:type="spellStart"/>
      <w:r w:rsidRPr="00942A64">
        <w:rPr>
          <w:rFonts w:asciiTheme="majorBidi" w:eastAsiaTheme="minorEastAsia" w:hAnsiTheme="majorBidi" w:cstheme="majorBidi"/>
          <w:sz w:val="28"/>
          <w:szCs w:val="28"/>
          <w:lang w:eastAsia="ru-RU"/>
        </w:rPr>
        <w:t>цветоведения</w:t>
      </w:r>
      <w:proofErr w:type="spellEnd"/>
      <w:r w:rsidRPr="00942A64">
        <w:rPr>
          <w:rFonts w:asciiTheme="majorBidi" w:eastAsiaTheme="minorEastAsia" w:hAnsiTheme="majorBidi" w:cstheme="majorBidi"/>
          <w:sz w:val="28"/>
          <w:szCs w:val="28"/>
          <w:lang w:eastAsia="ru-RU"/>
        </w:rPr>
        <w:t xml:space="preserve">, </w:t>
      </w:r>
      <w:r w:rsidR="00A874A8"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светотени, перспективы; построения орнамента, стилизации формы предмета;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видов аппликации (предметная, сюжетная, декоративная);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способов лепки (</w:t>
      </w:r>
      <w:proofErr w:type="gramStart"/>
      <w:r w:rsidRPr="00942A64">
        <w:rPr>
          <w:rFonts w:asciiTheme="majorBidi" w:eastAsiaTheme="minorEastAsia" w:hAnsiTheme="majorBidi" w:cstheme="majorBidi"/>
          <w:sz w:val="28"/>
          <w:szCs w:val="28"/>
          <w:lang w:eastAsia="ru-RU"/>
        </w:rPr>
        <w:t>конструктивный</w:t>
      </w:r>
      <w:proofErr w:type="gramEnd"/>
      <w:r w:rsidRPr="00942A64">
        <w:rPr>
          <w:rFonts w:asciiTheme="majorBidi" w:eastAsiaTheme="minorEastAsia" w:hAnsiTheme="majorBidi" w:cstheme="majorBidi"/>
          <w:sz w:val="28"/>
          <w:szCs w:val="28"/>
          <w:lang w:eastAsia="ru-RU"/>
        </w:rPr>
        <w:t>, пластический, комбинированный);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нахождение необходимой для выполнения работы информации в материалах учебника, рабочей тетради;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следование при выполнении работы инструкциям педагогического работника или инструкциям, представленным в других информационных источниках;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оценка результатов собственной изобразительной деятельности и обучающихся (красиво, некрасиво, аккуратно, похоже на образец);</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использование разнообразных технологических способов выполнения аппликации;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применение разных способов лепки;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и передача в рисунке эмоционального состояния и своего отношения к природе, человеку, семье и обществу;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произведений живописи, графики, скульптуры, архитектуры и декоративно-прикладного искусства;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различение жанров изобразительного искусства: пейзаж, портрет, натюрморт, сюжетное изображение.</w:t>
      </w:r>
    </w:p>
    <w:p w:rsidR="00080C57" w:rsidRPr="001E5F0F" w:rsidRDefault="00080C57" w:rsidP="009F7D2B">
      <w:pPr>
        <w:pStyle w:val="afe"/>
        <w:jc w:val="center"/>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lastRenderedPageBreak/>
        <w:t xml:space="preserve">Федеральная рабочая программа по учебному предмету "Адаптивная физическая культура" (I - IV и </w:t>
      </w:r>
      <w:proofErr w:type="gramStart"/>
      <w:r w:rsidRPr="00942A64">
        <w:rPr>
          <w:rFonts w:asciiTheme="majorBidi" w:eastAsiaTheme="minorEastAsia" w:hAnsiTheme="majorBidi" w:cstheme="majorBidi"/>
          <w:b/>
          <w:bCs/>
          <w:sz w:val="28"/>
          <w:szCs w:val="28"/>
          <w:lang w:eastAsia="ru-RU"/>
        </w:rPr>
        <w:t>дополнительный</w:t>
      </w:r>
      <w:proofErr w:type="gramEnd"/>
      <w:r w:rsidRPr="00942A64">
        <w:rPr>
          <w:rFonts w:asciiTheme="majorBidi" w:eastAsiaTheme="minorEastAsia" w:hAnsiTheme="majorBidi" w:cstheme="majorBidi"/>
          <w:b/>
          <w:bCs/>
          <w:sz w:val="28"/>
          <w:szCs w:val="28"/>
          <w:lang w:eastAsia="ru-RU"/>
        </w:rPr>
        <w:t xml:space="preserve"> классы) предметной области "Физическая культура" </w:t>
      </w:r>
      <w:r w:rsidRPr="001E5F0F">
        <w:rPr>
          <w:rFonts w:asciiTheme="majorBidi" w:eastAsiaTheme="minorEastAsia" w:hAnsiTheme="majorBidi" w:cstheme="majorBidi"/>
          <w:sz w:val="28"/>
          <w:szCs w:val="28"/>
          <w:lang w:eastAsia="ru-RU"/>
        </w:rPr>
        <w:t>включает пояснительную записку, содержание обучения, планируемые результаты освоения программы.</w:t>
      </w:r>
    </w:p>
    <w:p w:rsidR="00080C57" w:rsidRPr="001E5F0F" w:rsidRDefault="00080C57" w:rsidP="00080C57">
      <w:pPr>
        <w:pStyle w:val="afe"/>
        <w:jc w:val="both"/>
        <w:rPr>
          <w:rFonts w:asciiTheme="majorBidi" w:eastAsiaTheme="minorEastAsia" w:hAnsiTheme="majorBidi" w:cstheme="majorBidi"/>
          <w:sz w:val="28"/>
          <w:szCs w:val="28"/>
          <w:lang w:eastAsia="ru-RU"/>
        </w:rPr>
      </w:pPr>
      <w:r w:rsidRPr="001E5F0F">
        <w:rPr>
          <w:rFonts w:asciiTheme="majorBidi" w:eastAsiaTheme="minorEastAsia" w:hAnsiTheme="majorBidi" w:cstheme="majorBidi"/>
          <w:sz w:val="28"/>
          <w:szCs w:val="28"/>
          <w:lang w:eastAsia="ru-RU"/>
        </w:rPr>
        <w:t>Пояснительная записка.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Основная цель изучения данного предмета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Основные задачи изучения предмета: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Разнородность состава обучающихся начального звена по психическим, двигательным и физическим данным выдвигает ряд конкретных задач физического воспитания: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коррекция нарушений физического развития;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двигательных умений и навыков;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двигательных способностей в процессе обучения;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укрепление здоровья и закаливание организма, формирование правильной осанки;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раскрытие возможных избирательных способностей и интересов </w:t>
      </w:r>
      <w:proofErr w:type="gramStart"/>
      <w:r w:rsidRPr="00942A64">
        <w:rPr>
          <w:rFonts w:asciiTheme="majorBidi" w:eastAsiaTheme="minorEastAsia" w:hAnsiTheme="majorBidi" w:cstheme="majorBidi"/>
          <w:sz w:val="28"/>
          <w:szCs w:val="28"/>
          <w:lang w:eastAsia="ru-RU"/>
        </w:rPr>
        <w:t>обучающегося</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для освоения доступных видов спортивно-физкультурной деятельности;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и воспитание гигиенических навыков при выполнении физических упражнений;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установки на сохранение и укрепление здоровья, навыков здорового и безопасного образа жизни;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поддержание устойчивой физической работоспособности на достигнутом уровне;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познавательных интересов, сообщение доступных теоретических сведений по физической культуре;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воспитание устойчивого интереса к занятиям физическими упражнениями;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воспитание нравственных, морально-волевых качеств (настойчивости, смелости), навыков культурного поведения.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Коррекция недостатков психического и физического развития с учетом возрастных особенностей обучающихся, предусматривает:</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обогащение чувственного опыта;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коррекцию и развитие сенсомоторной сферы;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навыков общения, предметно-практической и познавательной деятельности.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Программой предусмотрены следующие виды работы: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беседы о содержании и значении физических упражнений для повышения качества здоровья и коррекции нарушенных функций;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физических упражнений на основе показа педагогического работника;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выполнение физических упражнений без зрительного сопровождения, под словесную инструкцию педагогического работника;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самостоятельное выполнение упражнений;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занятия в тренирующем режиме;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Содержание программы отражено в пяти разделах:</w:t>
      </w:r>
      <w:r w:rsidRPr="00942A64">
        <w:rPr>
          <w:rFonts w:asciiTheme="majorBidi" w:eastAsiaTheme="minorEastAsia" w:hAnsiTheme="majorBidi" w:cstheme="majorBidi"/>
          <w:sz w:val="28"/>
          <w:szCs w:val="28"/>
          <w:lang w:eastAsia="ru-RU"/>
        </w:rPr>
        <w:t xml:space="preserve"> "Знания о физической культуре", "Гимнастика", "Легкая атлетика", "Лыжная и конькобежная 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Знания о физической культуре: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Гимнастика: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Теоретические сведения. Одежда и обувь гимнаста. Элементарные сведения о 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Практический материал. Построения и перестроения.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Упражнения без предметов (корригирующие и общеразвивающие упражнения): 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Упражнения с предметами: с гимнастическими палками; флажками; малыми обручами; малыми мячами; большим мячом; набивными мячами (вес 2 кг); упражнения на равновесие; лазанье и </w:t>
      </w:r>
      <w:proofErr w:type="spellStart"/>
      <w:r w:rsidRPr="00942A64">
        <w:rPr>
          <w:rFonts w:asciiTheme="majorBidi" w:eastAsiaTheme="minorEastAsia" w:hAnsiTheme="majorBidi" w:cstheme="majorBidi"/>
          <w:sz w:val="28"/>
          <w:szCs w:val="28"/>
          <w:lang w:eastAsia="ru-RU"/>
        </w:rPr>
        <w:t>перелезание</w:t>
      </w:r>
      <w:proofErr w:type="spellEnd"/>
      <w:r w:rsidRPr="00942A64">
        <w:rPr>
          <w:rFonts w:asciiTheme="majorBidi" w:eastAsiaTheme="minorEastAsia" w:hAnsiTheme="majorBidi" w:cstheme="majorBidi"/>
          <w:sz w:val="28"/>
          <w:szCs w:val="28"/>
          <w:lang w:eastAsia="ru-RU"/>
        </w:rPr>
        <w:t>; упражнения для развития пространственно-временной дифференцировки и точности движений; переноска грузов и передача предметов; прыжки.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Легкая атлетика: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Теоретические сведения. Элементарные понятия о ходьбе, беге, прыжках и метаниях. Правила поведения на уроках легкой атлетики. Понятие о начале ходьбы и бега; ознакомление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с правилами дыхания во время ходьбы и бега. Ознакомление обучающихся с правильным положением тела </w:t>
      </w:r>
      <w:r w:rsidRPr="00942A64">
        <w:rPr>
          <w:rFonts w:asciiTheme="majorBidi" w:eastAsiaTheme="minorEastAsia" w:hAnsiTheme="majorBidi" w:cstheme="majorBidi"/>
          <w:sz w:val="28"/>
          <w:szCs w:val="28"/>
          <w:lang w:eastAsia="ru-RU"/>
        </w:rPr>
        <w:lastRenderedPageBreak/>
        <w:t>во время выполнения ходьбы, бега, прыжков, метаний. Значение правильной осанки при ходьбе. Развитие двигательных способностей и физических каче</w:t>
      </w:r>
      <w:proofErr w:type="gramStart"/>
      <w:r w:rsidRPr="00942A64">
        <w:rPr>
          <w:rFonts w:asciiTheme="majorBidi" w:eastAsiaTheme="minorEastAsia" w:hAnsiTheme="majorBidi" w:cstheme="majorBidi"/>
          <w:sz w:val="28"/>
          <w:szCs w:val="28"/>
          <w:lang w:eastAsia="ru-RU"/>
        </w:rPr>
        <w:t>ств ср</w:t>
      </w:r>
      <w:proofErr w:type="gramEnd"/>
      <w:r w:rsidRPr="00942A64">
        <w:rPr>
          <w:rFonts w:asciiTheme="majorBidi" w:eastAsiaTheme="minorEastAsia" w:hAnsiTheme="majorBidi" w:cstheme="majorBidi"/>
          <w:sz w:val="28"/>
          <w:szCs w:val="28"/>
          <w:lang w:eastAsia="ru-RU"/>
        </w:rPr>
        <w:t>едствами легкой атлетики.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Практический материал:</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Ходьба. Ходьба парами по кругу, взявшись за руки. Обычная ходьба </w:t>
      </w:r>
      <w:proofErr w:type="gramStart"/>
      <w:r w:rsidRPr="00942A64">
        <w:rPr>
          <w:rFonts w:asciiTheme="majorBidi" w:eastAsiaTheme="minorEastAsia" w:hAnsiTheme="majorBidi" w:cstheme="majorBidi"/>
          <w:sz w:val="28"/>
          <w:szCs w:val="28"/>
          <w:lang w:eastAsia="ru-RU"/>
        </w:rPr>
        <w:t>в умеренном темпе в колонне по одному в обход зала за учителем</w:t>
      </w:r>
      <w:proofErr w:type="gramEnd"/>
      <w:r w:rsidRPr="00942A64">
        <w:rPr>
          <w:rFonts w:asciiTheme="majorBidi" w:eastAsiaTheme="minorEastAsia" w:hAnsiTheme="majorBidi" w:cstheme="majorBidi"/>
          <w:sz w:val="28"/>
          <w:szCs w:val="28"/>
          <w:lang w:eastAsia="ru-RU"/>
        </w:rPr>
        <w:t>.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педагогического работника.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Ходьба шеренгой с открытыми и с закрытыми глазами.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Бег. Перебежки группами и по одному 15 - 20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w:t>
      </w:r>
      <w:proofErr w:type="spellStart"/>
      <w:r w:rsidRPr="00942A64">
        <w:rPr>
          <w:rFonts w:asciiTheme="majorBidi" w:eastAsiaTheme="minorEastAsia" w:hAnsiTheme="majorBidi" w:cstheme="majorBidi"/>
          <w:sz w:val="28"/>
          <w:szCs w:val="28"/>
          <w:lang w:eastAsia="ru-RU"/>
        </w:rPr>
        <w:t>подлезание</w:t>
      </w:r>
      <w:proofErr w:type="spellEnd"/>
      <w:r w:rsidRPr="00942A64">
        <w:rPr>
          <w:rFonts w:asciiTheme="majorBidi" w:eastAsiaTheme="minorEastAsia" w:hAnsiTheme="majorBidi" w:cstheme="majorBidi"/>
          <w:sz w:val="28"/>
          <w:szCs w:val="28"/>
          <w:lang w:eastAsia="ru-RU"/>
        </w:rPr>
        <w:t xml:space="preserve"> под сетку, </w:t>
      </w:r>
      <w:proofErr w:type="spellStart"/>
      <w:r w:rsidRPr="00942A64">
        <w:rPr>
          <w:rFonts w:asciiTheme="majorBidi" w:eastAsiaTheme="minorEastAsia" w:hAnsiTheme="majorBidi" w:cstheme="majorBidi"/>
          <w:sz w:val="28"/>
          <w:szCs w:val="28"/>
          <w:lang w:eastAsia="ru-RU"/>
        </w:rPr>
        <w:t>оббегание</w:t>
      </w:r>
      <w:proofErr w:type="spellEnd"/>
      <w:r w:rsidRPr="00942A64">
        <w:rPr>
          <w:rFonts w:asciiTheme="majorBidi" w:eastAsiaTheme="minorEastAsia" w:hAnsiTheme="majorBidi" w:cstheme="majorBidi"/>
          <w:sz w:val="28"/>
          <w:szCs w:val="28"/>
          <w:lang w:eastAsia="ru-RU"/>
        </w:rPr>
        <w:t xml:space="preserve"> стойки). Быстрый бег на скорость. Медленный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захлестыванием голени назад, семенящий бег. Челночный бег.</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Прыжки.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w:t>
      </w:r>
      <w:proofErr w:type="gramStart"/>
      <w:r w:rsidRPr="00942A64">
        <w:rPr>
          <w:rFonts w:asciiTheme="majorBidi" w:eastAsiaTheme="minorEastAsia" w:hAnsiTheme="majorBidi" w:cstheme="majorBidi"/>
          <w:sz w:val="28"/>
          <w:szCs w:val="28"/>
          <w:lang w:eastAsia="ru-RU"/>
        </w:rPr>
        <w:t>до</w:t>
      </w:r>
      <w:proofErr w:type="gramEnd"/>
      <w:r w:rsidRPr="00942A64">
        <w:rPr>
          <w:rFonts w:asciiTheme="majorBidi" w:eastAsiaTheme="minorEastAsia" w:hAnsiTheme="majorBidi" w:cstheme="majorBidi"/>
          <w:sz w:val="28"/>
          <w:szCs w:val="28"/>
          <w:lang w:eastAsia="ru-RU"/>
        </w:rPr>
        <w:t>.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Метание.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 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w:t>
      </w:r>
      <w:r w:rsidRPr="00942A64">
        <w:rPr>
          <w:rFonts w:asciiTheme="majorBidi" w:eastAsiaTheme="minorEastAsia" w:hAnsiTheme="majorBidi" w:cstheme="majorBidi"/>
          <w:sz w:val="28"/>
          <w:szCs w:val="28"/>
          <w:lang w:eastAsia="ru-RU"/>
        </w:rPr>
        <w:lastRenderedPageBreak/>
        <w:t>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Лыжная и конькобежная подготовка: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Лыжная подготовка.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Теоретические сведения. Элементарные понятия о ходьбе и передвижении на лыжах. Одежда и обувь лыжника. Подготовка к занятиям на лыжах. Правила поведения на уроках лыжной подготовки. Лыжный инвентарь; выбор лыж и палок. Одежда и обувь лыжника. Правила поведения на уроках лыжной подготовки. Правильное техническое выполнение попеременного </w:t>
      </w:r>
      <w:proofErr w:type="spellStart"/>
      <w:r w:rsidRPr="00942A64">
        <w:rPr>
          <w:rFonts w:asciiTheme="majorBidi" w:eastAsiaTheme="minorEastAsia" w:hAnsiTheme="majorBidi" w:cstheme="majorBidi"/>
          <w:sz w:val="28"/>
          <w:szCs w:val="28"/>
          <w:lang w:eastAsia="ru-RU"/>
        </w:rPr>
        <w:t>двухшажного</w:t>
      </w:r>
      <w:proofErr w:type="spellEnd"/>
      <w:r w:rsidRPr="00942A64">
        <w:rPr>
          <w:rFonts w:asciiTheme="majorBidi" w:eastAsiaTheme="minorEastAsia" w:hAnsiTheme="majorBidi" w:cstheme="majorBidi"/>
          <w:sz w:val="28"/>
          <w:szCs w:val="28"/>
          <w:lang w:eastAsia="ru-RU"/>
        </w:rPr>
        <w:t xml:space="preserve"> хода. Виды подъемов и спусков. Предупреждение травм и обморожений.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Практический материал. Выполнение строевых команд. Передвижение на лыжах. Спуски, повороты, торможение.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Конькобежная подготовка: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Теоретические сведения. Одежда и обувь конькобежца. Подготовка к занятиям на коньках. Правила поведения на уроках. Основные части конька. Предупреждение травм и обморожений при занятиях на коньках.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Практический материал. 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Игры: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Теоретические сведения. Элементарные сведения о правилах игр и поведении во время игр. Правила игр. Элементарные игровые </w:t>
      </w:r>
      <w:proofErr w:type="spellStart"/>
      <w:r w:rsidRPr="00942A64">
        <w:rPr>
          <w:rFonts w:asciiTheme="majorBidi" w:eastAsiaTheme="minorEastAsia" w:hAnsiTheme="majorBidi" w:cstheme="majorBidi"/>
          <w:sz w:val="28"/>
          <w:szCs w:val="28"/>
          <w:lang w:eastAsia="ru-RU"/>
        </w:rPr>
        <w:t>техникотактические</w:t>
      </w:r>
      <w:proofErr w:type="spellEnd"/>
      <w:r w:rsidRPr="00942A64">
        <w:rPr>
          <w:rFonts w:asciiTheme="majorBidi" w:eastAsiaTheme="minorEastAsia" w:hAnsiTheme="majorBidi" w:cstheme="majorBidi"/>
          <w:sz w:val="28"/>
          <w:szCs w:val="28"/>
          <w:lang w:eastAsia="ru-RU"/>
        </w:rPr>
        <w:t xml:space="preserve"> взаимодействия (выбор места, взаимодействие с партнером, командой и соперником). </w:t>
      </w:r>
      <w:proofErr w:type="gramStart"/>
      <w:r w:rsidRPr="00942A64">
        <w:rPr>
          <w:rFonts w:asciiTheme="majorBidi" w:eastAsiaTheme="minorEastAsia" w:hAnsiTheme="majorBidi" w:cstheme="majorBidi"/>
          <w:sz w:val="28"/>
          <w:szCs w:val="28"/>
          <w:lang w:eastAsia="ru-RU"/>
        </w:rPr>
        <w:t>Элементарные сведения по овладению игровыми умениями (ловля мяча, передача, броски, удары по мячу.</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Практический материал. Подвижные игры: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Коррекционные игры;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Игры с элементами общеразвивающих упражнений: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игры с бегом; прыжками; лазанием; метанием и ловлей мяча (в том числе пионербол в IV-м классе); построениями и перестроениями; бросанием, ловлей, метанием.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Планируемые предметные результаты изучения учебного предмета "Адаптивная физическая культура".</w:t>
      </w:r>
    </w:p>
    <w:p w:rsidR="00080C57" w:rsidRPr="00942A64" w:rsidRDefault="00080C57" w:rsidP="009F7D2B">
      <w:pPr>
        <w:pStyle w:val="afe"/>
        <w:jc w:val="center"/>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и достаточный уровни достижения предметных результатов на конец обучения в младших классах (IV класс):</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Минимальный уровень: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 физической культуре как средстве укрепления здоровья, физического развития и физической подготовки человека;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комплексов утренней гимнастики под руководством педагогического работника;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знание основных правил поведения на уроках физической культуры и осознанное их применение;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несложных упражнений по словесной инструкции при выполнении строевых команд;</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представления о двигательных действиях; знание основных строевых команд; подсчет при выполнении общеразвивающих упражнений;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ходьба в различном темпе с различными исходными положениями;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знание правил бережного обращения с инвентарем и оборудованием, соблюдение требований техники безопасности в процессе участия в </w:t>
      </w:r>
      <w:proofErr w:type="spellStart"/>
      <w:r w:rsidRPr="00942A64">
        <w:rPr>
          <w:rFonts w:asciiTheme="majorBidi" w:eastAsiaTheme="minorEastAsia" w:hAnsiTheme="majorBidi" w:cstheme="majorBidi"/>
          <w:sz w:val="28"/>
          <w:szCs w:val="28"/>
          <w:lang w:eastAsia="ru-RU"/>
        </w:rPr>
        <w:t>физкультурноспортивных</w:t>
      </w:r>
      <w:proofErr w:type="spellEnd"/>
      <w:r w:rsidRPr="00942A64">
        <w:rPr>
          <w:rFonts w:asciiTheme="majorBidi" w:eastAsiaTheme="minorEastAsia" w:hAnsiTheme="majorBidi" w:cstheme="majorBidi"/>
          <w:sz w:val="28"/>
          <w:szCs w:val="28"/>
          <w:lang w:eastAsia="ru-RU"/>
        </w:rPr>
        <w:t xml:space="preserve"> мероприятиях.</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самостоятельное выполнение комплексов утренней гимнастики;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основных двигательных действий в соответствии с заданием педагогического работника: бег, ходьба, прыжки;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подача и выполнение строевых команд, ведение подсчета при выполнении общеразвивающих упражнений.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совместное участие со сверстниками в подвижных играх и эстафетах;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оказание посильной помощь и поддержки сверстникам в процессе участия в подвижных играх и соревнованиях;</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спортивных традиций своего народа и других народов;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и применение правил бережного обращения с инвентарем и оборудованием в повседневной жизни;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соблюдение требований техники безопасности в процессе участия в физкультурно-спортивных мероприятиях.</w:t>
      </w:r>
    </w:p>
    <w:p w:rsidR="00080C57" w:rsidRPr="00942A64" w:rsidRDefault="00080C57" w:rsidP="009F7D2B">
      <w:pPr>
        <w:pStyle w:val="afe"/>
        <w:jc w:val="center"/>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Федеральная рабочая программа по учебному предмету "Ручной труд" (I - IV и дополнительный классы) предметной области "Технология", включает пояснительную записку, содержание обучения, планируемые результаты освоения программы.</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Пояснительная записка.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Основная цель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Задачи изучения предмета: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представлений о материальной культуре как продукте творческой предметно-преобразующей деятельности человека.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представлений о гармоничном единстве природного и рукотворного мира и о месте в нем человека.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расширение культурного кругозора, обогащение знаний о </w:t>
      </w:r>
      <w:proofErr w:type="spellStart"/>
      <w:r w:rsidRPr="00942A64">
        <w:rPr>
          <w:rFonts w:asciiTheme="majorBidi" w:eastAsiaTheme="minorEastAsia" w:hAnsiTheme="majorBidi" w:cstheme="majorBidi"/>
          <w:sz w:val="28"/>
          <w:szCs w:val="28"/>
          <w:lang w:eastAsia="ru-RU"/>
        </w:rPr>
        <w:t>культурноисторических</w:t>
      </w:r>
      <w:proofErr w:type="spellEnd"/>
      <w:r w:rsidRPr="00942A64">
        <w:rPr>
          <w:rFonts w:asciiTheme="majorBidi" w:eastAsiaTheme="minorEastAsia" w:hAnsiTheme="majorBidi" w:cstheme="majorBidi"/>
          <w:sz w:val="28"/>
          <w:szCs w:val="28"/>
          <w:lang w:eastAsia="ru-RU"/>
        </w:rPr>
        <w:t xml:space="preserve"> традициях в мире вещей.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расширение знаний о материалах и их свойствах, технологиях использования.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практических умений и навыков использования различных материалов в предметно-преобразующей деятельности.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интереса к разнообразным видам труда.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познавательных психических процессов (восприятия, памяти, воображения, мышления, речи).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умственной деятельности (анализ, синтез, сравнение, классификация, обобщение).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сенсомоторных процессов, руки, глазомера через формирование практических умений.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информационной грамотности, умения работать с различными источниками информации.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Коррекция интеллектуальных и физических недостатков с учетом их возрастных особенностей, которая предусматривает:</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Содержание учебного предмета.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 с глиной и пластилином.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w:t>
      </w:r>
      <w:proofErr w:type="spellStart"/>
      <w:r w:rsidRPr="00942A64">
        <w:rPr>
          <w:rFonts w:asciiTheme="majorBidi" w:eastAsiaTheme="minorEastAsia" w:hAnsiTheme="majorBidi" w:cstheme="majorBidi"/>
          <w:sz w:val="28"/>
          <w:szCs w:val="28"/>
          <w:lang w:eastAsia="ru-RU"/>
        </w:rPr>
        <w:t>отщипывание</w:t>
      </w:r>
      <w:proofErr w:type="spellEnd"/>
      <w:r w:rsidRPr="00942A64">
        <w:rPr>
          <w:rFonts w:asciiTheme="majorBidi" w:eastAsiaTheme="minorEastAsia" w:hAnsiTheme="majorBidi" w:cstheme="majorBidi"/>
          <w:sz w:val="28"/>
          <w:szCs w:val="28"/>
          <w:lang w:eastAsia="ru-RU"/>
        </w:rPr>
        <w:t xml:space="preserve">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w:t>
      </w:r>
      <w:proofErr w:type="spellStart"/>
      <w:r w:rsidRPr="00942A64">
        <w:rPr>
          <w:rFonts w:asciiTheme="majorBidi" w:eastAsiaTheme="minorEastAsia" w:hAnsiTheme="majorBidi" w:cstheme="majorBidi"/>
          <w:sz w:val="28"/>
          <w:szCs w:val="28"/>
          <w:lang w:eastAsia="ru-RU"/>
        </w:rPr>
        <w:t>пришипывание</w:t>
      </w:r>
      <w:proofErr w:type="spellEnd"/>
      <w:r w:rsidRPr="00942A64">
        <w:rPr>
          <w:rFonts w:asciiTheme="majorBidi" w:eastAsiaTheme="minorEastAsia" w:hAnsiTheme="majorBidi" w:cstheme="majorBidi"/>
          <w:sz w:val="28"/>
          <w:szCs w:val="28"/>
          <w:lang w:eastAsia="ru-RU"/>
        </w:rPr>
        <w:t>", "</w:t>
      </w:r>
      <w:proofErr w:type="spellStart"/>
      <w:r w:rsidRPr="00942A64">
        <w:rPr>
          <w:rFonts w:asciiTheme="majorBidi" w:eastAsiaTheme="minorEastAsia" w:hAnsiTheme="majorBidi" w:cstheme="majorBidi"/>
          <w:sz w:val="28"/>
          <w:szCs w:val="28"/>
          <w:lang w:eastAsia="ru-RU"/>
        </w:rPr>
        <w:t>примазывание</w:t>
      </w:r>
      <w:proofErr w:type="spellEnd"/>
      <w:r w:rsidRPr="00942A64">
        <w:rPr>
          <w:rFonts w:asciiTheme="majorBidi" w:eastAsiaTheme="minorEastAsia" w:hAnsiTheme="majorBidi" w:cstheme="majorBidi"/>
          <w:sz w:val="28"/>
          <w:szCs w:val="28"/>
          <w:lang w:eastAsia="ru-RU"/>
        </w:rPr>
        <w:t>"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 с природными материалами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 с бумагой.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Разметка бумаги. Экономная разметка бумаги. Приемы разметки: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разметка с помощью чертежных инструментов (по линейке, угольнику, циркулем). Понятия: "линейка", "угольник", "циркуль". Их применение и устройство;</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разметка с опорой на чертеж. Понятие "чертеж". Линии чертежа. Чтение чертежа.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spellStart"/>
      <w:r w:rsidRPr="00942A64">
        <w:rPr>
          <w:rFonts w:asciiTheme="majorBidi" w:eastAsiaTheme="minorEastAsia" w:hAnsiTheme="majorBidi" w:cstheme="majorBidi"/>
          <w:sz w:val="28"/>
          <w:szCs w:val="28"/>
          <w:lang w:eastAsia="ru-RU"/>
        </w:rPr>
        <w:t>Сминание</w:t>
      </w:r>
      <w:proofErr w:type="spellEnd"/>
      <w:r w:rsidRPr="00942A64">
        <w:rPr>
          <w:rFonts w:asciiTheme="majorBidi" w:eastAsiaTheme="minorEastAsia" w:hAnsiTheme="majorBidi" w:cstheme="majorBidi"/>
          <w:sz w:val="28"/>
          <w:szCs w:val="28"/>
          <w:lang w:eastAsia="ru-RU"/>
        </w:rPr>
        <w:t xml:space="preserve"> и скатывание бумаги в ладонях. </w:t>
      </w:r>
      <w:proofErr w:type="spellStart"/>
      <w:r w:rsidRPr="00942A64">
        <w:rPr>
          <w:rFonts w:asciiTheme="majorBidi" w:eastAsiaTheme="minorEastAsia" w:hAnsiTheme="majorBidi" w:cstheme="majorBidi"/>
          <w:sz w:val="28"/>
          <w:szCs w:val="28"/>
          <w:lang w:eastAsia="ru-RU"/>
        </w:rPr>
        <w:t>Сминание</w:t>
      </w:r>
      <w:proofErr w:type="spellEnd"/>
      <w:r w:rsidRPr="00942A64">
        <w:rPr>
          <w:rFonts w:asciiTheme="majorBidi" w:eastAsiaTheme="minorEastAsia" w:hAnsiTheme="majorBidi" w:cstheme="majorBidi"/>
          <w:sz w:val="28"/>
          <w:szCs w:val="28"/>
          <w:lang w:eastAsia="ru-RU"/>
        </w:rPr>
        <w:t xml:space="preserve"> пальцами и скатывание в ладонях бумаги (плоскостная и объемная аппликация).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Конструирование из бумаги и картона (из плоских деталей, на основе геометрических тел (цилиндра, конуса), изготовление коробок).</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Картонажно-переплетные работы.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 с текстильными материалами.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наматывание ниток на картонку (плоские игрушки, кисточки);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связывание ниток в пучок (ягоды, фигурки человечком, цветы);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шитье: инструменты для швейных работ, приемы шитья: "игла вверх-вниз";</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вышивание: что делают из ниток, приемы вышивания: вышивка "прямой строчкой", вышивка прямой строчкой "в два приема", "вышивка стежком </w:t>
      </w:r>
      <w:r w:rsidRPr="00942A64">
        <w:rPr>
          <w:rFonts w:asciiTheme="majorBidi" w:eastAsiaTheme="minorEastAsia" w:hAnsiTheme="majorBidi" w:cstheme="majorBidi"/>
          <w:sz w:val="28"/>
          <w:szCs w:val="28"/>
          <w:lang w:eastAsia="ru-RU"/>
        </w:rPr>
        <w:lastRenderedPageBreak/>
        <w:t>"вперед иголку с перевивом", вышивка строчкой косого стежка "в два приема".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Элементарные сведения о тканях. Применение и назначение ткани в жизни человека. Из чего делают ткань. </w:t>
      </w:r>
      <w:proofErr w:type="gramStart"/>
      <w:r w:rsidRPr="00942A64">
        <w:rPr>
          <w:rFonts w:asciiTheme="majorBidi" w:eastAsiaTheme="minorEastAsia" w:hAnsiTheme="majorBidi" w:cstheme="majorBidi"/>
          <w:sz w:val="28"/>
          <w:szCs w:val="28"/>
          <w:lang w:eastAsia="ru-RU"/>
        </w:rPr>
        <w:t>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w:t>
      </w:r>
      <w:proofErr w:type="gramEnd"/>
      <w:r w:rsidRPr="00942A64">
        <w:rPr>
          <w:rFonts w:asciiTheme="majorBidi" w:eastAsiaTheme="minorEastAsia" w:hAnsiTheme="majorBidi" w:cstheme="majorBidi"/>
          <w:sz w:val="28"/>
          <w:szCs w:val="28"/>
          <w:lang w:eastAsia="ru-RU"/>
        </w:rPr>
        <w:t xml:space="preserve">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w:t>
      </w:r>
      <w:proofErr w:type="gramStart"/>
      <w:r w:rsidRPr="00942A64">
        <w:rPr>
          <w:rFonts w:asciiTheme="majorBidi" w:eastAsiaTheme="minorEastAsia" w:hAnsiTheme="majorBidi" w:cstheme="majorBidi"/>
          <w:sz w:val="28"/>
          <w:szCs w:val="28"/>
          <w:lang w:eastAsia="ru-RU"/>
        </w:rPr>
        <w:t>Виды работы с нитками (раскрой, шитье, вышивание, аппликация на ткани, вязание, плетение, окрашивание, набивка рисунка).</w:t>
      </w:r>
      <w:proofErr w:type="gramEnd"/>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Раскрой деталей из ткани. Понятие "лекало". Последовательность раскроя деталей из ткани.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Скручивание ткани. Историко-культурологические сведения (изготовление кукол-скруток из ткани в древние времена).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Отделка изделий из ткани. Аппликация на ткани. Работа с тесьмой. Применение тесьмы. Виды тесьмы (простая, кружевная, с орнаментом).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 с древесными материалами.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Способы обработки древесины ручными инструментами и приспособлениями (зачистка напильником, наждачной бумагой).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Способы обработки древесины ручными инструментами (пиление, заточка точилкой).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Аппликация из древесных материалов (опилок, карандашной стружки, древесных заготовок для спичек). Клеевое соединение древесных материалов.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 металлом.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Работа с алюминиевой фольгой. Приемы обработки фольги: "</w:t>
      </w:r>
      <w:proofErr w:type="spellStart"/>
      <w:r w:rsidRPr="00942A64">
        <w:rPr>
          <w:rFonts w:asciiTheme="majorBidi" w:eastAsiaTheme="minorEastAsia" w:hAnsiTheme="majorBidi" w:cstheme="majorBidi"/>
          <w:sz w:val="28"/>
          <w:szCs w:val="28"/>
          <w:lang w:eastAsia="ru-RU"/>
        </w:rPr>
        <w:t>сминание</w:t>
      </w:r>
      <w:proofErr w:type="spellEnd"/>
      <w:r w:rsidRPr="00942A64">
        <w:rPr>
          <w:rFonts w:asciiTheme="majorBidi" w:eastAsiaTheme="minorEastAsia" w:hAnsiTheme="majorBidi" w:cstheme="majorBidi"/>
          <w:sz w:val="28"/>
          <w:szCs w:val="28"/>
          <w:lang w:eastAsia="ru-RU"/>
        </w:rPr>
        <w:t>", "сгибание", "сжимание", "скручивание", "скатывание", "разрывание", "разрезание".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Работа с проволокой.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Элементарные сведения о проволоке (</w:t>
      </w:r>
      <w:proofErr w:type="gramStart"/>
      <w:r w:rsidRPr="00942A64">
        <w:rPr>
          <w:rFonts w:asciiTheme="majorBidi" w:eastAsiaTheme="minorEastAsia" w:hAnsiTheme="majorBidi" w:cstheme="majorBidi"/>
          <w:sz w:val="28"/>
          <w:szCs w:val="28"/>
          <w:lang w:eastAsia="ru-RU"/>
        </w:rPr>
        <w:t>медная</w:t>
      </w:r>
      <w:proofErr w:type="gramEnd"/>
      <w:r w:rsidRPr="00942A64">
        <w:rPr>
          <w:rFonts w:asciiTheme="majorBidi" w:eastAsiaTheme="minorEastAsia" w:hAnsiTheme="majorBidi" w:cstheme="majorBidi"/>
          <w:sz w:val="28"/>
          <w:szCs w:val="28"/>
          <w:lang w:eastAsia="ru-RU"/>
        </w:rPr>
        <w:t>,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Получение контуров геометрических фигур, букв, декоративных фигурок птиц, зверей, человечков.</w:t>
      </w:r>
    </w:p>
    <w:p w:rsidR="00080C57" w:rsidRPr="00942A64" w:rsidRDefault="00080C57" w:rsidP="00D544ED">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Работа с </w:t>
      </w:r>
      <w:r w:rsidR="007F65DA" w:rsidRPr="00942A64">
        <w:rPr>
          <w:rFonts w:asciiTheme="majorBidi" w:eastAsiaTheme="minorEastAsia" w:hAnsiTheme="majorBidi" w:cstheme="majorBidi"/>
          <w:sz w:val="28"/>
          <w:szCs w:val="28"/>
          <w:lang w:eastAsia="ru-RU"/>
        </w:rPr>
        <w:t xml:space="preserve"> </w:t>
      </w:r>
      <w:proofErr w:type="spellStart"/>
      <w:r w:rsidR="00D544ED">
        <w:rPr>
          <w:rFonts w:asciiTheme="majorBidi" w:eastAsiaTheme="minorEastAsia" w:hAnsiTheme="majorBidi" w:cstheme="majorBidi"/>
          <w:sz w:val="28"/>
          <w:szCs w:val="28"/>
          <w:lang w:eastAsia="ru-RU"/>
        </w:rPr>
        <w:t>металлоконструктором</w:t>
      </w:r>
      <w:proofErr w:type="spellEnd"/>
      <w:r w:rsidR="00D544ED">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Элементарные сведения о </w:t>
      </w:r>
      <w:proofErr w:type="spellStart"/>
      <w:r w:rsidRPr="00942A64">
        <w:rPr>
          <w:rFonts w:asciiTheme="majorBidi" w:eastAsiaTheme="minorEastAsia" w:hAnsiTheme="majorBidi" w:cstheme="majorBidi"/>
          <w:sz w:val="28"/>
          <w:szCs w:val="28"/>
          <w:lang w:eastAsia="ru-RU"/>
        </w:rPr>
        <w:t>металлоконструкторе</w:t>
      </w:r>
      <w:proofErr w:type="spellEnd"/>
      <w:r w:rsidRPr="00942A64">
        <w:rPr>
          <w:rFonts w:asciiTheme="majorBidi" w:eastAsiaTheme="minorEastAsia" w:hAnsiTheme="majorBidi" w:cstheme="majorBidi"/>
          <w:sz w:val="28"/>
          <w:szCs w:val="28"/>
          <w:lang w:eastAsia="ru-RU"/>
        </w:rPr>
        <w:t xml:space="preserve">. Изделия из </w:t>
      </w:r>
      <w:proofErr w:type="spellStart"/>
      <w:r w:rsidRPr="00942A64">
        <w:rPr>
          <w:rFonts w:asciiTheme="majorBidi" w:eastAsiaTheme="minorEastAsia" w:hAnsiTheme="majorBidi" w:cstheme="majorBidi"/>
          <w:sz w:val="28"/>
          <w:szCs w:val="28"/>
          <w:lang w:eastAsia="ru-RU"/>
        </w:rPr>
        <w:t>металлоконструктора</w:t>
      </w:r>
      <w:proofErr w:type="spellEnd"/>
      <w:r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 xml:space="preserve">Набор деталей </w:t>
      </w:r>
      <w:proofErr w:type="spellStart"/>
      <w:r w:rsidRPr="00942A64">
        <w:rPr>
          <w:rFonts w:asciiTheme="majorBidi" w:eastAsiaTheme="minorEastAsia" w:hAnsiTheme="majorBidi" w:cstheme="majorBidi"/>
          <w:sz w:val="28"/>
          <w:szCs w:val="28"/>
          <w:lang w:eastAsia="ru-RU"/>
        </w:rPr>
        <w:t>металлоконструктора</w:t>
      </w:r>
      <w:proofErr w:type="spellEnd"/>
      <w:r w:rsidRPr="00942A64">
        <w:rPr>
          <w:rFonts w:asciiTheme="majorBidi" w:eastAsiaTheme="minorEastAsia" w:hAnsiTheme="majorBidi" w:cstheme="majorBidi"/>
          <w:sz w:val="28"/>
          <w:szCs w:val="28"/>
          <w:lang w:eastAsia="ru-RU"/>
        </w:rPr>
        <w:t xml:space="preserve"> (планки, пластины, косынки, углы, скобы планшайбы, гайки, винты).</w:t>
      </w:r>
      <w:proofErr w:type="gramEnd"/>
      <w:r w:rsidRPr="00942A64">
        <w:rPr>
          <w:rFonts w:asciiTheme="majorBidi" w:eastAsiaTheme="minorEastAsia" w:hAnsiTheme="majorBidi" w:cstheme="majorBidi"/>
          <w:sz w:val="28"/>
          <w:szCs w:val="28"/>
          <w:lang w:eastAsia="ru-RU"/>
        </w:rPr>
        <w:t xml:space="preserve"> Инструменты для работы с </w:t>
      </w:r>
      <w:proofErr w:type="spellStart"/>
      <w:r w:rsidRPr="00942A64">
        <w:rPr>
          <w:rFonts w:asciiTheme="majorBidi" w:eastAsiaTheme="minorEastAsia" w:hAnsiTheme="majorBidi" w:cstheme="majorBidi"/>
          <w:sz w:val="28"/>
          <w:szCs w:val="28"/>
          <w:lang w:eastAsia="ru-RU"/>
        </w:rPr>
        <w:t>металлоконструктором</w:t>
      </w:r>
      <w:proofErr w:type="spellEnd"/>
      <w:r w:rsidRPr="00942A64">
        <w:rPr>
          <w:rFonts w:asciiTheme="majorBidi" w:eastAsiaTheme="minorEastAsia" w:hAnsiTheme="majorBidi" w:cstheme="majorBidi"/>
          <w:sz w:val="28"/>
          <w:szCs w:val="28"/>
          <w:lang w:eastAsia="ru-RU"/>
        </w:rPr>
        <w:t xml:space="preserve"> (гаечный ключ, отвертка). Соединение планок винтом и гайкой.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Комбинированные работы с разными материалами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Виды работ по комбинированию разных материалов:</w:t>
      </w:r>
    </w:p>
    <w:p w:rsidR="00080C57" w:rsidRPr="00942A64" w:rsidRDefault="00080C57" w:rsidP="00080C57">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roofErr w:type="gramEnd"/>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Планируемые предметные результаты изучения учебного предмета "Ручной труд".</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Минимальный уровень</w:t>
      </w:r>
      <w:r w:rsidRPr="00942A64">
        <w:rPr>
          <w:rFonts w:asciiTheme="majorBidi" w:eastAsiaTheme="minorEastAsia" w:hAnsiTheme="majorBidi" w:cstheme="majorBidi"/>
          <w:sz w:val="28"/>
          <w:szCs w:val="28"/>
          <w:lang w:eastAsia="ru-RU"/>
        </w:rPr>
        <w:t>:</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видов трудовых работ;</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и некоторых свойств поделочных материалов, используемых на уроках ручного труда, знание и соблюдение правил их хранения, санитарн</w:t>
      </w:r>
      <w:proofErr w:type="gramStart"/>
      <w:r w:rsidRPr="00942A64">
        <w:rPr>
          <w:rFonts w:asciiTheme="majorBidi" w:eastAsiaTheme="minorEastAsia" w:hAnsiTheme="majorBidi" w:cstheme="majorBidi"/>
          <w:sz w:val="28"/>
          <w:szCs w:val="28"/>
          <w:lang w:eastAsia="ru-RU"/>
        </w:rPr>
        <w:t>о-</w:t>
      </w:r>
      <w:proofErr w:type="gramEnd"/>
      <w:r w:rsidRPr="00942A64">
        <w:rPr>
          <w:rFonts w:asciiTheme="majorBidi" w:eastAsiaTheme="minorEastAsia" w:hAnsiTheme="majorBidi" w:cstheme="majorBidi"/>
          <w:sz w:val="28"/>
          <w:szCs w:val="28"/>
          <w:lang w:eastAsia="ru-RU"/>
        </w:rPr>
        <w:t xml:space="preserve"> гигиенических требований при работе с ними;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анализ объекта, подлежащего изготовлению, выделение и называние его признаков и свойств; определение способов соединения деталей;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пользование доступными технологическими (инструкционными) картами;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составление стандартного плана работы по пунктам;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владение некоторыми технологическими приемами ручной обработки материалов;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w:t>
      </w:r>
      <w:proofErr w:type="spellStart"/>
      <w:r w:rsidRPr="00942A64">
        <w:rPr>
          <w:rFonts w:asciiTheme="majorBidi" w:eastAsiaTheme="minorEastAsia" w:hAnsiTheme="majorBidi" w:cstheme="majorBidi"/>
          <w:sz w:val="28"/>
          <w:szCs w:val="28"/>
          <w:lang w:eastAsia="ru-RU"/>
        </w:rPr>
        <w:t>металлоконструктора</w:t>
      </w:r>
      <w:proofErr w:type="spellEnd"/>
      <w:r w:rsidRPr="00942A64">
        <w:rPr>
          <w:rFonts w:asciiTheme="majorBidi" w:eastAsiaTheme="minorEastAsia" w:hAnsiTheme="majorBidi" w:cstheme="majorBidi"/>
          <w:sz w:val="28"/>
          <w:szCs w:val="28"/>
          <w:lang w:eastAsia="ru-RU"/>
        </w:rPr>
        <w:t>);</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несложного ремонта одежды.</w:t>
      </w:r>
    </w:p>
    <w:p w:rsidR="00080C57" w:rsidRPr="00942A64" w:rsidRDefault="00080C57" w:rsidP="00080C5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Достаточный уровень:</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правил рациональной организации труда, включающих упорядоченность действий и самодисциплину;</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об исторической, культурной и эстетической ценности вещей;</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видов художественных ремесел;</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нахождение необходимой информации в материалах учебника, рабочей тетради;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осознанный подбор материалов по их физическим, декоративно</w:t>
      </w:r>
      <w:r w:rsidR="000E3617" w:rsidRPr="00942A64">
        <w:rPr>
          <w:rFonts w:asciiTheme="majorBidi" w:eastAsiaTheme="minorEastAsia" w:hAnsiTheme="majorBidi" w:cstheme="majorBidi"/>
          <w:sz w:val="28"/>
          <w:szCs w:val="28"/>
          <w:lang w:eastAsia="ru-RU"/>
        </w:rPr>
        <w:t>-</w:t>
      </w:r>
      <w:r w:rsidRPr="00942A64">
        <w:rPr>
          <w:rFonts w:asciiTheme="majorBidi" w:eastAsiaTheme="minorEastAsia" w:hAnsiTheme="majorBidi" w:cstheme="majorBidi"/>
          <w:sz w:val="28"/>
          <w:szCs w:val="28"/>
          <w:lang w:eastAsia="ru-RU"/>
        </w:rPr>
        <w:t>художественным и конструктивным свойствам;</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осуществление текущего самоконтроля выполняемых практических действий и корректировка хода практической работы;</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оценка своих изделий (красиво, некрасиво, аккуратно, похоже на образец);</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установление причинно-следственных связей между выполняемыми действиями и их результатами;</w:t>
      </w:r>
    </w:p>
    <w:p w:rsidR="00080C57" w:rsidRPr="00942A64" w:rsidRDefault="00080C57" w:rsidP="00080C5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выполнение общественных поручений по уборке класса и (или) мастерской после уроков трудового обучения.</w:t>
      </w:r>
    </w:p>
    <w:p w:rsidR="007C5007" w:rsidRPr="00942A64" w:rsidRDefault="007C5007" w:rsidP="007F65DA">
      <w:pPr>
        <w:pStyle w:val="afe"/>
        <w:jc w:val="both"/>
        <w:rPr>
          <w:rFonts w:asciiTheme="majorBidi" w:eastAsiaTheme="minorEastAsia" w:hAnsiTheme="majorBidi" w:cstheme="majorBidi"/>
          <w:sz w:val="28"/>
          <w:szCs w:val="28"/>
          <w:lang w:eastAsia="ru-RU"/>
        </w:rPr>
      </w:pPr>
    </w:p>
    <w:p w:rsidR="00D544ED" w:rsidRDefault="00D544ED" w:rsidP="00272F56">
      <w:pPr>
        <w:pStyle w:val="afe"/>
        <w:jc w:val="center"/>
        <w:rPr>
          <w:rFonts w:asciiTheme="majorBidi" w:eastAsiaTheme="minorEastAsia" w:hAnsiTheme="majorBidi" w:cstheme="majorBidi"/>
          <w:b/>
          <w:bCs/>
          <w:sz w:val="28"/>
          <w:szCs w:val="28"/>
          <w:lang w:eastAsia="ru-RU"/>
        </w:rPr>
      </w:pPr>
    </w:p>
    <w:p w:rsidR="00D544ED" w:rsidRDefault="00D544ED" w:rsidP="00272F56">
      <w:pPr>
        <w:pStyle w:val="afe"/>
        <w:jc w:val="center"/>
        <w:rPr>
          <w:rFonts w:asciiTheme="majorBidi" w:eastAsiaTheme="minorEastAsia" w:hAnsiTheme="majorBidi" w:cstheme="majorBidi"/>
          <w:b/>
          <w:bCs/>
          <w:sz w:val="28"/>
          <w:szCs w:val="28"/>
          <w:lang w:eastAsia="ru-RU"/>
        </w:rPr>
      </w:pPr>
    </w:p>
    <w:p w:rsidR="00D544ED" w:rsidRDefault="00D544ED" w:rsidP="00272F56">
      <w:pPr>
        <w:pStyle w:val="afe"/>
        <w:jc w:val="center"/>
        <w:rPr>
          <w:rFonts w:asciiTheme="majorBidi" w:eastAsiaTheme="minorEastAsia" w:hAnsiTheme="majorBidi" w:cstheme="majorBidi"/>
          <w:b/>
          <w:bCs/>
          <w:sz w:val="28"/>
          <w:szCs w:val="28"/>
          <w:lang w:eastAsia="ru-RU"/>
        </w:rPr>
      </w:pPr>
    </w:p>
    <w:p w:rsidR="00D544ED" w:rsidRDefault="00D544ED" w:rsidP="00272F56">
      <w:pPr>
        <w:pStyle w:val="afe"/>
        <w:jc w:val="center"/>
        <w:rPr>
          <w:rFonts w:asciiTheme="majorBidi" w:eastAsiaTheme="minorEastAsia" w:hAnsiTheme="majorBidi" w:cstheme="majorBidi"/>
          <w:b/>
          <w:bCs/>
          <w:sz w:val="28"/>
          <w:szCs w:val="28"/>
          <w:lang w:eastAsia="ru-RU"/>
        </w:rPr>
      </w:pPr>
    </w:p>
    <w:p w:rsidR="00D544ED" w:rsidRDefault="00D544ED" w:rsidP="00272F56">
      <w:pPr>
        <w:pStyle w:val="afe"/>
        <w:jc w:val="center"/>
        <w:rPr>
          <w:rFonts w:asciiTheme="majorBidi" w:eastAsiaTheme="minorEastAsia" w:hAnsiTheme="majorBidi" w:cstheme="majorBidi"/>
          <w:b/>
          <w:bCs/>
          <w:sz w:val="28"/>
          <w:szCs w:val="28"/>
          <w:lang w:eastAsia="ru-RU"/>
        </w:rPr>
      </w:pPr>
    </w:p>
    <w:p w:rsidR="00D544ED" w:rsidRDefault="00D544ED" w:rsidP="00272F56">
      <w:pPr>
        <w:pStyle w:val="afe"/>
        <w:jc w:val="center"/>
        <w:rPr>
          <w:rFonts w:asciiTheme="majorBidi" w:eastAsiaTheme="minorEastAsia" w:hAnsiTheme="majorBidi" w:cstheme="majorBidi"/>
          <w:b/>
          <w:bCs/>
          <w:sz w:val="28"/>
          <w:szCs w:val="28"/>
          <w:lang w:eastAsia="ru-RU"/>
        </w:rPr>
      </w:pPr>
    </w:p>
    <w:p w:rsidR="00D544ED" w:rsidRDefault="00D544ED" w:rsidP="00272F56">
      <w:pPr>
        <w:pStyle w:val="afe"/>
        <w:jc w:val="center"/>
        <w:rPr>
          <w:rFonts w:asciiTheme="majorBidi" w:eastAsiaTheme="minorEastAsia" w:hAnsiTheme="majorBidi" w:cstheme="majorBidi"/>
          <w:b/>
          <w:bCs/>
          <w:sz w:val="28"/>
          <w:szCs w:val="28"/>
          <w:lang w:eastAsia="ru-RU"/>
        </w:rPr>
      </w:pPr>
    </w:p>
    <w:p w:rsidR="00D544ED" w:rsidRDefault="00D544ED" w:rsidP="00272F56">
      <w:pPr>
        <w:pStyle w:val="afe"/>
        <w:jc w:val="center"/>
        <w:rPr>
          <w:rFonts w:asciiTheme="majorBidi" w:eastAsiaTheme="minorEastAsia" w:hAnsiTheme="majorBidi" w:cstheme="majorBidi"/>
          <w:b/>
          <w:bCs/>
          <w:sz w:val="28"/>
          <w:szCs w:val="28"/>
          <w:lang w:eastAsia="ru-RU"/>
        </w:rPr>
      </w:pPr>
    </w:p>
    <w:p w:rsidR="00D544ED" w:rsidRDefault="00D544ED" w:rsidP="00272F56">
      <w:pPr>
        <w:pStyle w:val="afe"/>
        <w:jc w:val="center"/>
        <w:rPr>
          <w:rFonts w:asciiTheme="majorBidi" w:eastAsiaTheme="minorEastAsia" w:hAnsiTheme="majorBidi" w:cstheme="majorBidi"/>
          <w:b/>
          <w:bCs/>
          <w:sz w:val="28"/>
          <w:szCs w:val="28"/>
          <w:lang w:eastAsia="ru-RU"/>
        </w:rPr>
      </w:pPr>
    </w:p>
    <w:p w:rsidR="00D544ED" w:rsidRDefault="00D544ED" w:rsidP="00272F56">
      <w:pPr>
        <w:pStyle w:val="afe"/>
        <w:jc w:val="center"/>
        <w:rPr>
          <w:rFonts w:asciiTheme="majorBidi" w:eastAsiaTheme="minorEastAsia" w:hAnsiTheme="majorBidi" w:cstheme="majorBidi"/>
          <w:b/>
          <w:bCs/>
          <w:sz w:val="28"/>
          <w:szCs w:val="28"/>
          <w:lang w:eastAsia="ru-RU"/>
        </w:rPr>
      </w:pPr>
    </w:p>
    <w:p w:rsidR="0062561F" w:rsidRPr="00942A64" w:rsidRDefault="001E5F0F" w:rsidP="00272F56">
      <w:pPr>
        <w:pStyle w:val="afe"/>
        <w:jc w:val="center"/>
        <w:rPr>
          <w:rFonts w:asciiTheme="majorBidi" w:eastAsiaTheme="minorEastAsia" w:hAnsiTheme="majorBidi" w:cstheme="majorBidi"/>
          <w:b/>
          <w:bCs/>
          <w:sz w:val="28"/>
          <w:szCs w:val="28"/>
          <w:lang w:eastAsia="ru-RU"/>
        </w:rPr>
      </w:pPr>
      <w:r>
        <w:rPr>
          <w:rFonts w:asciiTheme="majorBidi" w:eastAsiaTheme="minorEastAsia" w:hAnsiTheme="majorBidi" w:cstheme="majorBidi"/>
          <w:b/>
          <w:bCs/>
          <w:sz w:val="28"/>
          <w:szCs w:val="28"/>
          <w:lang w:eastAsia="ru-RU"/>
        </w:rPr>
        <w:lastRenderedPageBreak/>
        <w:t xml:space="preserve">2.3. </w:t>
      </w:r>
      <w:r w:rsidR="00D544ED">
        <w:rPr>
          <w:rFonts w:asciiTheme="majorBidi" w:eastAsiaTheme="minorEastAsia" w:hAnsiTheme="majorBidi" w:cstheme="majorBidi"/>
          <w:b/>
          <w:bCs/>
          <w:sz w:val="28"/>
          <w:szCs w:val="28"/>
          <w:lang w:eastAsia="ru-RU"/>
        </w:rPr>
        <w:t>Р</w:t>
      </w:r>
      <w:r w:rsidR="0062561F" w:rsidRPr="00942A64">
        <w:rPr>
          <w:rFonts w:asciiTheme="majorBidi" w:eastAsiaTheme="minorEastAsia" w:hAnsiTheme="majorBidi" w:cstheme="majorBidi"/>
          <w:b/>
          <w:bCs/>
          <w:sz w:val="28"/>
          <w:szCs w:val="28"/>
          <w:lang w:eastAsia="ru-RU"/>
        </w:rPr>
        <w:t>абочая программа воспитания.</w:t>
      </w:r>
    </w:p>
    <w:p w:rsidR="004D2AD5" w:rsidRPr="00942A64" w:rsidRDefault="0062561F" w:rsidP="001E42BB">
      <w:pPr>
        <w:suppressAutoHyphens w:val="0"/>
        <w:spacing w:after="223" w:line="240" w:lineRule="auto"/>
        <w:jc w:val="center"/>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b/>
          <w:bCs/>
          <w:sz w:val="28"/>
          <w:szCs w:val="28"/>
          <w:lang w:eastAsia="ru-RU"/>
        </w:rPr>
        <w:t>Пояснительная записка.</w:t>
      </w:r>
    </w:p>
    <w:p w:rsidR="00717423" w:rsidRDefault="004D2AD5" w:rsidP="00717423">
      <w:pPr>
        <w:suppressAutoHyphens w:val="0"/>
        <w:spacing w:after="223" w:line="240" w:lineRule="auto"/>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color w:val="auto"/>
          <w:kern w:val="0"/>
          <w:sz w:val="28"/>
          <w:szCs w:val="28"/>
          <w:lang w:eastAsia="ru-RU"/>
        </w:rPr>
        <w:t xml:space="preserve">Рабочая  </w:t>
      </w:r>
      <w:r w:rsidR="00F87542" w:rsidRPr="00942A64">
        <w:rPr>
          <w:rFonts w:asciiTheme="majorBidi" w:eastAsiaTheme="minorEastAsia" w:hAnsiTheme="majorBidi" w:cstheme="majorBidi"/>
          <w:color w:val="auto"/>
          <w:kern w:val="0"/>
          <w:sz w:val="28"/>
          <w:szCs w:val="28"/>
          <w:lang w:eastAsia="ru-RU"/>
        </w:rPr>
        <w:t xml:space="preserve"> </w:t>
      </w:r>
      <w:r w:rsidRPr="00942A64">
        <w:rPr>
          <w:rFonts w:asciiTheme="majorBidi" w:eastAsiaTheme="minorEastAsia" w:hAnsiTheme="majorBidi" w:cstheme="majorBidi"/>
          <w:color w:val="auto"/>
          <w:kern w:val="0"/>
          <w:sz w:val="28"/>
          <w:szCs w:val="28"/>
          <w:lang w:eastAsia="ru-RU"/>
        </w:rPr>
        <w:t xml:space="preserve">программа воспитания обучающихся с </w:t>
      </w:r>
      <w:r w:rsidR="00D544ED">
        <w:rPr>
          <w:rFonts w:asciiTheme="majorBidi" w:eastAsiaTheme="minorEastAsia" w:hAnsiTheme="majorBidi" w:cstheme="majorBidi"/>
          <w:color w:val="auto"/>
          <w:kern w:val="0"/>
          <w:sz w:val="28"/>
          <w:szCs w:val="28"/>
          <w:lang w:eastAsia="ru-RU"/>
        </w:rPr>
        <w:t>интеллектуальными нарушениям</w:t>
      </w:r>
      <w:proofErr w:type="gramStart"/>
      <w:r w:rsidR="00D544ED">
        <w:rPr>
          <w:rFonts w:asciiTheme="majorBidi" w:eastAsiaTheme="minorEastAsia" w:hAnsiTheme="majorBidi" w:cstheme="majorBidi"/>
          <w:color w:val="auto"/>
          <w:kern w:val="0"/>
          <w:sz w:val="28"/>
          <w:szCs w:val="28"/>
          <w:lang w:eastAsia="ru-RU"/>
        </w:rPr>
        <w:t>и-</w:t>
      </w:r>
      <w:proofErr w:type="gramEnd"/>
      <w:r w:rsidR="00D544ED">
        <w:rPr>
          <w:rFonts w:asciiTheme="majorBidi" w:eastAsiaTheme="minorEastAsia" w:hAnsiTheme="majorBidi" w:cstheme="majorBidi"/>
          <w:color w:val="auto"/>
          <w:kern w:val="0"/>
          <w:sz w:val="28"/>
          <w:szCs w:val="28"/>
          <w:lang w:eastAsia="ru-RU"/>
        </w:rPr>
        <w:t xml:space="preserve"> </w:t>
      </w:r>
      <w:r w:rsidRPr="00942A64">
        <w:rPr>
          <w:rFonts w:asciiTheme="majorBidi" w:eastAsiaTheme="minorEastAsia" w:hAnsiTheme="majorBidi" w:cstheme="majorBidi"/>
          <w:color w:val="auto"/>
          <w:kern w:val="0"/>
          <w:sz w:val="28"/>
          <w:szCs w:val="28"/>
          <w:lang w:eastAsia="ru-RU"/>
        </w:rPr>
        <w:t>часть   комплекса программно-методического обеспечения    воспитательного процесса в образовательной организации с описанием его структуры, включая планы работы классных руководителей, специалистов коррекционно-развивающего блока, специалистов психолого-педагогической службы, школьного психолого-педагогического  консилиума и други</w:t>
      </w:r>
      <w:r w:rsidR="00F87542" w:rsidRPr="00942A64">
        <w:rPr>
          <w:rFonts w:asciiTheme="majorBidi" w:eastAsiaTheme="minorEastAsia" w:hAnsiTheme="majorBidi" w:cstheme="majorBidi"/>
          <w:color w:val="auto"/>
          <w:kern w:val="0"/>
          <w:sz w:val="28"/>
          <w:szCs w:val="28"/>
          <w:lang w:eastAsia="ru-RU"/>
        </w:rPr>
        <w:t xml:space="preserve">е документы (например, </w:t>
      </w:r>
      <w:r w:rsidRPr="00942A64">
        <w:rPr>
          <w:rFonts w:asciiTheme="majorBidi" w:eastAsiaTheme="minorEastAsia" w:hAnsiTheme="majorBidi" w:cstheme="majorBidi"/>
          <w:color w:val="auto"/>
          <w:kern w:val="0"/>
          <w:sz w:val="28"/>
          <w:szCs w:val="28"/>
          <w:lang w:eastAsia="ru-RU"/>
        </w:rPr>
        <w:t>положение о школьном псих</w:t>
      </w:r>
      <w:r w:rsidR="00F87542" w:rsidRPr="00942A64">
        <w:rPr>
          <w:rFonts w:asciiTheme="majorBidi" w:eastAsiaTheme="minorEastAsia" w:hAnsiTheme="majorBidi" w:cstheme="majorBidi"/>
          <w:color w:val="auto"/>
          <w:kern w:val="0"/>
          <w:sz w:val="28"/>
          <w:szCs w:val="28"/>
          <w:lang w:eastAsia="ru-RU"/>
        </w:rPr>
        <w:t>олого-педагогическом консилиуме и др.</w:t>
      </w:r>
      <w:r w:rsidRPr="00942A64">
        <w:rPr>
          <w:rFonts w:asciiTheme="majorBidi" w:eastAsiaTheme="minorEastAsia" w:hAnsiTheme="majorBidi" w:cstheme="majorBidi"/>
          <w:color w:val="auto"/>
          <w:kern w:val="0"/>
          <w:sz w:val="28"/>
          <w:szCs w:val="28"/>
          <w:lang w:eastAsia="ru-RU"/>
        </w:rPr>
        <w:t>)</w:t>
      </w:r>
      <w:r w:rsidR="00C767A4">
        <w:rPr>
          <w:rFonts w:asciiTheme="majorBidi" w:eastAsiaTheme="minorEastAsia" w:hAnsiTheme="majorBidi" w:cstheme="majorBidi"/>
          <w:color w:val="auto"/>
          <w:kern w:val="0"/>
          <w:sz w:val="28"/>
          <w:szCs w:val="28"/>
          <w:lang w:eastAsia="ru-RU"/>
        </w:rPr>
        <w:t xml:space="preserve">. </w:t>
      </w:r>
      <w:r w:rsidR="00C767A4" w:rsidRPr="00C767A4">
        <w:rPr>
          <w:rFonts w:asciiTheme="majorBidi" w:eastAsiaTheme="minorEastAsia" w:hAnsiTheme="majorBidi" w:cstheme="majorBidi"/>
          <w:b/>
          <w:bCs/>
          <w:color w:val="auto"/>
          <w:kern w:val="0"/>
          <w:sz w:val="28"/>
          <w:szCs w:val="28"/>
          <w:lang w:eastAsia="ru-RU"/>
        </w:rPr>
        <w:t xml:space="preserve">Рабочая </w:t>
      </w:r>
      <w:r w:rsidR="00C767A4" w:rsidRPr="00C767A4">
        <w:rPr>
          <w:rFonts w:asciiTheme="majorBidi" w:eastAsiaTheme="minorEastAsia" w:hAnsiTheme="majorBidi" w:cstheme="majorBidi"/>
          <w:b/>
          <w:bCs/>
          <w:sz w:val="28"/>
          <w:szCs w:val="28"/>
          <w:lang w:eastAsia="ru-RU"/>
        </w:rPr>
        <w:t>п</w:t>
      </w:r>
      <w:r w:rsidR="0062561F" w:rsidRPr="00C767A4">
        <w:rPr>
          <w:rFonts w:asciiTheme="majorBidi" w:eastAsiaTheme="minorEastAsia" w:hAnsiTheme="majorBidi" w:cstheme="majorBidi"/>
          <w:b/>
          <w:bCs/>
          <w:sz w:val="28"/>
          <w:szCs w:val="28"/>
          <w:lang w:eastAsia="ru-RU"/>
        </w:rPr>
        <w:t>рограмма</w:t>
      </w:r>
      <w:r w:rsidR="0062561F" w:rsidRPr="00942A64">
        <w:rPr>
          <w:rFonts w:asciiTheme="majorBidi" w:eastAsiaTheme="minorEastAsia" w:hAnsiTheme="majorBidi" w:cstheme="majorBidi"/>
          <w:b/>
          <w:bCs/>
          <w:sz w:val="28"/>
          <w:szCs w:val="28"/>
          <w:lang w:eastAsia="ru-RU"/>
        </w:rPr>
        <w:t xml:space="preserve"> </w:t>
      </w:r>
      <w:r w:rsidR="001E42BB" w:rsidRPr="00942A64">
        <w:rPr>
          <w:rFonts w:asciiTheme="majorBidi" w:eastAsiaTheme="minorEastAsia" w:hAnsiTheme="majorBidi" w:cstheme="majorBidi"/>
          <w:b/>
          <w:bCs/>
          <w:sz w:val="28"/>
          <w:szCs w:val="28"/>
          <w:lang w:eastAsia="ru-RU"/>
        </w:rPr>
        <w:t xml:space="preserve"> </w:t>
      </w:r>
      <w:r w:rsidR="00C767A4">
        <w:rPr>
          <w:rFonts w:asciiTheme="majorBidi" w:eastAsiaTheme="minorEastAsia" w:hAnsiTheme="majorBidi" w:cstheme="majorBidi"/>
          <w:b/>
          <w:bCs/>
          <w:sz w:val="28"/>
          <w:szCs w:val="28"/>
          <w:lang w:eastAsia="ru-RU"/>
        </w:rPr>
        <w:t>воспитания</w:t>
      </w:r>
      <w:r w:rsidR="001E42BB" w:rsidRPr="00942A64">
        <w:rPr>
          <w:rFonts w:asciiTheme="majorBidi" w:eastAsiaTheme="minorEastAsia" w:hAnsiTheme="majorBidi" w:cstheme="majorBidi"/>
          <w:b/>
          <w:bCs/>
          <w:sz w:val="28"/>
          <w:szCs w:val="28"/>
          <w:lang w:eastAsia="ru-RU"/>
        </w:rPr>
        <w:t xml:space="preserve"> </w:t>
      </w:r>
      <w:r w:rsidR="0062561F" w:rsidRPr="00942A64">
        <w:rPr>
          <w:rFonts w:asciiTheme="majorBidi" w:eastAsiaTheme="minorEastAsia" w:hAnsiTheme="majorBidi" w:cstheme="majorBidi"/>
          <w:sz w:val="28"/>
          <w:szCs w:val="28"/>
          <w:lang w:eastAsia="ru-RU"/>
        </w:rPr>
        <w:t>предназначена для</w:t>
      </w:r>
      <w:r w:rsidR="00717423">
        <w:rPr>
          <w:rFonts w:asciiTheme="majorBidi" w:eastAsiaTheme="minorEastAsia" w:hAnsiTheme="majorBidi" w:cstheme="majorBidi"/>
          <w:sz w:val="28"/>
          <w:szCs w:val="28"/>
          <w:lang w:eastAsia="ru-RU"/>
        </w:rPr>
        <w:t xml:space="preserve"> </w:t>
      </w:r>
      <w:r w:rsidR="0062561F" w:rsidRPr="00942A64">
        <w:rPr>
          <w:rFonts w:asciiTheme="majorBidi" w:eastAsiaTheme="minorEastAsia" w:hAnsiTheme="majorBidi" w:cstheme="majorBidi"/>
          <w:sz w:val="28"/>
          <w:szCs w:val="28"/>
          <w:lang w:eastAsia="ru-RU"/>
        </w:rPr>
        <w:t>планирования и организации системной воспитательной деятельности</w:t>
      </w:r>
      <w:r w:rsidR="0009362B" w:rsidRPr="00942A64">
        <w:rPr>
          <w:rFonts w:asciiTheme="majorBidi" w:eastAsiaTheme="minorEastAsia" w:hAnsiTheme="majorBidi" w:cstheme="majorBidi"/>
          <w:sz w:val="28"/>
          <w:szCs w:val="28"/>
          <w:lang w:eastAsia="ru-RU"/>
        </w:rPr>
        <w:t xml:space="preserve"> в образовательной организации; разработана </w:t>
      </w:r>
      <w:r w:rsidR="0062561F" w:rsidRPr="00942A64">
        <w:rPr>
          <w:rFonts w:asciiTheme="majorBidi" w:eastAsiaTheme="minorEastAsia" w:hAnsiTheme="majorBidi" w:cstheme="majorBidi"/>
          <w:sz w:val="28"/>
          <w:szCs w:val="28"/>
          <w:lang w:eastAsia="ru-RU"/>
        </w:rPr>
        <w:t xml:space="preserve"> с участием коллегиальных органов управле</w:t>
      </w:r>
      <w:r w:rsidR="0009362B" w:rsidRPr="00942A64">
        <w:rPr>
          <w:rFonts w:asciiTheme="majorBidi" w:eastAsiaTheme="minorEastAsia" w:hAnsiTheme="majorBidi" w:cstheme="majorBidi"/>
          <w:sz w:val="28"/>
          <w:szCs w:val="28"/>
          <w:lang w:eastAsia="ru-RU"/>
        </w:rPr>
        <w:t>ния школы</w:t>
      </w:r>
      <w:r w:rsidR="0062561F" w:rsidRPr="00942A64">
        <w:rPr>
          <w:rFonts w:asciiTheme="majorBidi" w:eastAsiaTheme="minorEastAsia" w:hAnsiTheme="majorBidi" w:cstheme="majorBidi"/>
          <w:sz w:val="28"/>
          <w:szCs w:val="28"/>
          <w:lang w:eastAsia="ru-RU"/>
        </w:rPr>
        <w:t>, в том числе советов обучающихся, советов родителей (законных представителей);</w:t>
      </w:r>
      <w:r w:rsidR="00717423">
        <w:rPr>
          <w:rFonts w:asciiTheme="majorBidi" w:eastAsiaTheme="minorEastAsia" w:hAnsiTheme="majorBidi" w:cstheme="majorBidi"/>
          <w:sz w:val="28"/>
          <w:szCs w:val="28"/>
          <w:lang w:eastAsia="ru-RU"/>
        </w:rPr>
        <w:t xml:space="preserve"> </w:t>
      </w:r>
      <w:r w:rsidR="0062561F" w:rsidRPr="00942A64">
        <w:rPr>
          <w:rFonts w:asciiTheme="majorBidi" w:eastAsiaTheme="minorEastAsia" w:hAnsiTheme="majorBidi" w:cstheme="majorBidi"/>
          <w:sz w:val="28"/>
          <w:szCs w:val="28"/>
          <w:lang w:eastAsia="ru-RU"/>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r w:rsidR="00717423">
        <w:rPr>
          <w:rFonts w:asciiTheme="majorBidi" w:eastAsiaTheme="minorEastAsia" w:hAnsiTheme="majorBidi" w:cstheme="majorBidi"/>
          <w:sz w:val="28"/>
          <w:szCs w:val="28"/>
          <w:lang w:eastAsia="ru-RU"/>
        </w:rPr>
        <w:t xml:space="preserve"> </w:t>
      </w:r>
      <w:proofErr w:type="gramStart"/>
      <w:r w:rsidR="0062561F" w:rsidRPr="00942A64">
        <w:rPr>
          <w:rFonts w:asciiTheme="majorBidi" w:eastAsiaTheme="minorEastAsia" w:hAnsiTheme="majorBidi" w:cstheme="majorBidi"/>
          <w:sz w:val="28"/>
          <w:szCs w:val="28"/>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r w:rsidR="00717423">
        <w:rPr>
          <w:rFonts w:asciiTheme="majorBidi" w:eastAsiaTheme="minorEastAsia" w:hAnsiTheme="majorBidi" w:cstheme="majorBidi"/>
          <w:sz w:val="28"/>
          <w:szCs w:val="28"/>
          <w:lang w:eastAsia="ru-RU"/>
        </w:rPr>
        <w:t xml:space="preserve"> </w:t>
      </w:r>
      <w:r w:rsidR="0062561F" w:rsidRPr="00942A64">
        <w:rPr>
          <w:rFonts w:asciiTheme="majorBidi" w:eastAsiaTheme="minorEastAsia" w:hAnsiTheme="majorBidi" w:cstheme="majorBidi"/>
          <w:sz w:val="28"/>
          <w:szCs w:val="28"/>
          <w:lang w:eastAsia="ru-RU"/>
        </w:rPr>
        <w:t>предусматривает историческое просвещение, формирование российской культурной и гражданской идентичности обучающихся.</w:t>
      </w:r>
      <w:r w:rsidR="00717423">
        <w:rPr>
          <w:rFonts w:asciiTheme="majorBidi" w:eastAsiaTheme="minorEastAsia" w:hAnsiTheme="majorBidi" w:cstheme="majorBidi"/>
          <w:sz w:val="28"/>
          <w:szCs w:val="28"/>
          <w:lang w:eastAsia="ru-RU"/>
        </w:rPr>
        <w:t xml:space="preserve"> </w:t>
      </w:r>
      <w:proofErr w:type="gramEnd"/>
    </w:p>
    <w:p w:rsidR="004D2AD5" w:rsidRPr="00717423" w:rsidRDefault="00717423" w:rsidP="00717423">
      <w:pPr>
        <w:suppressAutoHyphens w:val="0"/>
        <w:spacing w:after="223" w:line="240" w:lineRule="auto"/>
        <w:jc w:val="both"/>
        <w:rPr>
          <w:rFonts w:asciiTheme="majorBidi" w:eastAsiaTheme="minorEastAsia" w:hAnsiTheme="majorBidi" w:cstheme="majorBidi"/>
          <w:color w:val="auto"/>
          <w:kern w:val="0"/>
          <w:sz w:val="28"/>
          <w:szCs w:val="28"/>
          <w:lang w:eastAsia="ru-RU"/>
        </w:rPr>
      </w:pPr>
      <w:proofErr w:type="gramStart"/>
      <w:r>
        <w:rPr>
          <w:rFonts w:asciiTheme="majorBidi" w:eastAsiaTheme="minorEastAsia" w:hAnsiTheme="majorBidi" w:cstheme="majorBidi"/>
          <w:sz w:val="28"/>
          <w:szCs w:val="28"/>
          <w:lang w:eastAsia="ru-RU"/>
        </w:rPr>
        <w:t>Рабочая п</w:t>
      </w:r>
      <w:r w:rsidR="0062561F" w:rsidRPr="00942A64">
        <w:rPr>
          <w:rFonts w:asciiTheme="majorBidi" w:eastAsiaTheme="minorEastAsia" w:hAnsiTheme="majorBidi" w:cstheme="majorBidi"/>
          <w:sz w:val="28"/>
          <w:szCs w:val="28"/>
          <w:lang w:eastAsia="ru-RU"/>
        </w:rPr>
        <w:t>рограмма</w:t>
      </w:r>
      <w:r w:rsidR="00FE27C3" w:rsidRPr="00942A64">
        <w:rPr>
          <w:rFonts w:asciiTheme="majorBidi" w:eastAsiaTheme="minorEastAsia" w:hAnsiTheme="majorBidi" w:cstheme="majorBidi"/>
          <w:sz w:val="28"/>
          <w:szCs w:val="28"/>
          <w:lang w:eastAsia="ru-RU"/>
        </w:rPr>
        <w:t xml:space="preserve"> </w:t>
      </w:r>
      <w:r w:rsidR="0062561F" w:rsidRPr="00942A64">
        <w:rPr>
          <w:rFonts w:asciiTheme="majorBidi" w:eastAsiaTheme="minorEastAsia" w:hAnsiTheme="majorBidi" w:cstheme="majorBidi"/>
          <w:sz w:val="28"/>
          <w:szCs w:val="28"/>
          <w:lang w:eastAsia="ru-RU"/>
        </w:rPr>
        <w:t xml:space="preserve"> воспитания обучаю</w:t>
      </w:r>
      <w:r w:rsidR="00747F78" w:rsidRPr="00942A64">
        <w:rPr>
          <w:rFonts w:asciiTheme="majorBidi" w:eastAsiaTheme="minorEastAsia" w:hAnsiTheme="majorBidi" w:cstheme="majorBidi"/>
          <w:sz w:val="28"/>
          <w:szCs w:val="28"/>
          <w:lang w:eastAsia="ru-RU"/>
        </w:rPr>
        <w:t>щихся ориентирует педагогический  коллектив</w:t>
      </w:r>
      <w:r w:rsidR="0062561F" w:rsidRPr="00942A64">
        <w:rPr>
          <w:rFonts w:asciiTheme="majorBidi" w:eastAsiaTheme="minorEastAsia" w:hAnsiTheme="majorBidi" w:cstheme="majorBidi"/>
          <w:sz w:val="28"/>
          <w:szCs w:val="28"/>
          <w:lang w:eastAsia="ru-RU"/>
        </w:rPr>
        <w:t xml:space="preserve"> на совместную работу, на создание и развитие</w:t>
      </w:r>
      <w:r w:rsidR="00FE27C3" w:rsidRPr="00942A64">
        <w:rPr>
          <w:rFonts w:asciiTheme="majorBidi" w:eastAsiaTheme="minorEastAsia" w:hAnsiTheme="majorBidi" w:cstheme="majorBidi"/>
          <w:sz w:val="28"/>
          <w:szCs w:val="28"/>
          <w:lang w:eastAsia="ru-RU"/>
        </w:rPr>
        <w:t xml:space="preserve"> </w:t>
      </w:r>
      <w:r w:rsidR="009D380B" w:rsidRPr="00942A64">
        <w:rPr>
          <w:rFonts w:asciiTheme="majorBidi" w:eastAsiaTheme="minorEastAsia" w:hAnsiTheme="majorBidi" w:cstheme="majorBidi"/>
          <w:sz w:val="28"/>
          <w:szCs w:val="28"/>
          <w:lang w:eastAsia="ru-RU"/>
        </w:rPr>
        <w:t xml:space="preserve"> </w:t>
      </w:r>
      <w:r w:rsidR="0062561F" w:rsidRPr="00942A64">
        <w:rPr>
          <w:rFonts w:asciiTheme="majorBidi" w:eastAsiaTheme="minorEastAsia" w:hAnsiTheme="majorBidi" w:cstheme="majorBidi"/>
          <w:sz w:val="28"/>
          <w:szCs w:val="28"/>
          <w:lang w:eastAsia="ru-RU"/>
        </w:rPr>
        <w:t xml:space="preserve"> </w:t>
      </w:r>
      <w:r w:rsidR="004D6A17" w:rsidRPr="00942A64">
        <w:rPr>
          <w:rFonts w:asciiTheme="majorBidi" w:eastAsiaTheme="minorEastAsia" w:hAnsiTheme="majorBidi" w:cstheme="majorBidi"/>
          <w:sz w:val="28"/>
          <w:szCs w:val="28"/>
          <w:lang w:eastAsia="ru-RU"/>
        </w:rPr>
        <w:t xml:space="preserve"> </w:t>
      </w:r>
      <w:proofErr w:type="spellStart"/>
      <w:r w:rsidR="0062561F" w:rsidRPr="00942A64">
        <w:rPr>
          <w:rFonts w:asciiTheme="majorBidi" w:eastAsiaTheme="minorEastAsia" w:hAnsiTheme="majorBidi" w:cstheme="majorBidi"/>
          <w:sz w:val="28"/>
          <w:szCs w:val="28"/>
          <w:lang w:eastAsia="ru-RU"/>
        </w:rPr>
        <w:t>внутришкольных</w:t>
      </w:r>
      <w:proofErr w:type="spellEnd"/>
      <w:r w:rsidR="0062561F" w:rsidRPr="00942A64">
        <w:rPr>
          <w:rFonts w:asciiTheme="majorBidi" w:eastAsiaTheme="minorEastAsia" w:hAnsiTheme="majorBidi" w:cstheme="majorBidi"/>
          <w:sz w:val="28"/>
          <w:szCs w:val="28"/>
          <w:lang w:eastAsia="ru-RU"/>
        </w:rPr>
        <w:t xml:space="preserve">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и развитии жизненной компетенции обучающихся с умственной отсталостью, всестороннего развитии личности с целью социализации, интеграции в общество.</w:t>
      </w:r>
      <w:proofErr w:type="gramEnd"/>
    </w:p>
    <w:p w:rsidR="003D1926" w:rsidRPr="00942A64" w:rsidRDefault="0062561F" w:rsidP="004D2AD5">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Особенности организуемого в образовательной органи</w:t>
      </w:r>
      <w:r w:rsidR="007932CE">
        <w:rPr>
          <w:rFonts w:asciiTheme="majorBidi" w:eastAsiaTheme="minorEastAsia" w:hAnsiTheme="majorBidi" w:cstheme="majorBidi"/>
          <w:b/>
          <w:bCs/>
          <w:sz w:val="28"/>
          <w:szCs w:val="28"/>
          <w:lang w:eastAsia="ru-RU"/>
        </w:rPr>
        <w:t>зации воспитательного процесса</w:t>
      </w:r>
    </w:p>
    <w:p w:rsidR="00AB0FE6" w:rsidRDefault="003D1926" w:rsidP="00717423">
      <w:pPr>
        <w:pStyle w:val="afe"/>
        <w:jc w:val="both"/>
        <w:rPr>
          <w:rFonts w:asciiTheme="majorBidi" w:hAnsiTheme="majorBidi" w:cstheme="majorBidi"/>
          <w:sz w:val="28"/>
          <w:szCs w:val="28"/>
        </w:rPr>
      </w:pPr>
      <w:r w:rsidRPr="00942A64">
        <w:rPr>
          <w:rFonts w:asciiTheme="majorBidi" w:hAnsiTheme="majorBidi" w:cstheme="majorBidi"/>
          <w:sz w:val="28"/>
          <w:szCs w:val="28"/>
        </w:rPr>
        <w:t>МБОУ «</w:t>
      </w:r>
      <w:proofErr w:type="spellStart"/>
      <w:r w:rsidRPr="00942A64">
        <w:rPr>
          <w:rFonts w:asciiTheme="majorBidi" w:hAnsiTheme="majorBidi" w:cstheme="majorBidi"/>
          <w:sz w:val="28"/>
          <w:szCs w:val="28"/>
        </w:rPr>
        <w:t>Называевская</w:t>
      </w:r>
      <w:proofErr w:type="spellEnd"/>
      <w:r w:rsidRPr="00942A64">
        <w:rPr>
          <w:rFonts w:asciiTheme="majorBidi" w:hAnsiTheme="majorBidi" w:cstheme="majorBidi"/>
          <w:sz w:val="28"/>
          <w:szCs w:val="28"/>
        </w:rPr>
        <w:t xml:space="preserve"> СОШ №1</w:t>
      </w:r>
      <w:r w:rsidR="00AB0FE6">
        <w:rPr>
          <w:rFonts w:asciiTheme="majorBidi" w:hAnsiTheme="majorBidi" w:cstheme="majorBidi"/>
          <w:sz w:val="28"/>
          <w:szCs w:val="28"/>
        </w:rPr>
        <w:t xml:space="preserve">» </w:t>
      </w:r>
      <w:r w:rsidR="00717423">
        <w:rPr>
          <w:rFonts w:asciiTheme="majorBidi" w:hAnsiTheme="majorBidi" w:cstheme="majorBidi"/>
          <w:sz w:val="28"/>
          <w:szCs w:val="28"/>
        </w:rPr>
        <w:t>общеобразовательная школа</w:t>
      </w:r>
      <w:r w:rsidRPr="00942A64">
        <w:rPr>
          <w:rFonts w:asciiTheme="majorBidi" w:hAnsiTheme="majorBidi" w:cstheme="majorBidi"/>
          <w:sz w:val="28"/>
          <w:szCs w:val="28"/>
        </w:rPr>
        <w:t>.</w:t>
      </w:r>
      <w:r w:rsidR="00717423">
        <w:rPr>
          <w:rFonts w:asciiTheme="majorBidi" w:hAnsiTheme="majorBidi" w:cstheme="majorBidi"/>
          <w:sz w:val="28"/>
          <w:szCs w:val="28"/>
        </w:rPr>
        <w:t xml:space="preserve"> </w:t>
      </w:r>
    </w:p>
    <w:p w:rsidR="003D1926" w:rsidRPr="00942A64" w:rsidRDefault="003D1926" w:rsidP="00717423">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В 1924г. с образованием </w:t>
      </w:r>
      <w:proofErr w:type="spellStart"/>
      <w:r w:rsidRPr="00942A64">
        <w:rPr>
          <w:rFonts w:asciiTheme="majorBidi" w:hAnsiTheme="majorBidi" w:cstheme="majorBidi"/>
          <w:sz w:val="28"/>
          <w:szCs w:val="28"/>
        </w:rPr>
        <w:t>Называевского</w:t>
      </w:r>
      <w:proofErr w:type="spellEnd"/>
      <w:r w:rsidRPr="00942A64">
        <w:rPr>
          <w:rFonts w:asciiTheme="majorBidi" w:hAnsiTheme="majorBidi" w:cstheme="majorBidi"/>
          <w:sz w:val="28"/>
          <w:szCs w:val="28"/>
        </w:rPr>
        <w:t xml:space="preserve"> района, в посёлке Сибирский посад была создана 7-летняя школа на базе школы колхозной молодёжи, для неё построили небольшое деревянное двухэтажное здание     с двумя классными комнатами на первом этаже и двумя на втором. Занятия проводились в две смены.     В 1935-1936 гг. на улице Омской рядом с первым школьным зданием было построено второе - одноэтажное, но более обширное. В 1936 г. школу преобразовали в 10-летнюю, и она стала называться средней школой имени </w:t>
      </w:r>
      <w:proofErr w:type="spellStart"/>
      <w:r w:rsidRPr="00942A64">
        <w:rPr>
          <w:rFonts w:asciiTheme="majorBidi" w:hAnsiTheme="majorBidi" w:cstheme="majorBidi"/>
          <w:sz w:val="28"/>
          <w:szCs w:val="28"/>
        </w:rPr>
        <w:t>А.М.Горького</w:t>
      </w:r>
      <w:proofErr w:type="spellEnd"/>
      <w:r w:rsidRPr="00942A64">
        <w:rPr>
          <w:rFonts w:asciiTheme="majorBidi" w:hAnsiTheme="majorBidi" w:cstheme="majorBidi"/>
          <w:sz w:val="28"/>
          <w:szCs w:val="28"/>
        </w:rPr>
        <w:t xml:space="preserve">. </w:t>
      </w:r>
    </w:p>
    <w:p w:rsidR="003D1926" w:rsidRPr="00942A64" w:rsidRDefault="003D1926" w:rsidP="00237251">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Школа оборудована кабинетами для проведения учебных занятий, имеет свою библиотеку, спортивный зал и актовый зал. В школе организовано </w:t>
      </w:r>
      <w:r w:rsidRPr="00942A64">
        <w:rPr>
          <w:rFonts w:asciiTheme="majorBidi" w:hAnsiTheme="majorBidi" w:cstheme="majorBidi"/>
          <w:sz w:val="28"/>
          <w:szCs w:val="28"/>
        </w:rPr>
        <w:lastRenderedPageBreak/>
        <w:t>горячее питание для учеников, соблюдаются условия охраны здоровья обучающихся, имеется доступ к информационным системам и информационно-телекоммуникационным сетям, а также имеются электронные образовательные ресурсы для обеспечения образовательного процесса.</w:t>
      </w:r>
    </w:p>
    <w:p w:rsidR="005356E1" w:rsidRDefault="003D1926" w:rsidP="00C374C5">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w:t>
      </w:r>
      <w:r w:rsidR="00D94C59" w:rsidRPr="00942A64">
        <w:rPr>
          <w:rFonts w:asciiTheme="majorBidi" w:hAnsiTheme="majorBidi" w:cstheme="majorBidi"/>
          <w:sz w:val="28"/>
          <w:szCs w:val="28"/>
        </w:rPr>
        <w:t>МБОУ «</w:t>
      </w:r>
      <w:proofErr w:type="spellStart"/>
      <w:r w:rsidR="00D94C59" w:rsidRPr="00942A64">
        <w:rPr>
          <w:rFonts w:asciiTheme="majorBidi" w:hAnsiTheme="majorBidi" w:cstheme="majorBidi"/>
          <w:sz w:val="28"/>
          <w:szCs w:val="28"/>
        </w:rPr>
        <w:t>Называевская</w:t>
      </w:r>
      <w:proofErr w:type="spellEnd"/>
      <w:r w:rsidR="00D94C59" w:rsidRPr="00942A64">
        <w:rPr>
          <w:rFonts w:asciiTheme="majorBidi" w:hAnsiTheme="majorBidi" w:cstheme="majorBidi"/>
          <w:sz w:val="28"/>
          <w:szCs w:val="28"/>
        </w:rPr>
        <w:t xml:space="preserve"> СОШ №1»  является инклюзивной образовательной организацией, </w:t>
      </w:r>
      <w:r w:rsidR="00AB0FE6">
        <w:rPr>
          <w:rFonts w:asciiTheme="majorBidi" w:hAnsiTheme="majorBidi" w:cstheme="majorBidi"/>
          <w:sz w:val="28"/>
          <w:szCs w:val="28"/>
        </w:rPr>
        <w:t xml:space="preserve"> </w:t>
      </w:r>
      <w:r w:rsidR="00D94C59" w:rsidRPr="00942A64">
        <w:rPr>
          <w:rFonts w:asciiTheme="majorBidi" w:hAnsiTheme="majorBidi" w:cstheme="majorBidi"/>
          <w:sz w:val="28"/>
          <w:szCs w:val="28"/>
        </w:rPr>
        <w:t xml:space="preserve">реализует  образовательные программы как </w:t>
      </w:r>
      <w:proofErr w:type="gramStart"/>
      <w:r w:rsidR="00D94C59" w:rsidRPr="00942A64">
        <w:rPr>
          <w:rFonts w:asciiTheme="majorBidi" w:hAnsiTheme="majorBidi" w:cstheme="majorBidi"/>
          <w:sz w:val="28"/>
          <w:szCs w:val="28"/>
        </w:rPr>
        <w:t>для</w:t>
      </w:r>
      <w:proofErr w:type="gramEnd"/>
      <w:r w:rsidR="00D94C59" w:rsidRPr="00942A64">
        <w:rPr>
          <w:rFonts w:asciiTheme="majorBidi" w:hAnsiTheme="majorBidi" w:cstheme="majorBidi"/>
          <w:sz w:val="28"/>
          <w:szCs w:val="28"/>
        </w:rPr>
        <w:t xml:space="preserve"> обучающихся с ОВЗ, так и для  </w:t>
      </w:r>
      <w:proofErr w:type="spellStart"/>
      <w:r w:rsidR="00D94C59" w:rsidRPr="00942A64">
        <w:rPr>
          <w:rFonts w:asciiTheme="majorBidi" w:hAnsiTheme="majorBidi" w:cstheme="majorBidi"/>
          <w:sz w:val="28"/>
          <w:szCs w:val="28"/>
        </w:rPr>
        <w:t>нормотипичных</w:t>
      </w:r>
      <w:proofErr w:type="spellEnd"/>
      <w:r w:rsidR="00AB0FE6">
        <w:rPr>
          <w:rFonts w:asciiTheme="majorBidi" w:hAnsiTheme="majorBidi" w:cstheme="majorBidi"/>
          <w:sz w:val="28"/>
          <w:szCs w:val="28"/>
        </w:rPr>
        <w:t xml:space="preserve"> обучающихся</w:t>
      </w:r>
      <w:r w:rsidR="005356E1">
        <w:rPr>
          <w:rFonts w:asciiTheme="majorBidi" w:hAnsiTheme="majorBidi" w:cstheme="majorBidi"/>
          <w:sz w:val="28"/>
          <w:szCs w:val="28"/>
        </w:rPr>
        <w:t xml:space="preserve">: </w:t>
      </w:r>
      <w:r w:rsidR="00AB0FE6">
        <w:rPr>
          <w:rFonts w:asciiTheme="majorBidi" w:hAnsiTheme="majorBidi" w:cstheme="majorBidi"/>
          <w:sz w:val="28"/>
          <w:szCs w:val="28"/>
        </w:rPr>
        <w:t xml:space="preserve"> </w:t>
      </w:r>
      <w:r w:rsidR="003D13AE" w:rsidRPr="00942A64">
        <w:rPr>
          <w:rFonts w:asciiTheme="majorBidi" w:hAnsiTheme="majorBidi" w:cstheme="majorBidi"/>
          <w:sz w:val="28"/>
          <w:szCs w:val="28"/>
        </w:rPr>
        <w:t xml:space="preserve"> в общеобразовательных классах, специальных коррекционных классах, индивидуальное обучение на дому</w:t>
      </w:r>
      <w:r w:rsidR="005356E1">
        <w:rPr>
          <w:rFonts w:asciiTheme="majorBidi" w:hAnsiTheme="majorBidi" w:cstheme="majorBidi"/>
          <w:sz w:val="28"/>
          <w:szCs w:val="28"/>
        </w:rPr>
        <w:t xml:space="preserve">. </w:t>
      </w:r>
    </w:p>
    <w:p w:rsidR="003D1926" w:rsidRPr="00942A64" w:rsidRDefault="003D1926" w:rsidP="00C374C5">
      <w:pPr>
        <w:pStyle w:val="afe"/>
        <w:jc w:val="both"/>
        <w:rPr>
          <w:rFonts w:asciiTheme="majorBidi" w:hAnsiTheme="majorBidi" w:cstheme="majorBidi"/>
          <w:sz w:val="28"/>
          <w:szCs w:val="28"/>
        </w:rPr>
      </w:pPr>
      <w:r w:rsidRPr="00942A64">
        <w:rPr>
          <w:rFonts w:asciiTheme="majorBidi" w:hAnsiTheme="majorBidi" w:cstheme="majorBidi"/>
          <w:sz w:val="28"/>
          <w:szCs w:val="28"/>
        </w:rPr>
        <w:t>В рамках воспитательной работы, МБОУ «</w:t>
      </w:r>
      <w:proofErr w:type="spellStart"/>
      <w:r w:rsidRPr="00942A64">
        <w:rPr>
          <w:rFonts w:asciiTheme="majorBidi" w:hAnsiTheme="majorBidi" w:cstheme="majorBidi"/>
          <w:sz w:val="28"/>
          <w:szCs w:val="28"/>
        </w:rPr>
        <w:t>Называевская</w:t>
      </w:r>
      <w:proofErr w:type="spellEnd"/>
      <w:r w:rsidRPr="00942A64">
        <w:rPr>
          <w:rFonts w:asciiTheme="majorBidi" w:hAnsiTheme="majorBidi" w:cstheme="majorBidi"/>
          <w:sz w:val="28"/>
          <w:szCs w:val="28"/>
        </w:rPr>
        <w:t xml:space="preserve"> СОШ №1», реализует проекты РДДМ, является первичным отделением Российского движения детей и молодежи «Движение первых». Также, в школе функционируют объединение волонтеров «Вольный ветер», отряд юных инспекторов движения, экологический отряд «Зелёный мир», юнармейский отряд «Миротворец».</w:t>
      </w:r>
    </w:p>
    <w:p w:rsidR="003D1926" w:rsidRPr="00942A64" w:rsidRDefault="003D1926" w:rsidP="005356E1">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w:t>
      </w:r>
      <w:r w:rsidR="005356E1">
        <w:rPr>
          <w:rFonts w:asciiTheme="majorBidi" w:hAnsiTheme="majorBidi" w:cstheme="majorBidi"/>
          <w:sz w:val="28"/>
          <w:szCs w:val="28"/>
        </w:rPr>
        <w:t>Рабочая   п</w:t>
      </w:r>
      <w:r w:rsidRPr="00942A64">
        <w:rPr>
          <w:rFonts w:asciiTheme="majorBidi" w:hAnsiTheme="majorBidi" w:cstheme="majorBidi"/>
          <w:sz w:val="28"/>
          <w:szCs w:val="28"/>
        </w:rPr>
        <w:t>рограмма воспитания учитывает многонациональный состав семей обучающихся. Для удовлетворения потребностей учеников в расширении социальных  связей  активно  используем  онлайн-платформы  и  ресурсы: «Электронный дневник и журнал», «</w:t>
      </w:r>
      <w:proofErr w:type="spellStart"/>
      <w:r w:rsidRPr="00942A64">
        <w:rPr>
          <w:rFonts w:asciiTheme="majorBidi" w:hAnsiTheme="majorBidi" w:cstheme="majorBidi"/>
          <w:sz w:val="28"/>
          <w:szCs w:val="28"/>
        </w:rPr>
        <w:t>Учи</w:t>
      </w:r>
      <w:proofErr w:type="gramStart"/>
      <w:r w:rsidRPr="00942A64">
        <w:rPr>
          <w:rFonts w:asciiTheme="majorBidi" w:hAnsiTheme="majorBidi" w:cstheme="majorBidi"/>
          <w:sz w:val="28"/>
          <w:szCs w:val="28"/>
        </w:rPr>
        <w:t>.р</w:t>
      </w:r>
      <w:proofErr w:type="gramEnd"/>
      <w:r w:rsidRPr="00942A64">
        <w:rPr>
          <w:rFonts w:asciiTheme="majorBidi" w:hAnsiTheme="majorBidi" w:cstheme="majorBidi"/>
          <w:sz w:val="28"/>
          <w:szCs w:val="28"/>
        </w:rPr>
        <w:t>у</w:t>
      </w:r>
      <w:proofErr w:type="spellEnd"/>
      <w:r w:rsidRPr="00942A64">
        <w:rPr>
          <w:rFonts w:asciiTheme="majorBidi" w:hAnsiTheme="majorBidi" w:cstheme="majorBidi"/>
          <w:sz w:val="28"/>
          <w:szCs w:val="28"/>
        </w:rPr>
        <w:t xml:space="preserve">», «Российская электронная школа»,  АИС  «Навигатор». Различная  информация  для  обучающихся,  педагогов, родителей и законных представителей публикуется на официальном сайте образовательного учреждения - </w:t>
      </w:r>
      <w:hyperlink r:id="rId10" w:history="1">
        <w:r w:rsidRPr="00942A64">
          <w:rPr>
            <w:rStyle w:val="a4"/>
            <w:rFonts w:asciiTheme="majorBidi" w:hAnsiTheme="majorBidi" w:cstheme="majorBidi"/>
            <w:sz w:val="28"/>
            <w:szCs w:val="28"/>
          </w:rPr>
          <w:t>http://ou1.naz.obr55.ru</w:t>
        </w:r>
      </w:hyperlink>
      <w:r w:rsidRPr="00942A64">
        <w:rPr>
          <w:rFonts w:asciiTheme="majorBidi" w:hAnsiTheme="majorBidi" w:cstheme="majorBidi"/>
          <w:sz w:val="28"/>
          <w:szCs w:val="28"/>
        </w:rPr>
        <w:t xml:space="preserve"> и школьном сообществе «Россияне и </w:t>
      </w:r>
      <w:proofErr w:type="spellStart"/>
      <w:r w:rsidRPr="00942A64">
        <w:rPr>
          <w:rFonts w:asciiTheme="majorBidi" w:hAnsiTheme="majorBidi" w:cstheme="majorBidi"/>
          <w:sz w:val="28"/>
          <w:szCs w:val="28"/>
        </w:rPr>
        <w:t>Юнармия</w:t>
      </w:r>
      <w:proofErr w:type="spellEnd"/>
      <w:r w:rsidRPr="00942A64">
        <w:rPr>
          <w:rFonts w:asciiTheme="majorBidi" w:hAnsiTheme="majorBidi" w:cstheme="majorBidi"/>
          <w:sz w:val="28"/>
          <w:szCs w:val="28"/>
        </w:rPr>
        <w:t xml:space="preserve">» в ВК </w:t>
      </w:r>
      <w:hyperlink r:id="rId11" w:history="1">
        <w:r w:rsidRPr="00942A64">
          <w:rPr>
            <w:rStyle w:val="a4"/>
            <w:rFonts w:asciiTheme="majorBidi" w:hAnsiTheme="majorBidi" w:cstheme="majorBidi"/>
            <w:sz w:val="28"/>
            <w:szCs w:val="28"/>
          </w:rPr>
          <w:t>https://vk.com/club199435560</w:t>
        </w:r>
      </w:hyperlink>
      <w:r w:rsidRPr="00942A64">
        <w:rPr>
          <w:rFonts w:asciiTheme="majorBidi" w:hAnsiTheme="majorBidi" w:cstheme="majorBidi"/>
          <w:sz w:val="28"/>
          <w:szCs w:val="28"/>
        </w:rPr>
        <w:t xml:space="preserve"> </w:t>
      </w:r>
    </w:p>
    <w:p w:rsidR="003D1926" w:rsidRPr="00942A64" w:rsidRDefault="003D1926" w:rsidP="005356E1">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Воспитательное пространство школы представляет собой систему условий, возможностей для саморазвития личности, образуемых субъектами этого пространства - обучающимися, педагогами, родителями. Значительная часть семей связана со школой тесными узами: учились бабушки, дедушки, родители, внуки, выпускники возвращаются в школу в качестве сотрудников и педагогов (более 50% педагоги – выпускники школы). Эта особенность играет важную роль в воспитательном процессе, т.к. способствует формированию благоприятного микроклимата, доверительных отношений, укреплению традиций, лучшему взаимопониманию всех участников образовательных отношений (родители, учащиеся, учителя) не только в школе, но и в городе в целом. В небольшом коллективе интенсивнее и быстрее идет процесс установления межличностных контактов, существует реальная возможность проявить себя в общем деле. Дети активно взаимодействуют не только со своими сверстниками, но и с ребятами других возрастов, а также со всеми учителями и сотрудниками школы.</w:t>
      </w:r>
    </w:p>
    <w:p w:rsidR="003D1926" w:rsidRPr="00942A64" w:rsidRDefault="003D1926" w:rsidP="00C374C5">
      <w:pPr>
        <w:pStyle w:val="afe"/>
        <w:jc w:val="both"/>
        <w:rPr>
          <w:rFonts w:asciiTheme="majorBidi" w:hAnsiTheme="majorBidi" w:cstheme="majorBidi"/>
          <w:sz w:val="28"/>
          <w:szCs w:val="28"/>
        </w:rPr>
      </w:pPr>
      <w:r w:rsidRPr="00942A64">
        <w:rPr>
          <w:rFonts w:asciiTheme="majorBidi" w:hAnsiTheme="majorBidi" w:cstheme="majorBidi"/>
          <w:sz w:val="28"/>
          <w:szCs w:val="28"/>
        </w:rPr>
        <w:t>Для создания единого воспитательного пространства в рамках Программы инициируется</w:t>
      </w:r>
      <w:r w:rsidRPr="00942A64">
        <w:rPr>
          <w:rFonts w:asciiTheme="majorBidi" w:hAnsiTheme="majorBidi" w:cstheme="majorBidi"/>
          <w:sz w:val="28"/>
          <w:szCs w:val="28"/>
        </w:rPr>
        <w:tab/>
        <w:t>взаимодействие</w:t>
      </w:r>
      <w:r w:rsidRPr="00942A64">
        <w:rPr>
          <w:rFonts w:asciiTheme="majorBidi" w:hAnsiTheme="majorBidi" w:cstheme="majorBidi"/>
          <w:sz w:val="28"/>
          <w:szCs w:val="28"/>
        </w:rPr>
        <w:tab/>
        <w:t>образовательных, административных, общественных и иных структур города Называевска:</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 xml:space="preserve">Администрация </w:t>
      </w:r>
      <w:proofErr w:type="spellStart"/>
      <w:r w:rsidRPr="00942A64">
        <w:rPr>
          <w:rFonts w:asciiTheme="majorBidi" w:hAnsiTheme="majorBidi" w:cstheme="majorBidi"/>
          <w:sz w:val="28"/>
          <w:szCs w:val="28"/>
        </w:rPr>
        <w:t>Называевского</w:t>
      </w:r>
      <w:proofErr w:type="spellEnd"/>
      <w:r w:rsidRPr="00942A64">
        <w:rPr>
          <w:rFonts w:asciiTheme="majorBidi" w:hAnsiTheme="majorBidi" w:cstheme="majorBidi"/>
          <w:sz w:val="28"/>
          <w:szCs w:val="28"/>
        </w:rPr>
        <w:t xml:space="preserve"> муниципального района;</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Районный дворец культуры и районная библиотека;</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lastRenderedPageBreak/>
        <w:t>-</w:t>
      </w:r>
      <w:r w:rsidRPr="00942A64">
        <w:rPr>
          <w:rFonts w:asciiTheme="majorBidi" w:hAnsiTheme="majorBidi" w:cstheme="majorBidi"/>
          <w:sz w:val="28"/>
          <w:szCs w:val="28"/>
        </w:rPr>
        <w:tab/>
        <w:t>МДОУ «Детский сад №1;</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r>
      <w:proofErr w:type="spellStart"/>
      <w:r w:rsidRPr="00942A64">
        <w:rPr>
          <w:rFonts w:asciiTheme="majorBidi" w:hAnsiTheme="majorBidi" w:cstheme="majorBidi"/>
          <w:sz w:val="28"/>
          <w:szCs w:val="28"/>
        </w:rPr>
        <w:t>Называевская</w:t>
      </w:r>
      <w:proofErr w:type="spellEnd"/>
      <w:r w:rsidRPr="00942A64">
        <w:rPr>
          <w:rFonts w:asciiTheme="majorBidi" w:hAnsiTheme="majorBidi" w:cstheme="majorBidi"/>
          <w:sz w:val="28"/>
          <w:szCs w:val="28"/>
        </w:rPr>
        <w:t xml:space="preserve"> центральная районная больница;</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r>
      <w:proofErr w:type="spellStart"/>
      <w:r w:rsidRPr="00942A64">
        <w:rPr>
          <w:rFonts w:asciiTheme="majorBidi" w:hAnsiTheme="majorBidi" w:cstheme="majorBidi"/>
          <w:sz w:val="28"/>
          <w:szCs w:val="28"/>
        </w:rPr>
        <w:t>Называевский</w:t>
      </w:r>
      <w:proofErr w:type="spellEnd"/>
      <w:r w:rsidRPr="00942A64">
        <w:rPr>
          <w:rFonts w:asciiTheme="majorBidi" w:hAnsiTheme="majorBidi" w:cstheme="majorBidi"/>
          <w:sz w:val="28"/>
          <w:szCs w:val="28"/>
        </w:rPr>
        <w:t xml:space="preserve"> районный краеведческий музей;</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 xml:space="preserve">Совет ветеранов </w:t>
      </w:r>
      <w:proofErr w:type="spellStart"/>
      <w:r w:rsidRPr="00942A64">
        <w:rPr>
          <w:rFonts w:asciiTheme="majorBidi" w:hAnsiTheme="majorBidi" w:cstheme="majorBidi"/>
          <w:sz w:val="28"/>
          <w:szCs w:val="28"/>
        </w:rPr>
        <w:t>Называевского</w:t>
      </w:r>
      <w:proofErr w:type="spellEnd"/>
      <w:r w:rsidRPr="00942A64">
        <w:rPr>
          <w:rFonts w:asciiTheme="majorBidi" w:hAnsiTheme="majorBidi" w:cstheme="majorBidi"/>
          <w:sz w:val="28"/>
          <w:szCs w:val="28"/>
        </w:rPr>
        <w:t xml:space="preserve"> муниципального района;</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         Дом детского творчества;</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         Отдел внутренних дел;</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         Детско-юношеская спортивная школа;</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         Образовательные учреждения города;</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          Школа искусств.</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Комиссия по делам несовершеннолетних и защите их прав;</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Пожарн</w:t>
      </w:r>
      <w:r w:rsidR="00AA38CA" w:rsidRPr="00942A64">
        <w:rPr>
          <w:rFonts w:asciiTheme="majorBidi" w:hAnsiTheme="majorBidi" w:cstheme="majorBidi"/>
          <w:sz w:val="28"/>
          <w:szCs w:val="28"/>
        </w:rPr>
        <w:t>о-спасательная часть</w:t>
      </w:r>
      <w:r w:rsidRPr="00942A64">
        <w:rPr>
          <w:rFonts w:asciiTheme="majorBidi" w:hAnsiTheme="majorBidi" w:cstheme="majorBidi"/>
          <w:sz w:val="28"/>
          <w:szCs w:val="28"/>
        </w:rPr>
        <w:t>;</w:t>
      </w:r>
    </w:p>
    <w:p w:rsidR="003D1926" w:rsidRPr="00942A64" w:rsidRDefault="003D1926" w:rsidP="003D1926">
      <w:pPr>
        <w:pStyle w:val="afe"/>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районная газета «Наша Искра».</w:t>
      </w:r>
    </w:p>
    <w:p w:rsidR="003D1926" w:rsidRPr="00942A64" w:rsidRDefault="003D1926" w:rsidP="00D00E31">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Такое сотрудничество дает возможность образовательному учреждению использовать материальную, производственную и культурную базу нашего города.</w:t>
      </w:r>
    </w:p>
    <w:p w:rsidR="00AE5628" w:rsidRPr="00942A64" w:rsidRDefault="00AE5628" w:rsidP="00AE5628">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Ведущие подходы к организации воспитательного процесса: коммуникативно-</w:t>
      </w:r>
      <w:proofErr w:type="spellStart"/>
      <w:r w:rsidRPr="00942A64">
        <w:rPr>
          <w:rFonts w:asciiTheme="majorBidi" w:eastAsiaTheme="minorEastAsia" w:hAnsiTheme="majorBidi" w:cstheme="majorBidi"/>
          <w:b/>
          <w:bCs/>
          <w:sz w:val="28"/>
          <w:szCs w:val="28"/>
          <w:lang w:eastAsia="ru-RU"/>
        </w:rPr>
        <w:t>деятельностный</w:t>
      </w:r>
      <w:proofErr w:type="spellEnd"/>
      <w:r w:rsidRPr="00942A64">
        <w:rPr>
          <w:rFonts w:asciiTheme="majorBidi" w:eastAsiaTheme="minorEastAsia" w:hAnsiTheme="majorBidi" w:cstheme="majorBidi"/>
          <w:b/>
          <w:bCs/>
          <w:sz w:val="28"/>
          <w:szCs w:val="28"/>
          <w:lang w:eastAsia="ru-RU"/>
        </w:rPr>
        <w:t>, индивидуальн</w:t>
      </w:r>
      <w:proofErr w:type="gramStart"/>
      <w:r w:rsidRPr="00942A64">
        <w:rPr>
          <w:rFonts w:asciiTheme="majorBidi" w:eastAsiaTheme="minorEastAsia" w:hAnsiTheme="majorBidi" w:cstheme="majorBidi"/>
          <w:b/>
          <w:bCs/>
          <w:sz w:val="28"/>
          <w:szCs w:val="28"/>
          <w:lang w:eastAsia="ru-RU"/>
        </w:rPr>
        <w:t>о-</w:t>
      </w:r>
      <w:proofErr w:type="gramEnd"/>
      <w:r w:rsidRPr="00942A64">
        <w:rPr>
          <w:rFonts w:asciiTheme="majorBidi" w:eastAsiaTheme="minorEastAsia" w:hAnsiTheme="majorBidi" w:cstheme="majorBidi"/>
          <w:b/>
          <w:bCs/>
          <w:sz w:val="28"/>
          <w:szCs w:val="28"/>
          <w:lang w:eastAsia="ru-RU"/>
        </w:rPr>
        <w:t xml:space="preserve"> дифференцированный и другие).</w:t>
      </w:r>
    </w:p>
    <w:p w:rsidR="003D1926" w:rsidRPr="00942A64" w:rsidRDefault="003D1926" w:rsidP="00D00E31">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Процесс воспитания в образовательной организации основывается на следующих принципах взаимодействия педагогов и школьников:</w:t>
      </w:r>
    </w:p>
    <w:p w:rsidR="0062561F" w:rsidRPr="00942A64" w:rsidRDefault="0062561F" w:rsidP="007621F4">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1) 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roofErr w:type="gramEnd"/>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 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3) </w:t>
      </w:r>
      <w:proofErr w:type="spellStart"/>
      <w:r w:rsidRPr="00942A64">
        <w:rPr>
          <w:rFonts w:asciiTheme="majorBidi" w:eastAsiaTheme="minorEastAsia" w:hAnsiTheme="majorBidi" w:cstheme="majorBidi"/>
          <w:sz w:val="28"/>
          <w:szCs w:val="28"/>
          <w:lang w:eastAsia="ru-RU"/>
        </w:rPr>
        <w:t>здоровьесбережение</w:t>
      </w:r>
      <w:proofErr w:type="spellEnd"/>
      <w:r w:rsidRPr="00942A64">
        <w:rPr>
          <w:rFonts w:asciiTheme="majorBidi" w:eastAsiaTheme="minorEastAsia" w:hAnsiTheme="majorBidi" w:cstheme="majorBidi"/>
          <w:sz w:val="28"/>
          <w:szCs w:val="28"/>
          <w:lang w:eastAsia="ru-RU"/>
        </w:rPr>
        <w:t xml:space="preserve">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4) 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5) 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6) последовательное дозированное вовлечение семьи </w:t>
      </w:r>
      <w:proofErr w:type="gramStart"/>
      <w:r w:rsidRPr="00942A64">
        <w:rPr>
          <w:rFonts w:asciiTheme="majorBidi" w:eastAsiaTheme="minorEastAsia" w:hAnsiTheme="majorBidi" w:cstheme="majorBidi"/>
          <w:sz w:val="28"/>
          <w:szCs w:val="28"/>
          <w:lang w:eastAsia="ru-RU"/>
        </w:rPr>
        <w:t>обучающегося</w:t>
      </w:r>
      <w:proofErr w:type="gramEnd"/>
      <w:r w:rsidRPr="00942A64">
        <w:rPr>
          <w:rFonts w:asciiTheme="majorBidi" w:eastAsiaTheme="minorEastAsia" w:hAnsiTheme="majorBidi" w:cstheme="majorBidi"/>
          <w:sz w:val="28"/>
          <w:szCs w:val="28"/>
          <w:lang w:eastAsia="ru-RU"/>
        </w:rPr>
        <w:t>, включая братьев и сестер, в систему ценностно окрашенных, личностно значимых общих дел, событий, мероприятий;</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 xml:space="preserve">7) системность, целесообразность и </w:t>
      </w:r>
      <w:proofErr w:type="spellStart"/>
      <w:r w:rsidRPr="00942A64">
        <w:rPr>
          <w:rFonts w:asciiTheme="majorBidi" w:eastAsiaTheme="minorEastAsia" w:hAnsiTheme="majorBidi" w:cstheme="majorBidi"/>
          <w:sz w:val="28"/>
          <w:szCs w:val="28"/>
          <w:lang w:eastAsia="ru-RU"/>
        </w:rPr>
        <w:t>нешаблонность</w:t>
      </w:r>
      <w:proofErr w:type="spellEnd"/>
      <w:r w:rsidRPr="00942A64">
        <w:rPr>
          <w:rFonts w:asciiTheme="majorBidi" w:eastAsiaTheme="minorEastAsia" w:hAnsiTheme="majorBidi" w:cstheme="majorBidi"/>
          <w:sz w:val="28"/>
          <w:szCs w:val="28"/>
          <w:lang w:eastAsia="ru-RU"/>
        </w:rPr>
        <w:t xml:space="preserve"> воспитательной работы как условия ее реализации;</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8) поддержка максимально возможной самостоятельности обучающегося,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rsidR="00716625" w:rsidRPr="00942A64" w:rsidRDefault="00B32F74" w:rsidP="00B32F7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w:t>
      </w:r>
      <w:r w:rsidR="0062561F" w:rsidRPr="00942A64">
        <w:rPr>
          <w:rFonts w:asciiTheme="majorBidi" w:eastAsiaTheme="minorEastAsia" w:hAnsiTheme="majorBidi" w:cstheme="majorBidi"/>
          <w:sz w:val="28"/>
          <w:szCs w:val="28"/>
          <w:lang w:eastAsia="ru-RU"/>
        </w:rPr>
        <w:t xml:space="preserve">пособы реализации воспитательной работы с </w:t>
      </w:r>
      <w:proofErr w:type="gramStart"/>
      <w:r w:rsidR="0062561F" w:rsidRPr="00942A64">
        <w:rPr>
          <w:rFonts w:asciiTheme="majorBidi" w:eastAsiaTheme="minorEastAsia" w:hAnsiTheme="majorBidi" w:cstheme="majorBidi"/>
          <w:sz w:val="28"/>
          <w:szCs w:val="28"/>
          <w:lang w:eastAsia="ru-RU"/>
        </w:rPr>
        <w:t>обу</w:t>
      </w:r>
      <w:r w:rsidRPr="00942A64">
        <w:rPr>
          <w:rFonts w:asciiTheme="majorBidi" w:eastAsiaTheme="minorEastAsia" w:hAnsiTheme="majorBidi" w:cstheme="majorBidi"/>
          <w:sz w:val="28"/>
          <w:szCs w:val="28"/>
          <w:lang w:eastAsia="ru-RU"/>
        </w:rPr>
        <w:t>чающимися</w:t>
      </w:r>
      <w:proofErr w:type="gramEnd"/>
      <w:r w:rsidRPr="00942A64">
        <w:rPr>
          <w:rFonts w:asciiTheme="majorBidi" w:eastAsiaTheme="minorEastAsia" w:hAnsiTheme="majorBidi" w:cstheme="majorBidi"/>
          <w:sz w:val="28"/>
          <w:szCs w:val="28"/>
          <w:lang w:eastAsia="ru-RU"/>
        </w:rPr>
        <w:t>, обучающимися на до</w:t>
      </w:r>
      <w:r w:rsidR="0082205B" w:rsidRPr="00942A64">
        <w:rPr>
          <w:rFonts w:asciiTheme="majorBidi" w:eastAsiaTheme="minorEastAsia" w:hAnsiTheme="majorBidi" w:cstheme="majorBidi"/>
          <w:sz w:val="28"/>
          <w:szCs w:val="28"/>
          <w:lang w:eastAsia="ru-RU"/>
        </w:rPr>
        <w:t xml:space="preserve">му: определяются  </w:t>
      </w:r>
      <w:r w:rsidRPr="00942A64">
        <w:rPr>
          <w:rFonts w:asciiTheme="majorBidi" w:eastAsiaTheme="minorEastAsia" w:hAnsiTheme="majorBidi" w:cstheme="majorBidi"/>
          <w:sz w:val="28"/>
          <w:szCs w:val="28"/>
          <w:lang w:eastAsia="ru-RU"/>
        </w:rPr>
        <w:t xml:space="preserve"> учителем, осуществляющим </w:t>
      </w:r>
      <w:r w:rsidR="0082205B" w:rsidRPr="00942A64">
        <w:rPr>
          <w:rFonts w:asciiTheme="majorBidi" w:eastAsiaTheme="minorEastAsia" w:hAnsiTheme="majorBidi" w:cstheme="majorBidi"/>
          <w:sz w:val="28"/>
          <w:szCs w:val="28"/>
          <w:lang w:eastAsia="ru-RU"/>
        </w:rPr>
        <w:t xml:space="preserve">индивидуальное обучение на дому, реализуются через досуговые </w:t>
      </w:r>
      <w:r w:rsidR="00DB60A2" w:rsidRPr="00942A64">
        <w:rPr>
          <w:rFonts w:asciiTheme="majorBidi" w:eastAsiaTheme="minorEastAsia" w:hAnsiTheme="majorBidi" w:cstheme="majorBidi"/>
          <w:sz w:val="28"/>
          <w:szCs w:val="28"/>
          <w:lang w:eastAsia="ru-RU"/>
        </w:rPr>
        <w:t xml:space="preserve"> </w:t>
      </w:r>
      <w:r w:rsidR="0082205B" w:rsidRPr="00942A64">
        <w:rPr>
          <w:rFonts w:asciiTheme="majorBidi" w:eastAsiaTheme="minorEastAsia" w:hAnsiTheme="majorBidi" w:cstheme="majorBidi"/>
          <w:sz w:val="28"/>
          <w:szCs w:val="28"/>
          <w:lang w:eastAsia="ru-RU"/>
        </w:rPr>
        <w:t xml:space="preserve"> мероприятия по направлениям. При   составлении   индивидуальной программы обучения совместно с родителями оговариваются </w:t>
      </w:r>
      <w:proofErr w:type="gramStart"/>
      <w:r w:rsidR="0082205B" w:rsidRPr="00942A64">
        <w:rPr>
          <w:rFonts w:asciiTheme="majorBidi" w:eastAsiaTheme="minorEastAsia" w:hAnsiTheme="majorBidi" w:cstheme="majorBidi"/>
          <w:sz w:val="28"/>
          <w:szCs w:val="28"/>
          <w:lang w:eastAsia="ru-RU"/>
        </w:rPr>
        <w:t>мероприятия</w:t>
      </w:r>
      <w:proofErr w:type="gramEnd"/>
      <w:r w:rsidR="00DB60A2" w:rsidRPr="00942A64">
        <w:rPr>
          <w:rFonts w:asciiTheme="majorBidi" w:eastAsiaTheme="minorEastAsia" w:hAnsiTheme="majorBidi" w:cstheme="majorBidi"/>
          <w:sz w:val="28"/>
          <w:szCs w:val="28"/>
          <w:lang w:eastAsia="ru-RU"/>
        </w:rPr>
        <w:t xml:space="preserve"> которые может   посетить ребенок в сопровождении родителей</w:t>
      </w:r>
    </w:p>
    <w:p w:rsidR="0062561F" w:rsidRPr="00942A64" w:rsidRDefault="00716625" w:rsidP="00A47F2A">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 реал</w:t>
      </w:r>
      <w:r w:rsidR="00A47F2A" w:rsidRPr="00942A64">
        <w:rPr>
          <w:rFonts w:asciiTheme="majorBidi" w:eastAsiaTheme="minorEastAsia" w:hAnsiTheme="majorBidi" w:cstheme="majorBidi"/>
          <w:sz w:val="28"/>
          <w:szCs w:val="28"/>
          <w:lang w:eastAsia="ru-RU"/>
        </w:rPr>
        <w:t>изации  мероприятий   Программы,</w:t>
      </w:r>
      <w:r w:rsidRPr="00942A64">
        <w:rPr>
          <w:rFonts w:asciiTheme="majorBidi" w:eastAsiaTheme="minorEastAsia" w:hAnsiTheme="majorBidi" w:cstheme="majorBidi"/>
          <w:sz w:val="28"/>
          <w:szCs w:val="28"/>
          <w:lang w:eastAsia="ru-RU"/>
        </w:rPr>
        <w:t xml:space="preserve"> </w:t>
      </w:r>
      <w:r w:rsidR="0082205B" w:rsidRPr="00942A64">
        <w:rPr>
          <w:rFonts w:asciiTheme="majorBidi" w:eastAsiaTheme="minorEastAsia" w:hAnsiTheme="majorBidi" w:cstheme="majorBidi"/>
          <w:sz w:val="28"/>
          <w:szCs w:val="28"/>
          <w:lang w:eastAsia="ru-RU"/>
        </w:rPr>
        <w:t>для  решения воспитательных</w:t>
      </w:r>
      <w:r w:rsidR="00A47F2A" w:rsidRPr="00942A64">
        <w:rPr>
          <w:rFonts w:asciiTheme="majorBidi" w:eastAsiaTheme="minorEastAsia" w:hAnsiTheme="majorBidi" w:cstheme="majorBidi"/>
          <w:sz w:val="28"/>
          <w:szCs w:val="28"/>
          <w:lang w:eastAsia="ru-RU"/>
        </w:rPr>
        <w:t xml:space="preserve"> задач,  </w:t>
      </w:r>
      <w:r w:rsidRPr="00942A64">
        <w:rPr>
          <w:rFonts w:asciiTheme="majorBidi" w:eastAsiaTheme="minorEastAsia" w:hAnsiTheme="majorBidi" w:cstheme="majorBidi"/>
          <w:sz w:val="28"/>
          <w:szCs w:val="28"/>
          <w:lang w:eastAsia="ru-RU"/>
        </w:rPr>
        <w:t xml:space="preserve">возможно </w:t>
      </w:r>
      <w:r w:rsidR="00A47F2A" w:rsidRPr="00942A64">
        <w:rPr>
          <w:rFonts w:asciiTheme="majorBidi" w:eastAsiaTheme="minorEastAsia" w:hAnsiTheme="majorBidi" w:cstheme="majorBidi"/>
          <w:sz w:val="28"/>
          <w:szCs w:val="28"/>
          <w:lang w:eastAsia="ru-RU"/>
        </w:rPr>
        <w:t>использование</w:t>
      </w:r>
      <w:r w:rsidR="0062561F" w:rsidRPr="00942A64">
        <w:rPr>
          <w:rFonts w:asciiTheme="majorBidi" w:eastAsiaTheme="minorEastAsia" w:hAnsiTheme="majorBidi" w:cstheme="majorBidi"/>
          <w:sz w:val="28"/>
          <w:szCs w:val="28"/>
          <w:lang w:eastAsia="ru-RU"/>
        </w:rPr>
        <w:t xml:space="preserve"> электронных образовательных ресурсов (далее - ЭОР) и дистанционных образовательных технологий </w:t>
      </w:r>
    </w:p>
    <w:p w:rsidR="0062561F" w:rsidRPr="00942A64" w:rsidRDefault="00674E3E" w:rsidP="00674E3E">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МБОУ «</w:t>
      </w:r>
      <w:proofErr w:type="spellStart"/>
      <w:r w:rsidRPr="00942A64">
        <w:rPr>
          <w:rFonts w:asciiTheme="majorBidi" w:eastAsiaTheme="minorEastAsia" w:hAnsiTheme="majorBidi" w:cstheme="majorBidi"/>
          <w:sz w:val="28"/>
          <w:szCs w:val="28"/>
          <w:lang w:eastAsia="ru-RU"/>
        </w:rPr>
        <w:t>Называевская</w:t>
      </w:r>
      <w:proofErr w:type="spellEnd"/>
      <w:r w:rsidRPr="00942A64">
        <w:rPr>
          <w:rFonts w:asciiTheme="majorBidi" w:eastAsiaTheme="minorEastAsia" w:hAnsiTheme="majorBidi" w:cstheme="majorBidi"/>
          <w:sz w:val="28"/>
          <w:szCs w:val="28"/>
          <w:lang w:eastAsia="ru-RU"/>
        </w:rPr>
        <w:t xml:space="preserve"> СОШ №1»  осуществляет взаимодействие</w:t>
      </w:r>
      <w:r w:rsidR="0062561F" w:rsidRPr="00942A64">
        <w:rPr>
          <w:rFonts w:asciiTheme="majorBidi" w:eastAsiaTheme="minorEastAsia" w:hAnsiTheme="majorBidi" w:cstheme="majorBidi"/>
          <w:sz w:val="28"/>
          <w:szCs w:val="28"/>
          <w:lang w:eastAsia="ru-RU"/>
        </w:rPr>
        <w:t xml:space="preserve"> со значимыми для </w:t>
      </w:r>
      <w:proofErr w:type="gramStart"/>
      <w:r w:rsidR="0062561F" w:rsidRPr="00942A64">
        <w:rPr>
          <w:rFonts w:asciiTheme="majorBidi" w:eastAsiaTheme="minorEastAsia" w:hAnsiTheme="majorBidi" w:cstheme="majorBidi"/>
          <w:sz w:val="28"/>
          <w:szCs w:val="28"/>
          <w:lang w:eastAsia="ru-RU"/>
        </w:rPr>
        <w:t>обучающегося</w:t>
      </w:r>
      <w:proofErr w:type="gramEnd"/>
      <w:r w:rsidR="0062561F" w:rsidRPr="00942A64">
        <w:rPr>
          <w:rFonts w:asciiTheme="majorBidi" w:eastAsiaTheme="minorEastAsia" w:hAnsiTheme="majorBidi" w:cstheme="majorBidi"/>
          <w:sz w:val="28"/>
          <w:szCs w:val="28"/>
          <w:lang w:eastAsia="ru-RU"/>
        </w:rPr>
        <w:t xml:space="preserve"> взрослыми, последовательное вовлечение семьи в общую воспитательную работу. Привлечение братьев и сестер обучающегося (при наличии </w:t>
      </w:r>
      <w:proofErr w:type="spellStart"/>
      <w:r w:rsidR="0062561F" w:rsidRPr="00942A64">
        <w:rPr>
          <w:rFonts w:asciiTheme="majorBidi" w:eastAsiaTheme="minorEastAsia" w:hAnsiTheme="majorBidi" w:cstheme="majorBidi"/>
          <w:sz w:val="28"/>
          <w:szCs w:val="28"/>
          <w:lang w:eastAsia="ru-RU"/>
        </w:rPr>
        <w:t>сиблингов</w:t>
      </w:r>
      <w:proofErr w:type="spellEnd"/>
      <w:r w:rsidR="0062561F" w:rsidRPr="00942A64">
        <w:rPr>
          <w:rFonts w:asciiTheme="majorBidi" w:eastAsiaTheme="minorEastAsia" w:hAnsiTheme="majorBidi" w:cstheme="majorBidi"/>
          <w:sz w:val="28"/>
          <w:szCs w:val="28"/>
          <w:lang w:eastAsia="ru-RU"/>
        </w:rPr>
        <w:t>) как значимой составляющей детско-взрослого сообщества.</w:t>
      </w:r>
    </w:p>
    <w:p w:rsidR="00EC5A56" w:rsidRPr="00942A64" w:rsidRDefault="00310779" w:rsidP="00EC5A56">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 </w:t>
      </w:r>
      <w:r w:rsidR="00EC5A56" w:rsidRPr="00942A64">
        <w:rPr>
          <w:rFonts w:asciiTheme="majorBidi" w:eastAsiaTheme="minorEastAsia" w:hAnsiTheme="majorBidi" w:cstheme="majorBidi"/>
          <w:b/>
          <w:bCs/>
          <w:sz w:val="28"/>
          <w:szCs w:val="28"/>
          <w:lang w:eastAsia="ru-RU"/>
        </w:rPr>
        <w:t xml:space="preserve"> "Цель и задачи воспитания"</w:t>
      </w:r>
    </w:p>
    <w:p w:rsidR="0062561F" w:rsidRPr="00942A64" w:rsidRDefault="00EC5A56" w:rsidP="00F8620A">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 xml:space="preserve">-достижение </w:t>
      </w:r>
      <w:r w:rsidR="0062561F" w:rsidRPr="00942A64">
        <w:rPr>
          <w:rFonts w:asciiTheme="majorBidi" w:eastAsiaTheme="minorEastAsia" w:hAnsiTheme="majorBidi" w:cstheme="majorBidi"/>
          <w:sz w:val="28"/>
          <w:szCs w:val="28"/>
          <w:lang w:eastAsia="ru-RU"/>
        </w:rPr>
        <w:t xml:space="preserve">ожидаемых личностных образовательных результатов, </w:t>
      </w:r>
      <w:r w:rsidR="00F8620A" w:rsidRPr="00942A64">
        <w:rPr>
          <w:rFonts w:asciiTheme="majorBidi" w:eastAsiaTheme="minorEastAsia" w:hAnsiTheme="majorBidi" w:cstheme="majorBidi"/>
          <w:sz w:val="28"/>
          <w:szCs w:val="28"/>
          <w:lang w:eastAsia="ru-RU"/>
        </w:rPr>
        <w:t>формирование</w:t>
      </w:r>
      <w:r w:rsidR="0062561F" w:rsidRPr="00942A64">
        <w:rPr>
          <w:rFonts w:asciiTheme="majorBidi" w:eastAsiaTheme="minorEastAsia" w:hAnsiTheme="majorBidi" w:cstheme="majorBidi"/>
          <w:sz w:val="28"/>
          <w:szCs w:val="28"/>
          <w:lang w:eastAsia="ru-RU"/>
        </w:rPr>
        <w:t xml:space="preserve"> жизненной компетенции, </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Ориентиром современного национального воспитательного идеала является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России.</w:t>
      </w:r>
    </w:p>
    <w:p w:rsidR="0062561F" w:rsidRPr="00942A64" w:rsidRDefault="0062561F" w:rsidP="007621F4">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К базовые ценностям нашего общества относятся семья, труд, отечество, природа, мир, знания, культура, здоровье, человек.</w:t>
      </w:r>
      <w:proofErr w:type="gramEnd"/>
    </w:p>
    <w:p w:rsidR="0062561F" w:rsidRPr="00942A64" w:rsidRDefault="0062561F" w:rsidP="00F8620A">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Цели воспитания:</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 усвоение обучающимися знаний основных норм, которые общество выработало на основе базовых ценностей (в усвоении ими социально значимых знаний);</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 развитие позитивного отношения обучающихся к общественным ценностям (в развитии их социально значимых отношений);</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3) приобретение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w:t>
      </w:r>
      <w:proofErr w:type="gramStart"/>
      <w:r w:rsidRPr="00942A64">
        <w:rPr>
          <w:rFonts w:asciiTheme="majorBidi" w:eastAsiaTheme="minorEastAsia" w:hAnsiTheme="majorBidi" w:cstheme="majorBidi"/>
          <w:sz w:val="28"/>
          <w:szCs w:val="28"/>
          <w:lang w:eastAsia="ru-RU"/>
        </w:rPr>
        <w:t>результатах</w:t>
      </w:r>
      <w:proofErr w:type="gramEnd"/>
      <w:r w:rsidRPr="00942A64">
        <w:rPr>
          <w:rFonts w:asciiTheme="majorBidi" w:eastAsiaTheme="minorEastAsia" w:hAnsiTheme="majorBidi" w:cstheme="majorBidi"/>
          <w:sz w:val="28"/>
          <w:szCs w:val="28"/>
          <w:lang w:eastAsia="ru-RU"/>
        </w:rPr>
        <w:t xml:space="preserve"> обучающихся с умственной отсталостью, а не единый уровень воспитанности. </w:t>
      </w:r>
      <w:proofErr w:type="gramStart"/>
      <w:r w:rsidRPr="00942A64">
        <w:rPr>
          <w:rFonts w:asciiTheme="majorBidi" w:eastAsiaTheme="minorEastAsia" w:hAnsiTheme="majorBidi" w:cstheme="majorBidi"/>
          <w:sz w:val="28"/>
          <w:szCs w:val="28"/>
          <w:lang w:eastAsia="ru-RU"/>
        </w:rPr>
        <w:t xml:space="preserve">В этой связи важны скоординированные усилия всего коллектива обучающихся, </w:t>
      </w:r>
      <w:r w:rsidRPr="00942A64">
        <w:rPr>
          <w:rFonts w:asciiTheme="majorBidi" w:eastAsiaTheme="minorEastAsia" w:hAnsiTheme="majorBidi" w:cstheme="majorBidi"/>
          <w:sz w:val="28"/>
          <w:szCs w:val="28"/>
          <w:lang w:eastAsia="ru-RU"/>
        </w:rPr>
        <w:lastRenderedPageBreak/>
        <w:t>вовлечение в воспитательную работу семьи обучающегося и значимых для него людей.</w:t>
      </w:r>
      <w:proofErr w:type="gramEnd"/>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 воспитании обучающихся целевым приоритетом является создание благоприятных условий для усвоения обучающимися с умственной отсталостью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Приоритетные ценностные отношения:</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 к семье как главной опоре в жизни человека, к значимым взрослым и обучающимся;</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 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завтрашнем дне;</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3) к собственному здоровью как ресурсу выполнения личностно и общественно значимых задач, жизненных целей;</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4) к формированию особой культуры - культуры </w:t>
      </w:r>
      <w:r w:rsidR="00147745"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здоровьесбережения</w:t>
      </w:r>
      <w:proofErr w:type="spellEnd"/>
      <w:r w:rsidRPr="00942A64">
        <w:rPr>
          <w:rFonts w:asciiTheme="majorBidi" w:eastAsiaTheme="minorEastAsia" w:hAnsiTheme="majorBidi" w:cstheme="majorBidi"/>
          <w:sz w:val="28"/>
          <w:szCs w:val="28"/>
          <w:lang w:eastAsia="ru-RU"/>
        </w:rPr>
        <w:t>;</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5) к своему отечеству, своей малой и большой Родине, историю и культуру которой необходимо знать, уважать и сохранять;</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6) к природе как источнику жизни на Земле, основе самого ее существования, нуждающейся в защите и постоянном внимании со стороны человека;</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7) к миру как главному принципу человеческого общежития, условию крепкой дружбы, налаживания отношений с другими людьми;</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8) к знаниям как интеллектуальному ресурсу, обеспечивающему будущее человека, как результату кропотливого, но увлекательного учебного труда;</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9) 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8D07DF" w:rsidRPr="00942A64" w:rsidRDefault="008D07DF" w:rsidP="008D07DF">
      <w:pPr>
        <w:pStyle w:val="afe"/>
        <w:rPr>
          <w:rFonts w:asciiTheme="majorBidi" w:hAnsiTheme="majorBidi" w:cstheme="majorBidi"/>
          <w:b/>
          <w:bCs/>
          <w:sz w:val="28"/>
          <w:szCs w:val="28"/>
        </w:rPr>
      </w:pPr>
      <w:r w:rsidRPr="00942A64">
        <w:rPr>
          <w:rFonts w:asciiTheme="majorBidi" w:hAnsiTheme="majorBidi" w:cstheme="majorBidi"/>
          <w:b/>
          <w:bCs/>
          <w:sz w:val="28"/>
          <w:szCs w:val="28"/>
        </w:rPr>
        <w:t>Основными традициями воспитания в  МБОУ «</w:t>
      </w:r>
      <w:proofErr w:type="spellStart"/>
      <w:r w:rsidRPr="00942A64">
        <w:rPr>
          <w:rFonts w:asciiTheme="majorBidi" w:hAnsiTheme="majorBidi" w:cstheme="majorBidi"/>
          <w:b/>
          <w:bCs/>
          <w:sz w:val="28"/>
          <w:szCs w:val="28"/>
        </w:rPr>
        <w:t>Называевская</w:t>
      </w:r>
      <w:proofErr w:type="spellEnd"/>
      <w:r w:rsidRPr="00942A64">
        <w:rPr>
          <w:rFonts w:asciiTheme="majorBidi" w:hAnsiTheme="majorBidi" w:cstheme="majorBidi"/>
          <w:b/>
          <w:bCs/>
          <w:sz w:val="28"/>
          <w:szCs w:val="28"/>
        </w:rPr>
        <w:t xml:space="preserve"> СОШ №1» являются следующие:</w:t>
      </w:r>
    </w:p>
    <w:p w:rsidR="008D07DF" w:rsidRPr="00942A64" w:rsidRDefault="008D07DF" w:rsidP="008D07DF">
      <w:pPr>
        <w:pStyle w:val="afe"/>
        <w:jc w:val="both"/>
        <w:rPr>
          <w:rFonts w:asciiTheme="majorBidi" w:hAnsiTheme="majorBidi" w:cstheme="majorBidi"/>
          <w:sz w:val="28"/>
          <w:szCs w:val="28"/>
        </w:rPr>
      </w:pPr>
      <w:proofErr w:type="gramStart"/>
      <w:r w:rsidRPr="00942A64">
        <w:rPr>
          <w:rFonts w:asciiTheme="majorBidi" w:hAnsiTheme="majorBidi" w:cstheme="majorBidi"/>
          <w:sz w:val="28"/>
          <w:szCs w:val="28"/>
        </w:rPr>
        <w:t xml:space="preserve">- стержнем      годового </w:t>
      </w:r>
      <w:r w:rsidR="00A100A0"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цикла  воспитательной  работы школы являются основные школьные дела: общешкольная линейка «Здравствуй, школа!», </w:t>
      </w:r>
      <w:r w:rsidR="00A100A0"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День  учителя,  акция  «Открытка ветерану»,   акция  «Открытка ветерану педагогического труда», День памяти жертв политических репрессий, новогодние торжества, праздник «Широкая Масленица», ярмарка, дни открытых дверей, приуроченные Дню матери,  Декада Мужества, спортивные соревнования между обучающимися, педагогами и родителями по волейболу, пионерболу, баскетболу, по стрельбе, военно-полевая игра «Зарница», акция</w:t>
      </w:r>
      <w:proofErr w:type="gramEnd"/>
      <w:r w:rsidRPr="00942A64">
        <w:rPr>
          <w:rFonts w:asciiTheme="majorBidi" w:hAnsiTheme="majorBidi" w:cstheme="majorBidi"/>
          <w:sz w:val="28"/>
          <w:szCs w:val="28"/>
        </w:rPr>
        <w:t xml:space="preserve"> «</w:t>
      </w:r>
      <w:proofErr w:type="gramStart"/>
      <w:r w:rsidRPr="00942A64">
        <w:rPr>
          <w:rFonts w:asciiTheme="majorBidi" w:hAnsiTheme="majorBidi" w:cstheme="majorBidi"/>
          <w:sz w:val="28"/>
          <w:szCs w:val="28"/>
        </w:rPr>
        <w:t>Окна Победы», «Бессмертный полк»,  «Георгиевская ленточка», операция «Семечко»,  Общешкольная торжественная линейка «Последний звонок», Дни здоровья, «Весенняя неделя добра» и другие.</w:t>
      </w:r>
      <w:proofErr w:type="gramEnd"/>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lastRenderedPageBreak/>
        <w:t xml:space="preserve">      Через данные мероприятия осуществляется интеграция воспитательных усилий педагогов;</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 xml:space="preserve">важной чертой каждого основного школьного дела и </w:t>
      </w:r>
      <w:proofErr w:type="gramStart"/>
      <w:r w:rsidRPr="00942A64">
        <w:rPr>
          <w:rFonts w:asciiTheme="majorBidi" w:hAnsiTheme="majorBidi" w:cstheme="majorBidi"/>
          <w:sz w:val="28"/>
          <w:szCs w:val="28"/>
        </w:rPr>
        <w:t>большинства</w:t>
      </w:r>
      <w:proofErr w:type="gramEnd"/>
      <w:r w:rsidRPr="00942A64">
        <w:rPr>
          <w:rFonts w:asciiTheme="majorBidi" w:hAnsiTheme="majorBidi" w:cstheme="majorBidi"/>
          <w:sz w:val="28"/>
          <w:szCs w:val="28"/>
        </w:rPr>
        <w:t xml:space="preserve">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 xml:space="preserve">в проведении общешкольных дел отсутствует </w:t>
      </w:r>
      <w:proofErr w:type="spellStart"/>
      <w:r w:rsidRPr="00942A64">
        <w:rPr>
          <w:rFonts w:asciiTheme="majorBidi" w:hAnsiTheme="majorBidi" w:cstheme="majorBidi"/>
          <w:sz w:val="28"/>
          <w:szCs w:val="28"/>
        </w:rPr>
        <w:t>соревновательность</w:t>
      </w:r>
      <w:proofErr w:type="spellEnd"/>
      <w:r w:rsidRPr="00942A64">
        <w:rPr>
          <w:rFonts w:asciiTheme="majorBidi" w:hAnsiTheme="majorBidi" w:cstheme="majorBidi"/>
          <w:sz w:val="28"/>
          <w:szCs w:val="28"/>
        </w:rPr>
        <w:t xml:space="preserve"> между классами, поощряется конструктивное </w:t>
      </w:r>
      <w:proofErr w:type="spellStart"/>
      <w:r w:rsidRPr="00942A64">
        <w:rPr>
          <w:rFonts w:asciiTheme="majorBidi" w:hAnsiTheme="majorBidi" w:cstheme="majorBidi"/>
          <w:sz w:val="28"/>
          <w:szCs w:val="28"/>
        </w:rPr>
        <w:t>межклассное</w:t>
      </w:r>
      <w:proofErr w:type="spellEnd"/>
      <w:r w:rsidRPr="00942A64">
        <w:rPr>
          <w:rFonts w:asciiTheme="majorBidi" w:hAnsiTheme="majorBidi" w:cstheme="majorBidi"/>
          <w:sz w:val="28"/>
          <w:szCs w:val="28"/>
        </w:rPr>
        <w:t xml:space="preserve"> и </w:t>
      </w:r>
      <w:proofErr w:type="spellStart"/>
      <w:r w:rsidRPr="00942A64">
        <w:rPr>
          <w:rFonts w:asciiTheme="majorBidi" w:hAnsiTheme="majorBidi" w:cstheme="majorBidi"/>
          <w:sz w:val="28"/>
          <w:szCs w:val="28"/>
        </w:rPr>
        <w:t>межвозрастное</w:t>
      </w:r>
      <w:proofErr w:type="spellEnd"/>
      <w:r w:rsidRPr="00942A64">
        <w:rPr>
          <w:rFonts w:asciiTheme="majorBidi" w:hAnsiTheme="majorBidi" w:cstheme="majorBidi"/>
          <w:sz w:val="28"/>
          <w:szCs w:val="28"/>
        </w:rPr>
        <w:t xml:space="preserve"> взаимодействие школьников, а также их социальная активность;</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sz w:val="28"/>
          <w:szCs w:val="28"/>
        </w:rPr>
        <w:tab/>
        <w:t>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rsidR="008D07DF" w:rsidRPr="00942A64" w:rsidRDefault="008D07DF" w:rsidP="008D07DF">
      <w:pPr>
        <w:pStyle w:val="afe"/>
        <w:jc w:val="both"/>
        <w:rPr>
          <w:rFonts w:asciiTheme="majorBidi" w:hAnsiTheme="majorBidi" w:cstheme="majorBidi"/>
          <w:b/>
          <w:bCs/>
          <w:sz w:val="28"/>
          <w:szCs w:val="28"/>
        </w:rPr>
      </w:pPr>
    </w:p>
    <w:p w:rsidR="008D07DF" w:rsidRPr="00942A64" w:rsidRDefault="008D07DF" w:rsidP="008D07DF">
      <w:pPr>
        <w:pStyle w:val="afe"/>
        <w:jc w:val="both"/>
        <w:rPr>
          <w:rFonts w:asciiTheme="majorBidi" w:hAnsiTheme="majorBidi" w:cstheme="majorBidi"/>
          <w:b/>
          <w:bCs/>
          <w:sz w:val="28"/>
          <w:szCs w:val="28"/>
        </w:rPr>
      </w:pPr>
      <w:r w:rsidRPr="00942A64">
        <w:rPr>
          <w:rFonts w:asciiTheme="majorBidi" w:hAnsiTheme="majorBidi" w:cstheme="majorBidi"/>
          <w:b/>
          <w:bCs/>
          <w:sz w:val="28"/>
          <w:szCs w:val="28"/>
        </w:rPr>
        <w:t>Воспитывающая среда школы</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Воспитывающая среда — это содержательная и динамическая характеристика уклада, которая возникает вокруг общностей, основанных на заданных укладом ценностных основаниях. Содержание воспитывающей среды определяется целью и задачами воспитания, духовно-нравственными и социокультурными ценностями, образцами и практиками. Воспитывающая среда запускает и поддерживает процесс воспитания через осмысленные скоординированные педагогические усилия воспитывающих взрослых, управленческий ресурс, активную деятельность самих обучающихся. Основными  характеристиками  воспитывающей  среды  являются  ее насыщенность и структурированность. Воспитывающая среда раскрывает ценности и смыслы, заложенные в укладе.</w:t>
      </w:r>
    </w:p>
    <w:p w:rsidR="008D07DF" w:rsidRPr="00942A64" w:rsidRDefault="008D07DF" w:rsidP="008D07DF">
      <w:pPr>
        <w:pStyle w:val="afe"/>
        <w:jc w:val="both"/>
        <w:rPr>
          <w:rFonts w:asciiTheme="majorBidi" w:hAnsiTheme="majorBidi" w:cstheme="majorBidi"/>
          <w:b/>
          <w:bCs/>
          <w:sz w:val="28"/>
          <w:szCs w:val="28"/>
        </w:rPr>
      </w:pPr>
      <w:r w:rsidRPr="00942A64">
        <w:rPr>
          <w:rFonts w:asciiTheme="majorBidi" w:hAnsiTheme="majorBidi" w:cstheme="majorBidi"/>
          <w:b/>
          <w:bCs/>
          <w:sz w:val="28"/>
          <w:szCs w:val="28"/>
        </w:rPr>
        <w:t>Воспитывающие общности (сообщества) в школе</w:t>
      </w:r>
    </w:p>
    <w:p w:rsidR="008D07DF" w:rsidRPr="00942A64" w:rsidRDefault="008D07DF" w:rsidP="008D07DF">
      <w:pPr>
        <w:pStyle w:val="afe"/>
        <w:jc w:val="both"/>
        <w:rPr>
          <w:rFonts w:asciiTheme="majorBidi" w:hAnsiTheme="majorBidi" w:cstheme="majorBidi"/>
          <w:sz w:val="28"/>
          <w:szCs w:val="28"/>
        </w:rPr>
      </w:pP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Pr="00942A64">
        <w:rPr>
          <w:rFonts w:asciiTheme="majorBidi" w:hAnsiTheme="majorBidi" w:cstheme="majorBidi"/>
          <w:b/>
          <w:sz w:val="28"/>
          <w:szCs w:val="28"/>
        </w:rPr>
        <w:t>детские (сверстников и разновозрастные)</w:t>
      </w:r>
      <w:r w:rsidRPr="00942A64">
        <w:rPr>
          <w:rFonts w:asciiTheme="majorBidi" w:hAnsiTheme="majorBidi" w:cstheme="majorBidi"/>
          <w:sz w:val="28"/>
          <w:szCs w:val="28"/>
        </w:rPr>
        <w:t>. Общество сверстников</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необходимое условие полноценного развития обучающегося, где он апробирует, осваивает способы поведения, обучается вместе учиться, играть, трудиться, достигать поставленной цели, строить отношения. Основная цель – создавать в детских взаимоотношениях дух доброжелательности, развивать стремление и умение помогать друг другу, оказывать сопротивление плохим поступкам, поведению, общими усилиями достигать цели. В школе обеспечивается возможность взаимодействия обучающихся разных возрастов, при возможности обеспечивается возможность взаимодействия обучающихся с детьми в дошкольных образовательных организациях. </w:t>
      </w:r>
      <w:r w:rsidRPr="00942A64">
        <w:rPr>
          <w:rFonts w:asciiTheme="majorBidi" w:hAnsiTheme="majorBidi" w:cstheme="majorBidi"/>
          <w:sz w:val="28"/>
          <w:szCs w:val="28"/>
        </w:rPr>
        <w:lastRenderedPageBreak/>
        <w:t xml:space="preserve">Детские общности также реализуют воспитательный потенциал инклюзивного образования, поддержки </w:t>
      </w:r>
      <w:proofErr w:type="gramStart"/>
      <w:r w:rsidRPr="00942A64">
        <w:rPr>
          <w:rFonts w:asciiTheme="majorBidi" w:hAnsiTheme="majorBidi" w:cstheme="majorBidi"/>
          <w:sz w:val="28"/>
          <w:szCs w:val="28"/>
        </w:rPr>
        <w:t>обучающихся</w:t>
      </w:r>
      <w:proofErr w:type="gramEnd"/>
      <w:r w:rsidRPr="00942A64">
        <w:rPr>
          <w:rFonts w:asciiTheme="majorBidi" w:hAnsiTheme="majorBidi" w:cstheme="majorBidi"/>
          <w:sz w:val="28"/>
          <w:szCs w:val="28"/>
        </w:rPr>
        <w:t xml:space="preserve">  с особыми образовательными потребностями и с ОВЗ;</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b/>
          <w:sz w:val="28"/>
          <w:szCs w:val="28"/>
        </w:rPr>
        <w:t>детско-взрослые</w:t>
      </w:r>
      <w:r w:rsidRPr="00942A64">
        <w:rPr>
          <w:rFonts w:asciiTheme="majorBidi" w:hAnsiTheme="majorBidi" w:cstheme="majorBidi"/>
          <w:sz w:val="28"/>
          <w:szCs w:val="28"/>
        </w:rPr>
        <w:t>. Обучающиеся сначала приобщаются к правилам, нормам, способам деятельности взрослых и затем усваивают их. Они образуются системой связей и отношений участников, обладают спецификой в зависимости от решаемых воспитательных задач. Основная цель — содействие, сотворчество и сопереживание, взаимопонимание и взаимное уважение, наличие общих ценностей и смыслов у всех участников;</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b/>
          <w:sz w:val="28"/>
          <w:szCs w:val="28"/>
        </w:rPr>
        <w:t>профессионально-родительские</w:t>
      </w:r>
      <w:r w:rsidRPr="00942A64">
        <w:rPr>
          <w:rFonts w:asciiTheme="majorBidi" w:hAnsiTheme="majorBidi" w:cstheme="majorBidi"/>
          <w:sz w:val="28"/>
          <w:szCs w:val="28"/>
        </w:rPr>
        <w:t>. Общность работников школы и всех взрослых членов семей обучающихся. Основная задача общности — объединение усилий по воспитанию в семье и школе, решение противоречий и проблем, разносторонняя поддержка обучающихся для их оптимального и полноценного личностного развития, воспитания;</w:t>
      </w:r>
    </w:p>
    <w:p w:rsidR="00A100A0"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b/>
          <w:sz w:val="28"/>
          <w:szCs w:val="28"/>
        </w:rPr>
        <w:t>профессиональные</w:t>
      </w:r>
      <w:r w:rsidRPr="00942A64">
        <w:rPr>
          <w:rFonts w:asciiTheme="majorBidi" w:hAnsiTheme="majorBidi" w:cstheme="majorBidi"/>
          <w:sz w:val="28"/>
          <w:szCs w:val="28"/>
        </w:rPr>
        <w:t xml:space="preserve">. </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Единство  целей  и  задач  воспитания,</w:t>
      </w:r>
    </w:p>
    <w:p w:rsidR="008D07DF" w:rsidRPr="00942A64" w:rsidRDefault="008D07DF" w:rsidP="008D07DF">
      <w:pPr>
        <w:pStyle w:val="afe"/>
        <w:jc w:val="both"/>
        <w:rPr>
          <w:rFonts w:asciiTheme="majorBidi" w:hAnsiTheme="majorBidi" w:cstheme="majorBidi"/>
          <w:sz w:val="28"/>
          <w:szCs w:val="28"/>
        </w:rPr>
      </w:pPr>
      <w:proofErr w:type="gramStart"/>
      <w:r w:rsidRPr="00942A64">
        <w:rPr>
          <w:rFonts w:asciiTheme="majorBidi" w:hAnsiTheme="majorBidi" w:cstheme="majorBidi"/>
          <w:sz w:val="28"/>
          <w:szCs w:val="28"/>
        </w:rPr>
        <w:t>реализуемое</w:t>
      </w:r>
      <w:proofErr w:type="gramEnd"/>
      <w:r w:rsidRPr="00942A64">
        <w:rPr>
          <w:rFonts w:asciiTheme="majorBidi" w:hAnsiTheme="majorBidi" w:cstheme="majorBidi"/>
          <w:sz w:val="28"/>
          <w:szCs w:val="28"/>
        </w:rPr>
        <w:t xml:space="preserve"> всеми сотрудниками школы, которые должны разделять те ценности, которые заложены в основу Программы. Требования к </w:t>
      </w:r>
      <w:r w:rsidRPr="008706EA">
        <w:rPr>
          <w:rFonts w:asciiTheme="majorBidi" w:hAnsiTheme="majorBidi" w:cstheme="majorBidi"/>
          <w:b/>
          <w:bCs/>
          <w:sz w:val="28"/>
          <w:szCs w:val="28"/>
        </w:rPr>
        <w:t>профессиональному сообществу школы</w:t>
      </w:r>
      <w:r w:rsidRPr="00942A64">
        <w:rPr>
          <w:rFonts w:asciiTheme="majorBidi" w:hAnsiTheme="majorBidi" w:cstheme="majorBidi"/>
          <w:sz w:val="28"/>
          <w:szCs w:val="28"/>
        </w:rPr>
        <w:t>:</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соблюдение норм профессиональной педагогической этики;</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уважение и учёт норм и правил уклада школы, их поддержка в профессиональной педагогической деятельности, в общении;</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уважение ко всем обучающимся, их родителям (законным представителям), коллегам;</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соответствие внешнего вида и поведения профессиональному статусу, достоинству педагога, учителя в отечественной педагогической культуре, традиции;</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знание возрастных и индивидуальных особенностей обучающихся, общение с ними с учетом состояния их здоровья, психологического состояния при соблюдении законных интересов и прав всех обучающихся, их родителей (законных представителей) и педагогов;</w:t>
      </w:r>
    </w:p>
    <w:p w:rsidR="008D07DF" w:rsidRPr="00942A64" w:rsidRDefault="008D07DF" w:rsidP="008D07DF">
      <w:pPr>
        <w:pStyle w:val="afe"/>
        <w:jc w:val="both"/>
        <w:rPr>
          <w:rFonts w:asciiTheme="majorBidi" w:hAnsiTheme="majorBidi" w:cstheme="majorBidi"/>
          <w:sz w:val="28"/>
          <w:szCs w:val="28"/>
        </w:rPr>
      </w:pPr>
      <w:r w:rsidRPr="00942A64">
        <w:rPr>
          <w:rFonts w:asciiTheme="majorBidi" w:hAnsiTheme="majorBidi" w:cstheme="majorBidi"/>
          <w:sz w:val="28"/>
          <w:szCs w:val="28"/>
        </w:rPr>
        <w:t>инициатива в проявлениях доброжелательности, открытости, готовности к сотрудничеству и помощи в отношениях с обучающимися и их родителями (законными представителями), коллегами;</w:t>
      </w:r>
    </w:p>
    <w:p w:rsidR="008D07DF" w:rsidRPr="00942A64" w:rsidRDefault="008D07DF" w:rsidP="008D07DF">
      <w:pPr>
        <w:pStyle w:val="afe"/>
        <w:jc w:val="both"/>
        <w:rPr>
          <w:rFonts w:asciiTheme="majorBidi" w:eastAsiaTheme="minorEastAsia" w:hAnsiTheme="majorBidi" w:cstheme="majorBidi"/>
          <w:sz w:val="28"/>
          <w:szCs w:val="28"/>
          <w:lang w:eastAsia="ru-RU"/>
        </w:rPr>
      </w:pPr>
    </w:p>
    <w:p w:rsidR="0062561F" w:rsidRPr="00942A64" w:rsidRDefault="0062561F" w:rsidP="008D07D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Сформулированная цель предполагает ряд задач, максимально приближающих к ее достижению</w:t>
      </w:r>
      <w:r w:rsidRPr="00942A64">
        <w:rPr>
          <w:rFonts w:asciiTheme="majorBidi" w:eastAsiaTheme="minorEastAsia" w:hAnsiTheme="majorBidi" w:cstheme="majorBidi"/>
          <w:sz w:val="28"/>
          <w:szCs w:val="28"/>
          <w:lang w:eastAsia="ru-RU"/>
        </w:rPr>
        <w:t>:</w:t>
      </w:r>
    </w:p>
    <w:p w:rsidR="00522154" w:rsidRPr="00942A64" w:rsidRDefault="00522154" w:rsidP="008D07D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реализовывать воспитательные возможности общешкольных ключевых дел и событий, </w:t>
      </w:r>
    </w:p>
    <w:p w:rsidR="0062561F" w:rsidRPr="00942A64" w:rsidRDefault="00522154" w:rsidP="008D07D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поддерживать традиции их коллективного обсуждения, планирования, организации, проведения и анализа в школьном сообществе;</w:t>
      </w:r>
    </w:p>
    <w:p w:rsidR="0062561F" w:rsidRPr="00942A64" w:rsidRDefault="00522154" w:rsidP="008D07D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rsidR="0062561F" w:rsidRPr="00942A64" w:rsidRDefault="00522154" w:rsidP="008D07D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w:t>
      </w:r>
      <w:r w:rsidR="0062561F" w:rsidRPr="00942A64">
        <w:rPr>
          <w:rFonts w:asciiTheme="majorBidi" w:eastAsiaTheme="minorEastAsia" w:hAnsiTheme="majorBidi" w:cstheme="majorBidi"/>
          <w:sz w:val="28"/>
          <w:szCs w:val="28"/>
          <w:lang w:eastAsia="ru-RU"/>
        </w:rPr>
        <w:t>вовлекать обучающихся в кружки, секции, клубы, студии и иные организации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rsidR="00522154" w:rsidRPr="00942A64" w:rsidRDefault="00522154" w:rsidP="008D07D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использовать в воспитании </w:t>
      </w:r>
      <w:proofErr w:type="gramStart"/>
      <w:r w:rsidR="0062561F" w:rsidRPr="00942A64">
        <w:rPr>
          <w:rFonts w:asciiTheme="majorBidi" w:eastAsiaTheme="minorEastAsia" w:hAnsiTheme="majorBidi" w:cstheme="majorBidi"/>
          <w:sz w:val="28"/>
          <w:szCs w:val="28"/>
          <w:lang w:eastAsia="ru-RU"/>
        </w:rPr>
        <w:t>обучающихся</w:t>
      </w:r>
      <w:proofErr w:type="gramEnd"/>
      <w:r w:rsidR="0062561F" w:rsidRPr="00942A64">
        <w:rPr>
          <w:rFonts w:asciiTheme="majorBidi" w:eastAsiaTheme="minorEastAsia" w:hAnsiTheme="majorBidi" w:cstheme="majorBidi"/>
          <w:sz w:val="28"/>
          <w:szCs w:val="28"/>
          <w:lang w:eastAsia="ru-RU"/>
        </w:rPr>
        <w:t xml:space="preserve"> потенциал школьного урока, поддерживать </w:t>
      </w:r>
    </w:p>
    <w:p w:rsidR="0062561F" w:rsidRPr="00942A64" w:rsidRDefault="00522154" w:rsidP="008D07D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использование на уроках адекватных форм занятий с </w:t>
      </w:r>
      <w:proofErr w:type="gramStart"/>
      <w:r w:rsidR="0062561F" w:rsidRPr="00942A64">
        <w:rPr>
          <w:rFonts w:asciiTheme="majorBidi" w:eastAsiaTheme="minorEastAsia" w:hAnsiTheme="majorBidi" w:cstheme="majorBidi"/>
          <w:sz w:val="28"/>
          <w:szCs w:val="28"/>
          <w:lang w:eastAsia="ru-RU"/>
        </w:rPr>
        <w:t>обучающимися</w:t>
      </w:r>
      <w:proofErr w:type="gramEnd"/>
      <w:r w:rsidR="0062561F" w:rsidRPr="00942A64">
        <w:rPr>
          <w:rFonts w:asciiTheme="majorBidi" w:eastAsiaTheme="minorEastAsia" w:hAnsiTheme="majorBidi" w:cstheme="majorBidi"/>
          <w:sz w:val="28"/>
          <w:szCs w:val="28"/>
          <w:lang w:eastAsia="ru-RU"/>
        </w:rPr>
        <w:t>;</w:t>
      </w:r>
    </w:p>
    <w:p w:rsidR="0062561F" w:rsidRPr="00942A64" w:rsidRDefault="0062561F" w:rsidP="008D07D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rsidR="0062561F" w:rsidRPr="00942A64" w:rsidRDefault="00522154"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развивать взаимодействие между педагогическими работниками и последовательность в решении воспитательных задач (например, в программе "Читательский клуб", библиотекарем, могут участвовать педагогические работники, социальные партнеры, родители (законные представители);</w:t>
      </w:r>
    </w:p>
    <w:p w:rsidR="0062561F" w:rsidRPr="00942A64" w:rsidRDefault="00D02062"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развивать </w:t>
      </w:r>
      <w:proofErr w:type="spellStart"/>
      <w:r w:rsidR="0062561F" w:rsidRPr="00942A64">
        <w:rPr>
          <w:rFonts w:asciiTheme="majorBidi" w:eastAsiaTheme="minorEastAsia" w:hAnsiTheme="majorBidi" w:cstheme="majorBidi"/>
          <w:sz w:val="28"/>
          <w:szCs w:val="28"/>
          <w:lang w:eastAsia="ru-RU"/>
        </w:rPr>
        <w:t>внутришкольные</w:t>
      </w:r>
      <w:proofErr w:type="spellEnd"/>
      <w:r w:rsidR="0062561F" w:rsidRPr="00942A64">
        <w:rPr>
          <w:rFonts w:asciiTheme="majorBidi" w:eastAsiaTheme="minorEastAsia" w:hAnsiTheme="majorBidi" w:cstheme="majorBidi"/>
          <w:sz w:val="28"/>
          <w:szCs w:val="28"/>
          <w:lang w:eastAsia="ru-RU"/>
        </w:rPr>
        <w:t xml:space="preserve"> системы наставничества, </w:t>
      </w:r>
      <w:proofErr w:type="spellStart"/>
      <w:r w:rsidR="0062561F" w:rsidRPr="00942A64">
        <w:rPr>
          <w:rFonts w:asciiTheme="majorBidi" w:eastAsiaTheme="minorEastAsia" w:hAnsiTheme="majorBidi" w:cstheme="majorBidi"/>
          <w:sz w:val="28"/>
          <w:szCs w:val="28"/>
          <w:lang w:eastAsia="ru-RU"/>
        </w:rPr>
        <w:t>тьюторства</w:t>
      </w:r>
      <w:proofErr w:type="spellEnd"/>
      <w:r w:rsidR="0062561F" w:rsidRPr="00942A64">
        <w:rPr>
          <w:rFonts w:asciiTheme="majorBidi" w:eastAsiaTheme="minorEastAsia" w:hAnsiTheme="majorBidi" w:cstheme="majorBidi"/>
          <w:sz w:val="28"/>
          <w:szCs w:val="28"/>
          <w:lang w:eastAsia="ru-RU"/>
        </w:rPr>
        <w:t>, опираясь на традиции образовательной организации и требования профессионального стандарта "Специалист в области воспитания";</w:t>
      </w:r>
    </w:p>
    <w:p w:rsidR="0062561F" w:rsidRPr="00942A64" w:rsidRDefault="00D02062"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выявлять и поддерживать детские инициативы и самостоятельность; ученическое самоуправление - как на уровне образовательной организации, так и на уровне классных сообществ;</w:t>
      </w:r>
    </w:p>
    <w:p w:rsidR="0062561F" w:rsidRPr="00942A64" w:rsidRDefault="00C526F7"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поддерживать деятельность функционирующих на базе образовательной организации детско-взрослых общественных объединений и организаций;</w:t>
      </w:r>
    </w:p>
    <w:p w:rsidR="0062561F" w:rsidRPr="00942A64" w:rsidRDefault="00C526F7" w:rsidP="007621F4">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организовывать для обучающихся экскурсии, экспедиции, походы и реализовывать их воспитательный потенциал;</w:t>
      </w:r>
      <w:proofErr w:type="gramEnd"/>
    </w:p>
    <w:p w:rsidR="0062561F" w:rsidRPr="00942A64" w:rsidRDefault="00C526F7"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организовывать раннюю </w:t>
      </w:r>
      <w:proofErr w:type="spellStart"/>
      <w:r w:rsidR="0062561F" w:rsidRPr="00942A64">
        <w:rPr>
          <w:rFonts w:asciiTheme="majorBidi" w:eastAsiaTheme="minorEastAsia" w:hAnsiTheme="majorBidi" w:cstheme="majorBidi"/>
          <w:sz w:val="28"/>
          <w:szCs w:val="28"/>
          <w:lang w:eastAsia="ru-RU"/>
        </w:rPr>
        <w:t>профориентационную</w:t>
      </w:r>
      <w:proofErr w:type="spellEnd"/>
      <w:r w:rsidR="00C82DA9" w:rsidRPr="00942A64">
        <w:rPr>
          <w:rFonts w:asciiTheme="majorBidi" w:eastAsiaTheme="minorEastAsia" w:hAnsiTheme="majorBidi" w:cstheme="majorBidi"/>
          <w:sz w:val="28"/>
          <w:szCs w:val="28"/>
          <w:lang w:eastAsia="ru-RU"/>
        </w:rPr>
        <w:t xml:space="preserve"> </w:t>
      </w:r>
      <w:r w:rsidR="0062561F" w:rsidRPr="00942A64">
        <w:rPr>
          <w:rFonts w:asciiTheme="majorBidi" w:eastAsiaTheme="minorEastAsia" w:hAnsiTheme="majorBidi" w:cstheme="majorBidi"/>
          <w:sz w:val="28"/>
          <w:szCs w:val="28"/>
          <w:lang w:eastAsia="ru-RU"/>
        </w:rPr>
        <w:t xml:space="preserve"> работу с </w:t>
      </w:r>
      <w:proofErr w:type="gramStart"/>
      <w:r w:rsidR="0062561F" w:rsidRPr="00942A64">
        <w:rPr>
          <w:rFonts w:asciiTheme="majorBidi" w:eastAsiaTheme="minorEastAsia" w:hAnsiTheme="majorBidi" w:cstheme="majorBidi"/>
          <w:sz w:val="28"/>
          <w:szCs w:val="28"/>
          <w:lang w:eastAsia="ru-RU"/>
        </w:rPr>
        <w:t>обучающимися</w:t>
      </w:r>
      <w:proofErr w:type="gramEnd"/>
      <w:r w:rsidR="0062561F" w:rsidRPr="00942A64">
        <w:rPr>
          <w:rFonts w:asciiTheme="majorBidi" w:eastAsiaTheme="minorEastAsia" w:hAnsiTheme="majorBidi" w:cstheme="majorBidi"/>
          <w:sz w:val="28"/>
          <w:szCs w:val="28"/>
          <w:lang w:eastAsia="ru-RU"/>
        </w:rPr>
        <w:t>, знакомить с миром современных профессий;</w:t>
      </w:r>
    </w:p>
    <w:p w:rsidR="0062561F" w:rsidRPr="00942A64" w:rsidRDefault="00C526F7"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организовать работу школьных детско-взрослых </w:t>
      </w:r>
      <w:proofErr w:type="spellStart"/>
      <w:r w:rsidR="0062561F" w:rsidRPr="00942A64">
        <w:rPr>
          <w:rFonts w:asciiTheme="majorBidi" w:eastAsiaTheme="minorEastAsia" w:hAnsiTheme="majorBidi" w:cstheme="majorBidi"/>
          <w:sz w:val="28"/>
          <w:szCs w:val="28"/>
          <w:lang w:eastAsia="ru-RU"/>
        </w:rPr>
        <w:t>медиаслужб</w:t>
      </w:r>
      <w:proofErr w:type="spellEnd"/>
      <w:r w:rsidR="0062561F" w:rsidRPr="00942A64">
        <w:rPr>
          <w:rFonts w:asciiTheme="majorBidi" w:eastAsiaTheme="minorEastAsia" w:hAnsiTheme="majorBidi" w:cstheme="majorBidi"/>
          <w:sz w:val="28"/>
          <w:szCs w:val="28"/>
          <w:lang w:eastAsia="ru-RU"/>
        </w:rPr>
        <w:t>, реализовывать их воспитательный потенциал;</w:t>
      </w:r>
    </w:p>
    <w:p w:rsidR="0062561F" w:rsidRPr="00942A64" w:rsidRDefault="00C526F7"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развивать </w:t>
      </w:r>
      <w:proofErr w:type="spellStart"/>
      <w:r w:rsidR="0062561F" w:rsidRPr="00942A64">
        <w:rPr>
          <w:rFonts w:asciiTheme="majorBidi" w:eastAsiaTheme="minorEastAsia" w:hAnsiTheme="majorBidi" w:cstheme="majorBidi"/>
          <w:sz w:val="28"/>
          <w:szCs w:val="28"/>
          <w:lang w:eastAsia="ru-RU"/>
        </w:rPr>
        <w:t>здоровьесберегающую</w:t>
      </w:r>
      <w:proofErr w:type="spellEnd"/>
      <w:r w:rsidR="0062561F" w:rsidRPr="00942A64">
        <w:rPr>
          <w:rFonts w:asciiTheme="majorBidi" w:eastAsiaTheme="minorEastAsia" w:hAnsiTheme="majorBidi" w:cstheme="majorBidi"/>
          <w:sz w:val="28"/>
          <w:szCs w:val="28"/>
          <w:lang w:eastAsia="ru-RU"/>
        </w:rPr>
        <w:t xml:space="preserve"> предметно-пространственную и коммуникативную среду образовательной организации и реализовывать ее воспитательные возможности;</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rsidR="008D07DF" w:rsidRPr="00942A64" w:rsidRDefault="008D07DF" w:rsidP="007621F4">
      <w:pPr>
        <w:pStyle w:val="afe"/>
        <w:jc w:val="both"/>
        <w:rPr>
          <w:rFonts w:asciiTheme="majorBidi" w:eastAsiaTheme="minorEastAsia" w:hAnsiTheme="majorBidi" w:cstheme="majorBidi"/>
          <w:sz w:val="28"/>
          <w:szCs w:val="28"/>
          <w:lang w:eastAsia="ru-RU"/>
        </w:rPr>
      </w:pP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"Планируемые (ожидаемые) результаты воспитания</w:t>
      </w:r>
      <w:r w:rsidRPr="00942A64">
        <w:rPr>
          <w:rFonts w:asciiTheme="majorBidi" w:eastAsiaTheme="minorEastAsia" w:hAnsiTheme="majorBidi" w:cstheme="majorBidi"/>
          <w:sz w:val="28"/>
          <w:szCs w:val="28"/>
          <w:lang w:eastAsia="ru-RU"/>
        </w:rPr>
        <w:t>".</w:t>
      </w:r>
    </w:p>
    <w:p w:rsidR="00D17F49" w:rsidRPr="00942A64" w:rsidRDefault="00D17F49" w:rsidP="00D17F4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-умения и навыки адаптивного поведения, приобретённые школьников социальные знания, понимание социальной реальности и   повседневной жизни</w:t>
      </w:r>
    </w:p>
    <w:p w:rsidR="00D17F49" w:rsidRPr="00942A64" w:rsidRDefault="00D17F49" w:rsidP="00D17F4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-позитивное отношение к базовым ценностям нашего общества и социальной реальности в целом</w:t>
      </w:r>
    </w:p>
    <w:p w:rsidR="00184D81" w:rsidRPr="00942A64" w:rsidRDefault="00184D81" w:rsidP="00397695">
      <w:pPr>
        <w:pStyle w:val="afe"/>
        <w:jc w:val="center"/>
        <w:rPr>
          <w:rFonts w:asciiTheme="majorBidi" w:hAnsiTheme="majorBidi" w:cstheme="majorBidi"/>
          <w:b/>
          <w:sz w:val="28"/>
          <w:szCs w:val="28"/>
        </w:rPr>
      </w:pPr>
      <w:r w:rsidRPr="00942A64">
        <w:rPr>
          <w:rFonts w:asciiTheme="majorBidi" w:hAnsiTheme="majorBidi" w:cstheme="majorBidi"/>
          <w:b/>
          <w:sz w:val="28"/>
          <w:szCs w:val="28"/>
        </w:rPr>
        <w:t>Виды,</w:t>
      </w:r>
      <w:r w:rsidRPr="00942A64">
        <w:rPr>
          <w:rFonts w:asciiTheme="majorBidi" w:hAnsiTheme="majorBidi" w:cstheme="majorBidi"/>
          <w:b/>
          <w:spacing w:val="-12"/>
          <w:sz w:val="28"/>
          <w:szCs w:val="28"/>
        </w:rPr>
        <w:t xml:space="preserve"> </w:t>
      </w:r>
      <w:r w:rsidRPr="00942A64">
        <w:rPr>
          <w:rFonts w:asciiTheme="majorBidi" w:hAnsiTheme="majorBidi" w:cstheme="majorBidi"/>
          <w:b/>
          <w:sz w:val="28"/>
          <w:szCs w:val="28"/>
        </w:rPr>
        <w:t xml:space="preserve">формы </w:t>
      </w:r>
      <w:r w:rsidRPr="00942A64">
        <w:rPr>
          <w:rFonts w:asciiTheme="majorBidi" w:hAnsiTheme="majorBidi" w:cstheme="majorBidi"/>
          <w:b/>
          <w:spacing w:val="-9"/>
          <w:sz w:val="28"/>
          <w:szCs w:val="28"/>
        </w:rPr>
        <w:t xml:space="preserve"> </w:t>
      </w:r>
      <w:r w:rsidRPr="00942A64">
        <w:rPr>
          <w:rFonts w:asciiTheme="majorBidi" w:hAnsiTheme="majorBidi" w:cstheme="majorBidi"/>
          <w:b/>
          <w:sz w:val="28"/>
          <w:szCs w:val="28"/>
        </w:rPr>
        <w:t>и</w:t>
      </w:r>
      <w:r w:rsidRPr="00942A64">
        <w:rPr>
          <w:rFonts w:asciiTheme="majorBidi" w:hAnsiTheme="majorBidi" w:cstheme="majorBidi"/>
          <w:b/>
          <w:spacing w:val="-11"/>
          <w:sz w:val="28"/>
          <w:szCs w:val="28"/>
        </w:rPr>
        <w:t xml:space="preserve">  </w:t>
      </w:r>
      <w:r w:rsidRPr="00942A64">
        <w:rPr>
          <w:rFonts w:asciiTheme="majorBidi" w:hAnsiTheme="majorBidi" w:cstheme="majorBidi"/>
          <w:b/>
          <w:sz w:val="28"/>
          <w:szCs w:val="28"/>
        </w:rPr>
        <w:t xml:space="preserve">содержание  </w:t>
      </w:r>
      <w:r w:rsidRPr="00942A64">
        <w:rPr>
          <w:rFonts w:asciiTheme="majorBidi" w:hAnsiTheme="majorBidi" w:cstheme="majorBidi"/>
          <w:b/>
          <w:spacing w:val="-9"/>
          <w:sz w:val="28"/>
          <w:szCs w:val="28"/>
        </w:rPr>
        <w:t xml:space="preserve"> </w:t>
      </w:r>
      <w:r w:rsidRPr="00942A64">
        <w:rPr>
          <w:rFonts w:asciiTheme="majorBidi" w:hAnsiTheme="majorBidi" w:cstheme="majorBidi"/>
          <w:b/>
          <w:spacing w:val="-2"/>
          <w:sz w:val="28"/>
          <w:szCs w:val="28"/>
        </w:rPr>
        <w:t>деятельности</w:t>
      </w:r>
    </w:p>
    <w:p w:rsidR="00184D81" w:rsidRPr="00942A64" w:rsidRDefault="00184D81" w:rsidP="00184D81">
      <w:pPr>
        <w:pStyle w:val="afe"/>
        <w:rPr>
          <w:rFonts w:asciiTheme="majorBidi" w:hAnsiTheme="majorBidi" w:cstheme="majorBidi"/>
          <w:sz w:val="28"/>
          <w:szCs w:val="28"/>
        </w:rPr>
      </w:pPr>
      <w:r w:rsidRPr="00942A64">
        <w:rPr>
          <w:rFonts w:asciiTheme="majorBidi" w:hAnsiTheme="majorBidi" w:cstheme="majorBidi"/>
          <w:sz w:val="28"/>
          <w:szCs w:val="28"/>
        </w:rPr>
        <w:lastRenderedPageBreak/>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Модуль "Классное руководство"</w:t>
      </w:r>
      <w:r w:rsidRPr="00942A64">
        <w:rPr>
          <w:rFonts w:asciiTheme="majorBidi" w:eastAsiaTheme="minorEastAsia" w:hAnsiTheme="majorBidi" w:cstheme="majorBidi"/>
          <w:sz w:val="28"/>
          <w:szCs w:val="28"/>
          <w:lang w:eastAsia="ru-RU"/>
        </w:rPr>
        <w:t>: в контексте воспитательной работы с классом.</w:t>
      </w:r>
    </w:p>
    <w:p w:rsidR="00B55FB6" w:rsidRPr="00942A64" w:rsidRDefault="00397695"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Классный руководитель</w:t>
      </w:r>
      <w:r w:rsidR="00B55FB6" w:rsidRPr="00942A64">
        <w:rPr>
          <w:rFonts w:asciiTheme="majorBidi" w:eastAsiaTheme="minorEastAsia" w:hAnsiTheme="majorBidi" w:cstheme="majorBidi"/>
          <w:sz w:val="28"/>
          <w:szCs w:val="28"/>
          <w:lang w:eastAsia="ru-RU"/>
        </w:rPr>
        <w:t>:</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организует работу по созданию коллектива (группы);</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осуществляет индивидуальную воспитательную работу с </w:t>
      </w:r>
      <w:proofErr w:type="gramStart"/>
      <w:r w:rsidRPr="00942A64">
        <w:rPr>
          <w:rFonts w:asciiTheme="majorBidi" w:eastAsiaTheme="minorEastAsia" w:hAnsiTheme="majorBidi" w:cstheme="majorBidi"/>
          <w:sz w:val="28"/>
          <w:szCs w:val="28"/>
          <w:lang w:eastAsia="ru-RU"/>
        </w:rPr>
        <w:t>обучающимися</w:t>
      </w:r>
      <w:proofErr w:type="gramEnd"/>
      <w:r w:rsidRPr="00942A64">
        <w:rPr>
          <w:rFonts w:asciiTheme="majorBidi" w:eastAsiaTheme="minorEastAsia" w:hAnsiTheme="majorBidi" w:cstheme="majorBidi"/>
          <w:sz w:val="28"/>
          <w:szCs w:val="28"/>
          <w:lang w:eastAsia="ru-RU"/>
        </w:rPr>
        <w:t>;</w:t>
      </w:r>
    </w:p>
    <w:p w:rsidR="00B55FB6" w:rsidRPr="00942A64" w:rsidRDefault="00B55FB6" w:rsidP="00B55FB6">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взаимодействует</w:t>
      </w:r>
      <w:r w:rsidR="00397695"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с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roofErr w:type="gramEnd"/>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выносит проблемные ситуации в рамках воспитательной работы на обсуждение психолого-педагогического консилиума образовательной организации;</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включает в совместную воспитательную работу родителей (законных представителей) обучающихся или их; корректно привлекает братьев и сестер </w:t>
      </w:r>
      <w:proofErr w:type="gramStart"/>
      <w:r w:rsidRPr="00942A64">
        <w:rPr>
          <w:rFonts w:asciiTheme="majorBidi" w:eastAsiaTheme="minorEastAsia" w:hAnsiTheme="majorBidi" w:cstheme="majorBidi"/>
          <w:sz w:val="28"/>
          <w:szCs w:val="28"/>
          <w:lang w:eastAsia="ru-RU"/>
        </w:rPr>
        <w:t>обучающегося</w:t>
      </w:r>
      <w:proofErr w:type="gramEnd"/>
      <w:r w:rsidRPr="00942A64">
        <w:rPr>
          <w:rFonts w:asciiTheme="majorBidi" w:eastAsiaTheme="minorEastAsia" w:hAnsiTheme="majorBidi" w:cstheme="majorBidi"/>
          <w:sz w:val="28"/>
          <w:szCs w:val="28"/>
          <w:lang w:eastAsia="ru-RU"/>
        </w:rPr>
        <w:t xml:space="preserve"> при подготовке открытых мероприятий, образовательных событий и иных значимых мероприятий;</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Виды и формы деятельности (приведенный ниже перечень видов и форм деятельности носит ориентировочный характер, виды деятельности обучающихся с умственной отсталостью адаптируются с учетом их особенностей и особых образовательных потребностей):</w:t>
      </w:r>
    </w:p>
    <w:p w:rsidR="00B55FB6" w:rsidRPr="00942A64" w:rsidRDefault="00B55FB6" w:rsidP="00B55FB6">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На уровне воспитательной работы с классом (группой):</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инициирование и поддержка участия класса (группы) в общешкольных ключевых делах и событиях, оказание необходимой помощи </w:t>
      </w:r>
      <w:proofErr w:type="gramStart"/>
      <w:r w:rsidRPr="00942A64">
        <w:rPr>
          <w:rFonts w:asciiTheme="majorBidi" w:eastAsiaTheme="minorEastAsia" w:hAnsiTheme="majorBidi" w:cstheme="majorBidi"/>
          <w:sz w:val="28"/>
          <w:szCs w:val="28"/>
          <w:lang w:eastAsia="ru-RU"/>
        </w:rPr>
        <w:t>обучающимся</w:t>
      </w:r>
      <w:proofErr w:type="gramEnd"/>
      <w:r w:rsidRPr="00942A64">
        <w:rPr>
          <w:rFonts w:asciiTheme="majorBidi" w:eastAsiaTheme="minorEastAsia" w:hAnsiTheme="majorBidi" w:cstheme="majorBidi"/>
          <w:sz w:val="28"/>
          <w:szCs w:val="28"/>
          <w:lang w:eastAsia="ru-RU"/>
        </w:rPr>
        <w:t xml:space="preserve"> в их подготовке, проведении и анализе;</w:t>
      </w:r>
    </w:p>
    <w:p w:rsidR="00B55FB6" w:rsidRPr="00942A64" w:rsidRDefault="00B55FB6" w:rsidP="008706EA">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 xml:space="preserve">организация интересных и полезных для личностного развития обучающегося совместных дел с другими обучающимися его класса: (познавательной, трудовой, спортивно-оздоровительной, духовно-нравственной, творческой, </w:t>
      </w:r>
      <w:proofErr w:type="spellStart"/>
      <w:r w:rsidRPr="00942A64">
        <w:rPr>
          <w:rFonts w:asciiTheme="majorBidi" w:eastAsiaTheme="minorEastAsia" w:hAnsiTheme="majorBidi" w:cstheme="majorBidi"/>
          <w:sz w:val="28"/>
          <w:szCs w:val="28"/>
          <w:lang w:eastAsia="ru-RU"/>
        </w:rPr>
        <w:t>профориентационной</w:t>
      </w:r>
      <w:proofErr w:type="spellEnd"/>
      <w:r w:rsidRPr="00942A64">
        <w:rPr>
          <w:rFonts w:asciiTheme="majorBidi" w:eastAsiaTheme="minorEastAsia" w:hAnsiTheme="majorBidi" w:cstheme="majorBidi"/>
          <w:sz w:val="28"/>
          <w:szCs w:val="28"/>
          <w:lang w:eastAsia="ru-RU"/>
        </w:rPr>
        <w:t xml:space="preserve"> направленности), позволяющие, с одной стороны, - вовлечь в них обучающихся с разным уровнем потребностей и тем самым дать им возможность </w:t>
      </w:r>
      <w:r w:rsidR="001C35F9"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самореализоваться</w:t>
      </w:r>
      <w:proofErr w:type="spellEnd"/>
      <w:r w:rsidRPr="00942A64">
        <w:rPr>
          <w:rFonts w:asciiTheme="majorBidi" w:eastAsiaTheme="minorEastAsia" w:hAnsiTheme="majorBidi" w:cstheme="majorBidi"/>
          <w:sz w:val="28"/>
          <w:szCs w:val="28"/>
          <w:lang w:eastAsia="ru-RU"/>
        </w:rPr>
        <w:t xml:space="preserve"> в них, а с другой, - установить и упрочить доверительные отношения с обучающимися класса, стать для них значимым взрослым, задающи</w:t>
      </w:r>
      <w:r w:rsidR="008706EA">
        <w:rPr>
          <w:rFonts w:asciiTheme="majorBidi" w:eastAsiaTheme="minorEastAsia" w:hAnsiTheme="majorBidi" w:cstheme="majorBidi"/>
          <w:sz w:val="28"/>
          <w:szCs w:val="28"/>
          <w:lang w:eastAsia="ru-RU"/>
        </w:rPr>
        <w:t>м</w:t>
      </w:r>
      <w:proofErr w:type="gramEnd"/>
      <w:r w:rsidR="008706EA">
        <w:rPr>
          <w:rFonts w:asciiTheme="majorBidi" w:eastAsiaTheme="minorEastAsia" w:hAnsiTheme="majorBidi" w:cstheme="majorBidi"/>
          <w:sz w:val="28"/>
          <w:szCs w:val="28"/>
          <w:lang w:eastAsia="ru-RU"/>
        </w:rPr>
        <w:t xml:space="preserve"> </w:t>
      </w:r>
      <w:proofErr w:type="gramStart"/>
      <w:r w:rsidR="008706EA">
        <w:rPr>
          <w:rFonts w:asciiTheme="majorBidi" w:eastAsiaTheme="minorEastAsia" w:hAnsiTheme="majorBidi" w:cstheme="majorBidi"/>
          <w:sz w:val="28"/>
          <w:szCs w:val="28"/>
          <w:lang w:eastAsia="ru-RU"/>
        </w:rPr>
        <w:t xml:space="preserve">образцы поведения в обществе; </w:t>
      </w:r>
      <w:r w:rsidRPr="00942A64">
        <w:rPr>
          <w:rFonts w:asciiTheme="majorBidi" w:eastAsiaTheme="minorEastAsia" w:hAnsiTheme="majorBidi" w:cstheme="majorBidi"/>
          <w:sz w:val="28"/>
          <w:szCs w:val="28"/>
          <w:lang w:eastAsia="ru-RU"/>
        </w:rPr>
        <w:t>проведение циклов классных часов как плодотворного и доверительного общения педагогического работника и обучающихся, основанного на принципах уважительного отношения к личности обучающегося, его интересов и склонностей, поддержки активной позиции каждого обучающегося в беседе, предоставления им возможности обсуждения и принятия решений по обсуждаемой проблеме, создания благоприятной среды для общения;</w:t>
      </w:r>
      <w:proofErr w:type="gramEnd"/>
    </w:p>
    <w:p w:rsidR="00B55FB6" w:rsidRPr="00942A64" w:rsidRDefault="00B55FB6" w:rsidP="00B55FB6">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lastRenderedPageBreak/>
        <w:t xml:space="preserve">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w:t>
      </w:r>
      <w:proofErr w:type="spellStart"/>
      <w:r w:rsidRPr="00942A64">
        <w:rPr>
          <w:rFonts w:asciiTheme="majorBidi" w:eastAsiaTheme="minorEastAsia" w:hAnsiTheme="majorBidi" w:cstheme="majorBidi"/>
          <w:sz w:val="28"/>
          <w:szCs w:val="28"/>
          <w:lang w:eastAsia="ru-RU"/>
        </w:rPr>
        <w:t>микрогруппами</w:t>
      </w:r>
      <w:proofErr w:type="spellEnd"/>
      <w:r w:rsidRPr="00942A64">
        <w:rPr>
          <w:rFonts w:asciiTheme="majorBidi" w:eastAsiaTheme="minorEastAsia" w:hAnsiTheme="majorBidi" w:cstheme="majorBidi"/>
          <w:sz w:val="28"/>
          <w:szCs w:val="28"/>
          <w:lang w:eastAsia="ru-RU"/>
        </w:rPr>
        <w:t xml:space="preserve"> поздравления, </w:t>
      </w:r>
      <w:proofErr w:type="spellStart"/>
      <w:r w:rsidRPr="00942A64">
        <w:rPr>
          <w:rFonts w:asciiTheme="majorBidi" w:eastAsiaTheme="minorEastAsia" w:hAnsiTheme="majorBidi" w:cstheme="majorBidi"/>
          <w:sz w:val="28"/>
          <w:szCs w:val="28"/>
          <w:lang w:eastAsia="ru-RU"/>
        </w:rPr>
        <w:t>микромероприятия</w:t>
      </w:r>
      <w:proofErr w:type="spellEnd"/>
      <w:r w:rsidRPr="00942A64">
        <w:rPr>
          <w:rFonts w:asciiTheme="majorBidi" w:eastAsiaTheme="minorEastAsia" w:hAnsiTheme="majorBidi" w:cstheme="majorBidi"/>
          <w:sz w:val="28"/>
          <w:szCs w:val="28"/>
          <w:lang w:eastAsia="ru-RU"/>
        </w:rPr>
        <w:t>, дающие каждому школьнику возможность рефлексии собственного участия в жизни класса на доступном ему уровне.</w:t>
      </w:r>
      <w:proofErr w:type="gramEnd"/>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выработка правил класса (группы), помогающих обучающимся освоить нормы и правила общения, которым они должны следовать в образовательной организации;</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развитие и поддержка взаимопомощи обучающихся как в вопросах самообслуживания, так и в решении учебно-развивающих и воспитательных задач; развитие </w:t>
      </w:r>
      <w:r w:rsidR="001C35F9"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внутриклассного</w:t>
      </w:r>
      <w:proofErr w:type="spellEnd"/>
      <w:r w:rsidRPr="00942A64">
        <w:rPr>
          <w:rFonts w:asciiTheme="majorBidi" w:eastAsiaTheme="minorEastAsia" w:hAnsiTheme="majorBidi" w:cstheme="majorBidi"/>
          <w:sz w:val="28"/>
          <w:szCs w:val="28"/>
          <w:lang w:eastAsia="ru-RU"/>
        </w:rPr>
        <w:t xml:space="preserve"> наставничества и </w:t>
      </w:r>
      <w:proofErr w:type="spellStart"/>
      <w:r w:rsidRPr="00942A64">
        <w:rPr>
          <w:rFonts w:asciiTheme="majorBidi" w:eastAsiaTheme="minorEastAsia" w:hAnsiTheme="majorBidi" w:cstheme="majorBidi"/>
          <w:sz w:val="28"/>
          <w:szCs w:val="28"/>
          <w:lang w:eastAsia="ru-RU"/>
        </w:rPr>
        <w:t>тьюторства</w:t>
      </w:r>
      <w:proofErr w:type="spellEnd"/>
      <w:r w:rsidRPr="00942A64">
        <w:rPr>
          <w:rFonts w:asciiTheme="majorBidi" w:eastAsiaTheme="minorEastAsia" w:hAnsiTheme="majorBidi" w:cstheme="majorBidi"/>
          <w:sz w:val="28"/>
          <w:szCs w:val="28"/>
          <w:lang w:eastAsia="ru-RU"/>
        </w:rPr>
        <w:t>.</w:t>
      </w:r>
    </w:p>
    <w:p w:rsidR="00B55FB6" w:rsidRPr="00942A64" w:rsidRDefault="00B55FB6" w:rsidP="00B55FB6">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На уровне индивидуальной воспитательной работы с </w:t>
      </w:r>
      <w:proofErr w:type="gramStart"/>
      <w:r w:rsidRPr="00942A64">
        <w:rPr>
          <w:rFonts w:asciiTheme="majorBidi" w:eastAsiaTheme="minorEastAsia" w:hAnsiTheme="majorBidi" w:cstheme="majorBidi"/>
          <w:b/>
          <w:bCs/>
          <w:sz w:val="28"/>
          <w:szCs w:val="28"/>
          <w:lang w:eastAsia="ru-RU"/>
        </w:rPr>
        <w:t>обучающимися</w:t>
      </w:r>
      <w:proofErr w:type="gramEnd"/>
      <w:r w:rsidRPr="00942A64">
        <w:rPr>
          <w:rFonts w:asciiTheme="majorBidi" w:eastAsiaTheme="minorEastAsia" w:hAnsiTheme="majorBidi" w:cstheme="majorBidi"/>
          <w:b/>
          <w:bCs/>
          <w:sz w:val="28"/>
          <w:szCs w:val="28"/>
          <w:lang w:eastAsia="ru-RU"/>
        </w:rPr>
        <w:t>:</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изучение особенностей личностного развития обучающихся класса (группы) через наблюдение за их поведением в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обучающимися;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поддержка обучающегося в решении важных для него жизненных проблем и задач (налаживание взаимоотношений с одноклассниками или взрослыми, выбор профессии и дальнейшего трудоустройства, успеваемость), когда каждая проблема преобразуется классным руководителем в задачу для школьника, которую они совместно стараются решить;</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индивидуальная работа с </w:t>
      </w:r>
      <w:proofErr w:type="gramStart"/>
      <w:r w:rsidRPr="00942A64">
        <w:rPr>
          <w:rFonts w:asciiTheme="majorBidi" w:eastAsiaTheme="minorEastAsia" w:hAnsiTheme="majorBidi" w:cstheme="majorBidi"/>
          <w:sz w:val="28"/>
          <w:szCs w:val="28"/>
          <w:lang w:eastAsia="ru-RU"/>
        </w:rPr>
        <w:t>обучающимися</w:t>
      </w:r>
      <w:proofErr w:type="gramEnd"/>
      <w:r w:rsidRPr="00942A64">
        <w:rPr>
          <w:rFonts w:asciiTheme="majorBidi" w:eastAsiaTheme="minorEastAsia" w:hAnsiTheme="majorBidi" w:cstheme="majorBidi"/>
          <w:sz w:val="28"/>
          <w:szCs w:val="28"/>
          <w:lang w:eastAsia="ru-RU"/>
        </w:rPr>
        <w:t xml:space="preserve"> класса (группы), направленная на формирование их личных портфолио, в которых обучающиеся не просто фиксируют свои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коррекция поведения обучающегося через частные беседы с ним, его родителями (законными представителями), с другими обучающимися класса (группы); через включение в тренинги общения; через предложение взять на себя ответственность за то или иное поручение в классе (группе).</w:t>
      </w:r>
    </w:p>
    <w:p w:rsidR="00B55FB6" w:rsidRPr="00942A64" w:rsidRDefault="00B55FB6" w:rsidP="00B55FB6">
      <w:pPr>
        <w:pStyle w:val="afe"/>
        <w:jc w:val="both"/>
        <w:rPr>
          <w:rFonts w:asciiTheme="majorBidi" w:eastAsiaTheme="minorEastAsia" w:hAnsiTheme="majorBidi" w:cstheme="majorBidi"/>
          <w:b/>
          <w:bCs/>
          <w:sz w:val="28"/>
          <w:szCs w:val="28"/>
          <w:lang w:eastAsia="ru-RU"/>
        </w:rPr>
      </w:pPr>
      <w:proofErr w:type="gramStart"/>
      <w:r w:rsidRPr="00942A64">
        <w:rPr>
          <w:rFonts w:asciiTheme="majorBidi" w:eastAsiaTheme="minorEastAsia" w:hAnsiTheme="majorBidi" w:cstheme="majorBidi"/>
          <w:b/>
          <w:bCs/>
          <w:sz w:val="28"/>
          <w:szCs w:val="28"/>
          <w:lang w:eastAsia="ru-RU"/>
        </w:rPr>
        <w:t>Взаимодействие со специалистами, работающими с обучающимися класса (группы):</w:t>
      </w:r>
      <w:proofErr w:type="gramEnd"/>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 xml:space="preserve">проведение мини-педсоветов, направленных на решение конкретных проблем класса и интеграцию воспитательных влияний </w:t>
      </w:r>
      <w:proofErr w:type="gramStart"/>
      <w:r w:rsidRPr="00942A64">
        <w:rPr>
          <w:rFonts w:asciiTheme="majorBidi" w:eastAsiaTheme="minorEastAsia" w:hAnsiTheme="majorBidi" w:cstheme="majorBidi"/>
          <w:sz w:val="28"/>
          <w:szCs w:val="28"/>
          <w:lang w:eastAsia="ru-RU"/>
        </w:rPr>
        <w:t>на</w:t>
      </w:r>
      <w:proofErr w:type="gramEnd"/>
      <w:r w:rsidRPr="00942A64">
        <w:rPr>
          <w:rFonts w:asciiTheme="majorBidi" w:eastAsiaTheme="minorEastAsia" w:hAnsiTheme="majorBidi" w:cstheme="majorBidi"/>
          <w:sz w:val="28"/>
          <w:szCs w:val="28"/>
          <w:lang w:eastAsia="ru-RU"/>
        </w:rPr>
        <w:t xml:space="preserve"> обучающихся;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привлечение других педагогических работников и специалистов к участию во внутри-классных делах, дающих им возможность лучше узнавать и понимать обучающихся, их интересы, способности, увидев их в иной, отличной </w:t>
      </w:r>
      <w:proofErr w:type="gramStart"/>
      <w:r w:rsidRPr="00942A64">
        <w:rPr>
          <w:rFonts w:asciiTheme="majorBidi" w:eastAsiaTheme="minorEastAsia" w:hAnsiTheme="majorBidi" w:cstheme="majorBidi"/>
          <w:sz w:val="28"/>
          <w:szCs w:val="28"/>
          <w:lang w:eastAsia="ru-RU"/>
        </w:rPr>
        <w:t>от</w:t>
      </w:r>
      <w:proofErr w:type="gramEnd"/>
      <w:r w:rsidRPr="00942A64">
        <w:rPr>
          <w:rFonts w:asciiTheme="majorBidi" w:eastAsiaTheme="minorEastAsia" w:hAnsiTheme="majorBidi" w:cstheme="majorBidi"/>
          <w:sz w:val="28"/>
          <w:szCs w:val="28"/>
          <w:lang w:eastAsia="ru-RU"/>
        </w:rPr>
        <w:t xml:space="preserve"> учебной, обстановке;</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участие в работе психолого-педагогического консилиума.</w:t>
      </w:r>
    </w:p>
    <w:p w:rsidR="00B55FB6" w:rsidRPr="00942A64" w:rsidRDefault="00B55FB6" w:rsidP="00B55FB6">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Взаимодействие с родителями (законными представителями) обучающихся или их законными представителями в рамках воспитательной работы:</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регулярное информирование родителей (законных представителей) об успехах и проблемах в обучении их детей, о жизни класса (группы) в целом;</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помощь родителям (законным представителям) обучающихся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привлечение членов семей обучающихся к организации и проведению дел и мероприятий класса;</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организация на базе класса системы мероприятий (праздников, конкурсов, соревнований), направленных на развитие детско-взрослого сообщества.</w:t>
      </w:r>
    </w:p>
    <w:p w:rsidR="00B55FB6" w:rsidRPr="00942A64" w:rsidRDefault="00B55FB6" w:rsidP="00B55FB6">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Модуль "Школьный урок"</w:t>
      </w:r>
      <w:r w:rsidR="006263DA" w:rsidRPr="00942A64">
        <w:rPr>
          <w:rFonts w:asciiTheme="majorBidi" w:eastAsiaTheme="minorEastAsia" w:hAnsiTheme="majorBidi" w:cstheme="majorBidi"/>
          <w:b/>
          <w:bCs/>
          <w:sz w:val="28"/>
          <w:szCs w:val="28"/>
          <w:lang w:eastAsia="ru-RU"/>
        </w:rPr>
        <w:t xml:space="preserve"> (урочная деятельность)</w:t>
      </w:r>
      <w:r w:rsidRPr="00942A64">
        <w:rPr>
          <w:rFonts w:asciiTheme="majorBidi" w:eastAsiaTheme="minorEastAsia" w:hAnsiTheme="majorBidi" w:cstheme="majorBidi"/>
          <w:b/>
          <w:bCs/>
          <w:sz w:val="28"/>
          <w:szCs w:val="28"/>
          <w:lang w:eastAsia="ru-RU"/>
        </w:rPr>
        <w:t xml:space="preserve">, реализация воспитательного </w:t>
      </w:r>
      <w:proofErr w:type="gramStart"/>
      <w:r w:rsidRPr="00942A64">
        <w:rPr>
          <w:rFonts w:asciiTheme="majorBidi" w:eastAsiaTheme="minorEastAsia" w:hAnsiTheme="majorBidi" w:cstheme="majorBidi"/>
          <w:b/>
          <w:bCs/>
          <w:sz w:val="28"/>
          <w:szCs w:val="28"/>
          <w:lang w:eastAsia="ru-RU"/>
        </w:rPr>
        <w:t>потенциала</w:t>
      </w:r>
      <w:proofErr w:type="gramEnd"/>
      <w:r w:rsidRPr="00942A64">
        <w:rPr>
          <w:rFonts w:asciiTheme="majorBidi" w:eastAsiaTheme="minorEastAsia" w:hAnsiTheme="majorBidi" w:cstheme="majorBidi"/>
          <w:b/>
          <w:bCs/>
          <w:sz w:val="28"/>
          <w:szCs w:val="28"/>
          <w:lang w:eastAsia="ru-RU"/>
        </w:rPr>
        <w:t xml:space="preserve"> которого может включать следующую деятельность:</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Виды и формы деятельности на уровне воспитательной работы с группой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объединенной в класс:</w:t>
      </w:r>
    </w:p>
    <w:p w:rsidR="003F2CAC" w:rsidRPr="00942A64" w:rsidRDefault="003F2CAC"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55FB6" w:rsidRPr="00942A64">
        <w:rPr>
          <w:rFonts w:asciiTheme="majorBidi" w:eastAsiaTheme="minorEastAsia" w:hAnsiTheme="majorBidi" w:cstheme="majorBidi"/>
          <w:sz w:val="28"/>
          <w:szCs w:val="28"/>
          <w:lang w:eastAsia="ru-RU"/>
        </w:rPr>
        <w:t xml:space="preserve">использование воспитательных возможностей содержания учебного предмета </w:t>
      </w:r>
      <w:proofErr w:type="gramStart"/>
      <w:r w:rsidR="00B55FB6" w:rsidRPr="00942A64">
        <w:rPr>
          <w:rFonts w:asciiTheme="majorBidi" w:eastAsiaTheme="minorEastAsia" w:hAnsiTheme="majorBidi" w:cstheme="majorBidi"/>
          <w:sz w:val="28"/>
          <w:szCs w:val="28"/>
          <w:lang w:eastAsia="ru-RU"/>
        </w:rPr>
        <w:t>через</w:t>
      </w:r>
      <w:proofErr w:type="gramEnd"/>
      <w:r w:rsidR="00B55FB6" w:rsidRPr="00942A64">
        <w:rPr>
          <w:rFonts w:asciiTheme="majorBidi" w:eastAsiaTheme="minorEastAsia" w:hAnsiTheme="majorBidi" w:cstheme="majorBidi"/>
          <w:sz w:val="28"/>
          <w:szCs w:val="28"/>
          <w:lang w:eastAsia="ru-RU"/>
        </w:rPr>
        <w:t xml:space="preserve"> </w:t>
      </w:r>
    </w:p>
    <w:p w:rsidR="00B55FB6" w:rsidRPr="00942A64" w:rsidRDefault="003F2CAC"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55FB6" w:rsidRPr="00942A64">
        <w:rPr>
          <w:rFonts w:asciiTheme="majorBidi" w:eastAsiaTheme="minorEastAsia" w:hAnsiTheme="majorBidi" w:cstheme="majorBidi"/>
          <w:sz w:val="28"/>
          <w:szCs w:val="28"/>
          <w:lang w:eastAsia="ru-RU"/>
        </w:rPr>
        <w:t xml:space="preserve">демонстрацию </w:t>
      </w:r>
      <w:proofErr w:type="gramStart"/>
      <w:r w:rsidR="00B55FB6" w:rsidRPr="00942A64">
        <w:rPr>
          <w:rFonts w:asciiTheme="majorBidi" w:eastAsiaTheme="minorEastAsia" w:hAnsiTheme="majorBidi" w:cstheme="majorBidi"/>
          <w:sz w:val="28"/>
          <w:szCs w:val="28"/>
          <w:lang w:eastAsia="ru-RU"/>
        </w:rPr>
        <w:t>обучающимся</w:t>
      </w:r>
      <w:proofErr w:type="gramEnd"/>
      <w:r w:rsidR="00B55FB6" w:rsidRPr="00942A64">
        <w:rPr>
          <w:rFonts w:asciiTheme="majorBidi" w:eastAsiaTheme="minorEastAsia" w:hAnsiTheme="majorBidi" w:cstheme="majorBidi"/>
          <w:sz w:val="28"/>
          <w:szCs w:val="28"/>
          <w:lang w:eastAsia="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55FB6" w:rsidRPr="00942A64" w:rsidRDefault="003F2CAC"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55FB6" w:rsidRPr="00942A64">
        <w:rPr>
          <w:rFonts w:asciiTheme="majorBidi" w:eastAsiaTheme="minorEastAsia" w:hAnsiTheme="majorBidi" w:cstheme="majorBidi"/>
          <w:sz w:val="28"/>
          <w:szCs w:val="28"/>
          <w:lang w:eastAsia="ru-RU"/>
        </w:rPr>
        <w:t xml:space="preserve">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w:t>
      </w:r>
      <w:r w:rsidR="00B55FB6" w:rsidRPr="00942A64">
        <w:rPr>
          <w:rFonts w:asciiTheme="majorBidi" w:eastAsiaTheme="minorEastAsia" w:hAnsiTheme="majorBidi" w:cstheme="majorBidi"/>
          <w:sz w:val="28"/>
          <w:szCs w:val="28"/>
          <w:lang w:eastAsia="ru-RU"/>
        </w:rPr>
        <w:lastRenderedPageBreak/>
        <w:t xml:space="preserve">обучающихся с умственной отсталостью, а также индивидуальные особенности, семейная ситуация напрямую влияют на выбор учителем образовательных технологий и методик урока. </w:t>
      </w:r>
      <w:proofErr w:type="gramStart"/>
      <w:r w:rsidR="00B55FB6" w:rsidRPr="00942A64">
        <w:rPr>
          <w:rFonts w:asciiTheme="majorBidi" w:eastAsiaTheme="minorEastAsia" w:hAnsiTheme="majorBidi" w:cstheme="majorBidi"/>
          <w:sz w:val="28"/>
          <w:szCs w:val="28"/>
          <w:lang w:eastAsia="ru-RU"/>
        </w:rPr>
        <w:t>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педагогом и обучающимися, искренней заинтересованностью педагогического работника в успехах обучающихся, оказания им поддержки, педагогической чуткостью</w:t>
      </w:r>
      <w:proofErr w:type="gramEnd"/>
      <w:r w:rsidR="00B55FB6" w:rsidRPr="00942A64">
        <w:rPr>
          <w:rFonts w:asciiTheme="majorBidi" w:eastAsiaTheme="minorEastAsia" w:hAnsiTheme="majorBidi" w:cstheme="majorBidi"/>
          <w:sz w:val="28"/>
          <w:szCs w:val="28"/>
          <w:lang w:eastAsia="ru-RU"/>
        </w:rPr>
        <w:t xml:space="preserve"> и профессионализмом;</w:t>
      </w:r>
    </w:p>
    <w:p w:rsidR="00083DAF" w:rsidRPr="00942A64" w:rsidRDefault="00083DAF" w:rsidP="00083DA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55FB6" w:rsidRPr="00942A64">
        <w:rPr>
          <w:rFonts w:asciiTheme="majorBidi" w:eastAsiaTheme="minorEastAsia" w:hAnsiTheme="majorBidi" w:cstheme="majorBidi"/>
          <w:sz w:val="28"/>
          <w:szCs w:val="28"/>
          <w:lang w:eastAsia="ru-RU"/>
        </w:rPr>
        <w:t xml:space="preserve">введение отдельных предметов, способствующих формированию у обучающихся представлений о природных и социальных компонентах окружающего мира </w:t>
      </w:r>
    </w:p>
    <w:p w:rsidR="00B55FB6" w:rsidRPr="00942A64" w:rsidRDefault="00083DAF" w:rsidP="00083DA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55FB6" w:rsidRPr="00942A64">
        <w:rPr>
          <w:rFonts w:asciiTheme="majorBidi" w:eastAsiaTheme="minorEastAsia" w:hAnsiTheme="majorBidi" w:cstheme="majorBidi"/>
          <w:sz w:val="28"/>
          <w:szCs w:val="28"/>
          <w:lang w:eastAsia="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00B55FB6" w:rsidRPr="00942A64">
        <w:rPr>
          <w:rFonts w:asciiTheme="majorBidi" w:eastAsiaTheme="minorEastAsia" w:hAnsiTheme="majorBidi" w:cstheme="majorBidi"/>
          <w:sz w:val="28"/>
          <w:szCs w:val="28"/>
          <w:lang w:eastAsia="ru-RU"/>
        </w:rPr>
        <w:t>обучающимися</w:t>
      </w:r>
      <w:proofErr w:type="gramEnd"/>
      <w:r w:rsidR="00B55FB6" w:rsidRPr="00942A64">
        <w:rPr>
          <w:rFonts w:asciiTheme="majorBidi" w:eastAsiaTheme="minorEastAsia" w:hAnsiTheme="majorBidi" w:cstheme="majorBidi"/>
          <w:sz w:val="28"/>
          <w:szCs w:val="28"/>
          <w:lang w:eastAsia="ru-RU"/>
        </w:rPr>
        <w:t xml:space="preserve"> своего мнения по ее поводу, выработки своего к ней отношения;</w:t>
      </w:r>
    </w:p>
    <w:p w:rsidR="00B55FB6" w:rsidRPr="00942A64" w:rsidRDefault="00083DAF"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55FB6" w:rsidRPr="00942A64">
        <w:rPr>
          <w:rFonts w:asciiTheme="majorBidi" w:eastAsiaTheme="minorEastAsia" w:hAnsiTheme="majorBidi" w:cstheme="majorBidi"/>
          <w:sz w:val="28"/>
          <w:szCs w:val="28"/>
          <w:lang w:eastAsia="ru-RU"/>
        </w:rP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умственной отсталостью;</w:t>
      </w:r>
    </w:p>
    <w:p w:rsidR="00B55FB6" w:rsidRPr="00942A64" w:rsidRDefault="00083DAF" w:rsidP="00B55FB6">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w:t>
      </w:r>
      <w:r w:rsidR="00B55FB6" w:rsidRPr="00942A64">
        <w:rPr>
          <w:rFonts w:asciiTheme="majorBidi" w:eastAsiaTheme="minorEastAsia" w:hAnsiTheme="majorBidi" w:cstheme="majorBidi"/>
          <w:sz w:val="28"/>
          <w:szCs w:val="28"/>
          <w:lang w:eastAsia="ru-RU"/>
        </w:rPr>
        <w:t>организация взаимопомощи обучающихся друг другу в рамках урочной деятельности.</w:t>
      </w:r>
      <w:proofErr w:type="gramEnd"/>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Виды и формы деятельности на уровне взаимодействия педагого</w:t>
      </w:r>
      <w:proofErr w:type="gramStart"/>
      <w:r w:rsidRPr="00942A64">
        <w:rPr>
          <w:rFonts w:asciiTheme="majorBidi" w:eastAsiaTheme="minorEastAsia" w:hAnsiTheme="majorBidi" w:cstheme="majorBidi"/>
          <w:b/>
          <w:bCs/>
          <w:sz w:val="28"/>
          <w:szCs w:val="28"/>
          <w:lang w:eastAsia="ru-RU"/>
        </w:rPr>
        <w:t>в-</w:t>
      </w:r>
      <w:proofErr w:type="gramEnd"/>
      <w:r w:rsidRPr="00942A64">
        <w:rPr>
          <w:rFonts w:asciiTheme="majorBidi" w:eastAsiaTheme="minorEastAsia" w:hAnsiTheme="majorBidi" w:cstheme="majorBidi"/>
          <w:b/>
          <w:bCs/>
          <w:sz w:val="28"/>
          <w:szCs w:val="28"/>
          <w:lang w:eastAsia="ru-RU"/>
        </w:rPr>
        <w:t xml:space="preserve"> предметников, педагогических</w:t>
      </w:r>
      <w:r w:rsidRPr="00942A64">
        <w:rPr>
          <w:rFonts w:asciiTheme="majorBidi" w:eastAsiaTheme="minorEastAsia" w:hAnsiTheme="majorBidi" w:cstheme="majorBidi"/>
          <w:sz w:val="28"/>
          <w:szCs w:val="28"/>
          <w:lang w:eastAsia="ru-RU"/>
        </w:rPr>
        <w:t xml:space="preserve"> работников дополнительного образования и специалистов коррекционно-развивающего профиля: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w:t>
      </w:r>
      <w:proofErr w:type="gramStart"/>
      <w:r w:rsidRPr="00942A64">
        <w:rPr>
          <w:rFonts w:asciiTheme="majorBidi" w:eastAsiaTheme="minorEastAsia" w:hAnsiTheme="majorBidi" w:cstheme="majorBidi"/>
          <w:sz w:val="28"/>
          <w:szCs w:val="28"/>
          <w:lang w:eastAsia="ru-RU"/>
        </w:rPr>
        <w:t>обучающимися</w:t>
      </w:r>
      <w:proofErr w:type="gramEnd"/>
      <w:r w:rsidRPr="00942A64">
        <w:rPr>
          <w:rFonts w:asciiTheme="majorBidi" w:eastAsiaTheme="minorEastAsia" w:hAnsiTheme="majorBidi" w:cstheme="majorBidi"/>
          <w:sz w:val="28"/>
          <w:szCs w:val="28"/>
          <w:lang w:eastAsia="ru-RU"/>
        </w:rPr>
        <w:t xml:space="preserve"> способы работы, адаптированные дидактические и стимульные материалы, привлекательные для конкретных обучающихся;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по согласованию с педагогом дополнительного образования </w:t>
      </w:r>
      <w:r w:rsidR="00EC3FD3"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w:t>
      </w:r>
      <w:proofErr w:type="spellStart"/>
      <w:r w:rsidRPr="00942A64">
        <w:rPr>
          <w:rFonts w:asciiTheme="majorBidi" w:eastAsiaTheme="minorEastAsia" w:hAnsiTheme="majorBidi" w:cstheme="majorBidi"/>
          <w:sz w:val="28"/>
          <w:szCs w:val="28"/>
          <w:lang w:eastAsia="ru-RU"/>
        </w:rPr>
        <w:t>срежиссированная</w:t>
      </w:r>
      <w:proofErr w:type="spellEnd"/>
      <w:r w:rsidRPr="00942A64">
        <w:rPr>
          <w:rFonts w:asciiTheme="majorBidi" w:eastAsiaTheme="minorEastAsia" w:hAnsiTheme="majorBidi" w:cstheme="majorBidi"/>
          <w:sz w:val="28"/>
          <w:szCs w:val="28"/>
          <w:lang w:eastAsia="ru-RU"/>
        </w:rPr>
        <w:t xml:space="preserve">"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 в рамках технической, </w:t>
      </w:r>
      <w:proofErr w:type="gramStart"/>
      <w:r w:rsidRPr="00942A64">
        <w:rPr>
          <w:rFonts w:asciiTheme="majorBidi" w:eastAsiaTheme="minorEastAsia" w:hAnsiTheme="majorBidi" w:cstheme="majorBidi"/>
          <w:sz w:val="28"/>
          <w:szCs w:val="28"/>
          <w:lang w:eastAsia="ru-RU"/>
        </w:rPr>
        <w:t>естественно-научной</w:t>
      </w:r>
      <w:proofErr w:type="gramEnd"/>
      <w:r w:rsidRPr="00942A64">
        <w:rPr>
          <w:rFonts w:asciiTheme="majorBidi" w:eastAsiaTheme="minorEastAsia" w:hAnsiTheme="majorBidi" w:cstheme="majorBidi"/>
          <w:sz w:val="28"/>
          <w:szCs w:val="28"/>
          <w:lang w:eastAsia="ru-RU"/>
        </w:rPr>
        <w:t xml:space="preserve">, физкультурно-спортивной, </w:t>
      </w:r>
      <w:proofErr w:type="spellStart"/>
      <w:r w:rsidRPr="00942A64">
        <w:rPr>
          <w:rFonts w:asciiTheme="majorBidi" w:eastAsiaTheme="minorEastAsia" w:hAnsiTheme="majorBidi" w:cstheme="majorBidi"/>
          <w:sz w:val="28"/>
          <w:szCs w:val="28"/>
          <w:lang w:eastAsia="ru-RU"/>
        </w:rPr>
        <w:t>туристко</w:t>
      </w:r>
      <w:proofErr w:type="spellEnd"/>
      <w:r w:rsidRPr="00942A64">
        <w:rPr>
          <w:rFonts w:asciiTheme="majorBidi" w:eastAsiaTheme="minorEastAsia" w:hAnsiTheme="majorBidi" w:cstheme="majorBidi"/>
          <w:sz w:val="28"/>
          <w:szCs w:val="28"/>
          <w:lang w:eastAsia="ru-RU"/>
        </w:rPr>
        <w:t>-краеведческой и социально-гуманитарной направленностях).</w:t>
      </w:r>
    </w:p>
    <w:p w:rsidR="00B55FB6" w:rsidRPr="00942A64" w:rsidRDefault="00B55FB6" w:rsidP="00646E8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 xml:space="preserve">Виды и формы деятельности на уровне взаимодействия с сетевыми партнерами и родительскими сообществами: при наличии </w:t>
      </w:r>
      <w:r w:rsidRPr="00942A64">
        <w:rPr>
          <w:rFonts w:asciiTheme="majorBidi" w:eastAsiaTheme="minorEastAsia" w:hAnsiTheme="majorBidi" w:cstheme="majorBidi"/>
          <w:b/>
          <w:bCs/>
          <w:sz w:val="28"/>
          <w:szCs w:val="28"/>
          <w:lang w:eastAsia="ru-RU"/>
        </w:rPr>
        <w:lastRenderedPageBreak/>
        <w:t>педагогической обоснованности</w:t>
      </w:r>
      <w:r w:rsidRPr="00942A64">
        <w:rPr>
          <w:rFonts w:asciiTheme="majorBidi" w:eastAsiaTheme="minorEastAsia" w:hAnsiTheme="majorBidi" w:cstheme="majorBidi"/>
          <w:sz w:val="28"/>
          <w:szCs w:val="28"/>
          <w:lang w:eastAsia="ru-RU"/>
        </w:rPr>
        <w:t xml:space="preserve"> и уместности возможно привлечение к подготовке и проведению уроков представителей родительских сообществ и сетевых партнеров (урок-экскурсия; урок-викторина, урок в форме "Литературно-художественной гостиной", </w:t>
      </w:r>
      <w:proofErr w:type="gramStart"/>
      <w:r w:rsidRPr="00942A64">
        <w:rPr>
          <w:rFonts w:asciiTheme="majorBidi" w:eastAsiaTheme="minorEastAsia" w:hAnsiTheme="majorBidi" w:cstheme="majorBidi"/>
          <w:sz w:val="28"/>
          <w:szCs w:val="28"/>
          <w:lang w:eastAsia="ru-RU"/>
        </w:rPr>
        <w:t>урок-спортивное</w:t>
      </w:r>
      <w:proofErr w:type="gramEnd"/>
      <w:r w:rsidRPr="00942A64">
        <w:rPr>
          <w:rFonts w:asciiTheme="majorBidi" w:eastAsiaTheme="minorEastAsia" w:hAnsiTheme="majorBidi" w:cstheme="majorBidi"/>
          <w:sz w:val="28"/>
          <w:szCs w:val="28"/>
          <w:lang w:eastAsia="ru-RU"/>
        </w:rPr>
        <w:t xml:space="preserve"> соревнование).</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w:t>
      </w:r>
      <w:r w:rsidRPr="00942A64">
        <w:rPr>
          <w:rFonts w:asciiTheme="majorBidi" w:eastAsiaTheme="minorEastAsia" w:hAnsiTheme="majorBidi" w:cstheme="majorBidi"/>
          <w:sz w:val="28"/>
          <w:szCs w:val="28"/>
          <w:lang w:eastAsia="ru-RU"/>
        </w:rPr>
        <w:t xml:space="preserve"> компонентом АООП.</w:t>
      </w:r>
    </w:p>
    <w:p w:rsidR="00B55FB6" w:rsidRPr="00942A64" w:rsidRDefault="00B55FB6" w:rsidP="00493533">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w:t>
      </w:r>
      <w:r w:rsidR="00493533">
        <w:rPr>
          <w:rFonts w:asciiTheme="majorBidi" w:eastAsiaTheme="minorEastAsia" w:hAnsiTheme="majorBidi" w:cstheme="majorBidi"/>
          <w:sz w:val="28"/>
          <w:szCs w:val="28"/>
          <w:lang w:eastAsia="ru-RU"/>
        </w:rPr>
        <w:t xml:space="preserve">основывается  на рекомендациях ТПМПК, </w:t>
      </w:r>
      <w:r w:rsidRPr="00942A64">
        <w:rPr>
          <w:rFonts w:asciiTheme="majorBidi" w:eastAsiaTheme="minorEastAsia" w:hAnsiTheme="majorBidi" w:cstheme="majorBidi"/>
          <w:sz w:val="28"/>
          <w:szCs w:val="28"/>
          <w:lang w:eastAsia="ru-RU"/>
        </w:rPr>
        <w:t xml:space="preserve"> </w:t>
      </w:r>
      <w:proofErr w:type="spellStart"/>
      <w:r w:rsidR="00493533">
        <w:rPr>
          <w:rFonts w:asciiTheme="majorBidi" w:eastAsiaTheme="minorEastAsia" w:hAnsiTheme="majorBidi" w:cstheme="majorBidi"/>
          <w:sz w:val="28"/>
          <w:szCs w:val="28"/>
          <w:lang w:eastAsia="ru-RU"/>
        </w:rPr>
        <w:t>ППк</w:t>
      </w:r>
      <w:proofErr w:type="spellEnd"/>
      <w:proofErr w:type="gramStart"/>
      <w:r w:rsidR="00493533">
        <w:rPr>
          <w:rFonts w:asciiTheme="majorBidi" w:eastAsiaTheme="minorEastAsia" w:hAnsiTheme="majorBidi" w:cstheme="majorBidi"/>
          <w:sz w:val="28"/>
          <w:szCs w:val="28"/>
          <w:lang w:eastAsia="ru-RU"/>
        </w:rPr>
        <w:t>,</w:t>
      </w:r>
      <w:r w:rsidRPr="00942A64">
        <w:rPr>
          <w:rFonts w:asciiTheme="majorBidi" w:eastAsiaTheme="minorEastAsia" w:hAnsiTheme="majorBidi" w:cstheme="majorBidi"/>
          <w:sz w:val="28"/>
          <w:szCs w:val="28"/>
          <w:lang w:eastAsia="ru-RU"/>
        </w:rPr>
        <w:t xml:space="preserve">, </w:t>
      </w:r>
      <w:proofErr w:type="gramEnd"/>
      <w:r w:rsidRPr="00942A64">
        <w:rPr>
          <w:rFonts w:asciiTheme="majorBidi" w:eastAsiaTheme="minorEastAsia" w:hAnsiTheme="majorBidi" w:cstheme="majorBidi"/>
          <w:sz w:val="28"/>
          <w:szCs w:val="28"/>
          <w:lang w:eastAsia="ru-RU"/>
        </w:rPr>
        <w:t>ИПРА.</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Особое внимание уделяется выстраиванию уважительных взаимоотношений со специалистом; помощи обучающимся в самоорганизации, в опоре на сохранные функции, умению максимально пользоваться собственными ресурсами, развитию максимальной самостоятельности, развитию коммуникации, доступным ребенку способом.</w:t>
      </w:r>
    </w:p>
    <w:p w:rsidR="00B55FB6" w:rsidRPr="00942A64" w:rsidRDefault="00B55FB6" w:rsidP="00B55FB6">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hyperlink r:id="rId12" w:anchor="/document/99/9004937/" w:tooltip="Конституция Российской Федерации" w:history="1">
        <w:r w:rsidRPr="00942A64">
          <w:rPr>
            <w:rFonts w:asciiTheme="majorBidi" w:eastAsiaTheme="minorEastAsia" w:hAnsiTheme="majorBidi" w:cstheme="majorBidi"/>
            <w:sz w:val="28"/>
            <w:szCs w:val="28"/>
            <w:u w:val="single"/>
            <w:lang w:eastAsia="ru-RU"/>
          </w:rPr>
          <w:t>пункт 3.4.16</w:t>
        </w:r>
      </w:hyperlink>
      <w:r w:rsidRPr="00942A64">
        <w:rPr>
          <w:rFonts w:asciiTheme="majorBidi" w:eastAsiaTheme="minorEastAsia" w:hAnsiTheme="majorBidi" w:cstheme="majorBidi"/>
          <w:sz w:val="28"/>
          <w:szCs w:val="28"/>
          <w:lang w:eastAsia="ru-RU"/>
        </w:rPr>
        <w:t xml:space="preserve"> санитарных правил СП 2.4.3648-20 "Санитарно-эпидемиологические требования к организациям воспитания и обучения, отдыха и</w:t>
      </w:r>
      <w:proofErr w:type="gramEnd"/>
      <w:r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оздоровления обучающихся и молодежи", утвержденных постановлением Главного государственного санитарного врача Российской Федерации от 28.09.2020 № 28 (зарегистрировано в Министерстве юстиции Российской Федерации 18 декабря 2020 г, регистрационный № 61573), действующим до 1 января 2027 г.</w:t>
      </w:r>
      <w:proofErr w:type="gramEnd"/>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Модуль "Внеурочная деятельность</w:t>
      </w:r>
      <w:r w:rsidRPr="00942A64">
        <w:rPr>
          <w:rFonts w:asciiTheme="majorBidi" w:eastAsiaTheme="minorEastAsia" w:hAnsiTheme="majorBidi" w:cstheme="majorBidi"/>
          <w:sz w:val="28"/>
          <w:szCs w:val="28"/>
          <w:lang w:eastAsia="ru-RU"/>
        </w:rPr>
        <w:t xml:space="preserve">" в рамках общеразвивающих занятий реализуется через организацию доступных, интересных и полезных для обучающихся курсов, студий, кружковой деятельности, проводимой во второй половине школьного дня. Такая деятельность, основанная на свободе выбора, позволяет </w:t>
      </w:r>
      <w:proofErr w:type="gramStart"/>
      <w:r w:rsidRPr="00942A64">
        <w:rPr>
          <w:rFonts w:asciiTheme="majorBidi" w:eastAsiaTheme="minorEastAsia" w:hAnsiTheme="majorBidi" w:cstheme="majorBidi"/>
          <w:sz w:val="28"/>
          <w:szCs w:val="28"/>
          <w:lang w:eastAsia="ru-RU"/>
        </w:rPr>
        <w:t>обучающимся</w:t>
      </w:r>
      <w:proofErr w:type="gramEnd"/>
      <w:r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самореализоваться</w:t>
      </w:r>
      <w:proofErr w:type="spellEnd"/>
      <w:r w:rsidRPr="00942A64">
        <w:rPr>
          <w:rFonts w:asciiTheme="majorBidi" w:eastAsiaTheme="minorEastAsia" w:hAnsiTheme="majorBidi" w:cstheme="majorBidi"/>
          <w:sz w:val="28"/>
          <w:szCs w:val="28"/>
          <w:lang w:eastAsia="ru-RU"/>
        </w:rPr>
        <w:t xml:space="preserve"> в ней, приобрести социально значимые знания, развить социально значимые отношения, получить опыт участия в социально значимых делах.</w:t>
      </w:r>
    </w:p>
    <w:p w:rsidR="00B55FB6" w:rsidRPr="00942A64" w:rsidRDefault="00B55FB6" w:rsidP="00B55FB6">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Виды и формы деятельности:</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формирование в кружках, секциях, клубах, студиях,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создание в детских объединениях традиций, задающих их членам определенные социально значимые формы поведения;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поддержка в детских объединениях обучающихся, которые проявили познавательные способности, лидерские качества;</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поощрение </w:t>
      </w:r>
      <w:proofErr w:type="gramStart"/>
      <w:r w:rsidRPr="00942A64">
        <w:rPr>
          <w:rFonts w:asciiTheme="majorBidi" w:eastAsiaTheme="minorEastAsia" w:hAnsiTheme="majorBidi" w:cstheme="majorBidi"/>
          <w:sz w:val="28"/>
          <w:szCs w:val="28"/>
          <w:lang w:eastAsia="ru-RU"/>
        </w:rPr>
        <w:t>педагогического</w:t>
      </w:r>
      <w:proofErr w:type="gramEnd"/>
      <w:r w:rsidRPr="00942A64">
        <w:rPr>
          <w:rFonts w:asciiTheme="majorBidi" w:eastAsiaTheme="minorEastAsia" w:hAnsiTheme="majorBidi" w:cstheme="majorBidi"/>
          <w:sz w:val="28"/>
          <w:szCs w:val="28"/>
          <w:lang w:eastAsia="ru-RU"/>
        </w:rPr>
        <w:t xml:space="preserve"> работниками детской активности и творческих инициатив.</w:t>
      </w:r>
    </w:p>
    <w:p w:rsidR="00B55FB6" w:rsidRPr="00942A64" w:rsidRDefault="00B55FB6" w:rsidP="00B55FB6">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Виды и формы деятельности на групповом уровне:</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семейные клубы, предоставляющие родителям, педагогическим работникам и обучающимся площадку для совместного проведения досуга и общения;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w:t>
      </w:r>
      <w:proofErr w:type="gramStart"/>
      <w:r w:rsidRPr="00942A64">
        <w:rPr>
          <w:rFonts w:asciiTheme="majorBidi" w:eastAsiaTheme="minorEastAsia" w:hAnsiTheme="majorBidi" w:cstheme="majorBidi"/>
          <w:sz w:val="28"/>
          <w:szCs w:val="28"/>
          <w:lang w:eastAsia="ru-RU"/>
        </w:rPr>
        <w:t>обучающимися</w:t>
      </w:r>
      <w:proofErr w:type="gramEnd"/>
      <w:r w:rsidRPr="00942A64">
        <w:rPr>
          <w:rFonts w:asciiTheme="majorBidi" w:eastAsiaTheme="minorEastAsia" w:hAnsiTheme="majorBidi" w:cstheme="majorBidi"/>
          <w:sz w:val="28"/>
          <w:szCs w:val="28"/>
          <w:lang w:eastAsia="ru-RU"/>
        </w:rPr>
        <w:t>, проводятся мастер-классы, семинары, круглые столы с приглашением специалистов и интересных для родителей (законных представителей) экспертов;</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родительские форумы при официальных сайтах образовательных организаций,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B55FB6" w:rsidRPr="00942A64" w:rsidRDefault="00B55FB6" w:rsidP="00B55FB6">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Виды и формы деятельности на индивидуальном уровне:</w:t>
      </w:r>
    </w:p>
    <w:p w:rsidR="00B55FB6" w:rsidRPr="00942A64" w:rsidRDefault="00CB0B7C"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55FB6" w:rsidRPr="00942A64">
        <w:rPr>
          <w:rFonts w:asciiTheme="majorBidi" w:eastAsiaTheme="minorEastAsia" w:hAnsiTheme="majorBidi" w:cstheme="majorBidi"/>
          <w:sz w:val="28"/>
          <w:szCs w:val="28"/>
          <w:lang w:eastAsia="ru-RU"/>
        </w:rPr>
        <w:t>работа специалистов по запросу родителей (законных представителей) при возникновении проблемных ситуаций;</w:t>
      </w:r>
    </w:p>
    <w:p w:rsidR="00B55FB6" w:rsidRPr="00942A64" w:rsidRDefault="00CB0B7C"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55FB6" w:rsidRPr="00942A64">
        <w:rPr>
          <w:rFonts w:asciiTheme="majorBidi" w:eastAsiaTheme="minorEastAsia" w:hAnsiTheme="majorBidi" w:cstheme="majorBidi"/>
          <w:sz w:val="28"/>
          <w:szCs w:val="28"/>
          <w:lang w:eastAsia="ru-RU"/>
        </w:rPr>
        <w:t xml:space="preserve">плановое участие родителей (законных представителей) в работе </w:t>
      </w:r>
      <w:proofErr w:type="spellStart"/>
      <w:r w:rsidR="00B55FB6" w:rsidRPr="00942A64">
        <w:rPr>
          <w:rFonts w:asciiTheme="majorBidi" w:eastAsiaTheme="minorEastAsia" w:hAnsiTheme="majorBidi" w:cstheme="majorBidi"/>
          <w:sz w:val="28"/>
          <w:szCs w:val="28"/>
          <w:lang w:eastAsia="ru-RU"/>
        </w:rPr>
        <w:t>психологопедагогических</w:t>
      </w:r>
      <w:proofErr w:type="spellEnd"/>
      <w:r w:rsidR="00B55FB6" w:rsidRPr="00942A64">
        <w:rPr>
          <w:rFonts w:asciiTheme="majorBidi" w:eastAsiaTheme="minorEastAsia" w:hAnsiTheme="majorBidi" w:cstheme="majorBidi"/>
          <w:sz w:val="28"/>
          <w:szCs w:val="28"/>
          <w:lang w:eastAsia="ru-RU"/>
        </w:rPr>
        <w:t xml:space="preserve">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помощь со стороны родителей (законных представителей) в подготовке и проведении общешкольных и</w:t>
      </w:r>
      <w:r w:rsidR="00EC3FD3"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внутриклассных</w:t>
      </w:r>
      <w:proofErr w:type="spellEnd"/>
      <w:r w:rsidRPr="00942A64">
        <w:rPr>
          <w:rFonts w:asciiTheme="majorBidi" w:eastAsiaTheme="minorEastAsia" w:hAnsiTheme="majorBidi" w:cstheme="majorBidi"/>
          <w:sz w:val="28"/>
          <w:szCs w:val="28"/>
          <w:lang w:eastAsia="ru-RU"/>
        </w:rPr>
        <w:t xml:space="preserve"> мероприятий воспитательной направленности;</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индивидуальное консультирование с целью координации воспитательных усилий педагогических работников и родителей (законных представителей).</w:t>
      </w:r>
    </w:p>
    <w:p w:rsidR="00B55FB6" w:rsidRPr="00942A64" w:rsidRDefault="00B55FB6" w:rsidP="00B55FB6">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Модуль "Знакомство с профессиями".</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Деятельность педагогических работников по направлению "профориентация" включает в себя: знакомство обучающихся с умственной отсталостью с миром современных профессий, психолого-педагогическую диагностику и консультирование обучающихся и воспитывающих их семей по проблемам профориентации, а также организацию систематических профессиональных проб обучающихся. Задача совместной деятельности педагогического работника и семьи обучающегося - подготовить обучающегося к требованиям современного рынка труда, с учетом объективных ограничений здоровья, реальных возможностей и перспектив будущей трудовой занятости.</w:t>
      </w:r>
    </w:p>
    <w:p w:rsidR="00B55FB6" w:rsidRPr="00942A64" w:rsidRDefault="00B55FB6" w:rsidP="00B55FB6">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Виды и формы деятельности:</w:t>
      </w:r>
    </w:p>
    <w:p w:rsidR="00574AF3" w:rsidRDefault="00574AF3" w:rsidP="00B55FB6">
      <w:pPr>
        <w:pStyle w:val="afe"/>
        <w:jc w:val="both"/>
        <w:rPr>
          <w:rFonts w:asciiTheme="majorBidi" w:eastAsiaTheme="minorEastAsia" w:hAnsiTheme="majorBidi" w:cstheme="majorBidi"/>
          <w:sz w:val="28"/>
          <w:szCs w:val="28"/>
          <w:lang w:eastAsia="ru-RU"/>
        </w:rPr>
      </w:pPr>
      <w:r>
        <w:rPr>
          <w:rFonts w:asciiTheme="majorBidi" w:eastAsiaTheme="minorEastAsia" w:hAnsiTheme="majorBidi" w:cstheme="majorBidi"/>
          <w:sz w:val="28"/>
          <w:szCs w:val="28"/>
          <w:lang w:eastAsia="ru-RU"/>
        </w:rPr>
        <w:t>- Курс  внеурочной деятельности «Россия мои горизонты»;</w:t>
      </w:r>
    </w:p>
    <w:p w:rsidR="00B55FB6" w:rsidRPr="00942A64" w:rsidRDefault="00574AF3" w:rsidP="00B55FB6">
      <w:pPr>
        <w:pStyle w:val="afe"/>
        <w:jc w:val="both"/>
        <w:rPr>
          <w:rFonts w:asciiTheme="majorBidi" w:eastAsiaTheme="minorEastAsia" w:hAnsiTheme="majorBidi" w:cstheme="majorBidi"/>
          <w:sz w:val="28"/>
          <w:szCs w:val="28"/>
          <w:lang w:eastAsia="ru-RU"/>
        </w:rPr>
      </w:pPr>
      <w:r>
        <w:rPr>
          <w:rFonts w:asciiTheme="majorBidi" w:eastAsiaTheme="minorEastAsia" w:hAnsiTheme="majorBidi" w:cstheme="majorBidi"/>
          <w:sz w:val="28"/>
          <w:szCs w:val="28"/>
          <w:lang w:eastAsia="ru-RU"/>
        </w:rPr>
        <w:t>-</w:t>
      </w:r>
      <w:proofErr w:type="spellStart"/>
      <w:r w:rsidR="00B55FB6" w:rsidRPr="00942A64">
        <w:rPr>
          <w:rFonts w:asciiTheme="majorBidi" w:eastAsiaTheme="minorEastAsia" w:hAnsiTheme="majorBidi" w:cstheme="majorBidi"/>
          <w:sz w:val="28"/>
          <w:szCs w:val="28"/>
          <w:lang w:eastAsia="ru-RU"/>
        </w:rPr>
        <w:t>профориентационные</w:t>
      </w:r>
      <w:proofErr w:type="spellEnd"/>
      <w:r w:rsidR="00B55FB6" w:rsidRPr="00942A64">
        <w:rPr>
          <w:rFonts w:asciiTheme="majorBidi" w:eastAsiaTheme="minorEastAsia" w:hAnsiTheme="majorBidi" w:cstheme="majorBidi"/>
          <w:sz w:val="28"/>
          <w:szCs w:val="28"/>
          <w:lang w:eastAsia="ru-RU"/>
        </w:rPr>
        <w:t xml:space="preserve"> игры: симуляции, деловые игры, </w:t>
      </w:r>
      <w:proofErr w:type="spellStart"/>
      <w:r w:rsidR="00B55FB6" w:rsidRPr="00942A64">
        <w:rPr>
          <w:rFonts w:asciiTheme="majorBidi" w:eastAsiaTheme="minorEastAsia" w:hAnsiTheme="majorBidi" w:cstheme="majorBidi"/>
          <w:sz w:val="28"/>
          <w:szCs w:val="28"/>
          <w:lang w:eastAsia="ru-RU"/>
        </w:rPr>
        <w:t>квесты</w:t>
      </w:r>
      <w:proofErr w:type="spellEnd"/>
      <w:r w:rsidR="00B55FB6" w:rsidRPr="00942A64">
        <w:rPr>
          <w:rFonts w:asciiTheme="majorBidi" w:eastAsiaTheme="minorEastAsia" w:hAnsiTheme="majorBidi" w:cstheme="majorBidi"/>
          <w:sz w:val="28"/>
          <w:szCs w:val="28"/>
          <w:lang w:eastAsia="ru-RU"/>
        </w:rPr>
        <w:t>,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организация профессиональных проб в рамках курсов по выбору, включенных в адаптированную основную образовательную программу образовательной организации, в том числе, </w:t>
      </w:r>
      <w:proofErr w:type="spellStart"/>
      <w:r w:rsidRPr="00942A64">
        <w:rPr>
          <w:rFonts w:asciiTheme="majorBidi" w:eastAsiaTheme="minorEastAsia" w:hAnsiTheme="majorBidi" w:cstheme="majorBidi"/>
          <w:sz w:val="28"/>
          <w:szCs w:val="28"/>
          <w:lang w:eastAsia="ru-RU"/>
        </w:rPr>
        <w:t>соорганизованную</w:t>
      </w:r>
      <w:proofErr w:type="spellEnd"/>
      <w:r w:rsidRPr="00942A64">
        <w:rPr>
          <w:rFonts w:asciiTheme="majorBidi" w:eastAsiaTheme="minorEastAsia" w:hAnsiTheme="majorBidi" w:cstheme="majorBidi"/>
          <w:sz w:val="28"/>
          <w:szCs w:val="28"/>
          <w:lang w:eastAsia="ru-RU"/>
        </w:rPr>
        <w:t xml:space="preserve"> с курсами дополнительного образования;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организация творческих фестивалей, призванных познакомить обучающихся с миром современных профессий и обеспечить среду, помогающую слабовидящему ребенку совершить профессиональную или трудовую пробу.</w:t>
      </w:r>
    </w:p>
    <w:p w:rsidR="00B55FB6" w:rsidRPr="00942A64" w:rsidRDefault="00B55FB6" w:rsidP="000F2F70">
      <w:pPr>
        <w:pStyle w:val="afe"/>
        <w:jc w:val="both"/>
        <w:rPr>
          <w:rFonts w:asciiTheme="majorBidi" w:eastAsiaTheme="minorEastAsia" w:hAnsiTheme="majorBidi" w:cstheme="majorBidi"/>
          <w:sz w:val="28"/>
          <w:szCs w:val="28"/>
          <w:lang w:eastAsia="ru-RU"/>
        </w:rPr>
      </w:pPr>
      <w:proofErr w:type="spellStart"/>
      <w:r w:rsidRPr="00942A64">
        <w:rPr>
          <w:rFonts w:asciiTheme="majorBidi" w:eastAsiaTheme="minorEastAsia" w:hAnsiTheme="majorBidi" w:cstheme="majorBidi"/>
          <w:sz w:val="28"/>
          <w:szCs w:val="28"/>
          <w:lang w:eastAsia="ru-RU"/>
        </w:rPr>
        <w:t>Профориентационная</w:t>
      </w:r>
      <w:proofErr w:type="spellEnd"/>
      <w:r w:rsidRPr="00942A64">
        <w:rPr>
          <w:rFonts w:asciiTheme="majorBidi" w:eastAsiaTheme="minorEastAsia" w:hAnsiTheme="majorBidi" w:cstheme="majorBidi"/>
          <w:sz w:val="28"/>
          <w:szCs w:val="28"/>
          <w:lang w:eastAsia="ru-RU"/>
        </w:rPr>
        <w:t xml:space="preserve"> </w:t>
      </w:r>
      <w:r w:rsidR="00EC3FD3" w:rsidRPr="00942A64">
        <w:rPr>
          <w:rFonts w:asciiTheme="majorBidi" w:eastAsiaTheme="minorEastAsia" w:hAnsiTheme="majorBidi" w:cstheme="majorBidi"/>
          <w:sz w:val="28"/>
          <w:szCs w:val="28"/>
          <w:lang w:eastAsia="ru-RU"/>
        </w:rPr>
        <w:t xml:space="preserve"> </w:t>
      </w:r>
      <w:r w:rsidR="007C5024"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работа и основы трудовой деятельности - традиционное направление для отечественной педагогической работы с </w:t>
      </w:r>
      <w:proofErr w:type="gramStart"/>
      <w:r w:rsidRPr="00942A64">
        <w:rPr>
          <w:rFonts w:asciiTheme="majorBidi" w:eastAsiaTheme="minorEastAsia" w:hAnsiTheme="majorBidi" w:cstheme="majorBidi"/>
          <w:sz w:val="28"/>
          <w:szCs w:val="28"/>
          <w:lang w:eastAsia="ru-RU"/>
        </w:rPr>
        <w:t>обучающимися</w:t>
      </w:r>
      <w:proofErr w:type="gramEnd"/>
      <w:r w:rsidRPr="00942A64">
        <w:rPr>
          <w:rFonts w:asciiTheme="majorBidi" w:eastAsiaTheme="minorEastAsia" w:hAnsiTheme="majorBidi" w:cstheme="majorBidi"/>
          <w:sz w:val="28"/>
          <w:szCs w:val="28"/>
          <w:lang w:eastAsia="ru-RU"/>
        </w:rPr>
        <w:t xml:space="preserve"> с ОВЗ и инвалидностью. </w:t>
      </w:r>
      <w:r w:rsidR="000F2F70">
        <w:rPr>
          <w:rFonts w:asciiTheme="majorBidi" w:eastAsiaTheme="minorEastAsia" w:hAnsiTheme="majorBidi" w:cstheme="majorBidi"/>
          <w:sz w:val="28"/>
          <w:szCs w:val="28"/>
          <w:lang w:eastAsia="ru-RU"/>
        </w:rPr>
        <w:t xml:space="preserve">В эту  работу </w:t>
      </w:r>
      <w:r w:rsidRPr="00942A64">
        <w:rPr>
          <w:rFonts w:asciiTheme="majorBidi" w:eastAsiaTheme="minorEastAsia" w:hAnsiTheme="majorBidi" w:cstheme="majorBidi"/>
          <w:sz w:val="28"/>
          <w:szCs w:val="28"/>
          <w:lang w:eastAsia="ru-RU"/>
        </w:rPr>
        <w:t>включены как педагогические работники, так и родительские сообщества, а также, при наличии и по возможности, профессиональные сообщества по защите трудовых прав лиц с инвалидностью, сетевые партнеры по реализации программы воспитания. Важно обеспечить преемственность между уровнями образования по реализации этого направления, знакомить обучающихся с реальными "историями успеха" выпускников образовательной организации и в целом людей, столкнувшихся с ситуацией ограничений здоровья и инвалидностью и реализовавшихся в разных профессиях и трудовой деятельности. Привлекать общественное внимание к проблеме трудоустройства или дневной занятости будущих выпускников образовательной организации с нарушением зрения.</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"Ключевые общешкольные дела и события"</w:t>
      </w:r>
      <w:r w:rsidRPr="00942A64">
        <w:rPr>
          <w:rFonts w:asciiTheme="majorBidi" w:eastAsiaTheme="minorEastAsia" w:hAnsiTheme="majorBidi" w:cstheme="majorBidi"/>
          <w:sz w:val="28"/>
          <w:szCs w:val="28"/>
          <w:lang w:eastAsia="ru-RU"/>
        </w:rPr>
        <w:t xml:space="preserve"> включает в себя традиционные для школьного уклада мероприятия (праздники, фестивали, детские творческие конференции, спортивные состязания, учебно</w:t>
      </w:r>
      <w:r w:rsidR="00731A06" w:rsidRPr="00942A64">
        <w:rPr>
          <w:rFonts w:asciiTheme="majorBidi" w:eastAsiaTheme="minorEastAsia" w:hAnsiTheme="majorBidi" w:cstheme="majorBidi"/>
          <w:sz w:val="28"/>
          <w:szCs w:val="28"/>
          <w:lang w:eastAsia="ru-RU"/>
        </w:rPr>
        <w:t>-</w:t>
      </w:r>
      <w:r w:rsidRPr="00942A64">
        <w:rPr>
          <w:rFonts w:asciiTheme="majorBidi" w:eastAsiaTheme="minorEastAsia" w:hAnsiTheme="majorBidi" w:cstheme="majorBidi"/>
          <w:sz w:val="28"/>
          <w:szCs w:val="28"/>
          <w:lang w:eastAsia="ru-RU"/>
        </w:rPr>
        <w:t xml:space="preserve">практические слеты), в </w:t>
      </w:r>
      <w:proofErr w:type="gramStart"/>
      <w:r w:rsidRPr="00942A64">
        <w:rPr>
          <w:rFonts w:asciiTheme="majorBidi" w:eastAsiaTheme="minorEastAsia" w:hAnsiTheme="majorBidi" w:cstheme="majorBidi"/>
          <w:sz w:val="28"/>
          <w:szCs w:val="28"/>
          <w:lang w:eastAsia="ru-RU"/>
        </w:rPr>
        <w:t>которых</w:t>
      </w:r>
      <w:proofErr w:type="gramEnd"/>
      <w:r w:rsidRPr="00942A64">
        <w:rPr>
          <w:rFonts w:asciiTheme="majorBidi" w:eastAsiaTheme="minorEastAsia" w:hAnsiTheme="majorBidi" w:cstheme="majorBidi"/>
          <w:sz w:val="28"/>
          <w:szCs w:val="28"/>
          <w:lang w:eastAsia="ru-RU"/>
        </w:rPr>
        <w:t xml:space="preserve"> так или иначе участвует вся образовательная </w:t>
      </w:r>
      <w:r w:rsidRPr="00942A64">
        <w:rPr>
          <w:rFonts w:asciiTheme="majorBidi" w:eastAsiaTheme="minorEastAsia" w:hAnsiTheme="majorBidi" w:cstheme="majorBidi"/>
          <w:sz w:val="28"/>
          <w:szCs w:val="28"/>
          <w:lang w:eastAsia="ru-RU"/>
        </w:rPr>
        <w:lastRenderedPageBreak/>
        <w:t xml:space="preserve">организация. В рамках решения воспитательный задач чрезвычайно важен этап планирования постепенного включения обучающихся с умственной отсталостью, учет их особых потребностей и возможностей. </w:t>
      </w:r>
      <w:proofErr w:type="gramStart"/>
      <w:r w:rsidRPr="00942A64">
        <w:rPr>
          <w:rFonts w:asciiTheme="majorBidi" w:eastAsiaTheme="minorEastAsia" w:hAnsiTheme="majorBidi" w:cstheme="majorBidi"/>
          <w:sz w:val="28"/>
          <w:szCs w:val="28"/>
          <w:lang w:eastAsia="ru-RU"/>
        </w:rPr>
        <w:t>Речь идет как о дозированной нагрузке (физической, психологической, сенсорной) на обучающегося, так и о его понимании личного смысла участия в общешкольном деле, о значимом посильном вкладе в ключевое для образовательной организации мероприятие.</w:t>
      </w:r>
      <w:proofErr w:type="gramEnd"/>
    </w:p>
    <w:p w:rsidR="00ED1B7E" w:rsidRPr="00942A64" w:rsidRDefault="00ED1B7E" w:rsidP="00ED1B7E">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На внешкольном уровне:</w:t>
      </w:r>
    </w:p>
    <w:p w:rsidR="00ED1B7E" w:rsidRPr="00942A64" w:rsidRDefault="00ED1B7E" w:rsidP="001C35F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Социальные проекты. Обучающиес</w:t>
      </w:r>
      <w:r w:rsidR="00054D4C" w:rsidRPr="00942A64">
        <w:rPr>
          <w:rFonts w:asciiTheme="majorBidi" w:eastAsiaTheme="minorEastAsia" w:hAnsiTheme="majorBidi" w:cstheme="majorBidi"/>
          <w:sz w:val="28"/>
          <w:szCs w:val="28"/>
          <w:lang w:eastAsia="ru-RU"/>
        </w:rPr>
        <w:t>я и педагоги школы принимают ак</w:t>
      </w:r>
      <w:r w:rsidRPr="00942A64">
        <w:rPr>
          <w:rFonts w:asciiTheme="majorBidi" w:eastAsiaTheme="minorEastAsia" w:hAnsiTheme="majorBidi" w:cstheme="majorBidi"/>
          <w:sz w:val="28"/>
          <w:szCs w:val="28"/>
          <w:lang w:eastAsia="ru-RU"/>
        </w:rPr>
        <w:t>тивное участие в различных общероссийских социальных проектах: акции</w:t>
      </w:r>
      <w:r w:rsidR="00FC6DB2"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«Бессмертный полк», «Георгиевская ленточка», «Свеча памяти», «Окна Победы», «Голубая лента», «</w:t>
      </w:r>
      <w:proofErr w:type="spellStart"/>
      <w:r w:rsidRPr="00942A64">
        <w:rPr>
          <w:rFonts w:asciiTheme="majorBidi" w:eastAsiaTheme="minorEastAsia" w:hAnsiTheme="majorBidi" w:cstheme="majorBidi"/>
          <w:sz w:val="28"/>
          <w:szCs w:val="28"/>
          <w:lang w:eastAsia="ru-RU"/>
        </w:rPr>
        <w:t>Экосубботник</w:t>
      </w:r>
      <w:proofErr w:type="spellEnd"/>
      <w:r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b/>
          <w:bCs/>
          <w:sz w:val="28"/>
          <w:szCs w:val="28"/>
          <w:lang w:eastAsia="ru-RU"/>
        </w:rPr>
        <w:t xml:space="preserve">На уровне </w:t>
      </w:r>
      <w:proofErr w:type="gramStart"/>
      <w:r w:rsidRPr="00942A64">
        <w:rPr>
          <w:rFonts w:asciiTheme="majorBidi" w:eastAsiaTheme="minorEastAsia" w:hAnsiTheme="majorBidi" w:cstheme="majorBidi"/>
          <w:b/>
          <w:bCs/>
          <w:sz w:val="28"/>
          <w:szCs w:val="28"/>
          <w:lang w:eastAsia="ru-RU"/>
        </w:rPr>
        <w:t>города</w:t>
      </w:r>
      <w:proofErr w:type="gramEnd"/>
      <w:r w:rsidR="00054D4C" w:rsidRPr="00942A64">
        <w:rPr>
          <w:rFonts w:asciiTheme="majorBidi" w:eastAsiaTheme="minorEastAsia" w:hAnsiTheme="majorBidi" w:cstheme="majorBidi"/>
          <w:sz w:val="28"/>
          <w:szCs w:val="28"/>
          <w:lang w:eastAsia="ru-RU"/>
        </w:rPr>
        <w:t xml:space="preserve">  обучаю</w:t>
      </w:r>
      <w:r w:rsidRPr="00942A64">
        <w:rPr>
          <w:rFonts w:asciiTheme="majorBidi" w:eastAsiaTheme="minorEastAsia" w:hAnsiTheme="majorBidi" w:cstheme="majorBidi"/>
          <w:sz w:val="28"/>
          <w:szCs w:val="28"/>
          <w:lang w:eastAsia="ru-RU"/>
        </w:rPr>
        <w:t>щиеся и педагоги школы являются организаторами различных социальных проектов: операция «Школьный двор» (большая уборка нашей территории), акции «Открытка ветерану», «Открытка ветерану педагогического труда», «Вести Победы» (9 мая).</w:t>
      </w:r>
    </w:p>
    <w:p w:rsidR="00ED1B7E" w:rsidRPr="00942A64" w:rsidRDefault="00ED1B7E" w:rsidP="00FC6DB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b/>
          <w:bCs/>
          <w:sz w:val="28"/>
          <w:szCs w:val="28"/>
          <w:lang w:eastAsia="ru-RU"/>
        </w:rPr>
        <w:t>Школьный коллектив</w:t>
      </w:r>
      <w:r w:rsidRPr="00942A64">
        <w:rPr>
          <w:rFonts w:asciiTheme="majorBidi" w:eastAsiaTheme="minorEastAsia" w:hAnsiTheme="majorBidi" w:cstheme="majorBidi"/>
          <w:sz w:val="28"/>
          <w:szCs w:val="28"/>
          <w:lang w:eastAsia="ru-RU"/>
        </w:rPr>
        <w:t xml:space="preserve"> принимает участие в митингах на территории площади Победы, памятника Неизвестному красноармейцу. Проводимые для жителей поселе</w:t>
      </w:r>
      <w:r w:rsidR="002A699D" w:rsidRPr="00942A64">
        <w:rPr>
          <w:rFonts w:asciiTheme="majorBidi" w:eastAsiaTheme="minorEastAsia" w:hAnsiTheme="majorBidi" w:cstheme="majorBidi"/>
          <w:sz w:val="28"/>
          <w:szCs w:val="28"/>
          <w:lang w:eastAsia="ru-RU"/>
        </w:rPr>
        <w:t>ния и района и организуемые сов</w:t>
      </w:r>
      <w:r w:rsidRPr="00942A64">
        <w:rPr>
          <w:rFonts w:asciiTheme="majorBidi" w:eastAsiaTheme="minorEastAsia" w:hAnsiTheme="majorBidi" w:cstheme="majorBidi"/>
          <w:sz w:val="28"/>
          <w:szCs w:val="28"/>
          <w:lang w:eastAsia="ru-RU"/>
        </w:rPr>
        <w:t>местно с семьями учащихся спортивн</w:t>
      </w:r>
      <w:r w:rsidR="00054D4C" w:rsidRPr="00942A64">
        <w:rPr>
          <w:rFonts w:asciiTheme="majorBidi" w:eastAsiaTheme="minorEastAsia" w:hAnsiTheme="majorBidi" w:cstheme="majorBidi"/>
          <w:sz w:val="28"/>
          <w:szCs w:val="28"/>
          <w:lang w:eastAsia="ru-RU"/>
        </w:rPr>
        <w:t>ые состязания, праздники, фести</w:t>
      </w:r>
      <w:r w:rsidRPr="00942A64">
        <w:rPr>
          <w:rFonts w:asciiTheme="majorBidi" w:eastAsiaTheme="minorEastAsia" w:hAnsiTheme="majorBidi" w:cstheme="majorBidi"/>
          <w:sz w:val="28"/>
          <w:szCs w:val="28"/>
          <w:lang w:eastAsia="ru-RU"/>
        </w:rPr>
        <w:t xml:space="preserve">вали. </w:t>
      </w:r>
      <w:r w:rsidRPr="00942A64">
        <w:rPr>
          <w:rFonts w:asciiTheme="majorBidi" w:eastAsiaTheme="minorEastAsia" w:hAnsiTheme="majorBidi" w:cstheme="majorBidi"/>
          <w:sz w:val="28"/>
          <w:szCs w:val="28"/>
          <w:lang w:eastAsia="ru-RU"/>
        </w:rPr>
        <w:cr/>
        <w:t>В школе проводятся традиционные м</w:t>
      </w:r>
      <w:r w:rsidR="00054D4C" w:rsidRPr="00942A64">
        <w:rPr>
          <w:rFonts w:asciiTheme="majorBidi" w:eastAsiaTheme="minorEastAsia" w:hAnsiTheme="majorBidi" w:cstheme="majorBidi"/>
          <w:sz w:val="28"/>
          <w:szCs w:val="28"/>
          <w:lang w:eastAsia="ru-RU"/>
        </w:rPr>
        <w:t>ассовые мероприятия, с привлече</w:t>
      </w:r>
      <w:r w:rsidRPr="00942A64">
        <w:rPr>
          <w:rFonts w:asciiTheme="majorBidi" w:eastAsiaTheme="minorEastAsia" w:hAnsiTheme="majorBidi" w:cstheme="majorBidi"/>
          <w:sz w:val="28"/>
          <w:szCs w:val="28"/>
          <w:lang w:eastAsia="ru-RU"/>
        </w:rPr>
        <w:t>нием  обучающихся и их родителей:  праздники</w:t>
      </w:r>
      <w:r w:rsidR="002A699D"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«Широкая Масленица», «Широкая ярмарка», концерты, посвящённые различным общероссийским праздникам: Дню Матери, Дню защитников Отечества, Дню Победы.</w:t>
      </w:r>
    </w:p>
    <w:p w:rsidR="00ED1B7E" w:rsidRPr="00942A64" w:rsidRDefault="00ED1B7E" w:rsidP="002A699D">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Участие во всероссийских акц</w:t>
      </w:r>
      <w:r w:rsidR="00054D4C" w:rsidRPr="00942A64">
        <w:rPr>
          <w:rFonts w:asciiTheme="majorBidi" w:eastAsiaTheme="minorEastAsia" w:hAnsiTheme="majorBidi" w:cstheme="majorBidi"/>
          <w:sz w:val="28"/>
          <w:szCs w:val="28"/>
          <w:lang w:eastAsia="ru-RU"/>
        </w:rPr>
        <w:t>иях, посвященных значимым отече</w:t>
      </w:r>
      <w:r w:rsidRPr="00942A64">
        <w:rPr>
          <w:rFonts w:asciiTheme="majorBidi" w:eastAsiaTheme="minorEastAsia" w:hAnsiTheme="majorBidi" w:cstheme="majorBidi"/>
          <w:sz w:val="28"/>
          <w:szCs w:val="28"/>
          <w:lang w:eastAsia="ru-RU"/>
        </w:rPr>
        <w:t>ственным и международным событиям. Школа является площадкой для проведения различных всероссийских и региональных акций: «Исторический диктант», «Экологический диктант»</w:t>
      </w:r>
      <w:r w:rsidR="000F2F70">
        <w:rPr>
          <w:rFonts w:asciiTheme="majorBidi" w:eastAsiaTheme="minorEastAsia" w:hAnsiTheme="majorBidi" w:cstheme="majorBidi"/>
          <w:sz w:val="28"/>
          <w:szCs w:val="28"/>
          <w:lang w:eastAsia="ru-RU"/>
        </w:rPr>
        <w:t>, викторина «Финансовая  грамот</w:t>
      </w:r>
      <w:r w:rsidRPr="00942A64">
        <w:rPr>
          <w:rFonts w:asciiTheme="majorBidi" w:eastAsiaTheme="minorEastAsia" w:hAnsiTheme="majorBidi" w:cstheme="majorBidi"/>
          <w:sz w:val="28"/>
          <w:szCs w:val="28"/>
          <w:lang w:eastAsia="ru-RU"/>
        </w:rPr>
        <w:t>ность»,  «Георгиевская  ленточка»,  «Свеча  памяти»,</w:t>
      </w:r>
      <w:r w:rsidR="00FC6DB2"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«Бессмертный полк».</w:t>
      </w:r>
    </w:p>
    <w:p w:rsidR="00ED1B7E" w:rsidRPr="00942A64" w:rsidRDefault="00ED1B7E" w:rsidP="00054D4C">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На школьном уровне:</w:t>
      </w:r>
    </w:p>
    <w:p w:rsidR="00ED1B7E" w:rsidRPr="00942A64" w:rsidRDefault="00ED1B7E" w:rsidP="00054D4C">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Разновозрастные сборы. В школе проводятся Дни здоровья, в период летних каникул, на базе образовательно</w:t>
      </w:r>
      <w:r w:rsidR="00054D4C" w:rsidRPr="00942A64">
        <w:rPr>
          <w:rFonts w:asciiTheme="majorBidi" w:eastAsiaTheme="minorEastAsia" w:hAnsiTheme="majorBidi" w:cstheme="majorBidi"/>
          <w:sz w:val="28"/>
          <w:szCs w:val="28"/>
          <w:lang w:eastAsia="ru-RU"/>
        </w:rPr>
        <w:t>го учреждения ежегодно организу</w:t>
      </w:r>
      <w:r w:rsidRPr="00942A64">
        <w:rPr>
          <w:rFonts w:asciiTheme="majorBidi" w:eastAsiaTheme="minorEastAsia" w:hAnsiTheme="majorBidi" w:cstheme="majorBidi"/>
          <w:sz w:val="28"/>
          <w:szCs w:val="28"/>
          <w:lang w:eastAsia="ru-RU"/>
        </w:rPr>
        <w:t xml:space="preserve">ется детский оздоровительный лагерь, </w:t>
      </w:r>
      <w:r w:rsidR="002A699D" w:rsidRPr="00942A64">
        <w:rPr>
          <w:rFonts w:asciiTheme="majorBidi" w:eastAsiaTheme="minorEastAsia" w:hAnsiTheme="majorBidi" w:cstheme="majorBidi"/>
          <w:sz w:val="28"/>
          <w:szCs w:val="28"/>
          <w:lang w:eastAsia="ru-RU"/>
        </w:rPr>
        <w:t>который имеет определённую тема</w:t>
      </w:r>
      <w:r w:rsidRPr="00942A64">
        <w:rPr>
          <w:rFonts w:asciiTheme="majorBidi" w:eastAsiaTheme="minorEastAsia" w:hAnsiTheme="majorBidi" w:cstheme="majorBidi"/>
          <w:sz w:val="28"/>
          <w:szCs w:val="28"/>
          <w:lang w:eastAsia="ru-RU"/>
        </w:rPr>
        <w:t>тику.</w:t>
      </w:r>
    </w:p>
    <w:p w:rsidR="00ED1B7E" w:rsidRPr="00942A64" w:rsidRDefault="00ED1B7E" w:rsidP="00054D4C">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Общешкольные праздники. В школ</w:t>
      </w:r>
      <w:r w:rsidR="00054D4C" w:rsidRPr="00942A64">
        <w:rPr>
          <w:rFonts w:asciiTheme="majorBidi" w:eastAsiaTheme="minorEastAsia" w:hAnsiTheme="majorBidi" w:cstheme="majorBidi"/>
          <w:sz w:val="28"/>
          <w:szCs w:val="28"/>
          <w:lang w:eastAsia="ru-RU"/>
        </w:rPr>
        <w:t>е традиционно проводятся различ</w:t>
      </w:r>
      <w:r w:rsidRPr="00942A64">
        <w:rPr>
          <w:rFonts w:asciiTheme="majorBidi" w:eastAsiaTheme="minorEastAsia" w:hAnsiTheme="majorBidi" w:cstheme="majorBidi"/>
          <w:sz w:val="28"/>
          <w:szCs w:val="28"/>
          <w:lang w:eastAsia="ru-RU"/>
        </w:rPr>
        <w:t>ные общешкольные праздники: «Широ</w:t>
      </w:r>
      <w:r w:rsidR="00054D4C" w:rsidRPr="00942A64">
        <w:rPr>
          <w:rFonts w:asciiTheme="majorBidi" w:eastAsiaTheme="minorEastAsia" w:hAnsiTheme="majorBidi" w:cstheme="majorBidi"/>
          <w:sz w:val="28"/>
          <w:szCs w:val="28"/>
          <w:lang w:eastAsia="ru-RU"/>
        </w:rPr>
        <w:t xml:space="preserve">кая </w:t>
      </w:r>
      <w:r w:rsidR="002A699D" w:rsidRPr="00942A64">
        <w:rPr>
          <w:rFonts w:asciiTheme="majorBidi" w:eastAsiaTheme="minorEastAsia" w:hAnsiTheme="majorBidi" w:cstheme="majorBidi"/>
          <w:sz w:val="28"/>
          <w:szCs w:val="28"/>
          <w:lang w:eastAsia="ru-RU"/>
        </w:rPr>
        <w:t xml:space="preserve"> </w:t>
      </w:r>
      <w:r w:rsidR="00054D4C" w:rsidRPr="00942A64">
        <w:rPr>
          <w:rFonts w:asciiTheme="majorBidi" w:eastAsiaTheme="minorEastAsia" w:hAnsiTheme="majorBidi" w:cstheme="majorBidi"/>
          <w:sz w:val="28"/>
          <w:szCs w:val="28"/>
          <w:lang w:eastAsia="ru-RU"/>
        </w:rPr>
        <w:t>Масленица»,</w:t>
      </w:r>
      <w:r w:rsidR="00FC6DB2" w:rsidRPr="00942A64">
        <w:rPr>
          <w:rFonts w:asciiTheme="majorBidi" w:eastAsiaTheme="minorEastAsia" w:hAnsiTheme="majorBidi" w:cstheme="majorBidi"/>
          <w:sz w:val="28"/>
          <w:szCs w:val="28"/>
          <w:lang w:eastAsia="ru-RU"/>
        </w:rPr>
        <w:t xml:space="preserve"> </w:t>
      </w:r>
      <w:r w:rsidR="00054D4C" w:rsidRPr="00942A64">
        <w:rPr>
          <w:rFonts w:asciiTheme="majorBidi" w:eastAsiaTheme="minorEastAsia" w:hAnsiTheme="majorBidi" w:cstheme="majorBidi"/>
          <w:sz w:val="28"/>
          <w:szCs w:val="28"/>
          <w:lang w:eastAsia="ru-RU"/>
        </w:rPr>
        <w:t>«Новогоднее пред</w:t>
      </w:r>
      <w:r w:rsidRPr="00942A64">
        <w:rPr>
          <w:rFonts w:asciiTheme="majorBidi" w:eastAsiaTheme="minorEastAsia" w:hAnsiTheme="majorBidi" w:cstheme="majorBidi"/>
          <w:sz w:val="28"/>
          <w:szCs w:val="28"/>
          <w:lang w:eastAsia="ru-RU"/>
        </w:rPr>
        <w:t>ставление»,</w:t>
      </w:r>
      <w:r w:rsidR="002A699D"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концерт  «Для  са</w:t>
      </w:r>
      <w:r w:rsidR="00054D4C" w:rsidRPr="00942A64">
        <w:rPr>
          <w:rFonts w:asciiTheme="majorBidi" w:eastAsiaTheme="minorEastAsia" w:hAnsiTheme="majorBidi" w:cstheme="majorBidi"/>
          <w:sz w:val="28"/>
          <w:szCs w:val="28"/>
          <w:lang w:eastAsia="ru-RU"/>
        </w:rPr>
        <w:t>мых  лучших  мам»,  концерт «Го</w:t>
      </w:r>
      <w:r w:rsidRPr="00942A64">
        <w:rPr>
          <w:rFonts w:asciiTheme="majorBidi" w:eastAsiaTheme="minorEastAsia" w:hAnsiTheme="majorBidi" w:cstheme="majorBidi"/>
          <w:sz w:val="28"/>
          <w:szCs w:val="28"/>
          <w:lang w:eastAsia="ru-RU"/>
        </w:rPr>
        <w:t>ды,</w:t>
      </w:r>
      <w:r w:rsidR="002A699D"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опалённые войной».</w:t>
      </w:r>
    </w:p>
    <w:p w:rsidR="00ED1B7E" w:rsidRPr="00942A64" w:rsidRDefault="00ED1B7E" w:rsidP="00141F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w:t>
      </w:r>
      <w:r w:rsidR="00141F54">
        <w:rPr>
          <w:rFonts w:asciiTheme="majorBidi" w:eastAsiaTheme="minorEastAsia" w:hAnsiTheme="majorBidi" w:cstheme="majorBidi"/>
          <w:sz w:val="28"/>
          <w:szCs w:val="28"/>
          <w:lang w:eastAsia="ru-RU"/>
        </w:rPr>
        <w:t xml:space="preserve">Школа </w:t>
      </w:r>
      <w:r w:rsidRPr="00942A64">
        <w:rPr>
          <w:rFonts w:asciiTheme="majorBidi" w:eastAsiaTheme="minorEastAsia" w:hAnsiTheme="majorBidi" w:cstheme="majorBidi"/>
          <w:sz w:val="28"/>
          <w:szCs w:val="28"/>
          <w:lang w:eastAsia="ru-RU"/>
        </w:rPr>
        <w:t>не</w:t>
      </w:r>
      <w:r w:rsidR="00054D4C" w:rsidRPr="00942A64">
        <w:rPr>
          <w:rFonts w:asciiTheme="majorBidi" w:eastAsiaTheme="minorEastAsia" w:hAnsiTheme="majorBidi" w:cstheme="majorBidi"/>
          <w:sz w:val="28"/>
          <w:szCs w:val="28"/>
          <w:lang w:eastAsia="ru-RU"/>
        </w:rPr>
        <w:t>однократно становилось методиче</w:t>
      </w:r>
      <w:r w:rsidRPr="00942A64">
        <w:rPr>
          <w:rFonts w:asciiTheme="majorBidi" w:eastAsiaTheme="minorEastAsia" w:hAnsiTheme="majorBidi" w:cstheme="majorBidi"/>
          <w:sz w:val="28"/>
          <w:szCs w:val="28"/>
          <w:lang w:eastAsia="ru-RU"/>
        </w:rPr>
        <w:t xml:space="preserve">ской площадкой для проведения единого методического дня для педагогов Муниципального Района. В школе часто практикуется проведение единого профилактического дня для родителей </w:t>
      </w:r>
      <w:r w:rsidR="00054D4C" w:rsidRPr="00942A64">
        <w:rPr>
          <w:rFonts w:asciiTheme="majorBidi" w:eastAsiaTheme="minorEastAsia" w:hAnsiTheme="majorBidi" w:cstheme="majorBidi"/>
          <w:sz w:val="28"/>
          <w:szCs w:val="28"/>
          <w:lang w:eastAsia="ru-RU"/>
        </w:rPr>
        <w:t>и обучающихся с привлечением со</w:t>
      </w:r>
      <w:r w:rsidRPr="00942A64">
        <w:rPr>
          <w:rFonts w:asciiTheme="majorBidi" w:eastAsiaTheme="minorEastAsia" w:hAnsiTheme="majorBidi" w:cstheme="majorBidi"/>
          <w:sz w:val="28"/>
          <w:szCs w:val="28"/>
          <w:lang w:eastAsia="ru-RU"/>
        </w:rPr>
        <w:t xml:space="preserve">трудников отдела </w:t>
      </w:r>
      <w:r w:rsidR="00CC129D" w:rsidRPr="00942A64">
        <w:rPr>
          <w:rFonts w:asciiTheme="majorBidi" w:eastAsiaTheme="minorEastAsia" w:hAnsiTheme="majorBidi" w:cstheme="majorBidi"/>
          <w:sz w:val="28"/>
          <w:szCs w:val="28"/>
          <w:lang w:eastAsia="ru-RU"/>
        </w:rPr>
        <w:t>У</w:t>
      </w:r>
      <w:r w:rsidRPr="00942A64">
        <w:rPr>
          <w:rFonts w:asciiTheme="majorBidi" w:eastAsiaTheme="minorEastAsia" w:hAnsiTheme="majorBidi" w:cstheme="majorBidi"/>
          <w:sz w:val="28"/>
          <w:szCs w:val="28"/>
          <w:lang w:eastAsia="ru-RU"/>
        </w:rPr>
        <w:t>МВД</w:t>
      </w:r>
      <w:r w:rsidR="006263DA"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по </w:t>
      </w:r>
      <w:r w:rsidR="00FC6DB2" w:rsidRPr="00942A64">
        <w:rPr>
          <w:rFonts w:asciiTheme="majorBidi" w:eastAsiaTheme="minorEastAsia" w:hAnsiTheme="majorBidi" w:cstheme="majorBidi"/>
          <w:sz w:val="28"/>
          <w:szCs w:val="28"/>
          <w:lang w:eastAsia="ru-RU"/>
        </w:rPr>
        <w:t xml:space="preserve"> </w:t>
      </w:r>
      <w:proofErr w:type="spellStart"/>
      <w:r w:rsidRPr="00942A64">
        <w:rPr>
          <w:rFonts w:asciiTheme="majorBidi" w:eastAsiaTheme="minorEastAsia" w:hAnsiTheme="majorBidi" w:cstheme="majorBidi"/>
          <w:sz w:val="28"/>
          <w:szCs w:val="28"/>
          <w:lang w:eastAsia="ru-RU"/>
        </w:rPr>
        <w:t>Называевскому</w:t>
      </w:r>
      <w:proofErr w:type="spellEnd"/>
      <w:r w:rsidRPr="00942A64">
        <w:rPr>
          <w:rFonts w:asciiTheme="majorBidi" w:eastAsiaTheme="minorEastAsia" w:hAnsiTheme="majorBidi" w:cstheme="majorBidi"/>
          <w:sz w:val="28"/>
          <w:szCs w:val="28"/>
          <w:lang w:eastAsia="ru-RU"/>
        </w:rPr>
        <w:t xml:space="preserve"> району.</w:t>
      </w:r>
    </w:p>
    <w:p w:rsidR="00ED1B7E" w:rsidRPr="00942A64" w:rsidRDefault="00ED1B7E" w:rsidP="00141F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Торжественные ритуалы посвящ</w:t>
      </w:r>
      <w:r w:rsidR="00054D4C" w:rsidRPr="00942A64">
        <w:rPr>
          <w:rFonts w:asciiTheme="majorBidi" w:eastAsiaTheme="minorEastAsia" w:hAnsiTheme="majorBidi" w:cstheme="majorBidi"/>
          <w:sz w:val="28"/>
          <w:szCs w:val="28"/>
          <w:lang w:eastAsia="ru-RU"/>
        </w:rPr>
        <w:t>ения, связанные с переходом уча</w:t>
      </w:r>
      <w:r w:rsidRPr="00942A64">
        <w:rPr>
          <w:rFonts w:asciiTheme="majorBidi" w:eastAsiaTheme="minorEastAsia" w:hAnsiTheme="majorBidi" w:cstheme="majorBidi"/>
          <w:sz w:val="28"/>
          <w:szCs w:val="28"/>
          <w:lang w:eastAsia="ru-RU"/>
        </w:rPr>
        <w:t>щихся на следующий уровень обр</w:t>
      </w:r>
      <w:r w:rsidR="00054D4C" w:rsidRPr="00942A64">
        <w:rPr>
          <w:rFonts w:asciiTheme="majorBidi" w:eastAsiaTheme="minorEastAsia" w:hAnsiTheme="majorBidi" w:cstheme="majorBidi"/>
          <w:sz w:val="28"/>
          <w:szCs w:val="28"/>
          <w:lang w:eastAsia="ru-RU"/>
        </w:rPr>
        <w:t>азования, символизирующие приоб</w:t>
      </w:r>
      <w:r w:rsidRPr="00942A64">
        <w:rPr>
          <w:rFonts w:asciiTheme="majorBidi" w:eastAsiaTheme="minorEastAsia" w:hAnsiTheme="majorBidi" w:cstheme="majorBidi"/>
          <w:sz w:val="28"/>
          <w:szCs w:val="28"/>
          <w:lang w:eastAsia="ru-RU"/>
        </w:rPr>
        <w:t xml:space="preserve">ретение ими новых социальных статусов в школе и развивающие школьную идентичность </w:t>
      </w:r>
      <w:r w:rsidRPr="00942A64">
        <w:rPr>
          <w:rFonts w:asciiTheme="majorBidi" w:eastAsiaTheme="minorEastAsia" w:hAnsiTheme="majorBidi" w:cstheme="majorBidi"/>
          <w:sz w:val="28"/>
          <w:szCs w:val="28"/>
          <w:lang w:eastAsia="ru-RU"/>
        </w:rPr>
        <w:lastRenderedPageBreak/>
        <w:t>детей. В школе ежегодно проходят различные торжественные ритуалы посвящени</w:t>
      </w:r>
      <w:r w:rsidR="00054D4C" w:rsidRPr="00942A64">
        <w:rPr>
          <w:rFonts w:asciiTheme="majorBidi" w:eastAsiaTheme="minorEastAsia" w:hAnsiTheme="majorBidi" w:cstheme="majorBidi"/>
          <w:sz w:val="28"/>
          <w:szCs w:val="28"/>
          <w:lang w:eastAsia="ru-RU"/>
        </w:rPr>
        <w:t>я:</w:t>
      </w:r>
      <w:r w:rsidR="00054D4C" w:rsidRPr="00942A64">
        <w:rPr>
          <w:rFonts w:asciiTheme="majorBidi" w:eastAsiaTheme="minorEastAsia" w:hAnsiTheme="majorBidi" w:cstheme="majorBidi"/>
          <w:sz w:val="28"/>
          <w:szCs w:val="28"/>
          <w:lang w:eastAsia="ru-RU"/>
        </w:rPr>
        <w:tab/>
        <w:t>традиционный праздник «Посвя</w:t>
      </w:r>
      <w:r w:rsidRPr="00942A64">
        <w:rPr>
          <w:rFonts w:asciiTheme="majorBidi" w:eastAsiaTheme="minorEastAsia" w:hAnsiTheme="majorBidi" w:cstheme="majorBidi"/>
          <w:sz w:val="28"/>
          <w:szCs w:val="28"/>
          <w:lang w:eastAsia="ru-RU"/>
        </w:rPr>
        <w:t xml:space="preserve">щение в первоклассники», выпускные вечера в каждом классе по итогам года, выпускные вечера, посвящение в ряды </w:t>
      </w:r>
      <w:r w:rsidR="005017AE" w:rsidRPr="00942A64">
        <w:rPr>
          <w:rFonts w:asciiTheme="majorBidi" w:eastAsiaTheme="minorEastAsia" w:hAnsiTheme="majorBidi" w:cstheme="majorBidi"/>
          <w:sz w:val="28"/>
          <w:szCs w:val="28"/>
          <w:lang w:eastAsia="ru-RU"/>
        </w:rPr>
        <w:t>«РДДМ</w:t>
      </w:r>
      <w:r w:rsidRPr="00942A64">
        <w:rPr>
          <w:rFonts w:asciiTheme="majorBidi" w:eastAsiaTheme="minorEastAsia" w:hAnsiTheme="majorBidi" w:cstheme="majorBidi"/>
          <w:sz w:val="28"/>
          <w:szCs w:val="28"/>
          <w:lang w:eastAsia="ru-RU"/>
        </w:rPr>
        <w:t>», «Юнармейцев».</w:t>
      </w:r>
    </w:p>
    <w:p w:rsidR="00ED1B7E" w:rsidRPr="00942A64" w:rsidRDefault="00ED1B7E" w:rsidP="00141F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социальной активности детей, развитию </w:t>
      </w:r>
      <w:proofErr w:type="spellStart"/>
      <w:proofErr w:type="gramStart"/>
      <w:r w:rsidRPr="00942A64">
        <w:rPr>
          <w:rFonts w:asciiTheme="majorBidi" w:eastAsiaTheme="minorEastAsia" w:hAnsiTheme="majorBidi" w:cstheme="majorBidi"/>
          <w:sz w:val="28"/>
          <w:szCs w:val="28"/>
          <w:lang w:eastAsia="ru-RU"/>
        </w:rPr>
        <w:t>по-зитивных</w:t>
      </w:r>
      <w:proofErr w:type="spellEnd"/>
      <w:proofErr w:type="gramEnd"/>
      <w:r w:rsidRPr="00942A64">
        <w:rPr>
          <w:rFonts w:asciiTheme="majorBidi" w:eastAsiaTheme="minorEastAsia" w:hAnsiTheme="majorBidi" w:cstheme="majorBidi"/>
          <w:sz w:val="28"/>
          <w:szCs w:val="28"/>
          <w:lang w:eastAsia="ru-RU"/>
        </w:rPr>
        <w:t xml:space="preserve"> межличностных отношений между педагогами и воспитанниками, формированию чувства доверия и уважения друг к другу.</w:t>
      </w:r>
    </w:p>
    <w:p w:rsidR="00ED1B7E" w:rsidRPr="00942A64" w:rsidRDefault="00ED1B7E" w:rsidP="00ED1B7E">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На уровне классов:</w:t>
      </w:r>
    </w:p>
    <w:p w:rsidR="00ED1B7E" w:rsidRPr="00942A64" w:rsidRDefault="00ED1B7E" w:rsidP="00141F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Выбор и делегирование представителей классов в общешкольные советы дел, ответственных за подготовку общешкольных ключевых дел;</w:t>
      </w:r>
    </w:p>
    <w:p w:rsidR="00ED1B7E" w:rsidRPr="00942A64" w:rsidRDefault="00ED1B7E" w:rsidP="00141F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Участие школьных классов в реализации общих общешкольных ключевых дел;</w:t>
      </w:r>
    </w:p>
    <w:p w:rsidR="00ED1B7E" w:rsidRPr="00942A64" w:rsidRDefault="00ED1B7E" w:rsidP="00141F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Проведение в рамках класса итогового анализа детьми общешкольных ключевых дел, участие представителей к</w:t>
      </w:r>
      <w:r w:rsidR="005017AE" w:rsidRPr="00942A64">
        <w:rPr>
          <w:rFonts w:asciiTheme="majorBidi" w:eastAsiaTheme="minorEastAsia" w:hAnsiTheme="majorBidi" w:cstheme="majorBidi"/>
          <w:sz w:val="28"/>
          <w:szCs w:val="28"/>
          <w:lang w:eastAsia="ru-RU"/>
        </w:rPr>
        <w:t>лассов в итоговом анализе прове</w:t>
      </w:r>
      <w:r w:rsidRPr="00942A64">
        <w:rPr>
          <w:rFonts w:asciiTheme="majorBidi" w:eastAsiaTheme="minorEastAsia" w:hAnsiTheme="majorBidi" w:cstheme="majorBidi"/>
          <w:sz w:val="28"/>
          <w:szCs w:val="28"/>
          <w:lang w:eastAsia="ru-RU"/>
        </w:rPr>
        <w:t>денных дел на уровне общешкольных советов дела.</w:t>
      </w:r>
    </w:p>
    <w:p w:rsidR="00ED1B7E" w:rsidRPr="00942A64" w:rsidRDefault="00ED1B7E" w:rsidP="00ED1B7E">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На индивидуальном  уровне:</w:t>
      </w:r>
    </w:p>
    <w:p w:rsidR="00ED1B7E" w:rsidRPr="00942A64" w:rsidRDefault="00ED1B7E" w:rsidP="00141F54">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Вовлечение по возможности каждого ребенка в ключевые дела школы в одной из возможных для них</w:t>
      </w:r>
      <w:r w:rsidR="006263DA"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ролей: сцен</w:t>
      </w:r>
      <w:r w:rsidR="005017AE" w:rsidRPr="00942A64">
        <w:rPr>
          <w:rFonts w:asciiTheme="majorBidi" w:eastAsiaTheme="minorEastAsia" w:hAnsiTheme="majorBidi" w:cstheme="majorBidi"/>
          <w:sz w:val="28"/>
          <w:szCs w:val="28"/>
          <w:lang w:eastAsia="ru-RU"/>
        </w:rPr>
        <w:t>аристов, постановщиков, исполни</w:t>
      </w:r>
      <w:r w:rsidRPr="00942A64">
        <w:rPr>
          <w:rFonts w:asciiTheme="majorBidi" w:eastAsiaTheme="minorEastAsia" w:hAnsiTheme="majorBidi" w:cstheme="majorBidi"/>
          <w:sz w:val="28"/>
          <w:szCs w:val="28"/>
          <w:lang w:eastAsia="ru-RU"/>
        </w:rPr>
        <w:t>телей,   ведущих,   дек</w:t>
      </w:r>
      <w:r w:rsidR="005017AE" w:rsidRPr="00942A64">
        <w:rPr>
          <w:rFonts w:asciiTheme="majorBidi" w:eastAsiaTheme="minorEastAsia" w:hAnsiTheme="majorBidi" w:cstheme="majorBidi"/>
          <w:sz w:val="28"/>
          <w:szCs w:val="28"/>
          <w:lang w:eastAsia="ru-RU"/>
        </w:rPr>
        <w:t>ораторов,   музыкальных   редак</w:t>
      </w:r>
      <w:r w:rsidRPr="00942A64">
        <w:rPr>
          <w:rFonts w:asciiTheme="majorBidi" w:eastAsiaTheme="minorEastAsia" w:hAnsiTheme="majorBidi" w:cstheme="majorBidi"/>
          <w:sz w:val="28"/>
          <w:szCs w:val="28"/>
          <w:lang w:eastAsia="ru-RU"/>
        </w:rPr>
        <w:t>торов, корреспондентов, ответственных з</w:t>
      </w:r>
      <w:r w:rsidR="005017AE" w:rsidRPr="00942A64">
        <w:rPr>
          <w:rFonts w:asciiTheme="majorBidi" w:eastAsiaTheme="minorEastAsia" w:hAnsiTheme="majorBidi" w:cstheme="majorBidi"/>
          <w:sz w:val="28"/>
          <w:szCs w:val="28"/>
          <w:lang w:eastAsia="ru-RU"/>
        </w:rPr>
        <w:t>а костюмы и оборудование, ответ</w:t>
      </w:r>
      <w:r w:rsidRPr="00942A64">
        <w:rPr>
          <w:rFonts w:asciiTheme="majorBidi" w:eastAsiaTheme="minorEastAsia" w:hAnsiTheme="majorBidi" w:cstheme="majorBidi"/>
          <w:sz w:val="28"/>
          <w:szCs w:val="28"/>
          <w:lang w:eastAsia="ru-RU"/>
        </w:rPr>
        <w:t>ственных за приглашение</w:t>
      </w:r>
      <w:r w:rsidR="005017AE"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и встречу гостей и т.п.);</w:t>
      </w:r>
      <w:proofErr w:type="gramEnd"/>
    </w:p>
    <w:p w:rsidR="00ED1B7E" w:rsidRPr="00942A64" w:rsidRDefault="00ED1B7E" w:rsidP="00141F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Индивидуальная помощь ребенку (при</w:t>
      </w:r>
      <w:r w:rsidR="005017AE" w:rsidRPr="00942A64">
        <w:rPr>
          <w:rFonts w:asciiTheme="majorBidi" w:eastAsiaTheme="minorEastAsia" w:hAnsiTheme="majorBidi" w:cstheme="majorBidi"/>
          <w:sz w:val="28"/>
          <w:szCs w:val="28"/>
          <w:lang w:eastAsia="ru-RU"/>
        </w:rPr>
        <w:t xml:space="preserve"> необходимости) в освоении навы</w:t>
      </w:r>
      <w:r w:rsidRPr="00942A64">
        <w:rPr>
          <w:rFonts w:asciiTheme="majorBidi" w:eastAsiaTheme="minorEastAsia" w:hAnsiTheme="majorBidi" w:cstheme="majorBidi"/>
          <w:sz w:val="28"/>
          <w:szCs w:val="28"/>
          <w:lang w:eastAsia="ru-RU"/>
        </w:rPr>
        <w:t>ков подготовки, проведения и анализа ключевых дел;</w:t>
      </w:r>
    </w:p>
    <w:p w:rsidR="00ED1B7E" w:rsidRPr="00942A64" w:rsidRDefault="00ED1B7E" w:rsidP="00141F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ED1B7E" w:rsidRPr="00942A64" w:rsidRDefault="00ED1B7E" w:rsidP="00141F5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B55FB6" w:rsidRPr="00942A64" w:rsidRDefault="00B55FB6"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 xml:space="preserve">"Организация предметно-пространственной и </w:t>
      </w:r>
      <w:proofErr w:type="spellStart"/>
      <w:r w:rsidRPr="00942A64">
        <w:rPr>
          <w:rFonts w:asciiTheme="majorBidi" w:eastAsiaTheme="minorEastAsia" w:hAnsiTheme="majorBidi" w:cstheme="majorBidi"/>
          <w:b/>
          <w:bCs/>
          <w:sz w:val="28"/>
          <w:szCs w:val="28"/>
          <w:lang w:eastAsia="ru-RU"/>
        </w:rPr>
        <w:t>здоровьесберегающей</w:t>
      </w:r>
      <w:proofErr w:type="spellEnd"/>
      <w:r w:rsidRPr="00942A64">
        <w:rPr>
          <w:rFonts w:asciiTheme="majorBidi" w:eastAsiaTheme="minorEastAsia" w:hAnsiTheme="majorBidi" w:cstheme="majorBidi"/>
          <w:b/>
          <w:bCs/>
          <w:sz w:val="28"/>
          <w:szCs w:val="28"/>
          <w:lang w:eastAsia="ru-RU"/>
        </w:rPr>
        <w:t xml:space="preserve"> среды"</w:t>
      </w:r>
      <w:r w:rsidRPr="00942A64">
        <w:rPr>
          <w:rFonts w:asciiTheme="majorBidi" w:eastAsiaTheme="minorEastAsia" w:hAnsiTheme="majorBidi" w:cstheme="majorBidi"/>
          <w:sz w:val="28"/>
          <w:szCs w:val="28"/>
          <w:lang w:eastAsia="ru-RU"/>
        </w:rPr>
        <w:t xml:space="preserve"> поможет включить обучающихся с умственной отсталостью не только в освоение возможностей открытой </w:t>
      </w:r>
      <w:proofErr w:type="spellStart"/>
      <w:r w:rsidRPr="00942A64">
        <w:rPr>
          <w:rFonts w:asciiTheme="majorBidi" w:eastAsiaTheme="minorEastAsia" w:hAnsiTheme="majorBidi" w:cstheme="majorBidi"/>
          <w:sz w:val="28"/>
          <w:szCs w:val="28"/>
          <w:lang w:eastAsia="ru-RU"/>
        </w:rPr>
        <w:t>безбарьерной</w:t>
      </w:r>
      <w:proofErr w:type="spellEnd"/>
      <w:r w:rsidRPr="00942A64">
        <w:rPr>
          <w:rFonts w:asciiTheme="majorBidi" w:eastAsiaTheme="minorEastAsia" w:hAnsiTheme="majorBidi" w:cstheme="majorBidi"/>
          <w:sz w:val="28"/>
          <w:szCs w:val="28"/>
          <w:lang w:eastAsia="ru-RU"/>
        </w:rPr>
        <w:t xml:space="preserve"> </w:t>
      </w:r>
      <w:r w:rsidR="006263DA"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среды, создаваемой силами взрослых, но и самому принять посильную активную позицию и помогать ее развитию и обустройству.</w:t>
      </w:r>
    </w:p>
    <w:p w:rsidR="00B55FB6" w:rsidRPr="00942A64" w:rsidRDefault="00B55FB6" w:rsidP="00B55FB6">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Окружающая</w:t>
      </w:r>
      <w:r w:rsidR="00FC6DB2"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обучающегося</w:t>
      </w:r>
      <w:r w:rsidR="00FC6DB2"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чувства вкуса и стиля, создает атмосферу психологического комфорта, предупреждает </w:t>
      </w:r>
      <w:r w:rsidRPr="00942A64">
        <w:rPr>
          <w:rFonts w:asciiTheme="majorBidi" w:eastAsiaTheme="minorEastAsia" w:hAnsiTheme="majorBidi" w:cstheme="majorBidi"/>
          <w:sz w:val="28"/>
          <w:szCs w:val="28"/>
          <w:lang w:eastAsia="ru-RU"/>
        </w:rPr>
        <w:lastRenderedPageBreak/>
        <w:t>стрессовые ситуации, способствует позитивному восприятию ребенком образовательной организации.</w:t>
      </w:r>
      <w:proofErr w:type="gramEnd"/>
      <w:r w:rsidRPr="00942A64">
        <w:rPr>
          <w:rFonts w:asciiTheme="majorBidi" w:eastAsiaTheme="minorEastAsia" w:hAnsiTheme="majorBidi" w:cstheme="majorBidi"/>
          <w:sz w:val="28"/>
          <w:szCs w:val="28"/>
          <w:lang w:eastAsia="ru-RU"/>
        </w:rPr>
        <w:t xml:space="preserve"> Воспитывающее и коррекционно-развивающее влияние на </w:t>
      </w:r>
      <w:proofErr w:type="gramStart"/>
      <w:r w:rsidRPr="00942A64">
        <w:rPr>
          <w:rFonts w:asciiTheme="majorBidi" w:eastAsiaTheme="minorEastAsia" w:hAnsiTheme="majorBidi" w:cstheme="majorBidi"/>
          <w:sz w:val="28"/>
          <w:szCs w:val="28"/>
          <w:lang w:eastAsia="ru-RU"/>
        </w:rPr>
        <w:t>обучающегося</w:t>
      </w:r>
      <w:proofErr w:type="gramEnd"/>
      <w:r w:rsidRPr="00942A64">
        <w:rPr>
          <w:rFonts w:asciiTheme="majorBidi" w:eastAsiaTheme="minorEastAsia" w:hAnsiTheme="majorBidi" w:cstheme="majorBidi"/>
          <w:sz w:val="28"/>
          <w:szCs w:val="28"/>
          <w:lang w:eastAsia="ru-RU"/>
        </w:rPr>
        <w:t xml:space="preserve"> осуществляется через различные виды и формы работы по обустройству и освоению </w:t>
      </w:r>
      <w:r w:rsidR="00FC6DB2"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предметно</w:t>
      </w:r>
      <w:r w:rsidR="00141F54">
        <w:rPr>
          <w:rFonts w:asciiTheme="majorBidi" w:eastAsiaTheme="minorEastAsia" w:hAnsiTheme="majorBidi" w:cstheme="majorBidi"/>
          <w:sz w:val="28"/>
          <w:szCs w:val="28"/>
          <w:lang w:eastAsia="ru-RU"/>
        </w:rPr>
        <w:t>-</w:t>
      </w:r>
      <w:r w:rsidRPr="00942A64">
        <w:rPr>
          <w:rFonts w:asciiTheme="majorBidi" w:eastAsiaTheme="minorEastAsia" w:hAnsiTheme="majorBidi" w:cstheme="majorBidi"/>
          <w:sz w:val="28"/>
          <w:szCs w:val="28"/>
          <w:lang w:eastAsia="ru-RU"/>
        </w:rPr>
        <w:t xml:space="preserve">пространственной среды. Компонент </w:t>
      </w:r>
      <w:proofErr w:type="spellStart"/>
      <w:r w:rsidRPr="00942A64">
        <w:rPr>
          <w:rFonts w:asciiTheme="majorBidi" w:eastAsiaTheme="minorEastAsia" w:hAnsiTheme="majorBidi" w:cstheme="majorBidi"/>
          <w:sz w:val="28"/>
          <w:szCs w:val="28"/>
          <w:lang w:eastAsia="ru-RU"/>
        </w:rPr>
        <w:t>здоровьесбережения</w:t>
      </w:r>
      <w:proofErr w:type="spellEnd"/>
      <w:r w:rsidRPr="00942A64">
        <w:rPr>
          <w:rFonts w:asciiTheme="majorBidi" w:eastAsiaTheme="minorEastAsia" w:hAnsiTheme="majorBidi" w:cstheme="majorBidi"/>
          <w:sz w:val="28"/>
          <w:szCs w:val="28"/>
          <w:lang w:eastAsia="ru-RU"/>
        </w:rPr>
        <w:t xml:space="preserve"> окружающего пространства является ключевым для обучающихся с умственной отсталостью и реализуется грамотно отобранными стратегиями в соответствии с рекомендациями специалистов с учетом индивидуальных особенностей обучающихся с умственной отсталостью, запроса семьи и ресурсов образовательной организации.</w:t>
      </w:r>
    </w:p>
    <w:p w:rsidR="00B55FB6" w:rsidRPr="00942A64" w:rsidRDefault="00A21E18"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w:t>
      </w:r>
      <w:r w:rsidR="00B55FB6" w:rsidRPr="00942A64">
        <w:rPr>
          <w:rFonts w:asciiTheme="majorBidi" w:eastAsiaTheme="minorEastAsia" w:hAnsiTheme="majorBidi" w:cstheme="majorBidi"/>
          <w:b/>
          <w:bCs/>
          <w:sz w:val="28"/>
          <w:szCs w:val="28"/>
          <w:lang w:eastAsia="ru-RU"/>
        </w:rPr>
        <w:t>одуль "Интеграция общего и дополнительного образования"</w:t>
      </w:r>
      <w:r w:rsidR="00B55FB6" w:rsidRPr="00942A64">
        <w:rPr>
          <w:rFonts w:asciiTheme="majorBidi" w:eastAsiaTheme="minorEastAsia" w:hAnsiTheme="majorBidi" w:cstheme="majorBidi"/>
          <w:sz w:val="28"/>
          <w:szCs w:val="28"/>
          <w:lang w:eastAsia="ru-RU"/>
        </w:rPr>
        <w:t xml:space="preserve"> предполагает активное взаимодействие образовательной организации с педагогическими работниками, ведущим занятия в студиях, кружках или секциях, </w:t>
      </w:r>
      <w:proofErr w:type="spellStart"/>
      <w:r w:rsidR="00B55FB6" w:rsidRPr="00942A64">
        <w:rPr>
          <w:rFonts w:asciiTheme="majorBidi" w:eastAsiaTheme="minorEastAsia" w:hAnsiTheme="majorBidi" w:cstheme="majorBidi"/>
          <w:sz w:val="28"/>
          <w:szCs w:val="28"/>
          <w:lang w:eastAsia="ru-RU"/>
        </w:rPr>
        <w:t>соорганизацию</w:t>
      </w:r>
      <w:proofErr w:type="spellEnd"/>
      <w:r w:rsidRPr="00942A64">
        <w:rPr>
          <w:rFonts w:asciiTheme="majorBidi" w:eastAsiaTheme="minorEastAsia" w:hAnsiTheme="majorBidi" w:cstheme="majorBidi"/>
          <w:sz w:val="28"/>
          <w:szCs w:val="28"/>
          <w:lang w:eastAsia="ru-RU"/>
        </w:rPr>
        <w:t xml:space="preserve"> </w:t>
      </w:r>
      <w:r w:rsidR="00B55FB6" w:rsidRPr="00942A64">
        <w:rPr>
          <w:rFonts w:asciiTheme="majorBidi" w:eastAsiaTheme="minorEastAsia" w:hAnsiTheme="majorBidi" w:cstheme="majorBidi"/>
          <w:sz w:val="28"/>
          <w:szCs w:val="28"/>
          <w:lang w:eastAsia="ru-RU"/>
        </w:rPr>
        <w:t xml:space="preserve">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rsidR="00B55FB6" w:rsidRPr="00942A64" w:rsidRDefault="00B55FB6" w:rsidP="00FF3EE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"Взаимодействия с родительскими сообществами"</w:t>
      </w:r>
      <w:r w:rsidRPr="00942A64">
        <w:rPr>
          <w:rFonts w:asciiTheme="majorBidi" w:eastAsiaTheme="minorEastAsia" w:hAnsiTheme="majorBidi" w:cstheme="majorBidi"/>
          <w:sz w:val="28"/>
          <w:szCs w:val="28"/>
          <w:lang w:eastAsia="ru-RU"/>
        </w:rPr>
        <w:t xml:space="preserve">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с умственной отсталостью,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rsidR="00B55FB6" w:rsidRPr="00942A64" w:rsidRDefault="00FF3EE7" w:rsidP="00B55FB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М</w:t>
      </w:r>
      <w:r w:rsidR="00B55FB6" w:rsidRPr="00942A64">
        <w:rPr>
          <w:rFonts w:asciiTheme="majorBidi" w:eastAsiaTheme="minorEastAsia" w:hAnsiTheme="majorBidi" w:cstheme="majorBidi"/>
          <w:b/>
          <w:bCs/>
          <w:sz w:val="28"/>
          <w:szCs w:val="28"/>
          <w:lang w:eastAsia="ru-RU"/>
        </w:rPr>
        <w:t>одуль "Взаимодействие с социальными партнерами"</w:t>
      </w:r>
      <w:r w:rsidR="00B55FB6" w:rsidRPr="00942A64">
        <w:rPr>
          <w:rFonts w:asciiTheme="majorBidi" w:eastAsiaTheme="minorEastAsia" w:hAnsiTheme="majorBidi" w:cstheme="majorBidi"/>
          <w:sz w:val="28"/>
          <w:szCs w:val="28"/>
          <w:lang w:eastAsia="ru-RU"/>
        </w:rPr>
        <w:t xml:space="preserve">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rsidR="0062561F" w:rsidRPr="00942A64" w:rsidRDefault="0062561F" w:rsidP="00102732">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"Самоанализ воспитательной работы</w:t>
      </w:r>
      <w:r w:rsidR="00102732" w:rsidRPr="00942A64">
        <w:rPr>
          <w:rFonts w:asciiTheme="majorBidi" w:eastAsiaTheme="minorEastAsia" w:hAnsiTheme="majorBidi" w:cstheme="majorBidi"/>
          <w:b/>
          <w:bCs/>
          <w:sz w:val="28"/>
          <w:szCs w:val="28"/>
          <w:lang w:eastAsia="ru-RU"/>
        </w:rPr>
        <w:t xml:space="preserve">. </w:t>
      </w:r>
      <w:r w:rsidRPr="00942A64">
        <w:rPr>
          <w:rFonts w:asciiTheme="majorBidi" w:eastAsiaTheme="minorEastAsia" w:hAnsiTheme="majorBidi" w:cstheme="majorBidi"/>
          <w:sz w:val="28"/>
          <w:szCs w:val="28"/>
          <w:lang w:eastAsia="ru-RU"/>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Анализируется информационно-</w:t>
      </w:r>
      <w:proofErr w:type="spellStart"/>
      <w:r w:rsidRPr="00942A64">
        <w:rPr>
          <w:rFonts w:asciiTheme="majorBidi" w:eastAsiaTheme="minorEastAsia" w:hAnsiTheme="majorBidi" w:cstheme="majorBidi"/>
          <w:sz w:val="28"/>
          <w:szCs w:val="28"/>
          <w:lang w:eastAsia="ru-RU"/>
        </w:rPr>
        <w:t>медийное</w:t>
      </w:r>
      <w:proofErr w:type="spellEnd"/>
      <w:r w:rsidRPr="00942A64">
        <w:rPr>
          <w:rFonts w:asciiTheme="majorBidi" w:eastAsiaTheme="minorEastAsia" w:hAnsiTheme="majorBidi" w:cstheme="majorBidi"/>
          <w:sz w:val="28"/>
          <w:szCs w:val="28"/>
          <w:lang w:eastAsia="ru-RU"/>
        </w:rPr>
        <w:t xml:space="preserve"> сопровождение воспитательной работы (при наличии), деятельность методических служб образовательной организации.</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Основными принципами, на основе которых осуществляется самоанализ воспитательной работы в образовательной организации, являются:</w:t>
      </w:r>
    </w:p>
    <w:p w:rsidR="0062561F" w:rsidRPr="00942A64" w:rsidRDefault="00D75416"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rsidR="0062561F" w:rsidRPr="00942A64" w:rsidRDefault="00D75416"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принцип приоритета анализа сущностных сторон воспитания, ориентирующий экспертов на изучение не количественных его показателей, а </w:t>
      </w:r>
      <w:r w:rsidR="0062561F" w:rsidRPr="00942A64">
        <w:rPr>
          <w:rFonts w:asciiTheme="majorBidi" w:eastAsiaTheme="minorEastAsia" w:hAnsiTheme="majorBidi" w:cstheme="majorBidi"/>
          <w:sz w:val="28"/>
          <w:szCs w:val="28"/>
          <w:lang w:eastAsia="ru-RU"/>
        </w:rPr>
        <w:lastRenderedPageBreak/>
        <w:t>качественных - таких как содержание и разнообразие деятельности, характер общения и отношений между обучающимися и педагогическими работниками;</w:t>
      </w:r>
    </w:p>
    <w:p w:rsidR="0062561F" w:rsidRPr="00942A64" w:rsidRDefault="00D75416" w:rsidP="007621F4">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принцип </w:t>
      </w:r>
      <w:r w:rsidR="003B2E49">
        <w:rPr>
          <w:rFonts w:asciiTheme="majorBidi" w:eastAsiaTheme="minorEastAsia" w:hAnsiTheme="majorBidi" w:cstheme="majorBidi"/>
          <w:sz w:val="28"/>
          <w:szCs w:val="28"/>
          <w:lang w:eastAsia="ru-RU"/>
        </w:rPr>
        <w:t xml:space="preserve"> </w:t>
      </w:r>
      <w:r w:rsidR="0062561F" w:rsidRPr="00942A64">
        <w:rPr>
          <w:rFonts w:asciiTheme="majorBidi" w:eastAsiaTheme="minorEastAsia" w:hAnsiTheme="majorBidi" w:cstheme="majorBidi"/>
          <w:sz w:val="28"/>
          <w:szCs w:val="28"/>
          <w:lang w:eastAsia="ru-RU"/>
        </w:rPr>
        <w:t>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roofErr w:type="gramEnd"/>
    </w:p>
    <w:p w:rsidR="0062561F" w:rsidRPr="00942A64" w:rsidRDefault="00D75416" w:rsidP="007621F4">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roofErr w:type="gramEnd"/>
    </w:p>
    <w:p w:rsidR="0062561F" w:rsidRPr="00942A64" w:rsidRDefault="00D75416"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принцип партнерского взаимодействия с семьей обучающегося с ОВЗ и инвалидностью,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rsidR="0062561F" w:rsidRPr="00942A64" w:rsidRDefault="0062561F" w:rsidP="00D75416">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Основными направлениями анализа организуемого в </w:t>
      </w:r>
      <w:r w:rsidR="00D75416" w:rsidRPr="00942A64">
        <w:rPr>
          <w:rFonts w:asciiTheme="majorBidi" w:eastAsiaTheme="minorEastAsia" w:hAnsiTheme="majorBidi" w:cstheme="majorBidi"/>
          <w:sz w:val="28"/>
          <w:szCs w:val="28"/>
          <w:lang w:eastAsia="ru-RU"/>
        </w:rPr>
        <w:t>МБОУ «</w:t>
      </w:r>
      <w:proofErr w:type="spellStart"/>
      <w:r w:rsidR="00D75416" w:rsidRPr="00942A64">
        <w:rPr>
          <w:rFonts w:asciiTheme="majorBidi" w:eastAsiaTheme="minorEastAsia" w:hAnsiTheme="majorBidi" w:cstheme="majorBidi"/>
          <w:sz w:val="28"/>
          <w:szCs w:val="28"/>
          <w:lang w:eastAsia="ru-RU"/>
        </w:rPr>
        <w:t>Называевская</w:t>
      </w:r>
      <w:proofErr w:type="spellEnd"/>
      <w:r w:rsidR="00D75416" w:rsidRPr="00942A64">
        <w:rPr>
          <w:rFonts w:asciiTheme="majorBidi" w:eastAsiaTheme="minorEastAsia" w:hAnsiTheme="majorBidi" w:cstheme="majorBidi"/>
          <w:sz w:val="28"/>
          <w:szCs w:val="28"/>
          <w:lang w:eastAsia="ru-RU"/>
        </w:rPr>
        <w:t xml:space="preserve"> СОШ №1» </w:t>
      </w:r>
      <w:r w:rsidRPr="00942A64">
        <w:rPr>
          <w:rFonts w:asciiTheme="majorBidi" w:eastAsiaTheme="minorEastAsia" w:hAnsiTheme="majorBidi" w:cstheme="majorBidi"/>
          <w:sz w:val="28"/>
          <w:szCs w:val="28"/>
          <w:lang w:eastAsia="ru-RU"/>
        </w:rPr>
        <w:t>воспитательного процесса, являются:</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1) "Направление 1. Результаты воспитания и социализации </w:t>
      </w:r>
      <w:proofErr w:type="gramStart"/>
      <w:r w:rsidRPr="00942A64">
        <w:rPr>
          <w:rFonts w:asciiTheme="majorBidi" w:eastAsiaTheme="minorEastAsia" w:hAnsiTheme="majorBidi" w:cstheme="majorBidi"/>
          <w:sz w:val="28"/>
          <w:szCs w:val="28"/>
          <w:lang w:eastAsia="ru-RU"/>
        </w:rPr>
        <w:t>обучающихся</w:t>
      </w:r>
      <w:proofErr w:type="gramEnd"/>
      <w:r w:rsidRPr="00942A64">
        <w:rPr>
          <w:rFonts w:asciiTheme="majorBidi" w:eastAsiaTheme="minorEastAsia" w:hAnsiTheme="majorBidi" w:cstheme="majorBidi"/>
          <w:sz w:val="28"/>
          <w:szCs w:val="28"/>
          <w:lang w:eastAsia="ru-RU"/>
        </w:rPr>
        <w:t xml:space="preserve"> во взаимосвязи с коррекционно-развивающей деятельностью".</w:t>
      </w:r>
    </w:p>
    <w:p w:rsidR="0062561F" w:rsidRPr="00942A64" w:rsidRDefault="0062561F"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 "Направление 2. Качества воспитательной среды в образовательной организации".</w:t>
      </w:r>
    </w:p>
    <w:p w:rsidR="0062561F" w:rsidRPr="00942A64" w:rsidRDefault="00D75416"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К</w:t>
      </w:r>
      <w:r w:rsidR="0062561F" w:rsidRPr="00942A64">
        <w:rPr>
          <w:rFonts w:asciiTheme="majorBidi" w:eastAsiaTheme="minorEastAsia" w:hAnsiTheme="majorBidi" w:cstheme="majorBidi"/>
          <w:sz w:val="28"/>
          <w:szCs w:val="28"/>
          <w:lang w:eastAsia="ru-RU"/>
        </w:rPr>
        <w:t>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rsidR="0062561F" w:rsidRPr="00942A64" w:rsidRDefault="00D75416"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работа с родителями (законными представителями), семьями, воспитывающими обучающихся с умственной отсталостью, включая их </w:t>
      </w:r>
      <w:proofErr w:type="spellStart"/>
      <w:r w:rsidR="0062561F" w:rsidRPr="00942A64">
        <w:rPr>
          <w:rFonts w:asciiTheme="majorBidi" w:eastAsiaTheme="minorEastAsia" w:hAnsiTheme="majorBidi" w:cstheme="majorBidi"/>
          <w:sz w:val="28"/>
          <w:szCs w:val="28"/>
          <w:lang w:eastAsia="ru-RU"/>
        </w:rPr>
        <w:t>нормотипичных</w:t>
      </w:r>
      <w:proofErr w:type="spellEnd"/>
      <w:r w:rsidR="0062561F" w:rsidRPr="00942A64">
        <w:rPr>
          <w:rFonts w:asciiTheme="majorBidi" w:eastAsiaTheme="minorEastAsia" w:hAnsiTheme="majorBidi" w:cstheme="majorBidi"/>
          <w:sz w:val="28"/>
          <w:szCs w:val="28"/>
          <w:lang w:eastAsia="ru-RU"/>
        </w:rPr>
        <w:t xml:space="preserve"> братьев и сестер;</w:t>
      </w:r>
    </w:p>
    <w:p w:rsidR="0062561F" w:rsidRPr="00942A64" w:rsidRDefault="00CA40CB"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развитие детско-взрослых сообществ в условиях образовательной организации;</w:t>
      </w:r>
    </w:p>
    <w:p w:rsidR="0062561F" w:rsidRPr="00942A64" w:rsidRDefault="00CA40CB"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интеграция общего и дополнительного образования в рамках решения достижения личностных образовательных результатов обучающихся;</w:t>
      </w:r>
    </w:p>
    <w:p w:rsidR="0062561F" w:rsidRPr="00942A64" w:rsidRDefault="00CA40CB"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анализ характера общения </w:t>
      </w:r>
      <w:proofErr w:type="gramStart"/>
      <w:r w:rsidR="0062561F" w:rsidRPr="00942A64">
        <w:rPr>
          <w:rFonts w:asciiTheme="majorBidi" w:eastAsiaTheme="minorEastAsia" w:hAnsiTheme="majorBidi" w:cstheme="majorBidi"/>
          <w:sz w:val="28"/>
          <w:szCs w:val="28"/>
          <w:lang w:eastAsia="ru-RU"/>
        </w:rPr>
        <w:t>обучающихся</w:t>
      </w:r>
      <w:proofErr w:type="gramEnd"/>
      <w:r w:rsidR="0062561F" w:rsidRPr="00942A64">
        <w:rPr>
          <w:rFonts w:asciiTheme="majorBidi" w:eastAsiaTheme="minorEastAsia" w:hAnsiTheme="majorBidi" w:cstheme="majorBidi"/>
          <w:sz w:val="28"/>
          <w:szCs w:val="28"/>
          <w:lang w:eastAsia="ru-RU"/>
        </w:rPr>
        <w:t xml:space="preserve"> друг с другом и педагогического работниками, как в урочной, так и во внеурочной работе;</w:t>
      </w:r>
    </w:p>
    <w:p w:rsidR="0062561F" w:rsidRPr="00942A64" w:rsidRDefault="00CA40CB"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наличие и эффективность сетевого и межведомственного взаимодействия;</w:t>
      </w:r>
    </w:p>
    <w:p w:rsidR="0062561F" w:rsidRPr="00942A64" w:rsidRDefault="00CA40CB"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62561F" w:rsidRPr="00942A64">
        <w:rPr>
          <w:rFonts w:asciiTheme="majorBidi" w:eastAsiaTheme="minorEastAsia" w:hAnsiTheme="majorBidi" w:cstheme="majorBidi"/>
          <w:sz w:val="28"/>
          <w:szCs w:val="28"/>
          <w:lang w:eastAsia="ru-RU"/>
        </w:rPr>
        <w:t xml:space="preserve">развитие этетической предметно-пространственной и социальной </w:t>
      </w:r>
      <w:proofErr w:type="spellStart"/>
      <w:r w:rsidR="0062561F" w:rsidRPr="00942A64">
        <w:rPr>
          <w:rFonts w:asciiTheme="majorBidi" w:eastAsiaTheme="minorEastAsia" w:hAnsiTheme="majorBidi" w:cstheme="majorBidi"/>
          <w:sz w:val="28"/>
          <w:szCs w:val="28"/>
          <w:lang w:eastAsia="ru-RU"/>
        </w:rPr>
        <w:t>безбарьерной</w:t>
      </w:r>
      <w:proofErr w:type="spellEnd"/>
      <w:r w:rsidR="0062561F" w:rsidRPr="00942A64">
        <w:rPr>
          <w:rFonts w:asciiTheme="majorBidi" w:eastAsiaTheme="minorEastAsia" w:hAnsiTheme="majorBidi" w:cstheme="majorBidi"/>
          <w:sz w:val="28"/>
          <w:szCs w:val="28"/>
          <w:lang w:eastAsia="ru-RU"/>
        </w:rPr>
        <w:t xml:space="preserve"> среды, привлечение обучающихся и родительских сообществ к реализации этого направления;</w:t>
      </w:r>
    </w:p>
    <w:p w:rsidR="0062561F" w:rsidRPr="00942A64" w:rsidRDefault="00CA40CB" w:rsidP="007621F4">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w:t>
      </w:r>
      <w:r w:rsidR="0062561F" w:rsidRPr="00942A64">
        <w:rPr>
          <w:rFonts w:asciiTheme="majorBidi" w:eastAsiaTheme="minorEastAsia" w:hAnsiTheme="majorBidi" w:cstheme="majorBidi"/>
          <w:sz w:val="28"/>
          <w:szCs w:val="28"/>
          <w:lang w:eastAsia="ru-RU"/>
        </w:rPr>
        <w:t>развитие системы наставничества (</w:t>
      </w:r>
      <w:proofErr w:type="spellStart"/>
      <w:r w:rsidR="0062561F" w:rsidRPr="00942A64">
        <w:rPr>
          <w:rFonts w:asciiTheme="majorBidi" w:eastAsiaTheme="minorEastAsia" w:hAnsiTheme="majorBidi" w:cstheme="majorBidi"/>
          <w:sz w:val="28"/>
          <w:szCs w:val="28"/>
          <w:lang w:eastAsia="ru-RU"/>
        </w:rPr>
        <w:t>тьюторства</w:t>
      </w:r>
      <w:proofErr w:type="spellEnd"/>
      <w:r w:rsidR="0062561F" w:rsidRPr="00942A64">
        <w:rPr>
          <w:rFonts w:asciiTheme="majorBidi" w:eastAsiaTheme="minorEastAsia" w:hAnsiTheme="majorBidi" w:cstheme="majorBidi"/>
          <w:sz w:val="28"/>
          <w:szCs w:val="28"/>
          <w:lang w:eastAsia="ru-RU"/>
        </w:rPr>
        <w:t>, кураторства) в образовательной организации как между обучающимися, так и между педагогическими работниками.</w:t>
      </w:r>
    </w:p>
    <w:p w:rsidR="0062561F" w:rsidRPr="00942A64" w:rsidRDefault="0062561F" w:rsidP="00CA40CB">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 выбранному направлению формулируется критерий, который поможет коллективу осуществить самоанализ, а также разрабатывается инструмент анализа и способы интерпретации.</w:t>
      </w:r>
    </w:p>
    <w:p w:rsidR="00BB2806" w:rsidRPr="00942A64" w:rsidRDefault="00BB2806" w:rsidP="00BB2806">
      <w:pPr>
        <w:spacing w:after="0"/>
        <w:ind w:firstLine="708"/>
        <w:jc w:val="both"/>
        <w:rPr>
          <w:rFonts w:asciiTheme="majorBidi" w:hAnsiTheme="majorBidi" w:cstheme="majorBidi"/>
          <w:sz w:val="28"/>
          <w:szCs w:val="28"/>
        </w:rPr>
      </w:pPr>
      <w:r w:rsidRPr="00942A64">
        <w:rPr>
          <w:rFonts w:asciiTheme="majorBidi" w:hAnsiTheme="majorBidi" w:cstheme="majorBidi"/>
          <w:sz w:val="28"/>
          <w:szCs w:val="28"/>
        </w:rPr>
        <w:t>Цель: определить эффективность деятельности педагогического коллектива по конкретным результатам развития личности обучающихся, на основе выявленных тенденций, построить систему работы по эффективному социально-педагогическому сопровождению. Для достижения поставленной цели, необходимо решить следующие задачи:</w:t>
      </w:r>
    </w:p>
    <w:p w:rsidR="00BB2806" w:rsidRPr="00942A64" w:rsidRDefault="00BB2806" w:rsidP="00BB2806">
      <w:pPr>
        <w:spacing w:after="0"/>
        <w:jc w:val="both"/>
        <w:rPr>
          <w:rFonts w:asciiTheme="majorBidi" w:hAnsiTheme="majorBidi" w:cstheme="majorBidi"/>
          <w:sz w:val="28"/>
          <w:szCs w:val="28"/>
        </w:rPr>
      </w:pPr>
      <w:r w:rsidRPr="00942A64">
        <w:rPr>
          <w:rFonts w:asciiTheme="majorBidi" w:hAnsiTheme="majorBidi" w:cstheme="majorBidi"/>
          <w:sz w:val="28"/>
          <w:szCs w:val="28"/>
        </w:rPr>
        <w:t xml:space="preserve">- проследить динамику развития личности </w:t>
      </w:r>
      <w:proofErr w:type="gramStart"/>
      <w:r w:rsidRPr="00942A64">
        <w:rPr>
          <w:rFonts w:asciiTheme="majorBidi" w:hAnsiTheme="majorBidi" w:cstheme="majorBidi"/>
          <w:sz w:val="28"/>
          <w:szCs w:val="28"/>
        </w:rPr>
        <w:t>обучающихся</w:t>
      </w:r>
      <w:proofErr w:type="gramEnd"/>
      <w:r w:rsidRPr="00942A64">
        <w:rPr>
          <w:rFonts w:asciiTheme="majorBidi" w:hAnsiTheme="majorBidi" w:cstheme="majorBidi"/>
          <w:sz w:val="28"/>
          <w:szCs w:val="28"/>
        </w:rPr>
        <w:t xml:space="preserve"> в соответствии с критериями уровня готовности; </w:t>
      </w:r>
    </w:p>
    <w:p w:rsidR="00BB2806" w:rsidRPr="00942A64" w:rsidRDefault="00BB2806" w:rsidP="00BB2806">
      <w:pPr>
        <w:spacing w:after="0"/>
        <w:jc w:val="both"/>
        <w:rPr>
          <w:rFonts w:asciiTheme="majorBidi" w:hAnsiTheme="majorBidi" w:cstheme="majorBidi"/>
          <w:sz w:val="28"/>
          <w:szCs w:val="28"/>
        </w:rPr>
      </w:pPr>
      <w:r w:rsidRPr="00942A64">
        <w:rPr>
          <w:rFonts w:asciiTheme="majorBidi" w:hAnsiTheme="majorBidi" w:cstheme="majorBidi"/>
          <w:sz w:val="28"/>
          <w:szCs w:val="28"/>
        </w:rPr>
        <w:t xml:space="preserve">- сформировать информационную базу уровня развития личности каждого ребенка; </w:t>
      </w:r>
    </w:p>
    <w:p w:rsidR="00BB2806" w:rsidRPr="00942A64" w:rsidRDefault="00BB2806" w:rsidP="00BB2806">
      <w:pPr>
        <w:spacing w:after="0"/>
        <w:jc w:val="both"/>
        <w:rPr>
          <w:rFonts w:asciiTheme="majorBidi" w:hAnsiTheme="majorBidi" w:cstheme="majorBidi"/>
          <w:sz w:val="28"/>
          <w:szCs w:val="28"/>
        </w:rPr>
      </w:pPr>
      <w:r w:rsidRPr="00942A64">
        <w:rPr>
          <w:rFonts w:asciiTheme="majorBidi" w:hAnsiTheme="majorBidi" w:cstheme="majorBidi"/>
          <w:sz w:val="28"/>
          <w:szCs w:val="28"/>
        </w:rPr>
        <w:t xml:space="preserve">- выявить возможные отрицательные тенденции в развитии и наметить пути их предупреждения и преодоления; </w:t>
      </w:r>
    </w:p>
    <w:p w:rsidR="00BB2806" w:rsidRPr="00942A64" w:rsidRDefault="00BB2806" w:rsidP="00BB2806">
      <w:pPr>
        <w:spacing w:after="0"/>
        <w:jc w:val="both"/>
        <w:rPr>
          <w:rFonts w:asciiTheme="majorBidi" w:hAnsiTheme="majorBidi" w:cstheme="majorBidi"/>
          <w:sz w:val="28"/>
          <w:szCs w:val="28"/>
        </w:rPr>
      </w:pPr>
      <w:r w:rsidRPr="00942A64">
        <w:rPr>
          <w:rFonts w:asciiTheme="majorBidi" w:hAnsiTheme="majorBidi" w:cstheme="majorBidi"/>
          <w:sz w:val="28"/>
          <w:szCs w:val="28"/>
        </w:rPr>
        <w:t xml:space="preserve">- определить благоприятные психолого-педагогические условия для развития личности обучающегося, зоны его ближайшего развития, наметить пути их реализации. </w:t>
      </w:r>
    </w:p>
    <w:p w:rsidR="00BB2806" w:rsidRPr="00942A64" w:rsidRDefault="00BB2806" w:rsidP="00BB2806">
      <w:pPr>
        <w:spacing w:after="0"/>
        <w:ind w:firstLine="708"/>
        <w:jc w:val="both"/>
        <w:rPr>
          <w:rFonts w:asciiTheme="majorBidi" w:hAnsiTheme="majorBidi" w:cstheme="majorBidi"/>
          <w:sz w:val="28"/>
          <w:szCs w:val="28"/>
        </w:rPr>
      </w:pPr>
      <w:r w:rsidRPr="00942A64">
        <w:rPr>
          <w:rFonts w:asciiTheme="majorBidi" w:hAnsiTheme="majorBidi" w:cstheme="majorBidi"/>
          <w:sz w:val="28"/>
          <w:szCs w:val="28"/>
        </w:rPr>
        <w:t>Основные результаты духовно-нравственного развития и воспитания обучающихся оцениваются в рамках мониторинговых процедур, в которых ведущим методом будет педагогическое наблюдение в естественных условиях в совместной с педагогами и сверстниками деятельности обучающихся.</w:t>
      </w:r>
    </w:p>
    <w:p w:rsidR="00BB2806" w:rsidRPr="00942A64" w:rsidRDefault="00BB2806" w:rsidP="003B2E49">
      <w:pPr>
        <w:spacing w:after="0"/>
        <w:jc w:val="both"/>
        <w:rPr>
          <w:rFonts w:asciiTheme="majorBidi" w:eastAsia="Times New Roman" w:hAnsiTheme="majorBidi" w:cstheme="majorBidi"/>
          <w:sz w:val="28"/>
          <w:szCs w:val="28"/>
        </w:rPr>
      </w:pPr>
      <w:r w:rsidRPr="00942A64">
        <w:rPr>
          <w:rFonts w:asciiTheme="majorBidi" w:eastAsia="Times New Roman" w:hAnsiTheme="majorBidi" w:cstheme="majorBidi"/>
          <w:b/>
          <w:i/>
          <w:sz w:val="28"/>
          <w:szCs w:val="28"/>
        </w:rPr>
        <w:t xml:space="preserve">Первый уровень результатов–приобретение </w:t>
      </w:r>
      <w:proofErr w:type="gramStart"/>
      <w:r w:rsidRPr="00942A64">
        <w:rPr>
          <w:rFonts w:asciiTheme="majorBidi" w:eastAsia="Times New Roman" w:hAnsiTheme="majorBidi" w:cstheme="majorBidi"/>
          <w:b/>
          <w:i/>
          <w:sz w:val="28"/>
          <w:szCs w:val="28"/>
        </w:rPr>
        <w:t>обучающимся</w:t>
      </w:r>
      <w:proofErr w:type="gramEnd"/>
      <w:r w:rsidRPr="00942A64">
        <w:rPr>
          <w:rFonts w:asciiTheme="majorBidi" w:eastAsia="Times New Roman" w:hAnsiTheme="majorBidi" w:cstheme="majorBidi"/>
          <w:b/>
          <w:i/>
          <w:sz w:val="28"/>
          <w:szCs w:val="28"/>
        </w:rPr>
        <w:t xml:space="preserve"> социальных компетенций </w:t>
      </w:r>
      <w:r w:rsidRPr="00942A64">
        <w:rPr>
          <w:rFonts w:asciiTheme="majorBidi" w:eastAsia="Times New Roman" w:hAnsiTheme="majorBidi" w:cstheme="majorBidi"/>
          <w:sz w:val="28"/>
          <w:szCs w:val="28"/>
        </w:rPr>
        <w:t>(об общественных нормах, об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педагогами (в основном и дополнительном образовании) как значимыми для него носителями положительного социального знания и повседневного опыта.</w:t>
      </w:r>
    </w:p>
    <w:p w:rsidR="00BB2806" w:rsidRPr="00942A64" w:rsidRDefault="00BB2806" w:rsidP="00BB2806">
      <w:pPr>
        <w:spacing w:after="0"/>
        <w:ind w:firstLine="708"/>
        <w:jc w:val="both"/>
        <w:rPr>
          <w:rFonts w:asciiTheme="majorBidi" w:eastAsia="Times New Roman" w:hAnsiTheme="majorBidi" w:cstheme="majorBidi"/>
          <w:sz w:val="28"/>
          <w:szCs w:val="28"/>
        </w:rPr>
      </w:pPr>
      <w:proofErr w:type="gramStart"/>
      <w:r w:rsidRPr="00942A64">
        <w:rPr>
          <w:rFonts w:asciiTheme="majorBidi" w:eastAsia="Times New Roman" w:hAnsiTheme="majorBidi" w:cstheme="majorBidi"/>
          <w:b/>
          <w:i/>
          <w:sz w:val="28"/>
          <w:szCs w:val="28"/>
        </w:rPr>
        <w:t xml:space="preserve">Второй уровень результатов–получение обучающимся опыта переживания и позитивного отношения к базовым ценностям общества </w:t>
      </w:r>
      <w:r w:rsidRPr="00942A64">
        <w:rPr>
          <w:rFonts w:asciiTheme="majorBidi" w:eastAsia="Times New Roman" w:hAnsiTheme="majorBidi" w:cstheme="majorBidi"/>
          <w:sz w:val="28"/>
          <w:szCs w:val="28"/>
        </w:rPr>
        <w:t>(человек, семья, Отечество, природа, мир, знания, труд, культура), ценностного отношения к социальной реальности в целом.</w:t>
      </w:r>
      <w:proofErr w:type="gramEnd"/>
      <w:r w:rsidRPr="00942A64">
        <w:rPr>
          <w:rFonts w:asciiTheme="majorBidi" w:eastAsia="Times New Roman" w:hAnsiTheme="majorBidi" w:cstheme="majorBidi"/>
          <w:sz w:val="28"/>
          <w:szCs w:val="28"/>
        </w:rPr>
        <w:t xml:space="preserve"> Для достижения данного уровня результатов особое значение имеет взаимодействие школьников между собой на уровне класса, школы, т.е. в защищенной, дружественной социальной среде. Именно в такой близкой социальной среде </w:t>
      </w:r>
      <w:r w:rsidRPr="00942A64">
        <w:rPr>
          <w:rFonts w:asciiTheme="majorBidi" w:eastAsia="Times New Roman" w:hAnsiTheme="majorBidi" w:cstheme="majorBidi"/>
          <w:sz w:val="28"/>
          <w:szCs w:val="28"/>
        </w:rPr>
        <w:lastRenderedPageBreak/>
        <w:t>ребенок получает (или не получает) первое практическое подтверждение приобретенных социальных знаний, начинает их ценить (или отвергает).</w:t>
      </w:r>
    </w:p>
    <w:p w:rsidR="00BB2806" w:rsidRPr="00942A64" w:rsidRDefault="00BB2806" w:rsidP="00BB2806">
      <w:pPr>
        <w:spacing w:after="0"/>
        <w:ind w:firstLine="708"/>
        <w:jc w:val="both"/>
        <w:rPr>
          <w:rFonts w:asciiTheme="majorBidi" w:eastAsia="Times New Roman" w:hAnsiTheme="majorBidi" w:cstheme="majorBidi"/>
          <w:sz w:val="28"/>
          <w:szCs w:val="28"/>
        </w:rPr>
      </w:pPr>
      <w:r w:rsidRPr="00942A64">
        <w:rPr>
          <w:rFonts w:asciiTheme="majorBidi" w:eastAsia="Times New Roman" w:hAnsiTheme="majorBidi" w:cstheme="majorBidi"/>
          <w:b/>
          <w:i/>
          <w:sz w:val="28"/>
          <w:szCs w:val="28"/>
        </w:rPr>
        <w:t xml:space="preserve">Третий уровень результатов–получение </w:t>
      </w:r>
      <w:proofErr w:type="gramStart"/>
      <w:r w:rsidRPr="00942A64">
        <w:rPr>
          <w:rFonts w:asciiTheme="majorBidi" w:eastAsia="Times New Roman" w:hAnsiTheme="majorBidi" w:cstheme="majorBidi"/>
          <w:b/>
          <w:i/>
          <w:sz w:val="28"/>
          <w:szCs w:val="28"/>
        </w:rPr>
        <w:t>обучающимися</w:t>
      </w:r>
      <w:proofErr w:type="gramEnd"/>
      <w:r w:rsidRPr="00942A64">
        <w:rPr>
          <w:rFonts w:asciiTheme="majorBidi" w:eastAsia="Times New Roman" w:hAnsiTheme="majorBidi" w:cstheme="majorBidi"/>
          <w:b/>
          <w:i/>
          <w:sz w:val="28"/>
          <w:szCs w:val="28"/>
        </w:rPr>
        <w:t xml:space="preserve"> опыта самостоятельного общественного действия. </w:t>
      </w:r>
      <w:r w:rsidRPr="00942A64">
        <w:rPr>
          <w:rFonts w:asciiTheme="majorBidi" w:eastAsia="Times New Roman" w:hAnsiTheme="majorBidi" w:cstheme="majorBidi"/>
          <w:sz w:val="28"/>
          <w:szCs w:val="28"/>
        </w:rPr>
        <w:t>Только в самостоятельном общественном действии юный человек действительно становитс</w:t>
      </w:r>
      <w:proofErr w:type="gramStart"/>
      <w:r w:rsidRPr="00942A64">
        <w:rPr>
          <w:rFonts w:asciiTheme="majorBidi" w:eastAsia="Times New Roman" w:hAnsiTheme="majorBidi" w:cstheme="majorBidi"/>
          <w:sz w:val="28"/>
          <w:szCs w:val="28"/>
        </w:rPr>
        <w:t>я(</w:t>
      </w:r>
      <w:proofErr w:type="gramEnd"/>
      <w:r w:rsidRPr="00942A64">
        <w:rPr>
          <w:rFonts w:asciiTheme="majorBidi" w:eastAsia="Times New Roman" w:hAnsiTheme="majorBidi" w:cstheme="majorBidi"/>
          <w:sz w:val="28"/>
          <w:szCs w:val="28"/>
        </w:rPr>
        <w:t>а не просто узнает о том, как стать) социальным деятелем, гражданином, свободным человеком.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w:t>
      </w:r>
    </w:p>
    <w:p w:rsidR="00BB2806" w:rsidRPr="00942A64" w:rsidRDefault="00BB2806" w:rsidP="00BB2806">
      <w:pPr>
        <w:ind w:firstLine="708"/>
        <w:jc w:val="both"/>
        <w:rPr>
          <w:rFonts w:asciiTheme="majorBidi" w:hAnsiTheme="majorBidi" w:cstheme="majorBidi"/>
          <w:sz w:val="28"/>
          <w:szCs w:val="28"/>
        </w:rPr>
      </w:pPr>
      <w:r w:rsidRPr="00942A64">
        <w:rPr>
          <w:rFonts w:asciiTheme="majorBidi" w:hAnsiTheme="majorBidi" w:cstheme="majorBidi"/>
          <w:sz w:val="28"/>
          <w:szCs w:val="28"/>
        </w:rPr>
        <w:t>Переход от одного уровня воспитательных результатов к другому должен быть последовательным, постепенным, что учитывается при организации процесса воспитания и социализации обучающихся.</w:t>
      </w:r>
    </w:p>
    <w:p w:rsidR="00BB2806" w:rsidRPr="00942A64" w:rsidRDefault="00BB2806" w:rsidP="00BB2806">
      <w:pPr>
        <w:spacing w:line="240" w:lineRule="auto"/>
        <w:rPr>
          <w:rFonts w:asciiTheme="majorBidi" w:hAnsiTheme="majorBidi" w:cstheme="majorBidi"/>
          <w:b/>
          <w:sz w:val="28"/>
          <w:szCs w:val="28"/>
        </w:rPr>
      </w:pPr>
      <w:r w:rsidRPr="00942A64">
        <w:rPr>
          <w:rFonts w:asciiTheme="majorBidi" w:hAnsiTheme="majorBidi" w:cstheme="majorBidi"/>
          <w:sz w:val="28"/>
          <w:szCs w:val="28"/>
        </w:rPr>
        <w:t xml:space="preserve"> </w:t>
      </w:r>
      <w:r w:rsidRPr="00942A64">
        <w:rPr>
          <w:rFonts w:asciiTheme="majorBidi" w:hAnsiTheme="majorBidi" w:cstheme="majorBidi"/>
          <w:b/>
          <w:sz w:val="28"/>
          <w:szCs w:val="28"/>
        </w:rPr>
        <w:t>Действия педагога, направленные на достижения воспитательных результатов</w:t>
      </w:r>
      <w:r w:rsidR="003B2E49">
        <w:rPr>
          <w:rFonts w:asciiTheme="majorBidi" w:hAnsiTheme="majorBidi" w:cstheme="majorBidi"/>
          <w:b/>
          <w:sz w:val="28"/>
          <w:szCs w:val="28"/>
        </w:rPr>
        <w:t xml:space="preserve"> (таблица №1)</w:t>
      </w:r>
    </w:p>
    <w:tbl>
      <w:tblPr>
        <w:tblStyle w:val="afffb"/>
        <w:tblW w:w="0" w:type="auto"/>
        <w:tblLook w:val="04A0" w:firstRow="1" w:lastRow="0" w:firstColumn="1" w:lastColumn="0" w:noHBand="0" w:noVBand="1"/>
      </w:tblPr>
      <w:tblGrid>
        <w:gridCol w:w="3190"/>
        <w:gridCol w:w="3190"/>
        <w:gridCol w:w="3191"/>
      </w:tblGrid>
      <w:tr w:rsidR="00BB2806" w:rsidRPr="00942A64" w:rsidTr="003D0505">
        <w:tc>
          <w:tcPr>
            <w:tcW w:w="3190" w:type="dxa"/>
          </w:tcPr>
          <w:p w:rsidR="00BB2806" w:rsidRPr="00942A64" w:rsidRDefault="00BB2806" w:rsidP="003D0505">
            <w:pPr>
              <w:rPr>
                <w:rFonts w:asciiTheme="majorBidi" w:hAnsiTheme="majorBidi" w:cstheme="majorBidi"/>
                <w:sz w:val="28"/>
                <w:szCs w:val="28"/>
              </w:rPr>
            </w:pPr>
            <w:r w:rsidRPr="00942A64">
              <w:rPr>
                <w:rFonts w:asciiTheme="majorBidi" w:eastAsia="Times New Roman" w:hAnsiTheme="majorBidi" w:cstheme="majorBidi"/>
                <w:sz w:val="28"/>
                <w:szCs w:val="28"/>
              </w:rPr>
              <w:t>Уровень</w:t>
            </w:r>
          </w:p>
        </w:tc>
        <w:tc>
          <w:tcPr>
            <w:tcW w:w="3190" w:type="dxa"/>
          </w:tcPr>
          <w:p w:rsidR="00BB2806" w:rsidRPr="00942A64" w:rsidRDefault="00BB2806" w:rsidP="003D0505">
            <w:pPr>
              <w:rPr>
                <w:rFonts w:asciiTheme="majorBidi" w:hAnsiTheme="majorBidi" w:cstheme="majorBidi"/>
                <w:sz w:val="28"/>
                <w:szCs w:val="28"/>
              </w:rPr>
            </w:pPr>
            <w:r w:rsidRPr="00942A64">
              <w:rPr>
                <w:rFonts w:asciiTheme="majorBidi" w:eastAsia="Times New Roman" w:hAnsiTheme="majorBidi" w:cstheme="majorBidi"/>
                <w:sz w:val="28"/>
                <w:szCs w:val="28"/>
              </w:rPr>
              <w:t>Особенности возрастной категории</w:t>
            </w:r>
          </w:p>
        </w:tc>
        <w:tc>
          <w:tcPr>
            <w:tcW w:w="3191" w:type="dxa"/>
          </w:tcPr>
          <w:p w:rsidR="00BB2806" w:rsidRPr="00942A64" w:rsidRDefault="00BB2806" w:rsidP="003D0505">
            <w:pPr>
              <w:rPr>
                <w:rFonts w:asciiTheme="majorBidi" w:hAnsiTheme="majorBidi" w:cstheme="majorBidi"/>
                <w:sz w:val="28"/>
                <w:szCs w:val="28"/>
              </w:rPr>
            </w:pPr>
            <w:r w:rsidRPr="00942A64">
              <w:rPr>
                <w:rFonts w:asciiTheme="majorBidi" w:eastAsia="Times New Roman" w:hAnsiTheme="majorBidi" w:cstheme="majorBidi"/>
                <w:sz w:val="28"/>
                <w:szCs w:val="28"/>
              </w:rPr>
              <w:t>Действия педагога</w:t>
            </w:r>
          </w:p>
        </w:tc>
      </w:tr>
      <w:tr w:rsidR="00BB2806" w:rsidRPr="00942A64" w:rsidTr="003D0505">
        <w:tc>
          <w:tcPr>
            <w:tcW w:w="3190" w:type="dxa"/>
          </w:tcPr>
          <w:p w:rsidR="00BB2806" w:rsidRPr="00942A64" w:rsidRDefault="00BB2806" w:rsidP="003D0505">
            <w:pPr>
              <w:jc w:val="center"/>
              <w:rPr>
                <w:rFonts w:asciiTheme="majorBidi" w:eastAsia="Times New Roman" w:hAnsiTheme="majorBidi" w:cstheme="majorBidi"/>
                <w:sz w:val="28"/>
                <w:szCs w:val="28"/>
                <w:u w:val="single"/>
              </w:rPr>
            </w:pPr>
            <w:r w:rsidRPr="00942A64">
              <w:rPr>
                <w:rFonts w:asciiTheme="majorBidi" w:eastAsia="Times New Roman" w:hAnsiTheme="majorBidi" w:cstheme="majorBidi"/>
                <w:sz w:val="28"/>
                <w:szCs w:val="28"/>
                <w:u w:val="single"/>
              </w:rPr>
              <w:t>1 уровень</w:t>
            </w:r>
          </w:p>
          <w:p w:rsidR="00BB2806" w:rsidRPr="00942A64" w:rsidRDefault="00BB2806" w:rsidP="003D0505">
            <w:pPr>
              <w:rPr>
                <w:rFonts w:asciiTheme="majorBidi" w:hAnsiTheme="majorBidi" w:cstheme="majorBidi"/>
                <w:sz w:val="28"/>
                <w:szCs w:val="28"/>
              </w:rPr>
            </w:pPr>
            <w:r w:rsidRPr="00942A64">
              <w:rPr>
                <w:rFonts w:asciiTheme="majorBidi" w:eastAsia="Times New Roman" w:hAnsiTheme="majorBidi" w:cstheme="majorBidi"/>
                <w:sz w:val="28"/>
                <w:szCs w:val="28"/>
              </w:rPr>
              <w:t xml:space="preserve">Приобретение </w:t>
            </w:r>
            <w:proofErr w:type="gramStart"/>
            <w:r w:rsidRPr="00942A64">
              <w:rPr>
                <w:rFonts w:asciiTheme="majorBidi" w:eastAsia="Times New Roman" w:hAnsiTheme="majorBidi" w:cstheme="majorBidi"/>
                <w:sz w:val="28"/>
                <w:szCs w:val="28"/>
              </w:rPr>
              <w:t>обучающимся</w:t>
            </w:r>
            <w:proofErr w:type="gramEnd"/>
            <w:r w:rsidRPr="00942A64">
              <w:rPr>
                <w:rFonts w:asciiTheme="majorBidi" w:eastAsia="Times New Roman" w:hAnsiTheme="majorBidi" w:cstheme="majorBidi"/>
                <w:sz w:val="28"/>
                <w:szCs w:val="28"/>
              </w:rPr>
              <w:t xml:space="preserve"> социальных знаний</w:t>
            </w:r>
          </w:p>
        </w:tc>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Восприимчивость к новому социальному знанию, стремление понять новую школьную реальность </w:t>
            </w:r>
          </w:p>
          <w:p w:rsidR="00BB2806" w:rsidRPr="00942A64" w:rsidRDefault="00BB2806" w:rsidP="003D0505">
            <w:pPr>
              <w:rPr>
                <w:rFonts w:asciiTheme="majorBidi" w:hAnsiTheme="majorBidi" w:cstheme="majorBidi"/>
                <w:sz w:val="28"/>
                <w:szCs w:val="28"/>
              </w:rPr>
            </w:pPr>
          </w:p>
        </w:tc>
        <w:tc>
          <w:tcPr>
            <w:tcW w:w="3191" w:type="dxa"/>
          </w:tcPr>
          <w:p w:rsidR="00BB2806" w:rsidRPr="00942A64" w:rsidRDefault="00BB2806" w:rsidP="003D0505">
            <w:pPr>
              <w:rPr>
                <w:rFonts w:asciiTheme="majorBidi" w:hAnsiTheme="majorBidi" w:cstheme="majorBidi"/>
                <w:sz w:val="28"/>
                <w:szCs w:val="28"/>
              </w:rPr>
            </w:pPr>
            <w:r w:rsidRPr="00942A64">
              <w:rPr>
                <w:rFonts w:asciiTheme="majorBidi" w:eastAsia="Times New Roman" w:hAnsiTheme="majorBidi" w:cstheme="majorBidi"/>
                <w:sz w:val="28"/>
                <w:szCs w:val="28"/>
              </w:rPr>
              <w:t>Педагог должен поддержать стремление ребенка к новому социальному знанию, создать условия для самого воспитанника в формировании его личности, включение его в деятельность по самовоспитанию. В основе используемых воспитательных форм лежит системно-</w:t>
            </w:r>
            <w:proofErr w:type="spellStart"/>
            <w:r w:rsidRPr="00942A64">
              <w:rPr>
                <w:rFonts w:asciiTheme="majorBidi" w:eastAsia="Times New Roman" w:hAnsiTheme="majorBidi" w:cstheme="majorBidi"/>
                <w:sz w:val="28"/>
                <w:szCs w:val="28"/>
              </w:rPr>
              <w:t>деятельностный</w:t>
            </w:r>
            <w:proofErr w:type="spellEnd"/>
            <w:r w:rsidRPr="00942A64">
              <w:rPr>
                <w:rFonts w:asciiTheme="majorBidi" w:eastAsia="Times New Roman" w:hAnsiTheme="majorBidi" w:cstheme="majorBidi"/>
                <w:sz w:val="28"/>
                <w:szCs w:val="28"/>
              </w:rPr>
              <w:t xml:space="preserve"> подход.</w:t>
            </w:r>
          </w:p>
        </w:tc>
      </w:tr>
      <w:tr w:rsidR="00BB2806" w:rsidRPr="00942A64" w:rsidTr="003D0505">
        <w:tc>
          <w:tcPr>
            <w:tcW w:w="3190" w:type="dxa"/>
          </w:tcPr>
          <w:p w:rsidR="00BB2806" w:rsidRPr="00942A64" w:rsidRDefault="00BB2806" w:rsidP="007932CE">
            <w:pPr>
              <w:rPr>
                <w:rFonts w:asciiTheme="majorBidi" w:eastAsia="Times New Roman" w:hAnsiTheme="majorBidi" w:cstheme="majorBidi"/>
                <w:sz w:val="28"/>
                <w:szCs w:val="28"/>
                <w:u w:val="single"/>
              </w:rPr>
            </w:pPr>
            <w:r w:rsidRPr="00942A64">
              <w:rPr>
                <w:rFonts w:asciiTheme="majorBidi" w:eastAsia="Times New Roman" w:hAnsiTheme="majorBidi" w:cstheme="majorBidi"/>
                <w:sz w:val="28"/>
                <w:szCs w:val="28"/>
                <w:u w:val="single"/>
              </w:rPr>
              <w:t>2 уровень</w:t>
            </w:r>
          </w:p>
          <w:p w:rsidR="00BB2806" w:rsidRPr="00942A64" w:rsidRDefault="00BB2806" w:rsidP="003D0505">
            <w:pPr>
              <w:rPr>
                <w:rFonts w:asciiTheme="majorBidi" w:eastAsia="Times New Roman" w:hAnsiTheme="majorBidi" w:cstheme="majorBidi"/>
                <w:sz w:val="28"/>
                <w:szCs w:val="28"/>
              </w:rPr>
            </w:pPr>
            <w:proofErr w:type="gramStart"/>
            <w:r w:rsidRPr="00942A64">
              <w:rPr>
                <w:rFonts w:asciiTheme="majorBidi" w:eastAsia="Times New Roman" w:hAnsiTheme="majorBidi" w:cstheme="majorBidi"/>
                <w:sz w:val="28"/>
                <w:szCs w:val="28"/>
              </w:rPr>
              <w:t xml:space="preserve">Получение обучающимся опыта переживания и позитивного отношения к базовым ценностям </w:t>
            </w:r>
            <w:r w:rsidRPr="00942A64">
              <w:rPr>
                <w:rFonts w:asciiTheme="majorBidi" w:eastAsia="Times New Roman" w:hAnsiTheme="majorBidi" w:cstheme="majorBidi"/>
                <w:sz w:val="28"/>
                <w:szCs w:val="28"/>
              </w:rPr>
              <w:lastRenderedPageBreak/>
              <w:t>общества</w:t>
            </w:r>
            <w:proofErr w:type="gramEnd"/>
          </w:p>
          <w:p w:rsidR="00BB2806" w:rsidRPr="00942A64" w:rsidRDefault="00BB2806" w:rsidP="003D0505">
            <w:pPr>
              <w:rPr>
                <w:rFonts w:asciiTheme="majorBidi" w:eastAsia="Times New Roman" w:hAnsiTheme="majorBidi" w:cstheme="majorBidi"/>
                <w:sz w:val="28"/>
                <w:szCs w:val="28"/>
              </w:rPr>
            </w:pPr>
          </w:p>
        </w:tc>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 xml:space="preserve">Во втором и третьем классе, как правило, набирает силу процесс развития детского коллектива, резко активизируется межличностное </w:t>
            </w:r>
            <w:r w:rsidRPr="00942A64">
              <w:rPr>
                <w:rFonts w:asciiTheme="majorBidi" w:eastAsia="Times New Roman" w:hAnsiTheme="majorBidi" w:cstheme="majorBidi"/>
                <w:sz w:val="28"/>
                <w:szCs w:val="28"/>
              </w:rPr>
              <w:lastRenderedPageBreak/>
              <w:t>взаимодействие младших школьников друг с другом</w:t>
            </w:r>
          </w:p>
          <w:p w:rsidR="00BB2806" w:rsidRPr="00942A64" w:rsidRDefault="00BB2806" w:rsidP="003D0505">
            <w:pPr>
              <w:rPr>
                <w:rFonts w:asciiTheme="majorBidi" w:eastAsia="Times New Roman" w:hAnsiTheme="majorBidi" w:cstheme="majorBidi"/>
                <w:sz w:val="28"/>
                <w:szCs w:val="28"/>
              </w:rPr>
            </w:pPr>
          </w:p>
        </w:tc>
        <w:tc>
          <w:tcPr>
            <w:tcW w:w="3191"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 xml:space="preserve">Создание педагогом воспитательной среды, в которой ребенок способен осознать, что его поступки, во-первых, не должны разрушать его самого и </w:t>
            </w:r>
            <w:r w:rsidRPr="00942A64">
              <w:rPr>
                <w:rFonts w:asciiTheme="majorBidi" w:eastAsia="Times New Roman" w:hAnsiTheme="majorBidi" w:cstheme="majorBidi"/>
                <w:sz w:val="28"/>
                <w:szCs w:val="28"/>
              </w:rPr>
              <w:lastRenderedPageBreak/>
              <w:t>включающую его систему (семью, коллектив, общество в целом), а во-вторых, не должны привести к исключению его из этой системы. В основе используемых воспитательных форм лежит системно-</w:t>
            </w:r>
            <w:proofErr w:type="spellStart"/>
            <w:r w:rsidRPr="00942A64">
              <w:rPr>
                <w:rFonts w:asciiTheme="majorBidi" w:eastAsia="Times New Roman" w:hAnsiTheme="majorBidi" w:cstheme="majorBidi"/>
                <w:sz w:val="28"/>
                <w:szCs w:val="28"/>
              </w:rPr>
              <w:t>деятельностный</w:t>
            </w:r>
            <w:proofErr w:type="spellEnd"/>
            <w:r w:rsidRPr="00942A64">
              <w:rPr>
                <w:rFonts w:asciiTheme="majorBidi" w:eastAsia="Times New Roman" w:hAnsiTheme="majorBidi" w:cstheme="majorBidi"/>
                <w:sz w:val="28"/>
                <w:szCs w:val="28"/>
              </w:rPr>
              <w:t xml:space="preserve"> подход и принцип сохранения целостности систем.</w:t>
            </w:r>
          </w:p>
        </w:tc>
      </w:tr>
      <w:tr w:rsidR="00BB2806" w:rsidRPr="00942A64" w:rsidTr="003D0505">
        <w:tc>
          <w:tcPr>
            <w:tcW w:w="3190" w:type="dxa"/>
          </w:tcPr>
          <w:p w:rsidR="00BB2806" w:rsidRPr="00942A64" w:rsidRDefault="00BB2806" w:rsidP="007932CE">
            <w:pPr>
              <w:rPr>
                <w:rFonts w:asciiTheme="majorBidi" w:eastAsia="Times New Roman" w:hAnsiTheme="majorBidi" w:cstheme="majorBidi"/>
                <w:sz w:val="28"/>
                <w:szCs w:val="28"/>
                <w:u w:val="single"/>
              </w:rPr>
            </w:pPr>
            <w:r w:rsidRPr="00942A64">
              <w:rPr>
                <w:rFonts w:asciiTheme="majorBidi" w:eastAsia="Times New Roman" w:hAnsiTheme="majorBidi" w:cstheme="majorBidi"/>
                <w:sz w:val="28"/>
                <w:szCs w:val="28"/>
                <w:u w:val="single"/>
              </w:rPr>
              <w:lastRenderedPageBreak/>
              <w:t>3уровень</w:t>
            </w:r>
          </w:p>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Получение </w:t>
            </w:r>
            <w:proofErr w:type="gramStart"/>
            <w:r w:rsidRPr="00942A64">
              <w:rPr>
                <w:rFonts w:asciiTheme="majorBidi" w:eastAsia="Times New Roman" w:hAnsiTheme="majorBidi" w:cstheme="majorBidi"/>
                <w:sz w:val="28"/>
                <w:szCs w:val="28"/>
              </w:rPr>
              <w:t>обучающимся</w:t>
            </w:r>
            <w:proofErr w:type="gramEnd"/>
            <w:r w:rsidRPr="00942A64">
              <w:rPr>
                <w:rFonts w:asciiTheme="majorBidi" w:eastAsia="Times New Roman" w:hAnsiTheme="majorBidi" w:cstheme="majorBidi"/>
                <w:sz w:val="28"/>
                <w:szCs w:val="28"/>
              </w:rPr>
              <w:t xml:space="preserve"> опыта самостоятельного общественного действия.</w:t>
            </w:r>
          </w:p>
        </w:tc>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Потребность в самореализации, в общественном признании, в желании проявить и реализовать свои потенциальные возможности, готовность приобрести для этого новые необходимые личностные качества и способности</w:t>
            </w:r>
          </w:p>
          <w:p w:rsidR="00BB2806" w:rsidRPr="00942A64" w:rsidRDefault="00BB2806" w:rsidP="003D0505">
            <w:pPr>
              <w:rPr>
                <w:rFonts w:asciiTheme="majorBidi" w:eastAsia="Times New Roman" w:hAnsiTheme="majorBidi" w:cstheme="majorBidi"/>
                <w:sz w:val="28"/>
                <w:szCs w:val="28"/>
              </w:rPr>
            </w:pPr>
          </w:p>
        </w:tc>
        <w:tc>
          <w:tcPr>
            <w:tcW w:w="3191" w:type="dxa"/>
          </w:tcPr>
          <w:p w:rsidR="00BB2806" w:rsidRPr="00942A64" w:rsidRDefault="00BB2806" w:rsidP="003D0505">
            <w:pPr>
              <w:ind w:hanging="1"/>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Создание к четвертому классу для младшего школьника реальной возможности выхода в пространство общественного действия, т.е. достижения третьего уровня воспитательных результатов. Такой выход для </w:t>
            </w:r>
            <w:proofErr w:type="gramStart"/>
            <w:r w:rsidRPr="00942A64">
              <w:rPr>
                <w:rFonts w:asciiTheme="majorBidi" w:eastAsia="Times New Roman" w:hAnsiTheme="majorBidi" w:cstheme="majorBidi"/>
                <w:sz w:val="28"/>
                <w:szCs w:val="28"/>
              </w:rPr>
              <w:t>обучающегося</w:t>
            </w:r>
            <w:proofErr w:type="gramEnd"/>
            <w:r w:rsidRPr="00942A64">
              <w:rPr>
                <w:rFonts w:asciiTheme="majorBidi" w:eastAsia="Times New Roman" w:hAnsiTheme="majorBidi" w:cstheme="majorBidi"/>
                <w:sz w:val="28"/>
                <w:szCs w:val="28"/>
              </w:rPr>
              <w:t xml:space="preserve"> должен быть обязательно оформлен как выход в дружественную среду. Свойственные современной социальной ситуации конфликтность и неопределенность должны быть в известной степени ограничены.</w:t>
            </w:r>
          </w:p>
        </w:tc>
      </w:tr>
    </w:tbl>
    <w:p w:rsidR="00BB2806" w:rsidRPr="00942A64" w:rsidRDefault="00BB2806" w:rsidP="00BB2806">
      <w:pPr>
        <w:spacing w:after="0"/>
        <w:rPr>
          <w:rFonts w:asciiTheme="majorBidi" w:eastAsia="Times New Roman" w:hAnsiTheme="majorBidi" w:cstheme="majorBidi"/>
          <w:b/>
          <w:sz w:val="28"/>
          <w:szCs w:val="28"/>
        </w:rPr>
      </w:pPr>
      <w:r w:rsidRPr="00942A64">
        <w:rPr>
          <w:rFonts w:asciiTheme="majorBidi" w:eastAsia="Times New Roman" w:hAnsiTheme="majorBidi" w:cstheme="majorBidi"/>
          <w:b/>
          <w:sz w:val="28"/>
          <w:szCs w:val="28"/>
        </w:rPr>
        <w:t>Технология мониторинга</w:t>
      </w:r>
    </w:p>
    <w:p w:rsidR="00BB2806" w:rsidRPr="00942A64" w:rsidRDefault="00BB2806" w:rsidP="00BB2806">
      <w:pPr>
        <w:spacing w:after="0"/>
        <w:ind w:firstLine="708"/>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Педагогический мониторинг представляет собой стандартную процедуру повторяющихся ежегодных обследований обучающегося, которые позволяют проследить динамику его личностного развития. По результатам мониторинга педагог сможет проследить динамику, определить возможности, способности, ин</w:t>
      </w:r>
      <w:r w:rsidR="001E16D9" w:rsidRPr="00942A64">
        <w:rPr>
          <w:rFonts w:asciiTheme="majorBidi" w:eastAsia="Times New Roman" w:hAnsiTheme="majorBidi" w:cstheme="majorBidi"/>
          <w:sz w:val="28"/>
          <w:szCs w:val="28"/>
        </w:rPr>
        <w:t>тересы не только каждого ребенка</w:t>
      </w:r>
      <w:r w:rsidRPr="00942A64">
        <w:rPr>
          <w:rFonts w:asciiTheme="majorBidi" w:eastAsia="Times New Roman" w:hAnsiTheme="majorBidi" w:cstheme="majorBidi"/>
          <w:sz w:val="28"/>
          <w:szCs w:val="28"/>
        </w:rPr>
        <w:t xml:space="preserve">,  но и класса в целом, наметить «траекторию» дальнейшего развития каждого обучающегося, а также, внеся корректировки в свою воспитательную Программу, дополнив ее методами и формами работы, предупредить проявления нежелательных, негативных поступков </w:t>
      </w:r>
      <w:proofErr w:type="gramStart"/>
      <w:r w:rsidRPr="00942A64">
        <w:rPr>
          <w:rFonts w:asciiTheme="majorBidi" w:eastAsia="Times New Roman" w:hAnsiTheme="majorBidi" w:cstheme="majorBidi"/>
          <w:sz w:val="28"/>
          <w:szCs w:val="28"/>
        </w:rPr>
        <w:t>у</w:t>
      </w:r>
      <w:proofErr w:type="gramEnd"/>
      <w:r w:rsidRPr="00942A64">
        <w:rPr>
          <w:rFonts w:asciiTheme="majorBidi" w:eastAsia="Times New Roman" w:hAnsiTheme="majorBidi" w:cstheme="majorBidi"/>
          <w:sz w:val="28"/>
          <w:szCs w:val="28"/>
        </w:rPr>
        <w:t xml:space="preserve"> обучающихся.</w:t>
      </w:r>
    </w:p>
    <w:p w:rsidR="00BB2806" w:rsidRPr="00942A64" w:rsidRDefault="00BB2806" w:rsidP="00BB2806">
      <w:pPr>
        <w:spacing w:after="0"/>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 </w:t>
      </w:r>
      <w:r w:rsidRPr="00942A64">
        <w:rPr>
          <w:rFonts w:asciiTheme="majorBidi" w:eastAsia="Times New Roman" w:hAnsiTheme="majorBidi" w:cstheme="majorBidi"/>
          <w:sz w:val="28"/>
          <w:szCs w:val="28"/>
        </w:rPr>
        <w:tab/>
      </w:r>
      <w:r w:rsidRPr="00942A64">
        <w:rPr>
          <w:rFonts w:asciiTheme="majorBidi" w:eastAsia="Times New Roman" w:hAnsiTheme="majorBidi" w:cstheme="majorBidi"/>
          <w:b/>
          <w:sz w:val="28"/>
          <w:szCs w:val="28"/>
        </w:rPr>
        <w:t>Системообразующим элементом технологии мониторинга является диагностическая карта, при заполнении которой необходимо соблюдать следующее:</w:t>
      </w:r>
    </w:p>
    <w:p w:rsidR="00BB2806" w:rsidRPr="00942A64" w:rsidRDefault="00BB2806" w:rsidP="00BB2806">
      <w:pPr>
        <w:spacing w:after="0"/>
        <w:ind w:firstLine="708"/>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1. Диагностическая карта заполняется педагогами три раза в год (сентябрь, январь, май), результаты входной (В), промежуточной (П) и итоговой (И) диагностики </w:t>
      </w:r>
      <w:proofErr w:type="gramStart"/>
      <w:r w:rsidRPr="00942A64">
        <w:rPr>
          <w:rFonts w:asciiTheme="majorBidi" w:eastAsia="Times New Roman" w:hAnsiTheme="majorBidi" w:cstheme="majorBidi"/>
          <w:sz w:val="28"/>
          <w:szCs w:val="28"/>
        </w:rPr>
        <w:t>суммируются</w:t>
      </w:r>
      <w:proofErr w:type="gramEnd"/>
      <w:r w:rsidRPr="00942A64">
        <w:rPr>
          <w:rFonts w:asciiTheme="majorBidi" w:eastAsia="Times New Roman" w:hAnsiTheme="majorBidi" w:cstheme="majorBidi"/>
          <w:sz w:val="28"/>
          <w:szCs w:val="28"/>
        </w:rPr>
        <w:t xml:space="preserve"> и выводится средний балл по каждому модулю (направлению развития) на начало, середину и конец учебного года. </w:t>
      </w:r>
    </w:p>
    <w:p w:rsidR="00BB2806" w:rsidRPr="00942A64" w:rsidRDefault="00BB2806" w:rsidP="00BB2806">
      <w:pPr>
        <w:spacing w:after="0"/>
        <w:ind w:firstLine="708"/>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2. После обработки информации, занесения результатов в диагностическую карту и составления классным руководителем мониторинга на класс, администрация школы,  совместно со специалистами сопровождения проводит консилиум, на котором анализируются и оцениваются полученные данные, вырабатываются рекомендации по осуществлению воспитательной работы </w:t>
      </w:r>
      <w:proofErr w:type="gramStart"/>
      <w:r w:rsidRPr="00942A64">
        <w:rPr>
          <w:rFonts w:asciiTheme="majorBidi" w:eastAsia="Times New Roman" w:hAnsiTheme="majorBidi" w:cstheme="majorBidi"/>
          <w:sz w:val="28"/>
          <w:szCs w:val="28"/>
        </w:rPr>
        <w:t>с</w:t>
      </w:r>
      <w:proofErr w:type="gramEnd"/>
      <w:r w:rsidRPr="00942A64">
        <w:rPr>
          <w:rFonts w:asciiTheme="majorBidi" w:eastAsia="Times New Roman" w:hAnsiTheme="majorBidi" w:cstheme="majorBidi"/>
          <w:sz w:val="28"/>
          <w:szCs w:val="28"/>
        </w:rPr>
        <w:t xml:space="preserve"> обучающимся.</w:t>
      </w:r>
    </w:p>
    <w:p w:rsidR="00BB2806" w:rsidRPr="00942A64" w:rsidRDefault="00BB2806" w:rsidP="00BB2806">
      <w:pPr>
        <w:spacing w:after="0" w:line="240" w:lineRule="auto"/>
        <w:ind w:firstLine="708"/>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Перевод в процентные показатели </w:t>
      </w:r>
      <w:r w:rsidR="00B82252">
        <w:rPr>
          <w:rFonts w:asciiTheme="majorBidi" w:eastAsia="Times New Roman" w:hAnsiTheme="majorBidi" w:cstheme="majorBidi"/>
          <w:sz w:val="28"/>
          <w:szCs w:val="28"/>
        </w:rPr>
        <w:t xml:space="preserve"> (таблица №2)</w:t>
      </w:r>
    </w:p>
    <w:tbl>
      <w:tblPr>
        <w:tblStyle w:val="afffb"/>
        <w:tblW w:w="0" w:type="auto"/>
        <w:tblLook w:val="04A0" w:firstRow="1" w:lastRow="0" w:firstColumn="1" w:lastColumn="0" w:noHBand="0" w:noVBand="1"/>
      </w:tblPr>
      <w:tblGrid>
        <w:gridCol w:w="3190"/>
        <w:gridCol w:w="3190"/>
        <w:gridCol w:w="3191"/>
      </w:tblGrid>
      <w:tr w:rsidR="00BB2806" w:rsidRPr="00942A64" w:rsidTr="003D0505">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Показатель</w:t>
            </w:r>
          </w:p>
        </w:tc>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Уровень достижений</w:t>
            </w:r>
          </w:p>
        </w:tc>
        <w:tc>
          <w:tcPr>
            <w:tcW w:w="3191"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Качество освоения программы</w:t>
            </w:r>
          </w:p>
        </w:tc>
      </w:tr>
      <w:tr w:rsidR="00BB2806" w:rsidRPr="00942A64" w:rsidTr="003D0505">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«5» -всегда</w:t>
            </w:r>
          </w:p>
        </w:tc>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Высокий </w:t>
            </w:r>
          </w:p>
        </w:tc>
        <w:tc>
          <w:tcPr>
            <w:tcW w:w="3191"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90-100%</w:t>
            </w:r>
          </w:p>
        </w:tc>
      </w:tr>
      <w:tr w:rsidR="00BB2806" w:rsidRPr="00942A64" w:rsidTr="003D0505">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«4» -часто</w:t>
            </w:r>
          </w:p>
        </w:tc>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Повышенный</w:t>
            </w:r>
          </w:p>
        </w:tc>
        <w:tc>
          <w:tcPr>
            <w:tcW w:w="3191"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70-90%</w:t>
            </w:r>
          </w:p>
        </w:tc>
      </w:tr>
      <w:tr w:rsidR="00BB2806" w:rsidRPr="00942A64" w:rsidTr="003D0505">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«3» -иногда</w:t>
            </w:r>
          </w:p>
        </w:tc>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Средний</w:t>
            </w:r>
          </w:p>
        </w:tc>
        <w:tc>
          <w:tcPr>
            <w:tcW w:w="3191"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50-70%</w:t>
            </w:r>
          </w:p>
        </w:tc>
      </w:tr>
      <w:tr w:rsidR="00BB2806" w:rsidRPr="00942A64" w:rsidTr="003D0505">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«2» -редко</w:t>
            </w:r>
          </w:p>
        </w:tc>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Ниже среднего</w:t>
            </w:r>
          </w:p>
        </w:tc>
        <w:tc>
          <w:tcPr>
            <w:tcW w:w="3191"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35-50%</w:t>
            </w:r>
          </w:p>
        </w:tc>
      </w:tr>
      <w:tr w:rsidR="00BB2806" w:rsidRPr="00942A64" w:rsidTr="003D0505">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«1» -однократно</w:t>
            </w:r>
          </w:p>
        </w:tc>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Низкий</w:t>
            </w:r>
          </w:p>
        </w:tc>
        <w:tc>
          <w:tcPr>
            <w:tcW w:w="3191"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15-35%</w:t>
            </w:r>
          </w:p>
        </w:tc>
      </w:tr>
      <w:tr w:rsidR="00BB2806" w:rsidRPr="00942A64" w:rsidTr="003D0505">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«0» -никогда</w:t>
            </w:r>
          </w:p>
        </w:tc>
        <w:tc>
          <w:tcPr>
            <w:tcW w:w="3190"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Не обладает данной компетенцией</w:t>
            </w:r>
          </w:p>
        </w:tc>
        <w:tc>
          <w:tcPr>
            <w:tcW w:w="3191"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0-15%</w:t>
            </w:r>
          </w:p>
        </w:tc>
      </w:tr>
    </w:tbl>
    <w:p w:rsidR="00BB2806" w:rsidRPr="00942A64" w:rsidRDefault="00BB2806" w:rsidP="00BB2806">
      <w:pPr>
        <w:spacing w:after="0" w:line="240" w:lineRule="auto"/>
        <w:ind w:firstLine="708"/>
        <w:jc w:val="both"/>
        <w:rPr>
          <w:rFonts w:asciiTheme="majorBidi" w:eastAsia="Times New Roman" w:hAnsiTheme="majorBidi" w:cstheme="majorBidi"/>
          <w:sz w:val="28"/>
          <w:szCs w:val="28"/>
        </w:rPr>
      </w:pPr>
    </w:p>
    <w:p w:rsidR="00BB2806" w:rsidRPr="00942A64" w:rsidRDefault="00BB2806" w:rsidP="00BB2806">
      <w:pPr>
        <w:spacing w:after="0" w:line="240" w:lineRule="auto"/>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 xml:space="preserve"> </w:t>
      </w:r>
      <w:r w:rsidRPr="00942A64">
        <w:rPr>
          <w:rFonts w:asciiTheme="majorBidi" w:eastAsia="Times New Roman" w:hAnsiTheme="majorBidi" w:cstheme="majorBidi"/>
          <w:sz w:val="28"/>
          <w:szCs w:val="28"/>
        </w:rPr>
        <w:tab/>
        <w:t>3.  На основании мониторинга от каждого класса  составляется единый мониторинг результатов реализации Программы духовно – нравственного развития, воспитания и социализации школы со средним баллом входной (В), промежуточной (П) и итоговой (И) диагностики.</w:t>
      </w:r>
    </w:p>
    <w:p w:rsidR="00BB2806" w:rsidRPr="00942A64" w:rsidRDefault="00BB2806" w:rsidP="00BB2806">
      <w:pPr>
        <w:spacing w:after="0" w:line="240" w:lineRule="auto"/>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 4. Мониторинг процесса воспитания должен быть направлен не только на изучение личности ребенка, как главного показателя эффективности данного процесса, но и на создаваемые в образовательном учреждении условия ее развития. Поэтому можно выделить еще несколько предметов для изучения: детский коллектив, как условие развития личности школьника, организационные условия, обеспечивающие эффективность процесса воспитания; профессионализм и профессиональная позиция педагога, как воспитателя. </w:t>
      </w:r>
    </w:p>
    <w:p w:rsidR="00BB2806" w:rsidRPr="00942A64" w:rsidRDefault="00BB2806" w:rsidP="00BB2806">
      <w:pPr>
        <w:spacing w:after="0" w:line="240" w:lineRule="auto"/>
        <w:ind w:firstLine="708"/>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Все выше изложенное можно представить в виде таблицы:</w:t>
      </w:r>
      <w:r w:rsidR="00E7299D">
        <w:rPr>
          <w:rFonts w:asciiTheme="majorBidi" w:eastAsia="Times New Roman" w:hAnsiTheme="majorBidi" w:cstheme="majorBidi"/>
          <w:sz w:val="28"/>
          <w:szCs w:val="28"/>
        </w:rPr>
        <w:t xml:space="preserve"> (таблица №3)</w:t>
      </w:r>
    </w:p>
    <w:p w:rsidR="00BB2806" w:rsidRPr="00942A64" w:rsidRDefault="00BB2806" w:rsidP="00BB2806">
      <w:pPr>
        <w:spacing w:after="0" w:line="240" w:lineRule="auto"/>
        <w:ind w:firstLine="708"/>
        <w:jc w:val="both"/>
        <w:rPr>
          <w:rFonts w:asciiTheme="majorBidi" w:eastAsia="Times New Roman" w:hAnsiTheme="majorBidi" w:cstheme="majorBidi"/>
          <w:sz w:val="28"/>
          <w:szCs w:val="28"/>
        </w:rPr>
      </w:pPr>
    </w:p>
    <w:tbl>
      <w:tblPr>
        <w:tblStyle w:val="afffb"/>
        <w:tblW w:w="10632" w:type="dxa"/>
        <w:tblInd w:w="-885" w:type="dxa"/>
        <w:tblLayout w:type="fixed"/>
        <w:tblLook w:val="04A0" w:firstRow="1" w:lastRow="0" w:firstColumn="1" w:lastColumn="0" w:noHBand="0" w:noVBand="1"/>
      </w:tblPr>
      <w:tblGrid>
        <w:gridCol w:w="2749"/>
        <w:gridCol w:w="2284"/>
        <w:gridCol w:w="2107"/>
        <w:gridCol w:w="1366"/>
        <w:gridCol w:w="2126"/>
      </w:tblGrid>
      <w:tr w:rsidR="00BB2806" w:rsidRPr="00942A64" w:rsidTr="003D0505">
        <w:tc>
          <w:tcPr>
            <w:tcW w:w="2749"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Предмет мониторинга</w:t>
            </w:r>
          </w:p>
        </w:tc>
        <w:tc>
          <w:tcPr>
            <w:tcW w:w="2284"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Как изучаетс</w:t>
            </w:r>
            <w:proofErr w:type="gramStart"/>
            <w:r w:rsidRPr="00942A64">
              <w:rPr>
                <w:rFonts w:asciiTheme="majorBidi" w:eastAsia="Times New Roman" w:hAnsiTheme="majorBidi" w:cstheme="majorBidi"/>
                <w:sz w:val="28"/>
                <w:szCs w:val="28"/>
              </w:rPr>
              <w:t>я(</w:t>
            </w:r>
            <w:proofErr w:type="gramEnd"/>
            <w:r w:rsidRPr="00942A64">
              <w:rPr>
                <w:rFonts w:asciiTheme="majorBidi" w:eastAsia="Times New Roman" w:hAnsiTheme="majorBidi" w:cstheme="majorBidi"/>
                <w:sz w:val="28"/>
                <w:szCs w:val="28"/>
              </w:rPr>
              <w:t>механизм мониторинга)</w:t>
            </w:r>
          </w:p>
        </w:tc>
        <w:tc>
          <w:tcPr>
            <w:tcW w:w="2107"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Возможные источники информации, для подтверждения предъявляемой информации</w:t>
            </w:r>
          </w:p>
        </w:tc>
        <w:tc>
          <w:tcPr>
            <w:tcW w:w="1366"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Периодичность</w:t>
            </w:r>
          </w:p>
        </w:tc>
        <w:tc>
          <w:tcPr>
            <w:tcW w:w="2126"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Ответственные</w:t>
            </w:r>
          </w:p>
        </w:tc>
      </w:tr>
      <w:tr w:rsidR="00BB2806" w:rsidRPr="00942A64" w:rsidTr="003D0505">
        <w:tc>
          <w:tcPr>
            <w:tcW w:w="2749"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1. Личность школьника как главный показатель эффективности процесса воспитания.</w:t>
            </w:r>
          </w:p>
        </w:tc>
        <w:tc>
          <w:tcPr>
            <w:tcW w:w="2284"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Педагогическое наблюдение.</w:t>
            </w:r>
          </w:p>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Фиксация результатов и анализ диагностических карт.</w:t>
            </w:r>
          </w:p>
        </w:tc>
        <w:tc>
          <w:tcPr>
            <w:tcW w:w="2107"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Диагностические карты</w:t>
            </w:r>
          </w:p>
        </w:tc>
        <w:tc>
          <w:tcPr>
            <w:tcW w:w="136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3 раза в год</w:t>
            </w:r>
          </w:p>
        </w:tc>
        <w:tc>
          <w:tcPr>
            <w:tcW w:w="2126" w:type="dxa"/>
          </w:tcPr>
          <w:p w:rsidR="00BB2806" w:rsidRPr="00942A64" w:rsidRDefault="00BB2806" w:rsidP="003D0505">
            <w:pPr>
              <w:ind w:right="-249"/>
              <w:rPr>
                <w:rFonts w:asciiTheme="majorBidi" w:eastAsia="Times New Roman" w:hAnsiTheme="majorBidi" w:cstheme="majorBidi"/>
                <w:sz w:val="28"/>
                <w:szCs w:val="28"/>
              </w:rPr>
            </w:pPr>
            <w:proofErr w:type="spellStart"/>
            <w:r w:rsidRPr="00942A64">
              <w:rPr>
                <w:rFonts w:asciiTheme="majorBidi" w:eastAsia="Times New Roman" w:hAnsiTheme="majorBidi" w:cstheme="majorBidi"/>
                <w:sz w:val="28"/>
                <w:szCs w:val="28"/>
              </w:rPr>
              <w:t>кл</w:t>
            </w:r>
            <w:proofErr w:type="spellEnd"/>
            <w:r w:rsidRPr="00942A64">
              <w:rPr>
                <w:rFonts w:asciiTheme="majorBidi" w:eastAsia="Times New Roman" w:hAnsiTheme="majorBidi" w:cstheme="majorBidi"/>
                <w:sz w:val="28"/>
                <w:szCs w:val="28"/>
              </w:rPr>
              <w:t>. руководители</w:t>
            </w:r>
          </w:p>
        </w:tc>
      </w:tr>
      <w:tr w:rsidR="00BB2806" w:rsidRPr="00942A64" w:rsidTr="003D0505">
        <w:tc>
          <w:tcPr>
            <w:tcW w:w="2749"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2. Детский коллектив как условие развития личности школьника</w:t>
            </w:r>
          </w:p>
        </w:tc>
        <w:tc>
          <w:tcPr>
            <w:tcW w:w="2284"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.-Педагогическое наблюдение.</w:t>
            </w:r>
          </w:p>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-Методика изучения уровня развития детского </w:t>
            </w:r>
            <w:proofErr w:type="gramStart"/>
            <w:r w:rsidRPr="00942A64">
              <w:rPr>
                <w:rFonts w:asciiTheme="majorBidi" w:eastAsia="Times New Roman" w:hAnsiTheme="majorBidi" w:cstheme="majorBidi"/>
                <w:sz w:val="28"/>
                <w:szCs w:val="28"/>
              </w:rPr>
              <w:t>коллектива</w:t>
            </w:r>
            <w:proofErr w:type="gramEnd"/>
            <w:r w:rsidRPr="00942A64">
              <w:rPr>
                <w:rFonts w:asciiTheme="majorBidi" w:eastAsia="Times New Roman" w:hAnsiTheme="majorBidi" w:cstheme="majorBidi"/>
                <w:sz w:val="28"/>
                <w:szCs w:val="28"/>
              </w:rPr>
              <w:t xml:space="preserve"> «Какой у нас коллектив» А.Н. </w:t>
            </w:r>
            <w:proofErr w:type="spellStart"/>
            <w:r w:rsidRPr="00942A64">
              <w:rPr>
                <w:rFonts w:asciiTheme="majorBidi" w:eastAsia="Times New Roman" w:hAnsiTheme="majorBidi" w:cstheme="majorBidi"/>
                <w:sz w:val="28"/>
                <w:szCs w:val="28"/>
              </w:rPr>
              <w:lastRenderedPageBreak/>
              <w:t>Лутошкина</w:t>
            </w:r>
            <w:proofErr w:type="spellEnd"/>
            <w:r w:rsidRPr="00942A64">
              <w:rPr>
                <w:rFonts w:asciiTheme="majorBidi" w:eastAsia="Times New Roman" w:hAnsiTheme="majorBidi" w:cstheme="majorBidi"/>
                <w:sz w:val="28"/>
                <w:szCs w:val="28"/>
              </w:rPr>
              <w:t>.</w:t>
            </w:r>
          </w:p>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-Методика социометрического изучения межличностных отношений в детском коллективе.</w:t>
            </w:r>
          </w:p>
        </w:tc>
        <w:tc>
          <w:tcPr>
            <w:tcW w:w="2107"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Характеристика класса</w:t>
            </w:r>
          </w:p>
        </w:tc>
        <w:tc>
          <w:tcPr>
            <w:tcW w:w="136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2 раза в год</w:t>
            </w:r>
          </w:p>
        </w:tc>
        <w:tc>
          <w:tcPr>
            <w:tcW w:w="2126" w:type="dxa"/>
          </w:tcPr>
          <w:p w:rsidR="00BB2806" w:rsidRPr="00942A64" w:rsidRDefault="00BB2806" w:rsidP="003D0505">
            <w:pPr>
              <w:rPr>
                <w:rFonts w:asciiTheme="majorBidi" w:eastAsia="Times New Roman" w:hAnsiTheme="majorBidi" w:cstheme="majorBidi"/>
                <w:sz w:val="28"/>
                <w:szCs w:val="28"/>
              </w:rPr>
            </w:pPr>
            <w:proofErr w:type="spellStart"/>
            <w:r w:rsidRPr="00942A64">
              <w:rPr>
                <w:rFonts w:asciiTheme="majorBidi" w:eastAsia="Times New Roman" w:hAnsiTheme="majorBidi" w:cstheme="majorBidi"/>
                <w:sz w:val="28"/>
                <w:szCs w:val="28"/>
              </w:rPr>
              <w:t>кл</w:t>
            </w:r>
            <w:proofErr w:type="gramStart"/>
            <w:r w:rsidRPr="00942A64">
              <w:rPr>
                <w:rFonts w:asciiTheme="majorBidi" w:eastAsia="Times New Roman" w:hAnsiTheme="majorBidi" w:cstheme="majorBidi"/>
                <w:sz w:val="28"/>
                <w:szCs w:val="28"/>
              </w:rPr>
              <w:t>.р</w:t>
            </w:r>
            <w:proofErr w:type="gramEnd"/>
            <w:r w:rsidRPr="00942A64">
              <w:rPr>
                <w:rFonts w:asciiTheme="majorBidi" w:eastAsia="Times New Roman" w:hAnsiTheme="majorBidi" w:cstheme="majorBidi"/>
                <w:sz w:val="28"/>
                <w:szCs w:val="28"/>
              </w:rPr>
              <w:t>уководители</w:t>
            </w:r>
            <w:proofErr w:type="spellEnd"/>
            <w:r w:rsidRPr="00942A64">
              <w:rPr>
                <w:rFonts w:asciiTheme="majorBidi" w:eastAsia="Times New Roman" w:hAnsiTheme="majorBidi" w:cstheme="majorBidi"/>
                <w:sz w:val="28"/>
                <w:szCs w:val="28"/>
              </w:rPr>
              <w:t>, педагог-психолог</w:t>
            </w:r>
          </w:p>
        </w:tc>
      </w:tr>
      <w:tr w:rsidR="00BB2806" w:rsidRPr="00942A64" w:rsidTr="003D0505">
        <w:tc>
          <w:tcPr>
            <w:tcW w:w="2749"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З. Профессиональная позиция педагога как условие развития личности школьника.</w:t>
            </w:r>
          </w:p>
        </w:tc>
        <w:tc>
          <w:tcPr>
            <w:tcW w:w="2284"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Диагностика профессиональной позиции педагога как воспитателя (анкетирование)</w:t>
            </w:r>
          </w:p>
        </w:tc>
        <w:tc>
          <w:tcPr>
            <w:tcW w:w="2107"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Аналитическая записка</w:t>
            </w:r>
          </w:p>
        </w:tc>
        <w:tc>
          <w:tcPr>
            <w:tcW w:w="136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1 раз в год</w:t>
            </w:r>
          </w:p>
        </w:tc>
        <w:tc>
          <w:tcPr>
            <w:tcW w:w="212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педагог-психолог</w:t>
            </w:r>
          </w:p>
        </w:tc>
      </w:tr>
      <w:tr w:rsidR="00BB2806" w:rsidRPr="00942A64" w:rsidTr="003D0505">
        <w:tc>
          <w:tcPr>
            <w:tcW w:w="2749"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4.Организационные условия, обеспечивающие эффективность процесса воспитания.</w:t>
            </w:r>
          </w:p>
        </w:tc>
        <w:tc>
          <w:tcPr>
            <w:tcW w:w="2284"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Экспертный анализ и оценка организационных условий процесса воспитания.</w:t>
            </w:r>
          </w:p>
        </w:tc>
        <w:tc>
          <w:tcPr>
            <w:tcW w:w="2107" w:type="dxa"/>
          </w:tcPr>
          <w:p w:rsidR="00BB2806" w:rsidRPr="00942A64" w:rsidRDefault="00BB2806" w:rsidP="003D0505">
            <w:pPr>
              <w:jc w:val="both"/>
              <w:rPr>
                <w:rFonts w:asciiTheme="majorBidi" w:eastAsia="Times New Roman" w:hAnsiTheme="majorBidi" w:cstheme="majorBidi"/>
                <w:sz w:val="28"/>
                <w:szCs w:val="28"/>
              </w:rPr>
            </w:pPr>
          </w:p>
        </w:tc>
        <w:tc>
          <w:tcPr>
            <w:tcW w:w="1366" w:type="dxa"/>
          </w:tcPr>
          <w:p w:rsidR="00BB2806" w:rsidRPr="00942A64" w:rsidRDefault="00BB2806" w:rsidP="003D0505">
            <w:pPr>
              <w:jc w:val="both"/>
              <w:rPr>
                <w:rFonts w:asciiTheme="majorBidi" w:eastAsia="Times New Roman" w:hAnsiTheme="majorBidi" w:cstheme="majorBidi"/>
                <w:sz w:val="28"/>
                <w:szCs w:val="28"/>
              </w:rPr>
            </w:pPr>
          </w:p>
        </w:tc>
        <w:tc>
          <w:tcPr>
            <w:tcW w:w="2126" w:type="dxa"/>
          </w:tcPr>
          <w:p w:rsidR="00BB2806" w:rsidRPr="00942A64" w:rsidRDefault="00BB2806" w:rsidP="003D0505">
            <w:pPr>
              <w:jc w:val="both"/>
              <w:rPr>
                <w:rFonts w:asciiTheme="majorBidi" w:eastAsia="Times New Roman" w:hAnsiTheme="majorBidi" w:cstheme="majorBidi"/>
                <w:sz w:val="28"/>
                <w:szCs w:val="28"/>
              </w:rPr>
            </w:pPr>
          </w:p>
        </w:tc>
      </w:tr>
      <w:tr w:rsidR="00BB2806" w:rsidRPr="00942A64" w:rsidTr="003D0505">
        <w:tc>
          <w:tcPr>
            <w:tcW w:w="2749"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4.1. Материально-техническое оснащение, необходимое для организации процесса воспитания.</w:t>
            </w:r>
          </w:p>
        </w:tc>
        <w:tc>
          <w:tcPr>
            <w:tcW w:w="2284"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Качественный и количественный анализ материально-технического оснащения процесса воспитания (оборудования, аппаратуры, культурно-массового, туристского, спортивного снаряжения, библиотечно-</w:t>
            </w:r>
            <w:proofErr w:type="spellStart"/>
            <w:r w:rsidRPr="00942A64">
              <w:rPr>
                <w:rFonts w:asciiTheme="majorBidi" w:eastAsia="Times New Roman" w:hAnsiTheme="majorBidi" w:cstheme="majorBidi"/>
                <w:sz w:val="28"/>
                <w:szCs w:val="28"/>
              </w:rPr>
              <w:t>информацнонног</w:t>
            </w:r>
            <w:r w:rsidRPr="00942A64">
              <w:rPr>
                <w:rFonts w:asciiTheme="majorBidi" w:eastAsia="Times New Roman" w:hAnsiTheme="majorBidi" w:cstheme="majorBidi"/>
                <w:sz w:val="28"/>
                <w:szCs w:val="28"/>
              </w:rPr>
              <w:lastRenderedPageBreak/>
              <w:t>о</w:t>
            </w:r>
            <w:proofErr w:type="spellEnd"/>
            <w:r w:rsidRPr="00942A64">
              <w:rPr>
                <w:rFonts w:asciiTheme="majorBidi" w:eastAsia="Times New Roman" w:hAnsiTheme="majorBidi" w:cstheme="majorBidi"/>
                <w:sz w:val="28"/>
                <w:szCs w:val="28"/>
              </w:rPr>
              <w:t xml:space="preserve"> фонда и т.д.), исходя из реальных возможностей учреждения.</w:t>
            </w:r>
          </w:p>
        </w:tc>
        <w:tc>
          <w:tcPr>
            <w:tcW w:w="2107"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Аналитическая справка</w:t>
            </w:r>
          </w:p>
        </w:tc>
        <w:tc>
          <w:tcPr>
            <w:tcW w:w="1366"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1 раз в год  </w:t>
            </w:r>
          </w:p>
        </w:tc>
        <w:tc>
          <w:tcPr>
            <w:tcW w:w="212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зам. директора по ВР, педагог-библиотекарь, </w:t>
            </w:r>
          </w:p>
        </w:tc>
      </w:tr>
      <w:tr w:rsidR="00BB2806" w:rsidRPr="00942A64" w:rsidTr="003D0505">
        <w:tc>
          <w:tcPr>
            <w:tcW w:w="2749"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4.2.Укомплектованность школы квалифицированными специалистами в области воспитания.</w:t>
            </w:r>
          </w:p>
        </w:tc>
        <w:tc>
          <w:tcPr>
            <w:tcW w:w="2284" w:type="dxa"/>
          </w:tcPr>
          <w:p w:rsidR="00BB2806" w:rsidRPr="00942A64" w:rsidRDefault="00BB2806" w:rsidP="003D0505">
            <w:pPr>
              <w:rPr>
                <w:rFonts w:asciiTheme="majorBidi" w:eastAsia="Times New Roman" w:hAnsiTheme="majorBidi" w:cstheme="majorBidi"/>
                <w:sz w:val="28"/>
                <w:szCs w:val="28"/>
              </w:rPr>
            </w:pPr>
            <w:proofErr w:type="gramStart"/>
            <w:r w:rsidRPr="00942A64">
              <w:rPr>
                <w:rFonts w:asciiTheme="majorBidi" w:eastAsia="Times New Roman" w:hAnsiTheme="majorBidi" w:cstheme="majorBidi"/>
                <w:sz w:val="28"/>
                <w:szCs w:val="28"/>
              </w:rPr>
              <w:t xml:space="preserve">Анализ штатного расписания на предмет наличия необходимых и достаточных для осуществления процесса воспитания педагогических кадров исходя из реальных потребностей образовательной организации и запроса потребителей образовательных услуг (это могут быть классные руководители, воспитатели ГПД, зам. директора по ВР, педагог организатор, педагоги дополнительного образования, социальный педагог, </w:t>
            </w:r>
            <w:proofErr w:type="spellStart"/>
            <w:r w:rsidRPr="00942A64">
              <w:rPr>
                <w:rFonts w:asciiTheme="majorBidi" w:eastAsia="Times New Roman" w:hAnsiTheme="majorBidi" w:cstheme="majorBidi"/>
                <w:sz w:val="28"/>
                <w:szCs w:val="28"/>
              </w:rPr>
              <w:t>тьютор</w:t>
            </w:r>
            <w:proofErr w:type="spellEnd"/>
            <w:r w:rsidRPr="00942A64">
              <w:rPr>
                <w:rFonts w:asciiTheme="majorBidi" w:eastAsia="Times New Roman" w:hAnsiTheme="majorBidi" w:cstheme="majorBidi"/>
                <w:sz w:val="28"/>
                <w:szCs w:val="28"/>
              </w:rPr>
              <w:t xml:space="preserve"> и т.д.) и их профессиональной </w:t>
            </w:r>
            <w:r w:rsidRPr="00942A64">
              <w:rPr>
                <w:rFonts w:asciiTheme="majorBidi" w:eastAsia="Times New Roman" w:hAnsiTheme="majorBidi" w:cstheme="majorBidi"/>
                <w:sz w:val="28"/>
                <w:szCs w:val="28"/>
              </w:rPr>
              <w:lastRenderedPageBreak/>
              <w:t xml:space="preserve">квалификации.   </w:t>
            </w:r>
            <w:proofErr w:type="gramEnd"/>
          </w:p>
        </w:tc>
        <w:tc>
          <w:tcPr>
            <w:tcW w:w="2107"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 xml:space="preserve">Штатное расписание, тарификационный список, аналитические записки о повышении квалификации педагогов </w:t>
            </w:r>
            <w:proofErr w:type="gramStart"/>
            <w:r w:rsidRPr="00942A64">
              <w:rPr>
                <w:rFonts w:asciiTheme="majorBidi" w:eastAsia="Times New Roman" w:hAnsiTheme="majorBidi" w:cstheme="majorBidi"/>
                <w:sz w:val="28"/>
                <w:szCs w:val="28"/>
              </w:rPr>
              <w:t>во</w:t>
            </w:r>
            <w:proofErr w:type="gramEnd"/>
            <w:r w:rsidRPr="00942A64">
              <w:rPr>
                <w:rFonts w:asciiTheme="majorBidi" w:eastAsia="Times New Roman" w:hAnsiTheme="majorBidi" w:cstheme="majorBidi"/>
                <w:sz w:val="28"/>
                <w:szCs w:val="28"/>
              </w:rPr>
              <w:t xml:space="preserve"> вопросам воспитания и социализации обучающихся.</w:t>
            </w:r>
          </w:p>
        </w:tc>
        <w:tc>
          <w:tcPr>
            <w:tcW w:w="136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в течение года  </w:t>
            </w:r>
          </w:p>
        </w:tc>
        <w:tc>
          <w:tcPr>
            <w:tcW w:w="212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администрация  </w:t>
            </w:r>
          </w:p>
        </w:tc>
      </w:tr>
      <w:tr w:rsidR="00BB2806" w:rsidRPr="00942A64" w:rsidTr="003D0505">
        <w:tc>
          <w:tcPr>
            <w:tcW w:w="2749"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4.3. Предметно-эстетическая среда, в которой организуется процесс воспитания.</w:t>
            </w:r>
          </w:p>
        </w:tc>
        <w:tc>
          <w:tcPr>
            <w:tcW w:w="2284"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Анализ предметно-эстетической среды образовательного учреждения (рекомендации к проведению анализа Т.И. </w:t>
            </w:r>
            <w:proofErr w:type="spellStart"/>
            <w:r w:rsidRPr="00942A64">
              <w:rPr>
                <w:rFonts w:asciiTheme="majorBidi" w:eastAsia="Times New Roman" w:hAnsiTheme="majorBidi" w:cstheme="majorBidi"/>
                <w:sz w:val="28"/>
                <w:szCs w:val="28"/>
              </w:rPr>
              <w:t>Кислинская</w:t>
            </w:r>
            <w:proofErr w:type="spellEnd"/>
            <w:r w:rsidRPr="00942A64">
              <w:rPr>
                <w:rFonts w:asciiTheme="majorBidi" w:eastAsia="Times New Roman" w:hAnsiTheme="majorBidi" w:cstheme="majorBidi"/>
                <w:sz w:val="28"/>
                <w:szCs w:val="28"/>
              </w:rPr>
              <w:t xml:space="preserve"> и Ю.С. Мануйлов).</w:t>
            </w:r>
          </w:p>
        </w:tc>
        <w:tc>
          <w:tcPr>
            <w:tcW w:w="2107"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Аналитическая справка, эскизы, проекты</w:t>
            </w:r>
          </w:p>
        </w:tc>
        <w:tc>
          <w:tcPr>
            <w:tcW w:w="136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1 раз в год</w:t>
            </w:r>
          </w:p>
        </w:tc>
        <w:tc>
          <w:tcPr>
            <w:tcW w:w="212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администрация, педагогический и родительский коллектив  </w:t>
            </w:r>
          </w:p>
        </w:tc>
      </w:tr>
      <w:tr w:rsidR="00BB2806" w:rsidRPr="00942A64" w:rsidTr="003D0505">
        <w:tc>
          <w:tcPr>
            <w:tcW w:w="2749"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4.4. Деятельность детских объединений и органов </w:t>
            </w:r>
            <w:proofErr w:type="gramStart"/>
            <w:r w:rsidRPr="00942A64">
              <w:rPr>
                <w:rFonts w:asciiTheme="majorBidi" w:eastAsia="Times New Roman" w:hAnsiTheme="majorBidi" w:cstheme="majorBidi"/>
                <w:sz w:val="28"/>
                <w:szCs w:val="28"/>
              </w:rPr>
              <w:t>ученического</w:t>
            </w:r>
            <w:proofErr w:type="gramEnd"/>
            <w:r w:rsidRPr="00942A64">
              <w:rPr>
                <w:rFonts w:asciiTheme="majorBidi" w:eastAsia="Times New Roman" w:hAnsiTheme="majorBidi" w:cstheme="majorBidi"/>
                <w:sz w:val="28"/>
                <w:szCs w:val="28"/>
              </w:rPr>
              <w:t xml:space="preserve"> </w:t>
            </w:r>
            <w:proofErr w:type="spellStart"/>
            <w:r w:rsidRPr="00942A64">
              <w:rPr>
                <w:rFonts w:asciiTheme="majorBidi" w:eastAsia="Times New Roman" w:hAnsiTheme="majorBidi" w:cstheme="majorBidi"/>
                <w:sz w:val="28"/>
                <w:szCs w:val="28"/>
              </w:rPr>
              <w:t>соуправления</w:t>
            </w:r>
            <w:proofErr w:type="spellEnd"/>
            <w:r w:rsidRPr="00942A64">
              <w:rPr>
                <w:rFonts w:asciiTheme="majorBidi" w:eastAsia="Times New Roman" w:hAnsiTheme="majorBidi" w:cstheme="majorBidi"/>
                <w:sz w:val="28"/>
                <w:szCs w:val="28"/>
              </w:rPr>
              <w:t>, необходимых для самореализации школьников.</w:t>
            </w:r>
          </w:p>
        </w:tc>
        <w:tc>
          <w:tcPr>
            <w:tcW w:w="2284" w:type="dxa"/>
          </w:tcPr>
          <w:p w:rsidR="00BB2806" w:rsidRPr="00942A64" w:rsidRDefault="00BB2806" w:rsidP="003D0505">
            <w:pPr>
              <w:rPr>
                <w:rFonts w:asciiTheme="majorBidi" w:hAnsiTheme="majorBidi" w:cstheme="majorBidi"/>
                <w:sz w:val="28"/>
                <w:szCs w:val="28"/>
              </w:rPr>
            </w:pPr>
            <w:r w:rsidRPr="00942A64">
              <w:rPr>
                <w:rFonts w:asciiTheme="majorBidi" w:hAnsiTheme="majorBidi" w:cstheme="majorBidi"/>
                <w:sz w:val="28"/>
                <w:szCs w:val="28"/>
              </w:rPr>
              <w:t xml:space="preserve">Анализ деятельности кружков, секций, клубных объединений и органов </w:t>
            </w:r>
            <w:proofErr w:type="gramStart"/>
            <w:r w:rsidRPr="00942A64">
              <w:rPr>
                <w:rFonts w:asciiTheme="majorBidi" w:hAnsiTheme="majorBidi" w:cstheme="majorBidi"/>
                <w:sz w:val="28"/>
                <w:szCs w:val="28"/>
              </w:rPr>
              <w:t>ученического</w:t>
            </w:r>
            <w:proofErr w:type="gramEnd"/>
            <w:r w:rsidRPr="00942A64">
              <w:rPr>
                <w:rFonts w:asciiTheme="majorBidi" w:hAnsiTheme="majorBidi" w:cstheme="majorBidi"/>
                <w:sz w:val="28"/>
                <w:szCs w:val="28"/>
              </w:rPr>
              <w:t xml:space="preserve"> </w:t>
            </w:r>
            <w:proofErr w:type="spellStart"/>
            <w:r w:rsidRPr="00942A64">
              <w:rPr>
                <w:rFonts w:asciiTheme="majorBidi" w:hAnsiTheme="majorBidi" w:cstheme="majorBidi"/>
                <w:sz w:val="28"/>
                <w:szCs w:val="28"/>
              </w:rPr>
              <w:t>соуправления</w:t>
            </w:r>
            <w:proofErr w:type="spellEnd"/>
            <w:r w:rsidRPr="00942A64">
              <w:rPr>
                <w:rFonts w:asciiTheme="majorBidi" w:hAnsiTheme="majorBidi" w:cstheme="majorBidi"/>
                <w:sz w:val="28"/>
                <w:szCs w:val="28"/>
              </w:rPr>
              <w:t xml:space="preserve">. Анализ проводится по следующим критериям: </w:t>
            </w:r>
          </w:p>
          <w:p w:rsidR="00BB2806" w:rsidRPr="00942A64" w:rsidRDefault="00BB2806" w:rsidP="003D0505">
            <w:pPr>
              <w:rPr>
                <w:rFonts w:asciiTheme="majorBidi" w:hAnsiTheme="majorBidi" w:cstheme="majorBidi"/>
                <w:sz w:val="28"/>
                <w:szCs w:val="28"/>
              </w:rPr>
            </w:pPr>
            <w:r w:rsidRPr="00942A64">
              <w:rPr>
                <w:rFonts w:asciiTheme="majorBidi" w:hAnsiTheme="majorBidi" w:cstheme="majorBidi"/>
                <w:sz w:val="28"/>
                <w:szCs w:val="28"/>
              </w:rPr>
              <w:t>-добровольность;</w:t>
            </w:r>
          </w:p>
          <w:p w:rsidR="00BB2806" w:rsidRPr="00942A64" w:rsidRDefault="00BB2806" w:rsidP="003D0505">
            <w:pPr>
              <w:rPr>
                <w:rFonts w:asciiTheme="majorBidi" w:hAnsiTheme="majorBidi" w:cstheme="majorBidi"/>
                <w:sz w:val="28"/>
                <w:szCs w:val="28"/>
              </w:rPr>
            </w:pPr>
            <w:r w:rsidRPr="00942A64">
              <w:rPr>
                <w:rFonts w:asciiTheme="majorBidi" w:hAnsiTheme="majorBidi" w:cstheme="majorBidi"/>
                <w:sz w:val="28"/>
                <w:szCs w:val="28"/>
              </w:rPr>
              <w:t>-взаимоотношения в детском коллективе;</w:t>
            </w:r>
          </w:p>
          <w:p w:rsidR="00BB2806" w:rsidRPr="00942A64" w:rsidRDefault="00BB2806" w:rsidP="003D0505">
            <w:pPr>
              <w:rPr>
                <w:rFonts w:asciiTheme="majorBidi" w:hAnsiTheme="majorBidi" w:cstheme="majorBidi"/>
                <w:sz w:val="28"/>
                <w:szCs w:val="28"/>
              </w:rPr>
            </w:pPr>
            <w:r w:rsidRPr="00942A64">
              <w:rPr>
                <w:rFonts w:asciiTheme="majorBidi" w:hAnsiTheme="majorBidi" w:cstheme="majorBidi"/>
                <w:sz w:val="28"/>
                <w:szCs w:val="28"/>
              </w:rPr>
              <w:t xml:space="preserve">-уровень самореализации каждого участника </w:t>
            </w:r>
            <w:r w:rsidRPr="00942A64">
              <w:rPr>
                <w:rFonts w:asciiTheme="majorBidi" w:hAnsiTheme="majorBidi" w:cstheme="majorBidi"/>
                <w:sz w:val="28"/>
                <w:szCs w:val="28"/>
              </w:rPr>
              <w:lastRenderedPageBreak/>
              <w:t>коллектива;</w:t>
            </w:r>
          </w:p>
          <w:p w:rsidR="00BB2806" w:rsidRPr="00942A64" w:rsidRDefault="00BB2806" w:rsidP="003D0505">
            <w:pPr>
              <w:rPr>
                <w:rFonts w:asciiTheme="majorBidi" w:hAnsiTheme="majorBidi" w:cstheme="majorBidi"/>
                <w:sz w:val="28"/>
                <w:szCs w:val="28"/>
              </w:rPr>
            </w:pPr>
            <w:r w:rsidRPr="00942A64">
              <w:rPr>
                <w:rFonts w:asciiTheme="majorBidi" w:hAnsiTheme="majorBidi" w:cstheme="majorBidi"/>
                <w:sz w:val="28"/>
                <w:szCs w:val="28"/>
              </w:rPr>
              <w:t>-продуктивность</w:t>
            </w:r>
          </w:p>
          <w:p w:rsidR="00BB2806" w:rsidRPr="00942A64" w:rsidRDefault="00BB2806" w:rsidP="003D0505">
            <w:pPr>
              <w:rPr>
                <w:rFonts w:asciiTheme="majorBidi" w:hAnsiTheme="majorBidi" w:cstheme="majorBidi"/>
                <w:sz w:val="28"/>
                <w:szCs w:val="28"/>
              </w:rPr>
            </w:pPr>
            <w:r w:rsidRPr="00942A64">
              <w:rPr>
                <w:rFonts w:asciiTheme="majorBidi" w:hAnsiTheme="majorBidi" w:cstheme="majorBidi"/>
                <w:sz w:val="28"/>
                <w:szCs w:val="28"/>
              </w:rPr>
              <w:t>деятельности</w:t>
            </w:r>
          </w:p>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-результаты участия в мероприятиях разного уровня. В сводном анализе предусматриваются следующие показатели эффективности:</w:t>
            </w:r>
          </w:p>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-доля </w:t>
            </w:r>
            <w:proofErr w:type="gramStart"/>
            <w:r w:rsidRPr="00942A64">
              <w:rPr>
                <w:rFonts w:asciiTheme="majorBidi" w:eastAsia="Times New Roman" w:hAnsiTheme="majorBidi" w:cstheme="majorBidi"/>
                <w:sz w:val="28"/>
                <w:szCs w:val="28"/>
              </w:rPr>
              <w:t>обучающихся</w:t>
            </w:r>
            <w:proofErr w:type="gramEnd"/>
            <w:r w:rsidRPr="00942A64">
              <w:rPr>
                <w:rFonts w:asciiTheme="majorBidi" w:eastAsia="Times New Roman" w:hAnsiTheme="majorBidi" w:cstheme="majorBidi"/>
                <w:sz w:val="28"/>
                <w:szCs w:val="28"/>
              </w:rPr>
              <w:t xml:space="preserve"> вовлеченных во внеурочную деятельность;</w:t>
            </w:r>
          </w:p>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-количество участников соревнований, смотров, конкурсов и т.п.;</w:t>
            </w:r>
          </w:p>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-наличие призовых мест.</w:t>
            </w:r>
          </w:p>
        </w:tc>
        <w:tc>
          <w:tcPr>
            <w:tcW w:w="2107"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 xml:space="preserve">Аналитические справки; </w:t>
            </w:r>
            <w:proofErr w:type="gramStart"/>
            <w:r w:rsidRPr="00942A64">
              <w:rPr>
                <w:rFonts w:asciiTheme="majorBidi" w:eastAsia="Times New Roman" w:hAnsiTheme="majorBidi" w:cstheme="majorBidi"/>
                <w:sz w:val="28"/>
                <w:szCs w:val="28"/>
              </w:rPr>
              <w:t>-н</w:t>
            </w:r>
            <w:proofErr w:type="gramEnd"/>
            <w:r w:rsidRPr="00942A64">
              <w:rPr>
                <w:rFonts w:asciiTheme="majorBidi" w:eastAsia="Times New Roman" w:hAnsiTheme="majorBidi" w:cstheme="majorBidi"/>
                <w:sz w:val="28"/>
                <w:szCs w:val="28"/>
              </w:rPr>
              <w:t>аградные материалы, статьи, заметки, ролики в СМИ, сайте ОУ</w:t>
            </w:r>
          </w:p>
        </w:tc>
        <w:tc>
          <w:tcPr>
            <w:tcW w:w="136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1 раз в год по мере участия</w:t>
            </w:r>
          </w:p>
        </w:tc>
        <w:tc>
          <w:tcPr>
            <w:tcW w:w="212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руководители объединений, социальный педагог, зам. директора по ВР</w:t>
            </w:r>
          </w:p>
          <w:p w:rsidR="00BB2806" w:rsidRPr="00942A64" w:rsidRDefault="00BB2806" w:rsidP="003D0505">
            <w:pPr>
              <w:rPr>
                <w:rFonts w:asciiTheme="majorBidi" w:eastAsia="Times New Roman" w:hAnsiTheme="majorBidi" w:cstheme="majorBidi"/>
                <w:sz w:val="28"/>
                <w:szCs w:val="28"/>
              </w:rPr>
            </w:pPr>
          </w:p>
        </w:tc>
      </w:tr>
      <w:tr w:rsidR="00BB2806" w:rsidRPr="00942A64" w:rsidTr="003D0505">
        <w:tc>
          <w:tcPr>
            <w:tcW w:w="2749" w:type="dxa"/>
          </w:tcPr>
          <w:p w:rsidR="00BB2806" w:rsidRPr="00942A64" w:rsidRDefault="00BB2806" w:rsidP="003D0505">
            <w:pPr>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4.5. Программное обеспечение процесса воспитания.</w:t>
            </w:r>
          </w:p>
        </w:tc>
        <w:tc>
          <w:tcPr>
            <w:tcW w:w="2284" w:type="dxa"/>
          </w:tcPr>
          <w:p w:rsidR="00BB2806" w:rsidRPr="00942A64" w:rsidRDefault="00BB2806" w:rsidP="003D0505">
            <w:pPr>
              <w:jc w:val="both"/>
              <w:rPr>
                <w:rFonts w:asciiTheme="majorBidi" w:hAnsiTheme="majorBidi" w:cstheme="majorBidi"/>
                <w:sz w:val="28"/>
                <w:szCs w:val="28"/>
              </w:rPr>
            </w:pPr>
            <w:r w:rsidRPr="00942A64">
              <w:rPr>
                <w:rFonts w:asciiTheme="majorBidi" w:eastAsia="Times New Roman" w:hAnsiTheme="majorBidi" w:cstheme="majorBidi"/>
                <w:sz w:val="28"/>
                <w:szCs w:val="28"/>
              </w:rPr>
              <w:t>Анализ концепций, программ, планов воспитания в образовательном учреждении</w:t>
            </w:r>
          </w:p>
        </w:tc>
        <w:tc>
          <w:tcPr>
            <w:tcW w:w="2107"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Аналитические справки </w:t>
            </w:r>
          </w:p>
        </w:tc>
        <w:tc>
          <w:tcPr>
            <w:tcW w:w="136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2 раза в год  </w:t>
            </w:r>
          </w:p>
        </w:tc>
        <w:tc>
          <w:tcPr>
            <w:tcW w:w="212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зам. директора по ВР, руководитель МО  </w:t>
            </w:r>
          </w:p>
        </w:tc>
      </w:tr>
      <w:tr w:rsidR="00BB2806" w:rsidRPr="00942A64" w:rsidTr="003D0505">
        <w:tc>
          <w:tcPr>
            <w:tcW w:w="2749"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5. Удовлетворенность </w:t>
            </w:r>
            <w:r w:rsidRPr="00942A64">
              <w:rPr>
                <w:rFonts w:asciiTheme="majorBidi" w:eastAsia="Times New Roman" w:hAnsiTheme="majorBidi" w:cstheme="majorBidi"/>
                <w:sz w:val="28"/>
                <w:szCs w:val="28"/>
              </w:rPr>
              <w:lastRenderedPageBreak/>
              <w:t xml:space="preserve">потребителей образовательных услуг организацией воспитательного процесса в ОУ  </w:t>
            </w:r>
          </w:p>
        </w:tc>
        <w:tc>
          <w:tcPr>
            <w:tcW w:w="2284" w:type="dxa"/>
          </w:tcPr>
          <w:p w:rsidR="00BB2806" w:rsidRPr="00942A64" w:rsidRDefault="00BB2806" w:rsidP="003D0505">
            <w:pPr>
              <w:rPr>
                <w:rFonts w:asciiTheme="majorBidi" w:hAnsiTheme="majorBidi" w:cstheme="majorBidi"/>
                <w:sz w:val="28"/>
                <w:szCs w:val="28"/>
              </w:rPr>
            </w:pPr>
            <w:r w:rsidRPr="00942A64">
              <w:rPr>
                <w:rFonts w:asciiTheme="majorBidi" w:eastAsia="Times New Roman" w:hAnsiTheme="majorBidi" w:cstheme="majorBidi"/>
                <w:sz w:val="28"/>
                <w:szCs w:val="28"/>
              </w:rPr>
              <w:lastRenderedPageBreak/>
              <w:t xml:space="preserve">Анкетирование, собеседование с </w:t>
            </w:r>
            <w:r w:rsidRPr="00942A64">
              <w:rPr>
                <w:rFonts w:asciiTheme="majorBidi" w:eastAsia="Times New Roman" w:hAnsiTheme="majorBidi" w:cstheme="majorBidi"/>
                <w:sz w:val="28"/>
                <w:szCs w:val="28"/>
              </w:rPr>
              <w:lastRenderedPageBreak/>
              <w:t>субъектами воспитательного процесса</w:t>
            </w:r>
          </w:p>
        </w:tc>
        <w:tc>
          <w:tcPr>
            <w:tcW w:w="2107"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 xml:space="preserve">Аналитическая справка </w:t>
            </w:r>
          </w:p>
        </w:tc>
        <w:tc>
          <w:tcPr>
            <w:tcW w:w="136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1 раз в год</w:t>
            </w:r>
          </w:p>
        </w:tc>
        <w:tc>
          <w:tcPr>
            <w:tcW w:w="2126" w:type="dxa"/>
          </w:tcPr>
          <w:p w:rsidR="00BB2806" w:rsidRPr="00942A64" w:rsidRDefault="00BB2806" w:rsidP="003D0505">
            <w:pP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Педагог-психолог, </w:t>
            </w:r>
            <w:r w:rsidRPr="00942A64">
              <w:rPr>
                <w:rFonts w:asciiTheme="majorBidi" w:eastAsia="Times New Roman" w:hAnsiTheme="majorBidi" w:cstheme="majorBidi"/>
                <w:sz w:val="28"/>
                <w:szCs w:val="28"/>
              </w:rPr>
              <w:lastRenderedPageBreak/>
              <w:t>социальный педагог</w:t>
            </w:r>
          </w:p>
          <w:p w:rsidR="00BB2806" w:rsidRPr="00942A64" w:rsidRDefault="00BB2806" w:rsidP="003D0505">
            <w:pPr>
              <w:rPr>
                <w:rFonts w:asciiTheme="majorBidi" w:eastAsia="Times New Roman" w:hAnsiTheme="majorBidi" w:cstheme="majorBidi"/>
                <w:sz w:val="28"/>
                <w:szCs w:val="28"/>
              </w:rPr>
            </w:pPr>
          </w:p>
        </w:tc>
      </w:tr>
    </w:tbl>
    <w:p w:rsidR="00BB2806" w:rsidRPr="00942A64" w:rsidRDefault="00BB2806" w:rsidP="00BB2806">
      <w:pPr>
        <w:spacing w:after="0" w:line="240" w:lineRule="auto"/>
        <w:jc w:val="both"/>
        <w:rPr>
          <w:rFonts w:asciiTheme="majorBidi" w:eastAsia="Times New Roman" w:hAnsiTheme="majorBidi" w:cstheme="majorBidi"/>
          <w:sz w:val="28"/>
          <w:szCs w:val="28"/>
        </w:rPr>
      </w:pPr>
    </w:p>
    <w:p w:rsidR="00BB2806" w:rsidRPr="00942A64" w:rsidRDefault="00BB2806" w:rsidP="00BB2806">
      <w:pPr>
        <w:spacing w:after="0"/>
        <w:jc w:val="both"/>
        <w:rPr>
          <w:rFonts w:asciiTheme="majorBidi" w:eastAsia="Times New Roman" w:hAnsiTheme="majorBidi" w:cstheme="majorBidi"/>
          <w:b/>
          <w:sz w:val="28"/>
          <w:szCs w:val="28"/>
        </w:rPr>
      </w:pPr>
      <w:r w:rsidRPr="00942A64">
        <w:rPr>
          <w:rFonts w:asciiTheme="majorBidi" w:eastAsia="Times New Roman" w:hAnsiTheme="majorBidi" w:cstheme="majorBidi"/>
          <w:b/>
          <w:sz w:val="28"/>
          <w:szCs w:val="28"/>
        </w:rPr>
        <w:t xml:space="preserve"> Итоги мониторинга</w:t>
      </w:r>
    </w:p>
    <w:p w:rsidR="00BB2806" w:rsidRPr="00942A64" w:rsidRDefault="00BB2806" w:rsidP="00BB2806">
      <w:pPr>
        <w:spacing w:after="0"/>
        <w:ind w:firstLine="708"/>
        <w:jc w:val="both"/>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Итоги мониторинга оформляются в виде таблицы, отражаются в справочно-аналитических материалах, содержащих конкретные, реально выполнимые рекомендации. Результаты мониторинговых исследований заслушиваются на школьных консилиумах, методических объединениях, педагогических советах. По результатам мониторинговых исследований разрабатываются рекомендации, принимаются управленческие решения, осуществляется перспективное планирование и прогнозирование. </w:t>
      </w:r>
    </w:p>
    <w:p w:rsidR="008F78B3" w:rsidRPr="00942A64" w:rsidRDefault="008F78B3" w:rsidP="00CA40CB">
      <w:pPr>
        <w:pStyle w:val="afe"/>
        <w:jc w:val="both"/>
        <w:rPr>
          <w:rFonts w:asciiTheme="majorBidi" w:eastAsiaTheme="minorEastAsia" w:hAnsiTheme="majorBidi" w:cstheme="majorBidi"/>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E7299D" w:rsidRDefault="00E7299D" w:rsidP="00083A05">
      <w:pPr>
        <w:suppressAutoHyphens w:val="0"/>
        <w:spacing w:after="223" w:line="240" w:lineRule="auto"/>
        <w:rPr>
          <w:rFonts w:asciiTheme="majorBidi" w:eastAsiaTheme="minorEastAsia" w:hAnsiTheme="majorBidi" w:cstheme="majorBidi"/>
          <w:b/>
          <w:bCs/>
          <w:color w:val="auto"/>
          <w:kern w:val="0"/>
          <w:sz w:val="28"/>
          <w:szCs w:val="28"/>
          <w:lang w:eastAsia="ru-RU"/>
        </w:rPr>
      </w:pPr>
    </w:p>
    <w:p w:rsidR="00047A6B" w:rsidRPr="00882AF9" w:rsidRDefault="007C729A" w:rsidP="007C729A">
      <w:pPr>
        <w:pStyle w:val="aff5"/>
        <w:spacing w:before="120"/>
        <w:ind w:firstLine="720"/>
        <w:rPr>
          <w:rFonts w:asciiTheme="majorBidi" w:hAnsiTheme="majorBidi" w:cstheme="majorBidi"/>
          <w:b/>
          <w:i/>
          <w:iCs/>
          <w:caps w:val="0"/>
          <w:color w:val="auto"/>
        </w:rPr>
      </w:pPr>
      <w:bookmarkStart w:id="1" w:name="bookmark186"/>
      <w:r w:rsidRPr="00882AF9">
        <w:rPr>
          <w:rFonts w:asciiTheme="majorBidi" w:hAnsiTheme="majorBidi" w:cstheme="majorBidi"/>
          <w:b/>
          <w:i/>
          <w:iCs/>
        </w:rPr>
        <w:lastRenderedPageBreak/>
        <w:t xml:space="preserve">                     </w:t>
      </w:r>
      <w:r w:rsidR="006D5B75">
        <w:rPr>
          <w:rFonts w:asciiTheme="majorBidi" w:hAnsiTheme="majorBidi" w:cstheme="majorBidi"/>
          <w:b/>
          <w:i/>
          <w:iCs/>
        </w:rPr>
        <w:t>2.4</w:t>
      </w:r>
      <w:r w:rsidR="00882AF9" w:rsidRPr="00882AF9">
        <w:rPr>
          <w:rFonts w:asciiTheme="majorBidi" w:hAnsiTheme="majorBidi" w:cstheme="majorBidi"/>
          <w:b/>
          <w:i/>
          <w:iCs/>
        </w:rPr>
        <w:t>.</w:t>
      </w:r>
      <w:r w:rsidRPr="00882AF9">
        <w:rPr>
          <w:rFonts w:asciiTheme="majorBidi" w:hAnsiTheme="majorBidi" w:cstheme="majorBidi"/>
          <w:b/>
          <w:i/>
          <w:iCs/>
        </w:rPr>
        <w:t xml:space="preserve"> </w:t>
      </w:r>
      <w:r w:rsidR="00047A6B" w:rsidRPr="00882AF9">
        <w:rPr>
          <w:rFonts w:asciiTheme="majorBidi" w:hAnsiTheme="majorBidi" w:cstheme="majorBidi"/>
          <w:b/>
          <w:i/>
          <w:iCs/>
          <w:caps w:val="0"/>
        </w:rPr>
        <w:t>Программа коррекционной работы</w:t>
      </w:r>
    </w:p>
    <w:p w:rsidR="00047A6B" w:rsidRPr="00942A64" w:rsidRDefault="00047A6B" w:rsidP="00047A6B">
      <w:pPr>
        <w:pStyle w:val="aff5"/>
        <w:ind w:firstLine="720"/>
        <w:jc w:val="center"/>
        <w:rPr>
          <w:rFonts w:asciiTheme="majorBidi" w:hAnsiTheme="majorBidi" w:cstheme="majorBidi"/>
          <w:caps w:val="0"/>
          <w:color w:val="0000FF"/>
        </w:rPr>
      </w:pPr>
      <w:r w:rsidRPr="00942A64">
        <w:rPr>
          <w:rFonts w:asciiTheme="majorBidi" w:hAnsiTheme="majorBidi" w:cstheme="majorBidi"/>
          <w:b/>
          <w:caps w:val="0"/>
          <w:color w:val="auto"/>
        </w:rPr>
        <w:t xml:space="preserve">Цель </w:t>
      </w:r>
      <w:bookmarkEnd w:id="1"/>
      <w:r w:rsidRPr="00942A64">
        <w:rPr>
          <w:rFonts w:asciiTheme="majorBidi" w:hAnsiTheme="majorBidi" w:cstheme="majorBidi"/>
          <w:b/>
          <w:caps w:val="0"/>
          <w:color w:val="auto"/>
        </w:rPr>
        <w:t>коррекционной работы</w:t>
      </w:r>
    </w:p>
    <w:p w:rsidR="00047A6B" w:rsidRPr="00942A64" w:rsidRDefault="00047A6B" w:rsidP="005513E9">
      <w:pPr>
        <w:pStyle w:val="afe"/>
        <w:jc w:val="both"/>
        <w:rPr>
          <w:rFonts w:asciiTheme="majorBidi" w:hAnsiTheme="majorBidi" w:cstheme="majorBidi"/>
          <w:sz w:val="28"/>
          <w:szCs w:val="28"/>
        </w:rPr>
      </w:pPr>
      <w:r w:rsidRPr="00942A64">
        <w:rPr>
          <w:rFonts w:asciiTheme="majorBidi" w:hAnsiTheme="majorBidi" w:cstheme="majorBidi"/>
          <w:sz w:val="28"/>
          <w:szCs w:val="28"/>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047A6B" w:rsidRPr="00942A64" w:rsidRDefault="00047A6B" w:rsidP="005513E9">
      <w:pPr>
        <w:pStyle w:val="afe"/>
        <w:jc w:val="both"/>
        <w:rPr>
          <w:rFonts w:asciiTheme="majorBidi" w:hAnsiTheme="majorBidi" w:cstheme="majorBidi"/>
          <w:strike/>
          <w:sz w:val="28"/>
          <w:szCs w:val="28"/>
        </w:rPr>
      </w:pPr>
      <w:r w:rsidRPr="00942A64">
        <w:rPr>
          <w:rFonts w:asciiTheme="majorBidi" w:hAnsiTheme="majorBidi" w:cstheme="majorBidi"/>
          <w:caps/>
          <w:sz w:val="28"/>
          <w:szCs w:val="28"/>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  </w:t>
      </w:r>
    </w:p>
    <w:p w:rsidR="00047A6B" w:rsidRPr="00942A64" w:rsidRDefault="00047A6B" w:rsidP="005513E9">
      <w:pPr>
        <w:pStyle w:val="afe"/>
        <w:jc w:val="both"/>
        <w:rPr>
          <w:rFonts w:asciiTheme="majorBidi" w:hAnsiTheme="majorBidi" w:cstheme="majorBidi"/>
          <w:sz w:val="28"/>
          <w:szCs w:val="28"/>
        </w:rPr>
      </w:pPr>
      <w:bookmarkStart w:id="2" w:name="bookmark187"/>
      <w:r w:rsidRPr="00942A64">
        <w:rPr>
          <w:rFonts w:asciiTheme="majorBidi" w:hAnsiTheme="majorBidi" w:cstheme="majorBidi"/>
          <w:b/>
          <w:i/>
          <w:sz w:val="28"/>
          <w:szCs w:val="28"/>
        </w:rPr>
        <w:t>Задачи коррекционной работы:</w:t>
      </w:r>
      <w:bookmarkEnd w:id="2"/>
    </w:p>
    <w:p w:rsidR="00047A6B" w:rsidRPr="00942A64" w:rsidRDefault="00047A6B" w:rsidP="005513E9">
      <w:pPr>
        <w:pStyle w:val="afe"/>
        <w:jc w:val="both"/>
        <w:rPr>
          <w:rFonts w:asciiTheme="majorBidi" w:hAnsiTheme="majorBidi" w:cstheme="majorBidi"/>
          <w:sz w:val="28"/>
          <w:szCs w:val="28"/>
        </w:rPr>
      </w:pPr>
      <w:r w:rsidRPr="00942A64">
        <w:rPr>
          <w:rFonts w:asciiTheme="majorBidi" w:hAnsiTheme="majorBidi" w:cstheme="majorBidi"/>
          <w:sz w:val="28"/>
          <w:szCs w:val="28"/>
        </w:rPr>
        <w:t>― 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047A6B" w:rsidRPr="00942A64" w:rsidRDefault="00047A6B" w:rsidP="005513E9">
      <w:pPr>
        <w:pStyle w:val="afe"/>
        <w:jc w:val="both"/>
        <w:rPr>
          <w:rFonts w:asciiTheme="majorBidi" w:hAnsiTheme="majorBidi" w:cstheme="majorBidi"/>
          <w:sz w:val="28"/>
          <w:szCs w:val="28"/>
        </w:rPr>
      </w:pPr>
      <w:r w:rsidRPr="00942A64">
        <w:rPr>
          <w:rFonts w:asciiTheme="majorBidi" w:hAnsiTheme="majorBidi" w:cstheme="majorBidi"/>
          <w:sz w:val="28"/>
          <w:szCs w:val="28"/>
        </w:rPr>
        <w:t>― осуществление индивидуально ориентированной психолого-медико-педа</w:t>
      </w:r>
      <w:r w:rsidRPr="00942A64">
        <w:rPr>
          <w:rFonts w:asciiTheme="majorBidi" w:hAnsiTheme="majorBidi" w:cstheme="majorBidi"/>
          <w:sz w:val="28"/>
          <w:szCs w:val="28"/>
        </w:rPr>
        <w:softHyphen/>
        <w:t>го</w:t>
      </w:r>
      <w:r w:rsidRPr="00942A64">
        <w:rPr>
          <w:rFonts w:asciiTheme="majorBidi" w:hAnsiTheme="majorBidi" w:cstheme="majorBidi"/>
          <w:sz w:val="28"/>
          <w:szCs w:val="28"/>
        </w:rPr>
        <w:softHyphen/>
        <w:t>ги</w:t>
      </w:r>
      <w:r w:rsidRPr="00942A64">
        <w:rPr>
          <w:rFonts w:asciiTheme="majorBidi" w:hAnsiTheme="majorBidi" w:cstheme="majorBidi"/>
          <w:sz w:val="28"/>
          <w:szCs w:val="28"/>
        </w:rPr>
        <w:softHyphen/>
        <w:t>че</w:t>
      </w:r>
      <w:r w:rsidRPr="00942A64">
        <w:rPr>
          <w:rFonts w:asciiTheme="majorBidi" w:hAnsiTheme="majorBidi" w:cstheme="majorBidi"/>
          <w:sz w:val="28"/>
          <w:szCs w:val="28"/>
        </w:rPr>
        <w:softHyphen/>
        <w:t>с</w:t>
      </w:r>
      <w:r w:rsidRPr="00942A64">
        <w:rPr>
          <w:rFonts w:asciiTheme="majorBidi" w:hAnsiTheme="majorBidi" w:cstheme="majorBidi"/>
          <w:sz w:val="28"/>
          <w:szCs w:val="28"/>
        </w:rPr>
        <w:softHyphen/>
        <w:t>кой помощи детям с умственной отсталостью (интеллектуальными нарушениями) с учетом особенностей пси</w:t>
      </w:r>
      <w:r w:rsidRPr="00942A64">
        <w:rPr>
          <w:rFonts w:asciiTheme="majorBidi" w:hAnsiTheme="majorBidi" w:cstheme="majorBidi"/>
          <w:sz w:val="28"/>
          <w:szCs w:val="28"/>
        </w:rPr>
        <w:softHyphen/>
        <w:t>хо</w:t>
      </w:r>
      <w:r w:rsidRPr="00942A64">
        <w:rPr>
          <w:rFonts w:asciiTheme="majorBidi" w:hAnsiTheme="majorBidi" w:cstheme="majorBidi"/>
          <w:sz w:val="28"/>
          <w:szCs w:val="28"/>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B779D9" w:rsidRPr="00942A64" w:rsidRDefault="00047A6B" w:rsidP="005513E9">
      <w:pPr>
        <w:pStyle w:val="afe"/>
        <w:jc w:val="both"/>
        <w:rPr>
          <w:rFonts w:asciiTheme="majorBidi" w:hAnsiTheme="majorBidi" w:cstheme="majorBidi"/>
          <w:sz w:val="28"/>
          <w:szCs w:val="28"/>
        </w:rPr>
      </w:pPr>
      <w:r w:rsidRPr="00942A64">
        <w:rPr>
          <w:rFonts w:asciiTheme="majorBidi" w:hAnsiTheme="majorBidi" w:cstheme="majorBidi"/>
          <w:sz w:val="28"/>
          <w:szCs w:val="28"/>
        </w:rPr>
        <w:t>― организация ин</w:t>
      </w:r>
      <w:r w:rsidRPr="00942A64">
        <w:rPr>
          <w:rFonts w:asciiTheme="majorBidi" w:hAnsiTheme="majorBidi" w:cstheme="majorBidi"/>
          <w:sz w:val="28"/>
          <w:szCs w:val="28"/>
        </w:rPr>
        <w:softHyphen/>
        <w:t>ди</w:t>
      </w:r>
      <w:r w:rsidRPr="00942A64">
        <w:rPr>
          <w:rFonts w:asciiTheme="majorBidi" w:hAnsiTheme="majorBidi" w:cstheme="majorBidi"/>
          <w:sz w:val="28"/>
          <w:szCs w:val="28"/>
        </w:rPr>
        <w:softHyphen/>
        <w:t>ви</w:t>
      </w:r>
      <w:r w:rsidRPr="00942A64">
        <w:rPr>
          <w:rFonts w:asciiTheme="majorBidi" w:hAnsiTheme="majorBidi" w:cstheme="majorBidi"/>
          <w:sz w:val="28"/>
          <w:szCs w:val="28"/>
        </w:rPr>
        <w:softHyphen/>
        <w:t>ду</w:t>
      </w:r>
      <w:r w:rsidRPr="00942A64">
        <w:rPr>
          <w:rFonts w:asciiTheme="majorBidi" w:hAnsiTheme="majorBidi" w:cstheme="majorBidi"/>
          <w:sz w:val="28"/>
          <w:szCs w:val="28"/>
        </w:rPr>
        <w:softHyphen/>
        <w:t>аль</w:t>
      </w:r>
      <w:r w:rsidRPr="00942A64">
        <w:rPr>
          <w:rFonts w:asciiTheme="majorBidi" w:hAnsiTheme="majorBidi" w:cstheme="majorBidi"/>
          <w:sz w:val="28"/>
          <w:szCs w:val="28"/>
        </w:rPr>
        <w:softHyphen/>
        <w:t>ных и групповых занятий для детей с учетом индивидуальных и типологических осо</w:t>
      </w:r>
      <w:r w:rsidRPr="00942A64">
        <w:rPr>
          <w:rFonts w:asciiTheme="majorBidi" w:hAnsiTheme="majorBidi" w:cstheme="majorBidi"/>
          <w:sz w:val="28"/>
          <w:szCs w:val="28"/>
        </w:rPr>
        <w:softHyphen/>
        <w:t>бе</w:t>
      </w:r>
      <w:r w:rsidRPr="00942A64">
        <w:rPr>
          <w:rFonts w:asciiTheme="majorBidi" w:hAnsiTheme="majorBidi" w:cstheme="majorBidi"/>
          <w:sz w:val="28"/>
          <w:szCs w:val="28"/>
        </w:rPr>
        <w:softHyphen/>
        <w:t>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rsidR="00047A6B" w:rsidRPr="00942A64" w:rsidRDefault="007C729A" w:rsidP="005513E9">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w:t>
      </w:r>
      <w:r w:rsidR="00047A6B" w:rsidRPr="00942A64">
        <w:rPr>
          <w:rFonts w:asciiTheme="majorBidi" w:hAnsiTheme="majorBidi" w:cstheme="majorBidi"/>
          <w:sz w:val="28"/>
          <w:szCs w:val="28"/>
        </w:rPr>
        <w:t xml:space="preserve">― оказание родителям (законным представителям) </w:t>
      </w:r>
      <w:proofErr w:type="gramStart"/>
      <w:r w:rsidR="00047A6B" w:rsidRPr="00942A64">
        <w:rPr>
          <w:rFonts w:asciiTheme="majorBidi" w:hAnsiTheme="majorBidi" w:cstheme="majorBidi"/>
          <w:sz w:val="28"/>
          <w:szCs w:val="28"/>
        </w:rPr>
        <w:t>обучающихся</w:t>
      </w:r>
      <w:proofErr w:type="gramEnd"/>
      <w:r w:rsidR="00047A6B" w:rsidRPr="00942A64">
        <w:rPr>
          <w:rFonts w:asciiTheme="majorBidi" w:hAnsiTheme="majorBidi" w:cstheme="majorBidi"/>
          <w:sz w:val="28"/>
          <w:szCs w:val="28"/>
        </w:rPr>
        <w:t xml:space="preserve"> с умственной от</w:t>
      </w:r>
      <w:r w:rsidR="00047A6B" w:rsidRPr="00942A64">
        <w:rPr>
          <w:rFonts w:asciiTheme="majorBidi" w:hAnsiTheme="majorBidi" w:cstheme="majorBidi"/>
          <w:sz w:val="28"/>
          <w:szCs w:val="28"/>
        </w:rPr>
        <w:softHyphen/>
        <w:t>с</w:t>
      </w:r>
      <w:r w:rsidR="00047A6B" w:rsidRPr="00942A64">
        <w:rPr>
          <w:rFonts w:asciiTheme="majorBidi" w:hAnsiTheme="majorBidi" w:cstheme="majorBidi"/>
          <w:sz w:val="28"/>
          <w:szCs w:val="28"/>
        </w:rPr>
        <w:softHyphen/>
        <w:t>та</w:t>
      </w:r>
      <w:r w:rsidR="00047A6B" w:rsidRPr="00942A64">
        <w:rPr>
          <w:rFonts w:asciiTheme="majorBidi" w:hAnsiTheme="majorBidi" w:cstheme="majorBidi"/>
          <w:sz w:val="28"/>
          <w:szCs w:val="28"/>
        </w:rPr>
        <w:softHyphen/>
        <w:t>ло</w:t>
      </w:r>
      <w:r w:rsidR="00047A6B" w:rsidRPr="00942A64">
        <w:rPr>
          <w:rFonts w:asciiTheme="majorBidi" w:hAnsiTheme="majorBidi" w:cstheme="majorBidi"/>
          <w:sz w:val="28"/>
          <w:szCs w:val="28"/>
        </w:rPr>
        <w:softHyphen/>
        <w:t>стью (интеллектуальными нарушениями) консультативной и методической помощи по психолого-педагогическим, со</w:t>
      </w:r>
      <w:r w:rsidR="00047A6B" w:rsidRPr="00942A64">
        <w:rPr>
          <w:rFonts w:asciiTheme="majorBidi" w:hAnsiTheme="majorBidi" w:cstheme="majorBidi"/>
          <w:sz w:val="28"/>
          <w:szCs w:val="28"/>
        </w:rPr>
        <w:softHyphen/>
        <w:t>ци</w:t>
      </w:r>
      <w:r w:rsidR="00047A6B" w:rsidRPr="00942A64">
        <w:rPr>
          <w:rFonts w:asciiTheme="majorBidi" w:hAnsiTheme="majorBidi" w:cstheme="majorBidi"/>
          <w:sz w:val="28"/>
          <w:szCs w:val="28"/>
        </w:rPr>
        <w:softHyphen/>
        <w:t>аль</w:t>
      </w:r>
      <w:r w:rsidR="00047A6B" w:rsidRPr="00942A64">
        <w:rPr>
          <w:rFonts w:asciiTheme="majorBidi" w:hAnsiTheme="majorBidi" w:cstheme="majorBidi"/>
          <w:sz w:val="28"/>
          <w:szCs w:val="28"/>
        </w:rPr>
        <w:softHyphen/>
        <w:t>ным, правовым, медицинским и другим вопросам, связанным с их воспитанием и обу</w:t>
      </w:r>
      <w:r w:rsidR="00047A6B" w:rsidRPr="00942A64">
        <w:rPr>
          <w:rFonts w:asciiTheme="majorBidi" w:hAnsiTheme="majorBidi" w:cstheme="majorBidi"/>
          <w:sz w:val="28"/>
          <w:szCs w:val="28"/>
        </w:rPr>
        <w:softHyphen/>
        <w:t>че</w:t>
      </w:r>
      <w:r w:rsidR="00047A6B" w:rsidRPr="00942A64">
        <w:rPr>
          <w:rFonts w:asciiTheme="majorBidi" w:hAnsiTheme="majorBidi" w:cstheme="majorBidi"/>
          <w:sz w:val="28"/>
          <w:szCs w:val="28"/>
        </w:rPr>
        <w:softHyphen/>
        <w:t>ни</w:t>
      </w:r>
      <w:r w:rsidR="00047A6B" w:rsidRPr="00942A64">
        <w:rPr>
          <w:rFonts w:asciiTheme="majorBidi" w:hAnsiTheme="majorBidi" w:cstheme="majorBidi"/>
          <w:sz w:val="28"/>
          <w:szCs w:val="28"/>
        </w:rPr>
        <w:softHyphen/>
        <w:t>ем.</w:t>
      </w:r>
    </w:p>
    <w:p w:rsidR="006F1CF4" w:rsidRPr="00942A64" w:rsidRDefault="006F1CF4" w:rsidP="005513E9">
      <w:pPr>
        <w:pStyle w:val="afe"/>
        <w:jc w:val="both"/>
        <w:rPr>
          <w:rFonts w:asciiTheme="majorBidi" w:hAnsiTheme="majorBidi" w:cstheme="majorBidi"/>
          <w:b/>
          <w:i/>
          <w:sz w:val="28"/>
          <w:szCs w:val="28"/>
        </w:rPr>
      </w:pPr>
      <w:r w:rsidRPr="00942A64">
        <w:rPr>
          <w:rFonts w:asciiTheme="majorBidi" w:hAnsiTheme="majorBidi" w:cstheme="majorBidi"/>
          <w:sz w:val="28"/>
          <w:szCs w:val="28"/>
        </w:rPr>
        <w:t>- реализация системы мероприятий по социальной адаптации обучающихся с умственной отсталостью;</w:t>
      </w:r>
    </w:p>
    <w:p w:rsidR="00047A6B" w:rsidRPr="00942A64" w:rsidRDefault="00047A6B" w:rsidP="00047A6B">
      <w:pPr>
        <w:pStyle w:val="aff5"/>
        <w:ind w:firstLine="709"/>
        <w:jc w:val="center"/>
        <w:rPr>
          <w:rFonts w:asciiTheme="majorBidi" w:hAnsiTheme="majorBidi" w:cstheme="majorBidi"/>
          <w:color w:val="auto"/>
        </w:rPr>
      </w:pPr>
      <w:bookmarkStart w:id="3" w:name="bookmark188"/>
      <w:r w:rsidRPr="00942A64">
        <w:rPr>
          <w:rFonts w:asciiTheme="majorBidi" w:hAnsiTheme="majorBidi" w:cstheme="majorBidi"/>
          <w:b/>
          <w:i/>
          <w:caps w:val="0"/>
          <w:color w:val="auto"/>
        </w:rPr>
        <w:t xml:space="preserve">Принципы </w:t>
      </w:r>
      <w:bookmarkEnd w:id="3"/>
      <w:r w:rsidRPr="00942A64">
        <w:rPr>
          <w:rFonts w:asciiTheme="majorBidi" w:hAnsiTheme="majorBidi" w:cstheme="majorBidi"/>
          <w:b/>
          <w:i/>
          <w:caps w:val="0"/>
          <w:color w:val="auto"/>
        </w:rPr>
        <w:t>коррекционной работы:</w:t>
      </w:r>
    </w:p>
    <w:p w:rsidR="00047A6B" w:rsidRPr="00942A64" w:rsidRDefault="00032744" w:rsidP="005513E9">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047A6B" w:rsidRPr="00942A64">
        <w:rPr>
          <w:rFonts w:asciiTheme="majorBidi" w:hAnsiTheme="majorBidi" w:cstheme="majorBidi"/>
          <w:sz w:val="28"/>
          <w:szCs w:val="28"/>
        </w:rPr>
        <w:t xml:space="preserve">Принцип </w:t>
      </w:r>
      <w:r w:rsidR="00047A6B" w:rsidRPr="00942A64">
        <w:rPr>
          <w:rFonts w:asciiTheme="majorBidi" w:hAnsiTheme="majorBidi" w:cstheme="majorBidi"/>
          <w:i/>
          <w:sz w:val="28"/>
          <w:szCs w:val="28"/>
        </w:rPr>
        <w:t>приоритетности интересов</w:t>
      </w:r>
      <w:r w:rsidR="00047A6B" w:rsidRPr="00942A64">
        <w:rPr>
          <w:rFonts w:asciiTheme="majorBidi" w:hAnsiTheme="majorBidi" w:cstheme="majorBidi"/>
          <w:caps/>
          <w:sz w:val="28"/>
          <w:szCs w:val="28"/>
        </w:rPr>
        <w:t xml:space="preserve"> </w:t>
      </w:r>
      <w:r w:rsidR="00047A6B" w:rsidRPr="00942A64">
        <w:rPr>
          <w:rFonts w:asciiTheme="majorBidi" w:hAnsiTheme="majorBidi" w:cstheme="majorBidi"/>
          <w:sz w:val="28"/>
          <w:szCs w:val="28"/>
        </w:rPr>
        <w:t>обучающегося</w:t>
      </w:r>
      <w:r w:rsidR="00047A6B" w:rsidRPr="00942A64">
        <w:rPr>
          <w:rFonts w:asciiTheme="majorBidi" w:hAnsiTheme="majorBidi" w:cstheme="majorBidi"/>
          <w:caps/>
          <w:sz w:val="28"/>
          <w:szCs w:val="28"/>
        </w:rPr>
        <w:t xml:space="preserve"> </w:t>
      </w:r>
      <w:r w:rsidR="00047A6B" w:rsidRPr="00942A64">
        <w:rPr>
          <w:rFonts w:asciiTheme="majorBidi" w:hAnsiTheme="majorBidi" w:cstheme="majorBidi"/>
          <w:sz w:val="28"/>
          <w:szCs w:val="28"/>
        </w:rPr>
        <w:t>определяет от</w:t>
      </w:r>
      <w:r w:rsidR="00047A6B" w:rsidRPr="00942A64">
        <w:rPr>
          <w:rFonts w:asciiTheme="majorBidi" w:hAnsiTheme="majorBidi" w:cstheme="majorBidi"/>
          <w:sz w:val="28"/>
          <w:szCs w:val="28"/>
        </w:rPr>
        <w:softHyphen/>
        <w:t>но</w:t>
      </w:r>
      <w:r w:rsidR="00047A6B" w:rsidRPr="00942A64">
        <w:rPr>
          <w:rFonts w:asciiTheme="majorBidi" w:hAnsiTheme="majorBidi" w:cstheme="majorBidi"/>
          <w:sz w:val="28"/>
          <w:szCs w:val="28"/>
        </w:rPr>
        <w:softHyphen/>
        <w:t>ше</w:t>
      </w:r>
      <w:r w:rsidR="00047A6B" w:rsidRPr="00942A64">
        <w:rPr>
          <w:rFonts w:asciiTheme="majorBidi" w:hAnsiTheme="majorBidi" w:cstheme="majorBidi"/>
          <w:sz w:val="28"/>
          <w:szCs w:val="28"/>
        </w:rPr>
        <w:softHyphen/>
        <w:t>ние работников организации, которые призваны</w:t>
      </w:r>
      <w:r w:rsidR="00047A6B" w:rsidRPr="00942A64">
        <w:rPr>
          <w:rFonts w:asciiTheme="majorBidi" w:hAnsiTheme="majorBidi" w:cstheme="majorBidi"/>
          <w:caps/>
          <w:sz w:val="28"/>
          <w:szCs w:val="28"/>
        </w:rPr>
        <w:t xml:space="preserve"> </w:t>
      </w:r>
      <w:r w:rsidR="00047A6B" w:rsidRPr="00942A64">
        <w:rPr>
          <w:rFonts w:asciiTheme="majorBidi" w:hAnsiTheme="majorBidi" w:cstheme="majorBidi"/>
          <w:sz w:val="28"/>
          <w:szCs w:val="28"/>
        </w:rPr>
        <w:t>оказывать каждому обу</w:t>
      </w:r>
      <w:r w:rsidR="00047A6B" w:rsidRPr="00942A64">
        <w:rPr>
          <w:rFonts w:asciiTheme="majorBidi" w:hAnsiTheme="majorBidi" w:cstheme="majorBidi"/>
          <w:sz w:val="28"/>
          <w:szCs w:val="28"/>
        </w:rPr>
        <w:softHyphen/>
        <w:t>ча</w:t>
      </w:r>
      <w:r w:rsidR="00047A6B" w:rsidRPr="00942A64">
        <w:rPr>
          <w:rFonts w:asciiTheme="majorBidi" w:hAnsiTheme="majorBidi" w:cstheme="majorBidi"/>
          <w:sz w:val="28"/>
          <w:szCs w:val="28"/>
        </w:rPr>
        <w:softHyphen/>
        <w:t>ю</w:t>
      </w:r>
      <w:r w:rsidR="00047A6B" w:rsidRPr="00942A64">
        <w:rPr>
          <w:rFonts w:asciiTheme="majorBidi" w:hAnsiTheme="majorBidi" w:cstheme="majorBidi"/>
          <w:sz w:val="28"/>
          <w:szCs w:val="28"/>
        </w:rPr>
        <w:softHyphen/>
        <w:t>щемуся</w:t>
      </w:r>
      <w:r w:rsidR="00047A6B" w:rsidRPr="00942A64">
        <w:rPr>
          <w:rFonts w:asciiTheme="majorBidi" w:hAnsiTheme="majorBidi" w:cstheme="majorBidi"/>
          <w:caps/>
          <w:sz w:val="28"/>
          <w:szCs w:val="28"/>
        </w:rPr>
        <w:t xml:space="preserve"> </w:t>
      </w:r>
      <w:r w:rsidR="00047A6B" w:rsidRPr="00942A64">
        <w:rPr>
          <w:rFonts w:asciiTheme="majorBidi" w:hAnsiTheme="majorBidi" w:cstheme="majorBidi"/>
          <w:sz w:val="28"/>
          <w:szCs w:val="28"/>
        </w:rPr>
        <w:t>помощь в развитии с учетом его индивидуальных образовательных потребностей</w:t>
      </w:r>
      <w:r w:rsidR="00047A6B" w:rsidRPr="00942A64">
        <w:rPr>
          <w:rFonts w:asciiTheme="majorBidi" w:hAnsiTheme="majorBidi" w:cstheme="majorBidi"/>
          <w:caps/>
          <w:sz w:val="28"/>
          <w:szCs w:val="28"/>
        </w:rPr>
        <w:t>.</w:t>
      </w:r>
    </w:p>
    <w:p w:rsidR="00047A6B" w:rsidRPr="00942A64" w:rsidRDefault="00032744" w:rsidP="005513E9">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047A6B" w:rsidRPr="00942A64">
        <w:rPr>
          <w:rFonts w:asciiTheme="majorBidi" w:hAnsiTheme="majorBidi" w:cstheme="majorBidi"/>
          <w:sz w:val="28"/>
          <w:szCs w:val="28"/>
        </w:rPr>
        <w:t>Принцип</w:t>
      </w:r>
      <w:r w:rsidR="00047A6B" w:rsidRPr="00942A64">
        <w:rPr>
          <w:rStyle w:val="12"/>
          <w:rFonts w:asciiTheme="majorBidi" w:hAnsiTheme="majorBidi" w:cstheme="majorBidi"/>
          <w:iCs/>
          <w:caps w:val="0"/>
          <w:color w:val="auto"/>
          <w:sz w:val="28"/>
          <w:szCs w:val="28"/>
        </w:rPr>
        <w:t xml:space="preserve"> системности -</w:t>
      </w:r>
      <w:r w:rsidR="00047A6B" w:rsidRPr="00942A64">
        <w:rPr>
          <w:rFonts w:asciiTheme="majorBidi" w:hAnsiTheme="majorBidi" w:cstheme="majorBidi"/>
          <w:sz w:val="28"/>
          <w:szCs w:val="28"/>
        </w:rPr>
        <w:t xml:space="preserve"> обеспечивает единство всех элементов кор</w:t>
      </w:r>
      <w:r w:rsidR="00047A6B" w:rsidRPr="00942A64">
        <w:rPr>
          <w:rFonts w:asciiTheme="majorBidi" w:hAnsiTheme="majorBidi" w:cstheme="majorBidi"/>
          <w:sz w:val="28"/>
          <w:szCs w:val="28"/>
        </w:rPr>
        <w:softHyphen/>
        <w:t>рек</w:t>
      </w:r>
      <w:r w:rsidR="00047A6B" w:rsidRPr="00942A64">
        <w:rPr>
          <w:rFonts w:asciiTheme="majorBidi" w:hAnsiTheme="majorBidi" w:cstheme="majorBidi"/>
          <w:sz w:val="28"/>
          <w:szCs w:val="28"/>
        </w:rPr>
        <w:softHyphen/>
        <w:t>ци</w:t>
      </w:r>
      <w:r w:rsidR="00047A6B" w:rsidRPr="00942A64">
        <w:rPr>
          <w:rFonts w:asciiTheme="majorBidi" w:hAnsiTheme="majorBidi" w:cstheme="majorBidi"/>
          <w:sz w:val="28"/>
          <w:szCs w:val="28"/>
        </w:rPr>
        <w:softHyphen/>
        <w:t>онной работы: цели и задач, направлений осуществления и со</w:t>
      </w:r>
      <w:r w:rsidR="00047A6B" w:rsidRPr="00942A64">
        <w:rPr>
          <w:rFonts w:asciiTheme="majorBidi" w:hAnsiTheme="majorBidi" w:cstheme="majorBidi"/>
          <w:sz w:val="28"/>
          <w:szCs w:val="28"/>
        </w:rPr>
        <w:softHyphen/>
        <w:t>держания, форм, методов и приемов организации, взаимодействия участников.</w:t>
      </w:r>
      <w:r w:rsidR="00047A6B" w:rsidRPr="00942A64">
        <w:rPr>
          <w:rFonts w:asciiTheme="majorBidi" w:hAnsiTheme="majorBidi" w:cstheme="majorBidi"/>
          <w:caps/>
          <w:sz w:val="28"/>
          <w:szCs w:val="28"/>
        </w:rPr>
        <w:t xml:space="preserve"> </w:t>
      </w:r>
    </w:p>
    <w:p w:rsidR="00047A6B" w:rsidRPr="00942A64" w:rsidRDefault="00032744" w:rsidP="005513E9">
      <w:pPr>
        <w:pStyle w:val="afe"/>
        <w:jc w:val="both"/>
        <w:rPr>
          <w:rFonts w:asciiTheme="majorBidi" w:hAnsiTheme="majorBidi" w:cstheme="majorBidi"/>
          <w:sz w:val="28"/>
          <w:szCs w:val="28"/>
        </w:rPr>
      </w:pPr>
      <w:r w:rsidRPr="00942A64">
        <w:rPr>
          <w:rFonts w:asciiTheme="majorBidi" w:hAnsiTheme="majorBidi" w:cstheme="majorBidi"/>
          <w:sz w:val="28"/>
          <w:szCs w:val="28"/>
        </w:rPr>
        <w:lastRenderedPageBreak/>
        <w:t>-</w:t>
      </w:r>
      <w:r w:rsidR="00047A6B" w:rsidRPr="00942A64">
        <w:rPr>
          <w:rFonts w:asciiTheme="majorBidi" w:hAnsiTheme="majorBidi" w:cstheme="majorBidi"/>
          <w:sz w:val="28"/>
          <w:szCs w:val="28"/>
        </w:rPr>
        <w:t>Принцип</w:t>
      </w:r>
      <w:r w:rsidR="00047A6B" w:rsidRPr="00942A64">
        <w:rPr>
          <w:rStyle w:val="12"/>
          <w:rFonts w:asciiTheme="majorBidi" w:hAnsiTheme="majorBidi" w:cstheme="majorBidi"/>
          <w:iCs/>
          <w:caps w:val="0"/>
          <w:color w:val="auto"/>
          <w:sz w:val="28"/>
          <w:szCs w:val="28"/>
        </w:rPr>
        <w:t xml:space="preserve"> непрерывности </w:t>
      </w:r>
      <w:r w:rsidR="00047A6B" w:rsidRPr="00942A64">
        <w:rPr>
          <w:rStyle w:val="12"/>
          <w:rFonts w:asciiTheme="majorBidi" w:hAnsiTheme="majorBidi" w:cstheme="majorBidi"/>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личности</w:t>
      </w:r>
      <w:r w:rsidR="00047A6B" w:rsidRPr="00942A64">
        <w:rPr>
          <w:rFonts w:asciiTheme="majorBidi" w:hAnsiTheme="majorBidi" w:cstheme="majorBidi"/>
          <w:caps/>
          <w:sz w:val="28"/>
          <w:szCs w:val="28"/>
        </w:rPr>
        <w:t>.</w:t>
      </w:r>
    </w:p>
    <w:p w:rsidR="00047A6B" w:rsidRPr="00942A64" w:rsidRDefault="00032744" w:rsidP="005513E9">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047A6B" w:rsidRPr="00942A64">
        <w:rPr>
          <w:rFonts w:asciiTheme="majorBidi" w:hAnsiTheme="majorBidi" w:cstheme="majorBidi"/>
          <w:sz w:val="28"/>
          <w:szCs w:val="28"/>
        </w:rPr>
        <w:t xml:space="preserve">Принцип </w:t>
      </w:r>
      <w:r w:rsidR="00047A6B" w:rsidRPr="00942A64">
        <w:rPr>
          <w:rStyle w:val="12"/>
          <w:rFonts w:asciiTheme="majorBidi" w:hAnsiTheme="majorBidi" w:cstheme="majorBidi"/>
          <w:iCs/>
          <w:caps w:val="0"/>
          <w:color w:val="auto"/>
          <w:sz w:val="28"/>
          <w:szCs w:val="28"/>
        </w:rPr>
        <w:t>вариативности</w:t>
      </w:r>
      <w:r w:rsidR="00047A6B" w:rsidRPr="00942A64">
        <w:rPr>
          <w:rFonts w:asciiTheme="majorBidi" w:hAnsiTheme="majorBidi" w:cstheme="majorBidi"/>
          <w:caps/>
          <w:sz w:val="28"/>
          <w:szCs w:val="28"/>
        </w:rPr>
        <w:t xml:space="preserve"> </w:t>
      </w:r>
      <w:r w:rsidR="00047A6B" w:rsidRPr="00942A64">
        <w:rPr>
          <w:rFonts w:asciiTheme="majorBidi" w:hAnsiTheme="majorBidi" w:cstheme="majorBidi"/>
          <w:sz w:val="28"/>
          <w:szCs w:val="28"/>
        </w:rPr>
        <w:t>предполагает создание вариативных программ кор</w:t>
      </w:r>
      <w:r w:rsidR="00047A6B" w:rsidRPr="00942A64">
        <w:rPr>
          <w:rFonts w:asciiTheme="majorBidi" w:hAnsiTheme="majorBidi" w:cstheme="majorBidi"/>
          <w:sz w:val="28"/>
          <w:szCs w:val="28"/>
        </w:rPr>
        <w:softHyphen/>
        <w:t>ре</w:t>
      </w:r>
      <w:r w:rsidR="00047A6B" w:rsidRPr="00942A64">
        <w:rPr>
          <w:rFonts w:asciiTheme="majorBidi" w:hAnsiTheme="majorBidi" w:cstheme="majorBidi"/>
          <w:sz w:val="28"/>
          <w:szCs w:val="28"/>
        </w:rPr>
        <w:softHyphen/>
        <w:t>к</w:t>
      </w:r>
      <w:r w:rsidR="00047A6B" w:rsidRPr="00942A64">
        <w:rPr>
          <w:rFonts w:asciiTheme="majorBidi" w:hAnsiTheme="majorBidi" w:cstheme="majorBidi"/>
          <w:sz w:val="28"/>
          <w:szCs w:val="28"/>
        </w:rPr>
        <w:softHyphen/>
        <w:t>ци</w:t>
      </w:r>
      <w:r w:rsidR="00047A6B" w:rsidRPr="00942A64">
        <w:rPr>
          <w:rFonts w:asciiTheme="majorBidi" w:hAnsiTheme="majorBidi" w:cstheme="majorBidi"/>
          <w:sz w:val="28"/>
          <w:szCs w:val="28"/>
        </w:rPr>
        <w:softHyphen/>
        <w:t>он</w:t>
      </w:r>
      <w:r w:rsidR="00047A6B" w:rsidRPr="00942A64">
        <w:rPr>
          <w:rFonts w:asciiTheme="majorBidi" w:hAnsiTheme="majorBidi" w:cstheme="majorBidi"/>
          <w:sz w:val="28"/>
          <w:szCs w:val="28"/>
        </w:rPr>
        <w:softHyphen/>
        <w:t>ной работы с детьми с учетом их особых образовательных потребностей и воз</w:t>
      </w:r>
      <w:r w:rsidR="00047A6B" w:rsidRPr="00942A64">
        <w:rPr>
          <w:rFonts w:asciiTheme="majorBidi" w:hAnsiTheme="majorBidi" w:cstheme="majorBidi"/>
          <w:sz w:val="28"/>
          <w:szCs w:val="28"/>
        </w:rPr>
        <w:softHyphen/>
        <w:t>мо</w:t>
      </w:r>
      <w:r w:rsidR="00047A6B" w:rsidRPr="00942A64">
        <w:rPr>
          <w:rFonts w:asciiTheme="majorBidi" w:hAnsiTheme="majorBidi" w:cstheme="majorBidi"/>
          <w:sz w:val="28"/>
          <w:szCs w:val="28"/>
        </w:rPr>
        <w:softHyphen/>
        <w:t>ж</w:t>
      </w:r>
      <w:r w:rsidR="00047A6B" w:rsidRPr="00942A64">
        <w:rPr>
          <w:rFonts w:asciiTheme="majorBidi" w:hAnsiTheme="majorBidi" w:cstheme="majorBidi"/>
          <w:sz w:val="28"/>
          <w:szCs w:val="28"/>
        </w:rPr>
        <w:softHyphen/>
        <w:t>но</w:t>
      </w:r>
      <w:r w:rsidR="00047A6B" w:rsidRPr="00942A64">
        <w:rPr>
          <w:rFonts w:asciiTheme="majorBidi" w:hAnsiTheme="majorBidi" w:cstheme="majorBidi"/>
          <w:sz w:val="28"/>
          <w:szCs w:val="28"/>
        </w:rPr>
        <w:softHyphen/>
        <w:t>с</w:t>
      </w:r>
      <w:r w:rsidR="00047A6B" w:rsidRPr="00942A64">
        <w:rPr>
          <w:rFonts w:asciiTheme="majorBidi" w:hAnsiTheme="majorBidi" w:cstheme="majorBidi"/>
          <w:sz w:val="28"/>
          <w:szCs w:val="28"/>
        </w:rPr>
        <w:softHyphen/>
        <w:t xml:space="preserve">тей психофизического развития. </w:t>
      </w:r>
    </w:p>
    <w:p w:rsidR="00047A6B" w:rsidRPr="00942A64" w:rsidRDefault="00032744" w:rsidP="005513E9">
      <w:pPr>
        <w:pStyle w:val="afe"/>
        <w:jc w:val="both"/>
        <w:rPr>
          <w:rFonts w:asciiTheme="majorBidi" w:hAnsiTheme="majorBidi" w:cstheme="majorBidi"/>
          <w:sz w:val="28"/>
          <w:szCs w:val="28"/>
        </w:rPr>
      </w:pPr>
      <w:r w:rsidRPr="00942A64">
        <w:rPr>
          <w:rFonts w:asciiTheme="majorBidi" w:hAnsiTheme="majorBidi" w:cstheme="majorBidi"/>
          <w:sz w:val="28"/>
          <w:szCs w:val="28"/>
        </w:rPr>
        <w:t>-</w:t>
      </w:r>
      <w:r w:rsidR="00047A6B" w:rsidRPr="00942A64">
        <w:rPr>
          <w:rFonts w:asciiTheme="majorBidi" w:hAnsiTheme="majorBidi" w:cstheme="majorBidi"/>
          <w:sz w:val="28"/>
          <w:szCs w:val="28"/>
        </w:rPr>
        <w:t xml:space="preserve">Принцип </w:t>
      </w:r>
      <w:r w:rsidR="00047A6B" w:rsidRPr="00942A64">
        <w:rPr>
          <w:rFonts w:asciiTheme="majorBidi" w:hAnsiTheme="majorBidi" w:cstheme="majorBidi"/>
          <w:i/>
          <w:sz w:val="28"/>
          <w:szCs w:val="28"/>
        </w:rPr>
        <w:t>единства психолого-педагогических и медицинских средств</w:t>
      </w:r>
      <w:r w:rsidR="00047A6B" w:rsidRPr="00942A64">
        <w:rPr>
          <w:rFonts w:asciiTheme="majorBidi" w:hAnsiTheme="majorBidi" w:cstheme="majorBidi"/>
          <w:sz w:val="28"/>
          <w:szCs w:val="28"/>
        </w:rPr>
        <w:t>, обе</w:t>
      </w:r>
      <w:r w:rsidR="00047A6B" w:rsidRPr="00942A64">
        <w:rPr>
          <w:rFonts w:asciiTheme="majorBidi" w:hAnsiTheme="majorBidi" w:cstheme="majorBidi"/>
          <w:sz w:val="28"/>
          <w:szCs w:val="28"/>
        </w:rPr>
        <w:softHyphen/>
        <w:t>с</w:t>
      </w:r>
      <w:r w:rsidR="00047A6B" w:rsidRPr="00942A64">
        <w:rPr>
          <w:rFonts w:asciiTheme="majorBidi" w:hAnsiTheme="majorBidi" w:cstheme="majorBidi"/>
          <w:sz w:val="28"/>
          <w:szCs w:val="28"/>
        </w:rPr>
        <w:softHyphen/>
        <w:t>пе</w:t>
      </w:r>
      <w:r w:rsidR="00047A6B" w:rsidRPr="00942A64">
        <w:rPr>
          <w:rFonts w:asciiTheme="majorBidi" w:hAnsiTheme="majorBidi" w:cstheme="majorBidi"/>
          <w:sz w:val="28"/>
          <w:szCs w:val="28"/>
        </w:rPr>
        <w:softHyphen/>
        <w:t>чи</w:t>
      </w:r>
      <w:r w:rsidR="00047A6B" w:rsidRPr="00942A64">
        <w:rPr>
          <w:rFonts w:asciiTheme="majorBidi" w:hAnsiTheme="majorBidi" w:cstheme="majorBidi"/>
          <w:sz w:val="28"/>
          <w:szCs w:val="28"/>
        </w:rPr>
        <w:softHyphen/>
        <w:t>ва</w:t>
      </w:r>
      <w:r w:rsidR="00047A6B" w:rsidRPr="00942A64">
        <w:rPr>
          <w:rFonts w:asciiTheme="majorBidi" w:hAnsiTheme="majorBidi" w:cstheme="majorBidi"/>
          <w:sz w:val="28"/>
          <w:szCs w:val="28"/>
        </w:rPr>
        <w:softHyphen/>
        <w:t>ю</w:t>
      </w:r>
      <w:r w:rsidR="00047A6B" w:rsidRPr="00942A64">
        <w:rPr>
          <w:rFonts w:asciiTheme="majorBidi" w:hAnsiTheme="majorBidi" w:cstheme="majorBidi"/>
          <w:sz w:val="28"/>
          <w:szCs w:val="28"/>
        </w:rPr>
        <w:softHyphen/>
        <w:t>щий взаимодействие специалистов психолого-педагогического и медицинского блока в де</w:t>
      </w:r>
      <w:r w:rsidR="00047A6B" w:rsidRPr="00942A64">
        <w:rPr>
          <w:rFonts w:asciiTheme="majorBidi" w:hAnsiTheme="majorBidi" w:cstheme="majorBidi"/>
          <w:sz w:val="28"/>
          <w:szCs w:val="28"/>
        </w:rPr>
        <w:softHyphen/>
        <w:t>ятельности по комплексному решению задач коррекционной работы.</w:t>
      </w:r>
    </w:p>
    <w:p w:rsidR="00047A6B" w:rsidRPr="00942A64" w:rsidRDefault="00032744" w:rsidP="005513E9">
      <w:pPr>
        <w:pStyle w:val="afe"/>
        <w:jc w:val="both"/>
        <w:rPr>
          <w:rFonts w:asciiTheme="majorBidi" w:hAnsiTheme="majorBidi" w:cstheme="majorBidi"/>
          <w:b/>
          <w:i/>
          <w:sz w:val="28"/>
          <w:szCs w:val="28"/>
        </w:rPr>
      </w:pPr>
      <w:r w:rsidRPr="00942A64">
        <w:rPr>
          <w:rFonts w:asciiTheme="majorBidi" w:hAnsiTheme="majorBidi" w:cstheme="majorBidi"/>
          <w:sz w:val="28"/>
          <w:szCs w:val="28"/>
        </w:rPr>
        <w:t>-</w:t>
      </w:r>
      <w:r w:rsidR="00047A6B" w:rsidRPr="00942A64">
        <w:rPr>
          <w:rFonts w:asciiTheme="majorBidi" w:hAnsiTheme="majorBidi" w:cstheme="majorBidi"/>
          <w:sz w:val="28"/>
          <w:szCs w:val="28"/>
        </w:rPr>
        <w:t xml:space="preserve">Принцип </w:t>
      </w:r>
      <w:r w:rsidR="00047A6B" w:rsidRPr="00942A64">
        <w:rPr>
          <w:rFonts w:asciiTheme="majorBidi" w:hAnsiTheme="majorBidi" w:cstheme="majorBidi"/>
          <w:i/>
          <w:sz w:val="28"/>
          <w:szCs w:val="28"/>
        </w:rPr>
        <w:t>сотрудничества с семьей</w:t>
      </w:r>
      <w:r w:rsidR="00047A6B" w:rsidRPr="00942A64">
        <w:rPr>
          <w:rFonts w:asciiTheme="majorBidi" w:hAnsiTheme="majorBidi" w:cstheme="majorBidi"/>
          <w:sz w:val="28"/>
          <w:szCs w:val="28"/>
        </w:rPr>
        <w:t xml:space="preserve"> основан на признании семьи как важ</w:t>
      </w:r>
      <w:r w:rsidR="00047A6B" w:rsidRPr="00942A64">
        <w:rPr>
          <w:rFonts w:asciiTheme="majorBidi" w:hAnsiTheme="majorBidi" w:cstheme="majorBidi"/>
          <w:sz w:val="28"/>
          <w:szCs w:val="28"/>
        </w:rPr>
        <w:softHyphen/>
        <w:t>ного уча</w:t>
      </w:r>
      <w:r w:rsidR="00047A6B" w:rsidRPr="00942A64">
        <w:rPr>
          <w:rFonts w:asciiTheme="majorBidi" w:hAnsiTheme="majorBidi" w:cstheme="majorBidi"/>
          <w:sz w:val="28"/>
          <w:szCs w:val="28"/>
        </w:rPr>
        <w:softHyphen/>
        <w:t>с</w:t>
      </w:r>
      <w:r w:rsidR="00047A6B" w:rsidRPr="00942A64">
        <w:rPr>
          <w:rFonts w:asciiTheme="majorBidi" w:hAnsiTheme="majorBidi" w:cstheme="majorBidi"/>
          <w:sz w:val="28"/>
          <w:szCs w:val="28"/>
        </w:rPr>
        <w:softHyphen/>
        <w:t>т</w:t>
      </w:r>
      <w:r w:rsidR="00047A6B" w:rsidRPr="00942A64">
        <w:rPr>
          <w:rFonts w:asciiTheme="majorBidi" w:hAnsiTheme="majorBidi" w:cstheme="majorBidi"/>
          <w:sz w:val="28"/>
          <w:szCs w:val="28"/>
        </w:rPr>
        <w:softHyphen/>
        <w:t>ни</w:t>
      </w:r>
      <w:r w:rsidR="00047A6B" w:rsidRPr="00942A64">
        <w:rPr>
          <w:rFonts w:asciiTheme="majorBidi" w:hAnsiTheme="majorBidi" w:cstheme="majorBidi"/>
          <w:sz w:val="28"/>
          <w:szCs w:val="28"/>
        </w:rPr>
        <w:softHyphen/>
        <w:t>ка коррекционной работы, оказывающего существенное вли</w:t>
      </w:r>
      <w:r w:rsidR="00047A6B" w:rsidRPr="00942A64">
        <w:rPr>
          <w:rFonts w:asciiTheme="majorBidi" w:hAnsiTheme="majorBidi" w:cstheme="majorBidi"/>
          <w:sz w:val="28"/>
          <w:szCs w:val="28"/>
        </w:rPr>
        <w:softHyphen/>
        <w:t>яние на процесс раз</w:t>
      </w:r>
      <w:r w:rsidR="00047A6B" w:rsidRPr="00942A64">
        <w:rPr>
          <w:rFonts w:asciiTheme="majorBidi" w:hAnsiTheme="majorBidi" w:cstheme="majorBidi"/>
          <w:sz w:val="28"/>
          <w:szCs w:val="28"/>
        </w:rPr>
        <w:softHyphen/>
        <w:t>ви</w:t>
      </w:r>
      <w:r w:rsidR="00047A6B" w:rsidRPr="00942A64">
        <w:rPr>
          <w:rFonts w:asciiTheme="majorBidi" w:hAnsiTheme="majorBidi" w:cstheme="majorBidi"/>
          <w:sz w:val="28"/>
          <w:szCs w:val="28"/>
        </w:rPr>
        <w:softHyphen/>
        <w:t>тия ребенка и успешность его интеграции в общество.</w:t>
      </w:r>
    </w:p>
    <w:p w:rsidR="00047A6B" w:rsidRPr="00942A64" w:rsidRDefault="00047A6B" w:rsidP="00032744">
      <w:pPr>
        <w:pStyle w:val="afe"/>
        <w:jc w:val="center"/>
        <w:rPr>
          <w:rFonts w:asciiTheme="majorBidi" w:hAnsiTheme="majorBidi" w:cstheme="majorBidi"/>
          <w:b/>
          <w:bCs/>
          <w:sz w:val="28"/>
          <w:szCs w:val="28"/>
        </w:rPr>
      </w:pPr>
      <w:r w:rsidRPr="00942A64">
        <w:rPr>
          <w:rFonts w:asciiTheme="majorBidi" w:hAnsiTheme="majorBidi" w:cstheme="majorBidi"/>
          <w:b/>
          <w:bCs/>
          <w:sz w:val="28"/>
          <w:szCs w:val="28"/>
        </w:rPr>
        <w:t>Специфика организации коррекционной работы</w:t>
      </w:r>
    </w:p>
    <w:p w:rsidR="00047A6B" w:rsidRPr="00942A64" w:rsidRDefault="00047A6B" w:rsidP="00882AF9">
      <w:pPr>
        <w:pStyle w:val="afe"/>
        <w:jc w:val="center"/>
        <w:rPr>
          <w:rFonts w:asciiTheme="majorBidi" w:hAnsiTheme="majorBidi" w:cstheme="majorBidi"/>
          <w:b/>
          <w:bCs/>
          <w:sz w:val="28"/>
          <w:szCs w:val="28"/>
        </w:rPr>
      </w:pPr>
      <w:r w:rsidRPr="00942A64">
        <w:rPr>
          <w:rFonts w:asciiTheme="majorBidi" w:hAnsiTheme="majorBidi" w:cstheme="majorBidi"/>
          <w:b/>
          <w:bCs/>
          <w:sz w:val="28"/>
          <w:szCs w:val="28"/>
        </w:rPr>
        <w:t xml:space="preserve">с обучающимися </w:t>
      </w:r>
      <w:r w:rsidR="005513E9" w:rsidRPr="00942A64">
        <w:rPr>
          <w:rFonts w:asciiTheme="majorBidi" w:hAnsiTheme="majorBidi" w:cstheme="majorBidi"/>
          <w:b/>
          <w:bCs/>
          <w:sz w:val="28"/>
          <w:szCs w:val="28"/>
        </w:rPr>
        <w:t xml:space="preserve"> </w:t>
      </w:r>
      <w:r w:rsidRPr="00942A64">
        <w:rPr>
          <w:rFonts w:asciiTheme="majorBidi" w:hAnsiTheme="majorBidi" w:cstheme="majorBidi"/>
          <w:b/>
          <w:bCs/>
          <w:sz w:val="28"/>
          <w:szCs w:val="28"/>
        </w:rPr>
        <w:t xml:space="preserve">с </w:t>
      </w:r>
    </w:p>
    <w:p w:rsidR="00047A6B" w:rsidRPr="00942A64" w:rsidRDefault="00882AF9" w:rsidP="00032744">
      <w:pPr>
        <w:pStyle w:val="afe"/>
        <w:jc w:val="center"/>
        <w:rPr>
          <w:rFonts w:asciiTheme="majorBidi" w:hAnsiTheme="majorBidi" w:cstheme="majorBidi"/>
          <w:b/>
          <w:bCs/>
          <w:sz w:val="28"/>
          <w:szCs w:val="28"/>
        </w:rPr>
      </w:pPr>
      <w:r>
        <w:rPr>
          <w:rFonts w:asciiTheme="majorBidi" w:hAnsiTheme="majorBidi" w:cstheme="majorBidi"/>
          <w:b/>
          <w:bCs/>
          <w:sz w:val="28"/>
          <w:szCs w:val="28"/>
        </w:rPr>
        <w:t>интеллектуальными нарушениями</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Коррекционная работа с обучающимися с умственной отсталостью (интеллектуальными нарушениями) проводится:</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в рамках образовательного процесса через содержание и ор</w:t>
      </w:r>
      <w:r w:rsidRPr="00942A64">
        <w:rPr>
          <w:rFonts w:asciiTheme="majorBidi" w:hAnsiTheme="majorBidi" w:cstheme="majorBidi"/>
          <w:sz w:val="28"/>
          <w:szCs w:val="28"/>
        </w:rPr>
        <w:softHyphen/>
        <w:t>га</w:t>
      </w:r>
      <w:r w:rsidRPr="00942A64">
        <w:rPr>
          <w:rFonts w:asciiTheme="majorBidi" w:hAnsiTheme="majorBidi" w:cstheme="majorBidi"/>
          <w:sz w:val="28"/>
          <w:szCs w:val="28"/>
        </w:rPr>
        <w:softHyphen/>
        <w:t>ни</w:t>
      </w:r>
      <w:r w:rsidRPr="00942A64">
        <w:rPr>
          <w:rFonts w:asciiTheme="majorBidi" w:hAnsiTheme="majorBidi" w:cstheme="majorBidi"/>
          <w:sz w:val="28"/>
          <w:szCs w:val="28"/>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047A6B" w:rsidRPr="00942A64" w:rsidRDefault="00047A6B" w:rsidP="00882AF9">
      <w:pPr>
        <w:pStyle w:val="afe"/>
        <w:jc w:val="both"/>
        <w:rPr>
          <w:rFonts w:asciiTheme="majorBidi" w:hAnsiTheme="majorBidi" w:cstheme="majorBidi"/>
          <w:b/>
          <w:i/>
          <w:sz w:val="28"/>
          <w:szCs w:val="28"/>
        </w:rPr>
      </w:pPr>
      <w:r w:rsidRPr="00942A64">
        <w:rPr>
          <w:rFonts w:asciiTheme="majorBidi" w:hAnsiTheme="majorBidi" w:cstheme="majorBidi"/>
          <w:sz w:val="28"/>
          <w:szCs w:val="28"/>
        </w:rPr>
        <w:t>― в рамках психологического и социально-педагогического со</w:t>
      </w:r>
      <w:r w:rsidRPr="00942A64">
        <w:rPr>
          <w:rFonts w:asciiTheme="majorBidi" w:hAnsiTheme="majorBidi" w:cstheme="majorBidi"/>
          <w:sz w:val="28"/>
          <w:szCs w:val="28"/>
        </w:rPr>
        <w:softHyphen/>
        <w:t>про</w:t>
      </w:r>
      <w:r w:rsidRPr="00942A64">
        <w:rPr>
          <w:rFonts w:asciiTheme="majorBidi" w:hAnsiTheme="majorBidi" w:cstheme="majorBidi"/>
          <w:sz w:val="28"/>
          <w:szCs w:val="28"/>
        </w:rPr>
        <w:softHyphen/>
        <w:t>вож</w:t>
      </w:r>
      <w:r w:rsidRPr="00942A64">
        <w:rPr>
          <w:rFonts w:asciiTheme="majorBidi" w:hAnsiTheme="majorBidi" w:cstheme="majorBidi"/>
          <w:sz w:val="28"/>
          <w:szCs w:val="28"/>
        </w:rPr>
        <w:softHyphen/>
        <w:t>дения обучающихся.</w:t>
      </w:r>
    </w:p>
    <w:p w:rsidR="00047A6B" w:rsidRPr="00942A64" w:rsidRDefault="00047A6B" w:rsidP="00047A6B">
      <w:pPr>
        <w:tabs>
          <w:tab w:val="left" w:pos="-180"/>
          <w:tab w:val="left" w:pos="0"/>
        </w:tabs>
        <w:spacing w:after="0" w:line="360" w:lineRule="auto"/>
        <w:ind w:firstLine="709"/>
        <w:jc w:val="center"/>
        <w:rPr>
          <w:rFonts w:asciiTheme="majorBidi" w:hAnsiTheme="majorBidi" w:cstheme="majorBidi"/>
          <w:sz w:val="28"/>
          <w:szCs w:val="28"/>
        </w:rPr>
      </w:pPr>
      <w:r w:rsidRPr="00942A64">
        <w:rPr>
          <w:rFonts w:asciiTheme="majorBidi" w:hAnsiTheme="majorBidi" w:cstheme="majorBidi"/>
          <w:b/>
          <w:i/>
          <w:sz w:val="28"/>
          <w:szCs w:val="28"/>
        </w:rPr>
        <w:t>Характеристика основных направлений коррекционной работы</w:t>
      </w:r>
    </w:p>
    <w:p w:rsidR="00047A6B" w:rsidRPr="00942A64" w:rsidRDefault="00047A6B" w:rsidP="00047A6B">
      <w:pPr>
        <w:pStyle w:val="af5"/>
        <w:spacing w:after="0" w:line="360" w:lineRule="auto"/>
        <w:ind w:firstLine="720"/>
        <w:jc w:val="both"/>
        <w:rPr>
          <w:rFonts w:asciiTheme="majorBidi" w:hAnsiTheme="majorBidi" w:cstheme="majorBidi"/>
          <w:sz w:val="28"/>
          <w:szCs w:val="28"/>
        </w:rPr>
      </w:pPr>
      <w:r w:rsidRPr="00942A64">
        <w:rPr>
          <w:rFonts w:asciiTheme="majorBidi" w:hAnsiTheme="majorBidi" w:cstheme="majorBidi"/>
          <w:sz w:val="28"/>
          <w:szCs w:val="28"/>
        </w:rPr>
        <w:t>Основными направлениями коррекционной работы</w:t>
      </w:r>
      <w:r w:rsidRPr="00942A64">
        <w:rPr>
          <w:rFonts w:asciiTheme="majorBidi" w:hAnsiTheme="majorBidi" w:cstheme="majorBidi"/>
          <w:caps/>
          <w:sz w:val="28"/>
          <w:szCs w:val="28"/>
        </w:rPr>
        <w:t xml:space="preserve"> </w:t>
      </w:r>
      <w:r w:rsidRPr="00942A64">
        <w:rPr>
          <w:rFonts w:asciiTheme="majorBidi" w:hAnsiTheme="majorBidi" w:cstheme="majorBidi"/>
          <w:sz w:val="28"/>
          <w:szCs w:val="28"/>
        </w:rPr>
        <w:t>являются</w:t>
      </w:r>
      <w:r w:rsidRPr="00942A64">
        <w:rPr>
          <w:rFonts w:asciiTheme="majorBidi" w:hAnsiTheme="majorBidi" w:cstheme="majorBidi"/>
          <w:caps/>
          <w:sz w:val="28"/>
          <w:szCs w:val="28"/>
        </w:rPr>
        <w:t>:</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1.</w:t>
      </w:r>
      <w:r w:rsidRPr="00942A64">
        <w:rPr>
          <w:rFonts w:asciiTheme="majorBidi" w:hAnsiTheme="majorBidi" w:cstheme="majorBidi"/>
          <w:sz w:val="28"/>
          <w:szCs w:val="28"/>
          <w:lang w:val="en-US"/>
        </w:rPr>
        <w:t> </w:t>
      </w:r>
      <w:r w:rsidRPr="00942A64">
        <w:rPr>
          <w:rStyle w:val="12"/>
          <w:rFonts w:asciiTheme="majorBidi" w:hAnsiTheme="majorBidi" w:cstheme="majorBidi"/>
          <w:iCs/>
          <w:color w:val="auto"/>
          <w:sz w:val="28"/>
          <w:szCs w:val="28"/>
        </w:rPr>
        <w:t>Диагностическая работа</w:t>
      </w:r>
      <w:r w:rsidRPr="00942A64">
        <w:rPr>
          <w:rStyle w:val="12"/>
          <w:rFonts w:asciiTheme="majorBidi" w:hAnsiTheme="majorBidi" w:cstheme="majorBidi"/>
          <w:i w:val="0"/>
          <w:iCs/>
          <w:color w:val="auto"/>
          <w:sz w:val="28"/>
          <w:szCs w:val="28"/>
        </w:rPr>
        <w:t>, которая</w:t>
      </w:r>
      <w:r w:rsidRPr="00942A64">
        <w:rPr>
          <w:rFonts w:asciiTheme="majorBidi" w:hAnsiTheme="majorBidi" w:cstheme="majorBidi"/>
          <w:sz w:val="28"/>
          <w:szCs w:val="28"/>
        </w:rPr>
        <w:t xml:space="preserve"> обеспечивает выявление особенностей развития и </w:t>
      </w:r>
      <w:proofErr w:type="gramStart"/>
      <w:r w:rsidRPr="00942A64">
        <w:rPr>
          <w:rFonts w:asciiTheme="majorBidi" w:hAnsiTheme="majorBidi" w:cstheme="majorBidi"/>
          <w:sz w:val="28"/>
          <w:szCs w:val="28"/>
        </w:rPr>
        <w:t>здоровья</w:t>
      </w:r>
      <w:proofErr w:type="gramEnd"/>
      <w:r w:rsidRPr="00942A64">
        <w:rPr>
          <w:rFonts w:asciiTheme="majorBidi" w:hAnsiTheme="majorBidi" w:cstheme="majorBidi"/>
          <w:sz w:val="28"/>
          <w:szCs w:val="28"/>
        </w:rPr>
        <w:t xml:space="preserve">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Проведение диагностической работы предполагает осуществление:</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1) психолого-педагогического и медицинского обследования с целью выявления их особых образовательных потребностей:</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развития познавательной сферы, специфических трудностей в овладении содержанием образования и потенциальных возможностей;</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развития эмоционально-волевой сферы и личностных особенностей обучающихся;</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определение социальной ситуации развития и условий семейного воспитания ученика;</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2) мониторинга динамики развития обучающихся, их успешности в освоении АООП;</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lastRenderedPageBreak/>
        <w:t>3) анализа результатов обследования с целью проектирования и корректировки коррекционных мероприятий.</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В процессе диагностической работы используются следующие формы и методы:</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сбор сведений о ребенке у педагогов, родителей (беседы, анкетирование, интервьюирование),</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 xml:space="preserve">психолого-педагогический эксперимент, </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наблюдение за учениками во время учебной и внеурочной деятельности,</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беседы с учащимися, учителями и родителями,</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изучение работ ребенка (тетради, рисунки, поделки и т. п.) и др.</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оформление документации (психолого-педагогические дневники наблюдения за учащимися и др.).</w:t>
      </w:r>
    </w:p>
    <w:p w:rsidR="00047A6B" w:rsidRPr="00942A64" w:rsidRDefault="00047A6B" w:rsidP="00730327">
      <w:pPr>
        <w:pStyle w:val="afe"/>
        <w:rPr>
          <w:rFonts w:asciiTheme="majorBidi" w:hAnsiTheme="majorBidi" w:cstheme="majorBidi"/>
          <w:sz w:val="28"/>
          <w:szCs w:val="28"/>
        </w:rPr>
      </w:pPr>
      <w:r w:rsidRPr="00942A64">
        <w:rPr>
          <w:rFonts w:asciiTheme="majorBidi" w:hAnsiTheme="majorBidi" w:cstheme="majorBidi"/>
          <w:sz w:val="28"/>
          <w:szCs w:val="28"/>
        </w:rPr>
        <w:t>2.</w:t>
      </w:r>
      <w:r w:rsidRPr="00942A64">
        <w:rPr>
          <w:rFonts w:asciiTheme="majorBidi" w:hAnsiTheme="majorBidi" w:cstheme="majorBidi"/>
          <w:sz w:val="28"/>
          <w:szCs w:val="28"/>
          <w:lang w:val="en-US"/>
        </w:rPr>
        <w:t> </w:t>
      </w:r>
      <w:r w:rsidRPr="00942A64">
        <w:rPr>
          <w:rFonts w:asciiTheme="majorBidi" w:hAnsiTheme="majorBidi" w:cstheme="majorBidi"/>
          <w:i/>
          <w:sz w:val="28"/>
          <w:szCs w:val="28"/>
        </w:rPr>
        <w:t>К</w:t>
      </w:r>
      <w:r w:rsidRPr="00942A64">
        <w:rPr>
          <w:rStyle w:val="12"/>
          <w:rFonts w:asciiTheme="majorBidi" w:hAnsiTheme="majorBidi" w:cstheme="majorBidi"/>
          <w:i w:val="0"/>
          <w:iCs/>
          <w:color w:val="auto"/>
          <w:sz w:val="28"/>
          <w:szCs w:val="28"/>
        </w:rPr>
        <w:t>о</w:t>
      </w:r>
      <w:r w:rsidRPr="00942A64">
        <w:rPr>
          <w:rStyle w:val="12"/>
          <w:rFonts w:asciiTheme="majorBidi" w:hAnsiTheme="majorBidi" w:cstheme="majorBidi"/>
          <w:iCs/>
          <w:color w:val="auto"/>
          <w:sz w:val="28"/>
          <w:szCs w:val="28"/>
        </w:rPr>
        <w:t>ррекционно-развивающая работа</w:t>
      </w:r>
      <w:r w:rsidRPr="00942A64">
        <w:rPr>
          <w:rFonts w:asciiTheme="majorBidi" w:hAnsiTheme="majorBidi" w:cstheme="majorBidi"/>
          <w:sz w:val="28"/>
          <w:szCs w:val="28"/>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047A6B" w:rsidRPr="00942A64" w:rsidRDefault="00047A6B" w:rsidP="00730327">
      <w:pPr>
        <w:pStyle w:val="afe"/>
        <w:rPr>
          <w:rFonts w:asciiTheme="majorBidi" w:hAnsiTheme="majorBidi" w:cstheme="majorBidi"/>
          <w:sz w:val="28"/>
          <w:szCs w:val="28"/>
        </w:rPr>
      </w:pPr>
      <w:r w:rsidRPr="00942A64">
        <w:rPr>
          <w:rFonts w:asciiTheme="majorBidi" w:hAnsiTheme="majorBidi" w:cstheme="majorBidi"/>
          <w:sz w:val="28"/>
          <w:szCs w:val="28"/>
        </w:rPr>
        <w:t>К</w:t>
      </w:r>
      <w:r w:rsidRPr="00942A64">
        <w:rPr>
          <w:rStyle w:val="12"/>
          <w:rFonts w:asciiTheme="majorBidi" w:hAnsiTheme="majorBidi" w:cstheme="majorBidi"/>
          <w:i w:val="0"/>
          <w:iCs/>
          <w:color w:val="auto"/>
          <w:sz w:val="28"/>
          <w:szCs w:val="28"/>
        </w:rPr>
        <w:t>оррекционно-развивающая работа включает:</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составление индивидуальной программы психологического сопровождения учащегося (совместно с педагогами),</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формирование в классе психологического климата комфортного для всех обучающихся,</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разработку оптимальных для развития обучающихся с умственной отсталостью (интеллектуальными нарушениями) групповых и индивидуальных </w:t>
      </w:r>
      <w:proofErr w:type="spellStart"/>
      <w:r w:rsidRPr="00942A64">
        <w:rPr>
          <w:rFonts w:asciiTheme="majorBidi" w:hAnsiTheme="majorBidi" w:cstheme="majorBidi"/>
          <w:sz w:val="28"/>
          <w:szCs w:val="28"/>
        </w:rPr>
        <w:t>психокоррекционных</w:t>
      </w:r>
      <w:proofErr w:type="spellEnd"/>
      <w:r w:rsidRPr="00942A64">
        <w:rPr>
          <w:rFonts w:asciiTheme="majorBidi" w:hAnsiTheme="majorBidi" w:cstheme="majorBidi"/>
          <w:sz w:val="28"/>
          <w:szCs w:val="28"/>
        </w:rPr>
        <w:t xml:space="preserve"> программ (методик, методов и приёмов обучения) в соответствии с их особыми образовательными потребностями,</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организацию и проведение специалистами индивидуальных и групповых занятий по </w:t>
      </w:r>
      <w:proofErr w:type="spellStart"/>
      <w:r w:rsidRPr="00942A64">
        <w:rPr>
          <w:rFonts w:asciiTheme="majorBidi" w:hAnsiTheme="majorBidi" w:cstheme="majorBidi"/>
          <w:sz w:val="28"/>
          <w:szCs w:val="28"/>
        </w:rPr>
        <w:t>психокоррекции</w:t>
      </w:r>
      <w:proofErr w:type="spellEnd"/>
      <w:r w:rsidRPr="00942A64">
        <w:rPr>
          <w:rFonts w:asciiTheme="majorBidi" w:hAnsiTheme="majorBidi" w:cstheme="majorBidi"/>
          <w:sz w:val="28"/>
          <w:szCs w:val="28"/>
        </w:rPr>
        <w:t>,  необходимых для преодоления нарушений развития учащихся,</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развитие эмоционально-волевой и личностной сферы ученика и коррекцию его поведения,</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социальное сопровождение ученика в случае неблагоприятных условий жизни при психотравмирующих обстоятельствах.</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В процессе коррекционно-развивающей работы используются следующие формы и методы работы:</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занятия индивидуальные и групповые,</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игры, упражнения, этюды,</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proofErr w:type="spellStart"/>
      <w:r w:rsidRPr="00942A64">
        <w:rPr>
          <w:rFonts w:asciiTheme="majorBidi" w:hAnsiTheme="majorBidi" w:cstheme="majorBidi"/>
          <w:bCs/>
          <w:sz w:val="28"/>
          <w:szCs w:val="28"/>
        </w:rPr>
        <w:t>психокоррекционные</w:t>
      </w:r>
      <w:proofErr w:type="spellEnd"/>
      <w:r w:rsidRPr="00942A64">
        <w:rPr>
          <w:rFonts w:asciiTheme="majorBidi" w:hAnsiTheme="majorBidi" w:cstheme="majorBidi"/>
          <w:bCs/>
          <w:sz w:val="28"/>
          <w:szCs w:val="28"/>
        </w:rPr>
        <w:t xml:space="preserve"> методики и технологии, </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беседы с учащимися,</w:t>
      </w:r>
    </w:p>
    <w:p w:rsidR="00047A6B" w:rsidRPr="00942A64" w:rsidRDefault="00047A6B" w:rsidP="00882AF9">
      <w:pPr>
        <w:pStyle w:val="afe"/>
        <w:jc w:val="both"/>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организация деятельности (игра, труд, изобразительная, конструирование и др.).</w:t>
      </w:r>
    </w:p>
    <w:p w:rsidR="00047A6B" w:rsidRPr="00942A64" w:rsidRDefault="00047A6B" w:rsidP="00730327">
      <w:pPr>
        <w:pStyle w:val="afe"/>
        <w:rPr>
          <w:rFonts w:asciiTheme="majorBidi" w:hAnsiTheme="majorBidi" w:cstheme="majorBidi"/>
          <w:sz w:val="28"/>
          <w:szCs w:val="28"/>
        </w:rPr>
      </w:pPr>
      <w:r w:rsidRPr="00942A64">
        <w:rPr>
          <w:rFonts w:asciiTheme="majorBidi" w:hAnsiTheme="majorBidi" w:cstheme="majorBidi"/>
          <w:sz w:val="28"/>
          <w:szCs w:val="28"/>
        </w:rPr>
        <w:lastRenderedPageBreak/>
        <w:t>3.</w:t>
      </w:r>
      <w:r w:rsidRPr="00942A64">
        <w:rPr>
          <w:rFonts w:asciiTheme="majorBidi" w:hAnsiTheme="majorBidi" w:cstheme="majorBidi"/>
          <w:sz w:val="28"/>
          <w:szCs w:val="28"/>
          <w:lang w:val="en-US"/>
        </w:rPr>
        <w:t> </w:t>
      </w:r>
      <w:r w:rsidRPr="00942A64">
        <w:rPr>
          <w:rStyle w:val="12"/>
          <w:rFonts w:asciiTheme="majorBidi" w:hAnsiTheme="majorBidi" w:cstheme="majorBidi"/>
          <w:iCs/>
          <w:color w:val="auto"/>
          <w:sz w:val="28"/>
          <w:szCs w:val="28"/>
        </w:rPr>
        <w:t>Консультативная работа</w:t>
      </w:r>
      <w:r w:rsidRPr="00942A64">
        <w:rPr>
          <w:rFonts w:asciiTheme="majorBidi" w:hAnsiTheme="majorBidi" w:cstheme="majorBidi"/>
          <w:sz w:val="28"/>
          <w:szCs w:val="28"/>
        </w:rP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047A6B" w:rsidRPr="00942A64" w:rsidRDefault="00047A6B" w:rsidP="00730327">
      <w:pPr>
        <w:pStyle w:val="afe"/>
        <w:rPr>
          <w:rFonts w:asciiTheme="majorBidi" w:hAnsiTheme="majorBidi" w:cstheme="majorBidi"/>
          <w:sz w:val="28"/>
          <w:szCs w:val="28"/>
        </w:rPr>
      </w:pPr>
      <w:r w:rsidRPr="00942A64">
        <w:rPr>
          <w:rFonts w:asciiTheme="majorBidi" w:hAnsiTheme="majorBidi" w:cstheme="majorBidi"/>
          <w:sz w:val="28"/>
          <w:szCs w:val="28"/>
        </w:rPr>
        <w:t>К</w:t>
      </w:r>
      <w:r w:rsidRPr="00942A64">
        <w:rPr>
          <w:rStyle w:val="12"/>
          <w:rFonts w:asciiTheme="majorBidi" w:hAnsiTheme="majorBidi" w:cstheme="majorBidi"/>
          <w:i w:val="0"/>
          <w:iCs/>
          <w:color w:val="auto"/>
          <w:sz w:val="28"/>
          <w:szCs w:val="28"/>
        </w:rPr>
        <w:t>онсультативная работа включает:</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В процессе консультативной работы используются следующие формы и методы работы:</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беседа, семинар, лекция, консультация, тренинг,</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анкетирование педагогов, родителей,</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разработка методических материалов и рекомендаций учителю, родителям.</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Психологическое консультирование основывается на принципах анонимности, доброжелательного и </w:t>
      </w:r>
      <w:proofErr w:type="spellStart"/>
      <w:r w:rsidRPr="00942A64">
        <w:rPr>
          <w:rFonts w:asciiTheme="majorBidi" w:hAnsiTheme="majorBidi" w:cstheme="majorBidi"/>
          <w:sz w:val="28"/>
          <w:szCs w:val="28"/>
        </w:rPr>
        <w:t>безоценочного</w:t>
      </w:r>
      <w:proofErr w:type="spellEnd"/>
      <w:r w:rsidR="005513E9"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отношения к </w:t>
      </w:r>
      <w:proofErr w:type="gramStart"/>
      <w:r w:rsidRPr="00942A64">
        <w:rPr>
          <w:rFonts w:asciiTheme="majorBidi" w:hAnsiTheme="majorBidi" w:cstheme="majorBidi"/>
          <w:sz w:val="28"/>
          <w:szCs w:val="28"/>
        </w:rPr>
        <w:t>консультируемому</w:t>
      </w:r>
      <w:proofErr w:type="gramEnd"/>
      <w:r w:rsidRPr="00942A64">
        <w:rPr>
          <w:rFonts w:asciiTheme="majorBidi" w:hAnsiTheme="majorBidi" w:cstheme="majorBidi"/>
          <w:sz w:val="28"/>
          <w:szCs w:val="28"/>
        </w:rPr>
        <w:t>, ориентации на его нормы и ценности, включенности консультируемого в процесс консультирования.</w:t>
      </w:r>
    </w:p>
    <w:p w:rsidR="00047A6B" w:rsidRPr="00942A64" w:rsidRDefault="00047A6B" w:rsidP="00B929F8">
      <w:pPr>
        <w:pStyle w:val="afe"/>
        <w:jc w:val="both"/>
        <w:rPr>
          <w:rStyle w:val="12"/>
          <w:rFonts w:asciiTheme="majorBidi" w:hAnsiTheme="majorBidi" w:cstheme="majorBidi"/>
          <w:i w:val="0"/>
          <w:iCs/>
          <w:color w:val="auto"/>
          <w:sz w:val="28"/>
          <w:szCs w:val="28"/>
        </w:rPr>
      </w:pPr>
      <w:r w:rsidRPr="00942A64">
        <w:rPr>
          <w:rFonts w:asciiTheme="majorBidi" w:hAnsiTheme="majorBidi" w:cstheme="majorBidi"/>
          <w:sz w:val="28"/>
          <w:szCs w:val="28"/>
        </w:rPr>
        <w:t>4.</w:t>
      </w:r>
      <w:r w:rsidRPr="00942A64">
        <w:rPr>
          <w:rFonts w:asciiTheme="majorBidi" w:hAnsiTheme="majorBidi" w:cstheme="majorBidi"/>
          <w:sz w:val="28"/>
          <w:szCs w:val="28"/>
          <w:lang w:val="en-US"/>
        </w:rPr>
        <w:t> </w:t>
      </w:r>
      <w:r w:rsidRPr="00942A64">
        <w:rPr>
          <w:rStyle w:val="12"/>
          <w:rFonts w:asciiTheme="majorBidi" w:hAnsiTheme="majorBidi" w:cstheme="majorBidi"/>
          <w:iCs/>
          <w:color w:val="auto"/>
          <w:sz w:val="28"/>
          <w:szCs w:val="28"/>
        </w:rPr>
        <w:t>Информационно-просветительская работа</w:t>
      </w:r>
      <w:r w:rsidRPr="00942A64">
        <w:rPr>
          <w:rFonts w:asciiTheme="majorBidi" w:hAnsiTheme="majorBidi" w:cstheme="majorBidi"/>
          <w:sz w:val="28"/>
          <w:szCs w:val="28"/>
        </w:rPr>
        <w:t xml:space="preserve"> предполагает осу</w:t>
      </w:r>
      <w:r w:rsidRPr="00942A64">
        <w:rPr>
          <w:rFonts w:asciiTheme="majorBidi" w:hAnsiTheme="majorBidi" w:cstheme="majorBidi"/>
          <w:sz w:val="28"/>
          <w:szCs w:val="28"/>
        </w:rPr>
        <w:softHyphen/>
        <w:t>щес</w:t>
      </w:r>
      <w:r w:rsidRPr="00942A64">
        <w:rPr>
          <w:rFonts w:asciiTheme="majorBidi" w:hAnsiTheme="majorBidi" w:cstheme="majorBidi"/>
          <w:sz w:val="28"/>
          <w:szCs w:val="28"/>
        </w:rPr>
        <w:softHyphen/>
        <w:t>т</w:t>
      </w:r>
      <w:r w:rsidRPr="00942A64">
        <w:rPr>
          <w:rFonts w:asciiTheme="majorBidi" w:hAnsiTheme="majorBidi" w:cstheme="majorBidi"/>
          <w:sz w:val="28"/>
          <w:szCs w:val="28"/>
        </w:rPr>
        <w:softHyphen/>
        <w:t>в</w:t>
      </w:r>
      <w:r w:rsidRPr="00942A64">
        <w:rPr>
          <w:rFonts w:asciiTheme="majorBidi" w:hAnsiTheme="majorBidi" w:cstheme="majorBidi"/>
          <w:sz w:val="28"/>
          <w:szCs w:val="28"/>
        </w:rPr>
        <w:softHyphen/>
        <w:t>ле</w:t>
      </w:r>
      <w:r w:rsidRPr="00942A64">
        <w:rPr>
          <w:rFonts w:asciiTheme="majorBidi" w:hAnsiTheme="majorBidi" w:cstheme="majorBidi"/>
          <w:sz w:val="28"/>
          <w:szCs w:val="28"/>
        </w:rPr>
        <w:softHyphen/>
        <w:t xml:space="preserve">ние разъяснительной деятельности в отношении педагогов и родителей по вопросам, связанным с особенностями осуществления процесса обучения и </w:t>
      </w:r>
      <w:r w:rsidR="005513E9" w:rsidRPr="00942A64">
        <w:rPr>
          <w:rFonts w:asciiTheme="majorBidi" w:hAnsiTheme="majorBidi" w:cstheme="majorBidi"/>
          <w:sz w:val="28"/>
          <w:szCs w:val="28"/>
        </w:rPr>
        <w:t xml:space="preserve"> </w:t>
      </w:r>
      <w:proofErr w:type="gramStart"/>
      <w:r w:rsidRPr="00942A64">
        <w:rPr>
          <w:rFonts w:asciiTheme="majorBidi" w:hAnsiTheme="majorBidi" w:cstheme="majorBidi"/>
          <w:sz w:val="28"/>
          <w:szCs w:val="28"/>
        </w:rPr>
        <w:t>воспитания</w:t>
      </w:r>
      <w:proofErr w:type="gramEnd"/>
      <w:r w:rsidRPr="00942A64">
        <w:rPr>
          <w:rFonts w:asciiTheme="majorBidi" w:hAnsiTheme="majorBidi" w:cstheme="majorBidi"/>
          <w:sz w:val="28"/>
          <w:szCs w:val="28"/>
        </w:rPr>
        <w:t xml:space="preserve">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00047A6B" w:rsidRPr="00942A64" w:rsidRDefault="00047A6B" w:rsidP="00730327">
      <w:pPr>
        <w:pStyle w:val="afe"/>
        <w:rPr>
          <w:rFonts w:asciiTheme="majorBidi" w:hAnsiTheme="majorBidi" w:cstheme="majorBidi"/>
          <w:sz w:val="28"/>
          <w:szCs w:val="28"/>
        </w:rPr>
      </w:pPr>
      <w:r w:rsidRPr="00942A64">
        <w:rPr>
          <w:rStyle w:val="12"/>
          <w:rFonts w:asciiTheme="majorBidi" w:hAnsiTheme="majorBidi" w:cstheme="majorBidi"/>
          <w:i w:val="0"/>
          <w:iCs/>
          <w:color w:val="auto"/>
          <w:sz w:val="28"/>
          <w:szCs w:val="28"/>
        </w:rPr>
        <w:t>Информационно-просветительская</w:t>
      </w:r>
      <w:r w:rsidRPr="00942A64">
        <w:rPr>
          <w:rStyle w:val="12"/>
          <w:rFonts w:asciiTheme="majorBidi" w:hAnsiTheme="majorBidi" w:cstheme="majorBidi"/>
          <w:iCs/>
          <w:color w:val="auto"/>
          <w:sz w:val="28"/>
          <w:szCs w:val="28"/>
        </w:rPr>
        <w:t xml:space="preserve"> </w:t>
      </w:r>
      <w:r w:rsidRPr="00942A64">
        <w:rPr>
          <w:rStyle w:val="12"/>
          <w:rFonts w:asciiTheme="majorBidi" w:hAnsiTheme="majorBidi" w:cstheme="majorBidi"/>
          <w:i w:val="0"/>
          <w:iCs/>
          <w:color w:val="auto"/>
          <w:sz w:val="28"/>
          <w:szCs w:val="28"/>
        </w:rPr>
        <w:t xml:space="preserve">работа включает: </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оформление информационных стендов, печатных и других материалов,</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психологическое просвещение педагогов с целью повышения их психологической компетентности,</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психологическое просвещение родителей с целью формирования у них элементарной психолого-психологической компетентности.</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Социально-педагогическое сопровождение включает:</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разработку и реализацию программы социально-педагогического сопровождения учащихся, направленную на их социальную интеграцию в общество,</w:t>
      </w:r>
    </w:p>
    <w:p w:rsidR="00047A6B" w:rsidRPr="00942A64" w:rsidRDefault="00047A6B" w:rsidP="00730327">
      <w:pPr>
        <w:pStyle w:val="afe"/>
        <w:rPr>
          <w:rFonts w:asciiTheme="majorBidi" w:hAnsiTheme="majorBidi" w:cstheme="majorBidi"/>
          <w:sz w:val="28"/>
          <w:szCs w:val="28"/>
        </w:rPr>
      </w:pPr>
      <w:r w:rsidRPr="00942A64">
        <w:rPr>
          <w:rFonts w:asciiTheme="majorBidi" w:hAnsiTheme="majorBidi" w:cstheme="majorBidi"/>
          <w:sz w:val="28"/>
          <w:szCs w:val="28"/>
        </w:rPr>
        <w:lastRenderedPageBreak/>
        <w:t>― взаимодействие с социальными партнерами и общественными организациями в интересах учащегося и его семьи.</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В процессе </w:t>
      </w:r>
      <w:r w:rsidRPr="00942A64">
        <w:rPr>
          <w:rStyle w:val="12"/>
          <w:rFonts w:asciiTheme="majorBidi" w:hAnsiTheme="majorBidi" w:cstheme="majorBidi"/>
          <w:i w:val="0"/>
          <w:iCs/>
          <w:color w:val="auto"/>
          <w:sz w:val="28"/>
          <w:szCs w:val="28"/>
        </w:rPr>
        <w:t>информационно-просветительской и</w:t>
      </w:r>
      <w:r w:rsidRPr="00942A64">
        <w:rPr>
          <w:rStyle w:val="12"/>
          <w:rFonts w:asciiTheme="majorBidi" w:hAnsiTheme="majorBidi" w:cstheme="majorBidi"/>
          <w:iCs/>
          <w:color w:val="auto"/>
          <w:sz w:val="28"/>
          <w:szCs w:val="28"/>
        </w:rPr>
        <w:t xml:space="preserve"> </w:t>
      </w:r>
      <w:r w:rsidRPr="00942A64">
        <w:rPr>
          <w:rFonts w:asciiTheme="majorBidi" w:hAnsiTheme="majorBidi" w:cstheme="majorBidi"/>
          <w:sz w:val="28"/>
          <w:szCs w:val="28"/>
        </w:rPr>
        <w:t>социально-педагогической</w:t>
      </w:r>
      <w:r w:rsidRPr="00942A64">
        <w:rPr>
          <w:rStyle w:val="12"/>
          <w:rFonts w:asciiTheme="majorBidi" w:hAnsiTheme="majorBidi" w:cstheme="majorBidi"/>
          <w:iCs/>
          <w:color w:val="auto"/>
          <w:sz w:val="28"/>
          <w:szCs w:val="28"/>
        </w:rPr>
        <w:t xml:space="preserve"> </w:t>
      </w:r>
      <w:r w:rsidRPr="00942A64">
        <w:rPr>
          <w:rFonts w:asciiTheme="majorBidi" w:hAnsiTheme="majorBidi" w:cstheme="majorBidi"/>
          <w:sz w:val="28"/>
          <w:szCs w:val="28"/>
        </w:rPr>
        <w:t>работы используются следующие формы и методы работы:</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индивидуальные и групповые беседы, семинары, тренинги, </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лекции для родителей,</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анкетирование педагогов, родителей,</w:t>
      </w:r>
    </w:p>
    <w:p w:rsidR="00047A6B" w:rsidRPr="00942A64" w:rsidRDefault="00047A6B" w:rsidP="00B929F8">
      <w:pPr>
        <w:pStyle w:val="afe"/>
        <w:jc w:val="both"/>
        <w:rPr>
          <w:rFonts w:asciiTheme="majorBidi" w:hAnsiTheme="majorBidi" w:cstheme="majorBidi"/>
          <w:b/>
          <w:bCs/>
          <w:i/>
          <w:sz w:val="28"/>
          <w:szCs w:val="28"/>
        </w:rPr>
      </w:pPr>
      <w:r w:rsidRPr="00942A64">
        <w:rPr>
          <w:rFonts w:asciiTheme="majorBidi" w:hAnsiTheme="majorBidi" w:cstheme="majorBidi"/>
          <w:sz w:val="28"/>
          <w:szCs w:val="28"/>
        </w:rPr>
        <w:t>― разработка методических материалов и рекомендаций учителю, родителям.</w:t>
      </w:r>
    </w:p>
    <w:p w:rsidR="00047A6B" w:rsidRPr="00942A64" w:rsidRDefault="00047A6B" w:rsidP="00730327">
      <w:pPr>
        <w:pStyle w:val="afe"/>
        <w:rPr>
          <w:rFonts w:asciiTheme="majorBidi" w:hAnsiTheme="majorBidi" w:cstheme="majorBidi"/>
          <w:i/>
          <w:iCs/>
          <w:sz w:val="28"/>
          <w:szCs w:val="28"/>
        </w:rPr>
      </w:pPr>
      <w:r w:rsidRPr="00942A64">
        <w:rPr>
          <w:rFonts w:asciiTheme="majorBidi" w:hAnsiTheme="majorBidi" w:cstheme="majorBidi"/>
          <w:b/>
          <w:bCs/>
          <w:i/>
          <w:sz w:val="28"/>
          <w:szCs w:val="28"/>
        </w:rPr>
        <w:t>Механизмы реализации программы</w:t>
      </w:r>
      <w:r w:rsidRPr="00942A64">
        <w:rPr>
          <w:rFonts w:asciiTheme="majorBidi" w:hAnsiTheme="majorBidi" w:cstheme="majorBidi"/>
          <w:b/>
          <w:bCs/>
          <w:sz w:val="28"/>
          <w:szCs w:val="28"/>
        </w:rPr>
        <w:t xml:space="preserve"> </w:t>
      </w:r>
      <w:r w:rsidRPr="00942A64">
        <w:rPr>
          <w:rFonts w:asciiTheme="majorBidi" w:hAnsiTheme="majorBidi" w:cstheme="majorBidi"/>
          <w:b/>
          <w:i/>
          <w:sz w:val="28"/>
          <w:szCs w:val="28"/>
        </w:rPr>
        <w:t>коррекционной работы</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i/>
          <w:iCs/>
          <w:sz w:val="28"/>
          <w:szCs w:val="28"/>
        </w:rPr>
        <w:t xml:space="preserve">Взаимодействие специалистов общеобразовательной организации </w:t>
      </w:r>
      <w:r w:rsidRPr="00942A64">
        <w:rPr>
          <w:rFonts w:asciiTheme="majorBidi" w:hAnsiTheme="majorBidi" w:cstheme="majorBidi"/>
          <w:iCs/>
          <w:sz w:val="28"/>
          <w:szCs w:val="28"/>
        </w:rPr>
        <w:t>в про</w:t>
      </w:r>
      <w:r w:rsidRPr="00942A64">
        <w:rPr>
          <w:rFonts w:asciiTheme="majorBidi" w:hAnsiTheme="majorBidi" w:cstheme="majorBidi"/>
          <w:iCs/>
          <w:sz w:val="28"/>
          <w:szCs w:val="28"/>
        </w:rPr>
        <w:softHyphen/>
        <w:t>це</w:t>
      </w:r>
      <w:r w:rsidRPr="00942A64">
        <w:rPr>
          <w:rFonts w:asciiTheme="majorBidi" w:hAnsiTheme="majorBidi" w:cstheme="majorBidi"/>
          <w:iCs/>
          <w:sz w:val="28"/>
          <w:szCs w:val="28"/>
        </w:rPr>
        <w:softHyphen/>
        <w:t>с</w:t>
      </w:r>
      <w:r w:rsidRPr="00942A64">
        <w:rPr>
          <w:rFonts w:asciiTheme="majorBidi" w:hAnsiTheme="majorBidi" w:cstheme="majorBidi"/>
          <w:iCs/>
          <w:sz w:val="28"/>
          <w:szCs w:val="28"/>
        </w:rPr>
        <w:softHyphen/>
        <w:t>се</w:t>
      </w:r>
      <w:r w:rsidRPr="00942A64">
        <w:rPr>
          <w:rFonts w:asciiTheme="majorBidi" w:hAnsiTheme="majorBidi" w:cstheme="majorBidi"/>
          <w:i/>
          <w:iCs/>
          <w:sz w:val="28"/>
          <w:szCs w:val="28"/>
        </w:rPr>
        <w:t xml:space="preserve"> </w:t>
      </w:r>
      <w:r w:rsidRPr="00942A64">
        <w:rPr>
          <w:rFonts w:asciiTheme="majorBidi" w:hAnsiTheme="majorBidi" w:cstheme="majorBidi"/>
          <w:iCs/>
          <w:sz w:val="28"/>
          <w:szCs w:val="28"/>
        </w:rPr>
        <w:t>реализации адаптированной основной общеобразовательной программы</w:t>
      </w:r>
      <w:r w:rsidRPr="00942A64">
        <w:rPr>
          <w:rFonts w:asciiTheme="majorBidi" w:hAnsiTheme="majorBidi" w:cstheme="majorBidi"/>
          <w:i/>
          <w:iCs/>
          <w:sz w:val="28"/>
          <w:szCs w:val="28"/>
        </w:rPr>
        <w:t xml:space="preserve">  – </w:t>
      </w:r>
      <w:r w:rsidRPr="00942A64">
        <w:rPr>
          <w:rFonts w:asciiTheme="majorBidi" w:hAnsiTheme="majorBidi" w:cstheme="majorBidi"/>
          <w:sz w:val="28"/>
          <w:szCs w:val="28"/>
        </w:rPr>
        <w:t xml:space="preserve">один из основных механизмов реализации программы коррекционной работы. </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Взаимодействие </w:t>
      </w:r>
      <w:r w:rsidRPr="00942A64">
        <w:rPr>
          <w:rFonts w:asciiTheme="majorBidi" w:hAnsiTheme="majorBidi" w:cstheme="majorBidi"/>
          <w:iCs/>
          <w:sz w:val="28"/>
          <w:szCs w:val="28"/>
        </w:rPr>
        <w:t xml:space="preserve">специалистов </w:t>
      </w:r>
      <w:r w:rsidRPr="00942A64">
        <w:rPr>
          <w:rFonts w:asciiTheme="majorBidi" w:hAnsiTheme="majorBidi" w:cstheme="majorBidi"/>
          <w:sz w:val="28"/>
          <w:szCs w:val="28"/>
        </w:rPr>
        <w:t xml:space="preserve">требует: </w:t>
      </w:r>
    </w:p>
    <w:p w:rsidR="00047A6B" w:rsidRPr="00942A64" w:rsidRDefault="00047A6B" w:rsidP="00B929F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создания программы взаимодействия всех специалистов в рамках реализации коррекционной работы, </w:t>
      </w:r>
    </w:p>
    <w:p w:rsidR="00047A6B" w:rsidRPr="00942A64" w:rsidRDefault="00047A6B" w:rsidP="00B929F8">
      <w:pPr>
        <w:pStyle w:val="afe"/>
        <w:jc w:val="both"/>
        <w:rPr>
          <w:rFonts w:asciiTheme="majorBidi" w:hAnsiTheme="majorBidi" w:cstheme="majorBidi"/>
          <w:sz w:val="28"/>
          <w:szCs w:val="28"/>
        </w:rPr>
      </w:pPr>
      <w:proofErr w:type="gramStart"/>
      <w:r w:rsidRPr="00942A64">
        <w:rPr>
          <w:rFonts w:asciiTheme="majorBidi" w:hAnsiTheme="majorBidi" w:cstheme="majorBidi"/>
          <w:sz w:val="28"/>
          <w:szCs w:val="28"/>
        </w:rPr>
        <w:t xml:space="preserve">― 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roofErr w:type="gramEnd"/>
    </w:p>
    <w:p w:rsidR="00047A6B" w:rsidRPr="00942A64" w:rsidRDefault="00047A6B" w:rsidP="00B929F8">
      <w:pPr>
        <w:pStyle w:val="afe"/>
        <w:jc w:val="both"/>
        <w:rPr>
          <w:rFonts w:asciiTheme="majorBidi" w:hAnsiTheme="majorBidi" w:cstheme="majorBidi"/>
          <w:i/>
          <w:iCs/>
          <w:sz w:val="28"/>
          <w:szCs w:val="28"/>
        </w:rPr>
      </w:pPr>
      <w:r w:rsidRPr="00942A64">
        <w:rPr>
          <w:rFonts w:asciiTheme="majorBidi" w:hAnsiTheme="majorBidi" w:cstheme="majorBidi"/>
          <w:sz w:val="28"/>
          <w:szCs w:val="28"/>
        </w:rPr>
        <w:t>― 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047A6B" w:rsidRPr="00942A64" w:rsidRDefault="00047A6B" w:rsidP="00B929F8">
      <w:pPr>
        <w:pStyle w:val="afe"/>
        <w:jc w:val="both"/>
        <w:rPr>
          <w:rFonts w:asciiTheme="majorBidi" w:hAnsiTheme="majorBidi" w:cstheme="majorBidi"/>
          <w:i/>
          <w:iCs/>
          <w:sz w:val="28"/>
          <w:szCs w:val="28"/>
        </w:rPr>
      </w:pPr>
      <w:r w:rsidRPr="00942A64">
        <w:rPr>
          <w:rFonts w:asciiTheme="majorBidi" w:hAnsiTheme="majorBidi" w:cstheme="majorBidi"/>
          <w:i/>
          <w:iCs/>
          <w:sz w:val="28"/>
          <w:szCs w:val="28"/>
        </w:rPr>
        <w:t xml:space="preserve">Взаимодействие специалистов общеобразовательной организации </w:t>
      </w:r>
      <w:r w:rsidRPr="00942A64">
        <w:rPr>
          <w:rFonts w:asciiTheme="majorBidi" w:hAnsiTheme="majorBidi" w:cstheme="majorBidi"/>
          <w:iCs/>
          <w:sz w:val="28"/>
          <w:szCs w:val="28"/>
        </w:rPr>
        <w:t xml:space="preserve">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w:t>
      </w:r>
      <w:r w:rsidRPr="00942A64">
        <w:rPr>
          <w:rFonts w:asciiTheme="majorBidi" w:hAnsiTheme="majorBidi" w:cstheme="majorBidi"/>
          <w:sz w:val="28"/>
          <w:szCs w:val="28"/>
        </w:rPr>
        <w:t>(интеллектуальными нарушениями)</w:t>
      </w:r>
      <w:r w:rsidRPr="00942A64">
        <w:rPr>
          <w:rFonts w:asciiTheme="majorBidi" w:hAnsiTheme="majorBidi" w:cstheme="majorBidi"/>
          <w:iCs/>
          <w:sz w:val="28"/>
          <w:szCs w:val="28"/>
        </w:rPr>
        <w:t xml:space="preserve">. </w:t>
      </w:r>
    </w:p>
    <w:p w:rsidR="00047A6B" w:rsidRPr="00942A64" w:rsidRDefault="00047A6B" w:rsidP="00730327">
      <w:pPr>
        <w:pStyle w:val="afe"/>
        <w:rPr>
          <w:rFonts w:asciiTheme="majorBidi" w:hAnsiTheme="majorBidi" w:cstheme="majorBidi"/>
          <w:b/>
          <w:bCs/>
          <w:color w:val="000000"/>
          <w:sz w:val="28"/>
          <w:szCs w:val="28"/>
        </w:rPr>
      </w:pPr>
      <w:r w:rsidRPr="00942A64">
        <w:rPr>
          <w:rFonts w:asciiTheme="majorBidi" w:hAnsiTheme="majorBidi" w:cstheme="majorBidi"/>
          <w:b/>
          <w:bCs/>
          <w:iCs/>
          <w:color w:val="000000"/>
          <w:sz w:val="28"/>
          <w:szCs w:val="28"/>
        </w:rPr>
        <w:t>Социальное партнерство</w:t>
      </w:r>
      <w:r w:rsidRPr="00942A64">
        <w:rPr>
          <w:rFonts w:asciiTheme="majorBidi" w:hAnsiTheme="majorBidi" w:cstheme="majorBidi"/>
          <w:b/>
          <w:bCs/>
          <w:color w:val="000000"/>
          <w:sz w:val="28"/>
          <w:szCs w:val="28"/>
        </w:rPr>
        <w:t xml:space="preserve"> предусматривает:</w:t>
      </w:r>
    </w:p>
    <w:p w:rsidR="00047A6B" w:rsidRPr="00942A64" w:rsidRDefault="00047A6B" w:rsidP="00B929F8">
      <w:pPr>
        <w:pStyle w:val="afe"/>
        <w:jc w:val="both"/>
        <w:rPr>
          <w:rFonts w:asciiTheme="majorBidi" w:eastAsia="Calibri" w:hAnsiTheme="majorBidi" w:cstheme="majorBidi"/>
          <w:sz w:val="28"/>
          <w:szCs w:val="28"/>
        </w:rPr>
      </w:pPr>
      <w:r w:rsidRPr="00942A64">
        <w:rPr>
          <w:rFonts w:asciiTheme="majorBidi" w:eastAsia="Calibri" w:hAnsiTheme="majorBidi" w:cstheme="majorBidi"/>
          <w:sz w:val="28"/>
          <w:szCs w:val="28"/>
        </w:rPr>
        <w:t>сотрудничество с образовательными организациями и другими ведомствами по вопросам преемственности обучения, разви</w:t>
      </w:r>
      <w:r w:rsidRPr="00942A64">
        <w:rPr>
          <w:rFonts w:asciiTheme="majorBidi" w:eastAsia="Calibri" w:hAnsiTheme="majorBidi" w:cstheme="majorBidi"/>
          <w:spacing w:val="2"/>
          <w:sz w:val="28"/>
          <w:szCs w:val="28"/>
        </w:rPr>
        <w:t xml:space="preserve">тия и адаптации, социализации,  </w:t>
      </w:r>
      <w:proofErr w:type="spellStart"/>
      <w:r w:rsidRPr="00942A64">
        <w:rPr>
          <w:rFonts w:asciiTheme="majorBidi" w:eastAsia="Calibri" w:hAnsiTheme="majorBidi" w:cstheme="majorBidi"/>
          <w:spacing w:val="2"/>
          <w:sz w:val="28"/>
          <w:szCs w:val="28"/>
        </w:rPr>
        <w:t>здоровьесбережения</w:t>
      </w:r>
      <w:proofErr w:type="spellEnd"/>
      <w:r w:rsidRPr="00942A64">
        <w:rPr>
          <w:rFonts w:asciiTheme="majorBidi" w:eastAsia="Calibri" w:hAnsiTheme="majorBidi" w:cstheme="majorBidi"/>
          <w:spacing w:val="2"/>
          <w:sz w:val="28"/>
          <w:szCs w:val="28"/>
        </w:rPr>
        <w:t xml:space="preserve"> детей </w:t>
      </w:r>
      <w:r w:rsidRPr="00942A64">
        <w:rPr>
          <w:rFonts w:asciiTheme="majorBidi" w:eastAsia="Calibri" w:hAnsiTheme="majorBidi" w:cstheme="majorBidi"/>
          <w:sz w:val="28"/>
          <w:szCs w:val="28"/>
        </w:rPr>
        <w:t>с ограниченными возможностями здоровья; (</w:t>
      </w:r>
      <w:r w:rsidRPr="00942A64">
        <w:rPr>
          <w:rFonts w:asciiTheme="majorBidi" w:eastAsia="Calibri" w:hAnsiTheme="majorBidi" w:cstheme="majorBidi"/>
          <w:b/>
          <w:bCs/>
          <w:sz w:val="28"/>
          <w:szCs w:val="28"/>
        </w:rPr>
        <w:t>МБОУ «</w:t>
      </w:r>
      <w:proofErr w:type="spellStart"/>
      <w:r w:rsidRPr="00942A64">
        <w:rPr>
          <w:rFonts w:asciiTheme="majorBidi" w:eastAsia="Calibri" w:hAnsiTheme="majorBidi" w:cstheme="majorBidi"/>
          <w:b/>
          <w:bCs/>
          <w:sz w:val="28"/>
          <w:szCs w:val="28"/>
        </w:rPr>
        <w:t>Называевская</w:t>
      </w:r>
      <w:proofErr w:type="spellEnd"/>
      <w:r w:rsidRPr="00942A64">
        <w:rPr>
          <w:rFonts w:asciiTheme="majorBidi" w:eastAsia="Calibri" w:hAnsiTheme="majorBidi" w:cstheme="majorBidi"/>
          <w:b/>
          <w:bCs/>
          <w:sz w:val="28"/>
          <w:szCs w:val="28"/>
        </w:rPr>
        <w:t xml:space="preserve"> СОШ №1» сотрудничает  с  КУ Омской области «Центр  психолог</w:t>
      </w:r>
      <w:proofErr w:type="gramStart"/>
      <w:r w:rsidRPr="00942A64">
        <w:rPr>
          <w:rFonts w:asciiTheme="majorBidi" w:eastAsia="Calibri" w:hAnsiTheme="majorBidi" w:cstheme="majorBidi"/>
          <w:b/>
          <w:bCs/>
          <w:sz w:val="28"/>
          <w:szCs w:val="28"/>
        </w:rPr>
        <w:t>о-</w:t>
      </w:r>
      <w:proofErr w:type="gramEnd"/>
      <w:r w:rsidRPr="00942A64">
        <w:rPr>
          <w:rFonts w:asciiTheme="majorBidi" w:eastAsia="Calibri" w:hAnsiTheme="majorBidi" w:cstheme="majorBidi"/>
          <w:b/>
          <w:bCs/>
          <w:sz w:val="28"/>
          <w:szCs w:val="28"/>
        </w:rPr>
        <w:t xml:space="preserve"> </w:t>
      </w:r>
      <w:proofErr w:type="spellStart"/>
      <w:r w:rsidRPr="00942A64">
        <w:rPr>
          <w:rFonts w:asciiTheme="majorBidi" w:eastAsia="Calibri" w:hAnsiTheme="majorBidi" w:cstheme="majorBidi"/>
          <w:b/>
          <w:bCs/>
          <w:sz w:val="28"/>
          <w:szCs w:val="28"/>
        </w:rPr>
        <w:t>медико</w:t>
      </w:r>
      <w:proofErr w:type="spellEnd"/>
      <w:r w:rsidRPr="00942A64">
        <w:rPr>
          <w:rFonts w:asciiTheme="majorBidi" w:eastAsia="Calibri" w:hAnsiTheme="majorBidi" w:cstheme="majorBidi"/>
          <w:b/>
          <w:bCs/>
          <w:sz w:val="28"/>
          <w:szCs w:val="28"/>
        </w:rPr>
        <w:t xml:space="preserve"> -социального сопровождения»  и БУ Омской области «Комплексный центр социального обслуживания населения </w:t>
      </w:r>
      <w:proofErr w:type="spellStart"/>
      <w:r w:rsidRPr="00942A64">
        <w:rPr>
          <w:rFonts w:asciiTheme="majorBidi" w:eastAsia="Calibri" w:hAnsiTheme="majorBidi" w:cstheme="majorBidi"/>
          <w:b/>
          <w:bCs/>
          <w:sz w:val="28"/>
          <w:szCs w:val="28"/>
        </w:rPr>
        <w:t>Называевского</w:t>
      </w:r>
      <w:proofErr w:type="spellEnd"/>
      <w:r w:rsidRPr="00942A64">
        <w:rPr>
          <w:rFonts w:asciiTheme="majorBidi" w:eastAsia="Calibri" w:hAnsiTheme="majorBidi" w:cstheme="majorBidi"/>
          <w:b/>
          <w:bCs/>
          <w:sz w:val="28"/>
          <w:szCs w:val="28"/>
        </w:rPr>
        <w:t xml:space="preserve"> муниципального района); </w:t>
      </w:r>
      <w:r w:rsidRPr="00942A64">
        <w:rPr>
          <w:rFonts w:asciiTheme="majorBidi" w:eastAsia="Calibri" w:hAnsiTheme="majorBidi" w:cstheme="majorBidi"/>
          <w:sz w:val="28"/>
          <w:szCs w:val="28"/>
        </w:rPr>
        <w:t>сотрудничество с родительской общественностью.</w:t>
      </w:r>
    </w:p>
    <w:p w:rsidR="00047A6B" w:rsidRPr="00942A64" w:rsidRDefault="00047A6B" w:rsidP="00047A6B">
      <w:pPr>
        <w:suppressAutoHyphens w:val="0"/>
        <w:autoSpaceDE w:val="0"/>
        <w:spacing w:after="0" w:line="360" w:lineRule="auto"/>
        <w:jc w:val="center"/>
        <w:textAlignment w:val="center"/>
        <w:rPr>
          <w:rFonts w:asciiTheme="majorBidi" w:eastAsia="Times New Roman" w:hAnsiTheme="majorBidi" w:cstheme="majorBidi"/>
          <w:b/>
          <w:bCs/>
          <w:color w:val="auto"/>
          <w:kern w:val="0"/>
          <w:sz w:val="28"/>
          <w:szCs w:val="28"/>
        </w:rPr>
      </w:pPr>
      <w:r w:rsidRPr="00942A64">
        <w:rPr>
          <w:rFonts w:asciiTheme="majorBidi" w:eastAsia="Times New Roman" w:hAnsiTheme="majorBidi" w:cstheme="majorBidi"/>
          <w:b/>
          <w:bCs/>
          <w:color w:val="auto"/>
          <w:kern w:val="0"/>
          <w:sz w:val="28"/>
          <w:szCs w:val="28"/>
          <w:shd w:val="clear" w:color="auto" w:fill="FFFF00"/>
        </w:rPr>
        <w:t>Для реализации программы созданы условия:</w:t>
      </w:r>
      <w:r w:rsidR="00B929F8">
        <w:rPr>
          <w:rFonts w:asciiTheme="majorBidi" w:eastAsia="Times New Roman" w:hAnsiTheme="majorBidi" w:cstheme="majorBidi"/>
          <w:b/>
          <w:bCs/>
          <w:color w:val="auto"/>
          <w:kern w:val="0"/>
          <w:sz w:val="28"/>
          <w:szCs w:val="28"/>
          <w:shd w:val="clear" w:color="auto" w:fill="FFFF00"/>
        </w:rPr>
        <w:t xml:space="preserve"> (таблица №1)</w:t>
      </w:r>
    </w:p>
    <w:tbl>
      <w:tblPr>
        <w:tblW w:w="10722"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3"/>
        <w:gridCol w:w="453"/>
        <w:gridCol w:w="3233"/>
        <w:gridCol w:w="4957"/>
        <w:gridCol w:w="276"/>
      </w:tblGrid>
      <w:tr w:rsidR="00047A6B" w:rsidRPr="00942A64" w:rsidTr="003D0505">
        <w:tc>
          <w:tcPr>
            <w:tcW w:w="2256" w:type="dxa"/>
            <w:gridSpan w:val="2"/>
            <w:shd w:val="clear" w:color="auto" w:fill="auto"/>
          </w:tcPr>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Требование</w:t>
            </w:r>
          </w:p>
        </w:tc>
        <w:tc>
          <w:tcPr>
            <w:tcW w:w="8466" w:type="dxa"/>
            <w:gridSpan w:val="3"/>
            <w:shd w:val="clear" w:color="auto" w:fill="auto"/>
          </w:tcPr>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Содержание</w:t>
            </w:r>
          </w:p>
        </w:tc>
      </w:tr>
      <w:tr w:rsidR="00047A6B" w:rsidRPr="00942A64" w:rsidTr="003D0505">
        <w:tc>
          <w:tcPr>
            <w:tcW w:w="2256" w:type="dxa"/>
            <w:gridSpan w:val="2"/>
            <w:shd w:val="clear" w:color="auto" w:fill="auto"/>
          </w:tcPr>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Психолого-педагогическое обеспечение</w:t>
            </w:r>
          </w:p>
        </w:tc>
        <w:tc>
          <w:tcPr>
            <w:tcW w:w="8466" w:type="dxa"/>
            <w:gridSpan w:val="3"/>
            <w:shd w:val="clear" w:color="auto" w:fill="auto"/>
          </w:tcPr>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Обеспечены: оптимальный режим нагрузок,  вариативные формы получения образования и специализированной помощи  в соответствии с рекомендациями  ПМПК;</w:t>
            </w:r>
          </w:p>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учет индивидуальных особенностей ребенка, соблюдение комфортного психоэмоционального  режима, использование </w:t>
            </w:r>
            <w:r w:rsidRPr="00942A64">
              <w:rPr>
                <w:rFonts w:asciiTheme="majorBidi" w:eastAsia="Times New Roman" w:hAnsiTheme="majorBidi" w:cstheme="majorBidi"/>
                <w:color w:val="auto"/>
                <w:kern w:val="0"/>
                <w:sz w:val="28"/>
                <w:szCs w:val="28"/>
              </w:rPr>
              <w:lastRenderedPageBreak/>
              <w:t xml:space="preserve">современных педагогических технологий; обеспечение специализированных условий; обеспечение </w:t>
            </w:r>
            <w:proofErr w:type="spellStart"/>
            <w:r w:rsidRPr="00942A64">
              <w:rPr>
                <w:rFonts w:asciiTheme="majorBidi" w:eastAsia="Times New Roman" w:hAnsiTheme="majorBidi" w:cstheme="majorBidi"/>
                <w:color w:val="auto"/>
                <w:kern w:val="0"/>
                <w:sz w:val="28"/>
                <w:szCs w:val="28"/>
              </w:rPr>
              <w:t>здоровьесберегающих</w:t>
            </w:r>
            <w:proofErr w:type="spellEnd"/>
            <w:r w:rsidRPr="00942A64">
              <w:rPr>
                <w:rFonts w:asciiTheme="majorBidi" w:eastAsia="Times New Roman" w:hAnsiTheme="majorBidi" w:cstheme="majorBidi"/>
                <w:color w:val="auto"/>
                <w:kern w:val="0"/>
                <w:sz w:val="28"/>
                <w:szCs w:val="28"/>
              </w:rPr>
              <w:t xml:space="preserve">   условий;  обеспечение участия всех детей</w:t>
            </w:r>
          </w:p>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независимо от степени выраженности нарушений их развития, </w:t>
            </w:r>
            <w:r w:rsidR="00730327" w:rsidRPr="00942A64">
              <w:rPr>
                <w:rFonts w:asciiTheme="majorBidi" w:eastAsia="Times New Roman" w:hAnsiTheme="majorBidi" w:cstheme="majorBidi"/>
                <w:color w:val="auto"/>
                <w:kern w:val="0"/>
                <w:sz w:val="28"/>
                <w:szCs w:val="28"/>
              </w:rPr>
              <w:t xml:space="preserve"> </w:t>
            </w:r>
            <w:r w:rsidR="0078437A" w:rsidRPr="00942A64">
              <w:rPr>
                <w:rFonts w:asciiTheme="majorBidi" w:eastAsia="Times New Roman" w:hAnsiTheme="majorBidi" w:cstheme="majorBidi"/>
                <w:color w:val="auto"/>
                <w:kern w:val="0"/>
                <w:sz w:val="28"/>
                <w:szCs w:val="28"/>
              </w:rPr>
              <w:t xml:space="preserve"> </w:t>
            </w:r>
            <w:proofErr w:type="gramStart"/>
            <w:r w:rsidRPr="00942A64">
              <w:rPr>
                <w:rFonts w:asciiTheme="majorBidi" w:eastAsia="Times New Roman" w:hAnsiTheme="majorBidi" w:cstheme="majorBidi"/>
                <w:color w:val="auto"/>
                <w:kern w:val="0"/>
                <w:sz w:val="28"/>
                <w:szCs w:val="28"/>
              </w:rPr>
              <w:t>в</w:t>
            </w:r>
            <w:proofErr w:type="gramEnd"/>
            <w:r w:rsidRPr="00942A64">
              <w:rPr>
                <w:rFonts w:asciiTheme="majorBidi" w:eastAsia="Times New Roman" w:hAnsiTheme="majorBidi" w:cstheme="majorBidi"/>
                <w:color w:val="auto"/>
                <w:kern w:val="0"/>
                <w:sz w:val="28"/>
                <w:szCs w:val="28"/>
              </w:rPr>
              <w:t xml:space="preserve"> </w:t>
            </w:r>
          </w:p>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proofErr w:type="gramStart"/>
            <w:r w:rsidRPr="00942A64">
              <w:rPr>
                <w:rFonts w:asciiTheme="majorBidi" w:eastAsia="Times New Roman" w:hAnsiTheme="majorBidi" w:cstheme="majorBidi"/>
                <w:color w:val="auto"/>
                <w:kern w:val="0"/>
                <w:sz w:val="28"/>
                <w:szCs w:val="28"/>
              </w:rPr>
              <w:t>проведении</w:t>
            </w:r>
            <w:proofErr w:type="gramEnd"/>
            <w:r w:rsidR="00730327" w:rsidRPr="00942A64">
              <w:rPr>
                <w:rFonts w:asciiTheme="majorBidi" w:eastAsia="Times New Roman" w:hAnsiTheme="majorBidi" w:cstheme="majorBidi"/>
                <w:color w:val="auto"/>
                <w:kern w:val="0"/>
                <w:sz w:val="28"/>
                <w:szCs w:val="28"/>
              </w:rPr>
              <w:t xml:space="preserve"> </w:t>
            </w:r>
            <w:r w:rsidR="0078437A" w:rsidRPr="00942A64">
              <w:rPr>
                <w:rFonts w:asciiTheme="majorBidi" w:eastAsia="Times New Roman" w:hAnsiTheme="majorBidi" w:cstheme="majorBidi"/>
                <w:color w:val="auto"/>
                <w:kern w:val="0"/>
                <w:sz w:val="28"/>
                <w:szCs w:val="28"/>
              </w:rPr>
              <w:t xml:space="preserve"> </w:t>
            </w:r>
            <w:r w:rsidRPr="00942A64">
              <w:rPr>
                <w:rFonts w:asciiTheme="majorBidi" w:eastAsia="Times New Roman" w:hAnsiTheme="majorBidi" w:cstheme="majorBidi"/>
                <w:color w:val="auto"/>
                <w:kern w:val="0"/>
                <w:sz w:val="28"/>
                <w:szCs w:val="28"/>
              </w:rPr>
              <w:t xml:space="preserve"> воспитательных, культурно-развлекательных,  спортивно-оздоровительных и иных досуговых  мероприятий; развитие системы </w:t>
            </w:r>
          </w:p>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обучения и воспитания детей, имеющих сложные нарушения психического </w:t>
            </w:r>
          </w:p>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и (или) физического развития.</w:t>
            </w:r>
          </w:p>
        </w:tc>
      </w:tr>
      <w:tr w:rsidR="00047A6B" w:rsidRPr="00942A64" w:rsidTr="003D0505">
        <w:tc>
          <w:tcPr>
            <w:tcW w:w="2256" w:type="dxa"/>
            <w:gridSpan w:val="2"/>
            <w:shd w:val="clear" w:color="auto" w:fill="auto"/>
          </w:tcPr>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lastRenderedPageBreak/>
              <w:t>Программно-методическое обеспечение</w:t>
            </w:r>
          </w:p>
        </w:tc>
        <w:tc>
          <w:tcPr>
            <w:tcW w:w="8466" w:type="dxa"/>
            <w:gridSpan w:val="3"/>
            <w:shd w:val="clear" w:color="auto" w:fill="auto"/>
          </w:tcPr>
          <w:p w:rsidR="00047A6B" w:rsidRPr="00942A64" w:rsidRDefault="00047A6B" w:rsidP="0078437A">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Разработаны  коррекционно-развивающие программы; имеются   специальные учебники и учебные пособия; диагностический и коррекционно-развивающий инструментарий, необходимый для осуществления профессиональной деятельности</w:t>
            </w:r>
            <w:r w:rsidR="0078437A" w:rsidRPr="00942A64">
              <w:rPr>
                <w:rFonts w:asciiTheme="majorBidi" w:eastAsia="Times New Roman" w:hAnsiTheme="majorBidi" w:cstheme="majorBidi"/>
                <w:color w:val="auto"/>
                <w:kern w:val="0"/>
                <w:sz w:val="28"/>
                <w:szCs w:val="28"/>
              </w:rPr>
              <w:t xml:space="preserve"> учителя, социального педагога;</w:t>
            </w:r>
          </w:p>
        </w:tc>
      </w:tr>
      <w:tr w:rsidR="00047A6B" w:rsidRPr="00942A64" w:rsidTr="003D0505">
        <w:tc>
          <w:tcPr>
            <w:tcW w:w="2256" w:type="dxa"/>
            <w:gridSpan w:val="2"/>
            <w:shd w:val="clear" w:color="auto" w:fill="auto"/>
          </w:tcPr>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Кадровое обеспечение</w:t>
            </w:r>
          </w:p>
        </w:tc>
        <w:tc>
          <w:tcPr>
            <w:tcW w:w="8466" w:type="dxa"/>
            <w:gridSpan w:val="3"/>
            <w:shd w:val="clear" w:color="auto" w:fill="auto"/>
          </w:tcPr>
          <w:p w:rsidR="0078437A" w:rsidRPr="00942A64" w:rsidRDefault="00292B66"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90</w:t>
            </w:r>
            <w:r w:rsidR="00047A6B" w:rsidRPr="00942A64">
              <w:rPr>
                <w:rFonts w:asciiTheme="majorBidi" w:eastAsia="Times New Roman" w:hAnsiTheme="majorBidi" w:cstheme="majorBidi"/>
                <w:color w:val="auto"/>
                <w:kern w:val="0"/>
                <w:sz w:val="28"/>
                <w:szCs w:val="28"/>
              </w:rPr>
              <w:t xml:space="preserve">  % педагогов   прошли обязательную курсовую подготовку и (или</w:t>
            </w:r>
            <w:proofErr w:type="gramStart"/>
            <w:r w:rsidR="00047A6B" w:rsidRPr="00942A64">
              <w:rPr>
                <w:rFonts w:asciiTheme="majorBidi" w:eastAsia="Times New Roman" w:hAnsiTheme="majorBidi" w:cstheme="majorBidi"/>
                <w:color w:val="auto"/>
                <w:kern w:val="0"/>
                <w:sz w:val="28"/>
                <w:szCs w:val="28"/>
              </w:rPr>
              <w:t>)п</w:t>
            </w:r>
            <w:proofErr w:type="gramEnd"/>
            <w:r w:rsidR="00047A6B" w:rsidRPr="00942A64">
              <w:rPr>
                <w:rFonts w:asciiTheme="majorBidi" w:eastAsia="Times New Roman" w:hAnsiTheme="majorBidi" w:cstheme="majorBidi"/>
                <w:color w:val="auto"/>
                <w:kern w:val="0"/>
                <w:sz w:val="28"/>
                <w:szCs w:val="28"/>
              </w:rPr>
              <w:t xml:space="preserve">рофессиональную   подготовку по теме: «Организация и содержание деятельности педагога в условиях инклюзивного образования», «Проектирование  и технологии  коррекционной  работы в условиях интегрированного (инклюзивного) образования» </w:t>
            </w:r>
          </w:p>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В школе работает логопед, психолог, социальный педагог</w:t>
            </w:r>
          </w:p>
        </w:tc>
      </w:tr>
      <w:tr w:rsidR="00047A6B" w:rsidRPr="00942A64" w:rsidTr="003D0505">
        <w:tc>
          <w:tcPr>
            <w:tcW w:w="2256" w:type="dxa"/>
            <w:gridSpan w:val="2"/>
            <w:shd w:val="clear" w:color="auto" w:fill="auto"/>
          </w:tcPr>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Материально-техническое обеспечение</w:t>
            </w:r>
          </w:p>
        </w:tc>
        <w:tc>
          <w:tcPr>
            <w:tcW w:w="8466" w:type="dxa"/>
            <w:gridSpan w:val="3"/>
            <w:shd w:val="clear" w:color="auto" w:fill="auto"/>
          </w:tcPr>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Создана   материально-техническая  база,  позволяющая  обеспечить адаптивную и коррекционно-развивающую среду   шко</w:t>
            </w:r>
            <w:proofErr w:type="gramStart"/>
            <w:r w:rsidRPr="00942A64">
              <w:rPr>
                <w:rFonts w:asciiTheme="majorBidi" w:eastAsia="Times New Roman" w:hAnsiTheme="majorBidi" w:cstheme="majorBidi"/>
                <w:color w:val="auto"/>
                <w:kern w:val="0"/>
                <w:sz w:val="28"/>
                <w:szCs w:val="28"/>
              </w:rPr>
              <w:t>л(</w:t>
            </w:r>
            <w:proofErr w:type="gramEnd"/>
            <w:r w:rsidRPr="00942A64">
              <w:rPr>
                <w:rFonts w:asciiTheme="majorBidi" w:eastAsia="Times New Roman" w:hAnsiTheme="majorBidi" w:cstheme="majorBidi"/>
                <w:color w:val="auto"/>
                <w:kern w:val="0"/>
                <w:sz w:val="28"/>
                <w:szCs w:val="28"/>
              </w:rPr>
              <w:t xml:space="preserve">учебное и медицинское оборудование, технические средства обучения, помещения для организации спортивных и массовых мероприятий, питания, обеспечения медицинского обслуживания,  хозяйственно-бытового и санитарно-гигиенического обслуживания  </w:t>
            </w:r>
          </w:p>
        </w:tc>
      </w:tr>
      <w:tr w:rsidR="00047A6B" w:rsidRPr="00942A64" w:rsidTr="003D0505">
        <w:tc>
          <w:tcPr>
            <w:tcW w:w="2256" w:type="dxa"/>
            <w:gridSpan w:val="2"/>
            <w:shd w:val="clear" w:color="auto" w:fill="auto"/>
          </w:tcPr>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Информационное обеспечение</w:t>
            </w:r>
          </w:p>
        </w:tc>
        <w:tc>
          <w:tcPr>
            <w:tcW w:w="8466" w:type="dxa"/>
            <w:gridSpan w:val="3"/>
            <w:shd w:val="clear" w:color="auto" w:fill="auto"/>
          </w:tcPr>
          <w:p w:rsidR="00047A6B" w:rsidRPr="00942A64" w:rsidRDefault="00047A6B" w:rsidP="003D0505">
            <w:pPr>
              <w:snapToGrid w:val="0"/>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Создана  информационно-образовательной среда, </w:t>
            </w:r>
          </w:p>
          <w:p w:rsidR="00047A6B" w:rsidRPr="00942A64" w:rsidRDefault="00047A6B" w:rsidP="003D0505">
            <w:pPr>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Используются  информационно-коммуникативные  технологии;</w:t>
            </w:r>
          </w:p>
          <w:p w:rsidR="00047A6B" w:rsidRPr="00942A64" w:rsidRDefault="00047A6B" w:rsidP="003D0505">
            <w:pPr>
              <w:spacing w:before="27" w:after="27" w:line="100" w:lineRule="atLeast"/>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Имеются методические пособия и рекомендации по всем направлениям и видам деятельности;  наглядные пособия;  мультимедийные, аудио- и видеоматериалы</w:t>
            </w:r>
          </w:p>
        </w:tc>
      </w:tr>
      <w:tr w:rsidR="00047A6B" w:rsidRPr="00942A64" w:rsidTr="003D0505">
        <w:trPr>
          <w:gridAfter w:val="1"/>
          <w:wAfter w:w="276" w:type="dxa"/>
          <w:trHeight w:val="499"/>
        </w:trPr>
        <w:tc>
          <w:tcPr>
            <w:tcW w:w="1803"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 п\</w:t>
            </w:r>
            <w:proofErr w:type="gramStart"/>
            <w:r w:rsidRPr="00942A64">
              <w:rPr>
                <w:rFonts w:asciiTheme="majorBidi" w:eastAsia="Calibri" w:hAnsiTheme="majorBidi" w:cstheme="majorBidi"/>
                <w:color w:val="auto"/>
                <w:kern w:val="0"/>
                <w:sz w:val="28"/>
                <w:szCs w:val="28"/>
              </w:rPr>
              <w:t>п</w:t>
            </w:r>
            <w:proofErr w:type="gramEnd"/>
          </w:p>
        </w:tc>
        <w:tc>
          <w:tcPr>
            <w:tcW w:w="3686" w:type="dxa"/>
            <w:gridSpan w:val="2"/>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Специалисты</w:t>
            </w:r>
          </w:p>
        </w:tc>
        <w:tc>
          <w:tcPr>
            <w:tcW w:w="4957"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Функции</w:t>
            </w:r>
          </w:p>
        </w:tc>
      </w:tr>
      <w:tr w:rsidR="00047A6B" w:rsidRPr="00942A64" w:rsidTr="003D0505">
        <w:trPr>
          <w:gridAfter w:val="1"/>
          <w:wAfter w:w="276" w:type="dxa"/>
        </w:trPr>
        <w:tc>
          <w:tcPr>
            <w:tcW w:w="1803"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1</w:t>
            </w:r>
          </w:p>
        </w:tc>
        <w:tc>
          <w:tcPr>
            <w:tcW w:w="3686" w:type="dxa"/>
            <w:gridSpan w:val="2"/>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 xml:space="preserve">Учителя </w:t>
            </w:r>
            <w:proofErr w:type="gramStart"/>
            <w:r w:rsidRPr="00942A64">
              <w:rPr>
                <w:rFonts w:asciiTheme="majorBidi" w:eastAsia="Calibri" w:hAnsiTheme="majorBidi" w:cstheme="majorBidi"/>
                <w:color w:val="auto"/>
                <w:kern w:val="0"/>
                <w:sz w:val="28"/>
                <w:szCs w:val="28"/>
              </w:rPr>
              <w:t>-п</w:t>
            </w:r>
            <w:proofErr w:type="gramEnd"/>
            <w:r w:rsidRPr="00942A64">
              <w:rPr>
                <w:rFonts w:asciiTheme="majorBidi" w:eastAsia="Calibri" w:hAnsiTheme="majorBidi" w:cstheme="majorBidi"/>
                <w:color w:val="auto"/>
                <w:kern w:val="0"/>
                <w:sz w:val="28"/>
                <w:szCs w:val="28"/>
              </w:rPr>
              <w:t>редметники</w:t>
            </w:r>
          </w:p>
        </w:tc>
        <w:tc>
          <w:tcPr>
            <w:tcW w:w="4957"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Организация  условий для успешного продвижения ребёнка в рамках образовательного процесса</w:t>
            </w:r>
          </w:p>
        </w:tc>
      </w:tr>
      <w:tr w:rsidR="00047A6B" w:rsidRPr="00942A64" w:rsidTr="003D0505">
        <w:trPr>
          <w:gridAfter w:val="1"/>
          <w:wAfter w:w="276" w:type="dxa"/>
        </w:trPr>
        <w:tc>
          <w:tcPr>
            <w:tcW w:w="1803"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2</w:t>
            </w:r>
          </w:p>
        </w:tc>
        <w:tc>
          <w:tcPr>
            <w:tcW w:w="3686" w:type="dxa"/>
            <w:gridSpan w:val="2"/>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Психолог</w:t>
            </w:r>
          </w:p>
        </w:tc>
        <w:tc>
          <w:tcPr>
            <w:tcW w:w="4957"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Помощь педагогу в выявлении условий, необходимых для развития ребёнка в соответствии с его возрастными и индивидуальными особенностями</w:t>
            </w:r>
          </w:p>
        </w:tc>
      </w:tr>
      <w:tr w:rsidR="00047A6B" w:rsidRPr="00942A64" w:rsidTr="003D0505">
        <w:trPr>
          <w:gridAfter w:val="1"/>
          <w:wAfter w:w="276" w:type="dxa"/>
        </w:trPr>
        <w:tc>
          <w:tcPr>
            <w:tcW w:w="1803"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3</w:t>
            </w:r>
          </w:p>
        </w:tc>
        <w:tc>
          <w:tcPr>
            <w:tcW w:w="3686" w:type="dxa"/>
            <w:gridSpan w:val="2"/>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Учитель-логопед</w:t>
            </w:r>
          </w:p>
        </w:tc>
        <w:tc>
          <w:tcPr>
            <w:tcW w:w="4957"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 xml:space="preserve">Диагностика  устной и письменной </w:t>
            </w:r>
            <w:r w:rsidRPr="00942A64">
              <w:rPr>
                <w:rFonts w:asciiTheme="majorBidi" w:eastAsia="Calibri" w:hAnsiTheme="majorBidi" w:cstheme="majorBidi"/>
                <w:color w:val="auto"/>
                <w:kern w:val="0"/>
                <w:sz w:val="28"/>
                <w:szCs w:val="28"/>
              </w:rPr>
              <w:lastRenderedPageBreak/>
              <w:t>речи</w:t>
            </w:r>
          </w:p>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Коррекция нарушений в развитии устной и письменной речи обучающихся</w:t>
            </w:r>
          </w:p>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 xml:space="preserve">Своевременное предупреждение и преодоление трудностей в освоении </w:t>
            </w:r>
            <w:proofErr w:type="gramStart"/>
            <w:r w:rsidRPr="00942A64">
              <w:rPr>
                <w:rFonts w:asciiTheme="majorBidi" w:eastAsia="Calibri" w:hAnsiTheme="majorBidi" w:cstheme="majorBidi"/>
                <w:color w:val="auto"/>
                <w:kern w:val="0"/>
                <w:sz w:val="28"/>
                <w:szCs w:val="28"/>
              </w:rPr>
              <w:t>обучающимися</w:t>
            </w:r>
            <w:proofErr w:type="gramEnd"/>
            <w:r w:rsidRPr="00942A64">
              <w:rPr>
                <w:rFonts w:asciiTheme="majorBidi" w:eastAsia="Calibri" w:hAnsiTheme="majorBidi" w:cstheme="majorBidi"/>
                <w:color w:val="auto"/>
                <w:kern w:val="0"/>
                <w:sz w:val="28"/>
                <w:szCs w:val="28"/>
              </w:rPr>
              <w:t xml:space="preserve">  образовательных программ</w:t>
            </w:r>
          </w:p>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 xml:space="preserve">Консультирование педагогов и </w:t>
            </w:r>
            <w:proofErr w:type="gramStart"/>
            <w:r w:rsidRPr="00942A64">
              <w:rPr>
                <w:rFonts w:asciiTheme="majorBidi" w:eastAsia="Calibri" w:hAnsiTheme="majorBidi" w:cstheme="majorBidi"/>
                <w:color w:val="auto"/>
                <w:kern w:val="0"/>
                <w:sz w:val="28"/>
                <w:szCs w:val="28"/>
              </w:rPr>
              <w:t>родителей</w:t>
            </w:r>
            <w:proofErr w:type="gramEnd"/>
            <w:r w:rsidRPr="00942A64">
              <w:rPr>
                <w:rFonts w:asciiTheme="majorBidi" w:eastAsia="Calibri" w:hAnsiTheme="majorBidi" w:cstheme="majorBidi"/>
                <w:color w:val="auto"/>
                <w:kern w:val="0"/>
                <w:sz w:val="28"/>
                <w:szCs w:val="28"/>
              </w:rPr>
              <w:t xml:space="preserve"> обучающихся по вопросам развития речи</w:t>
            </w:r>
          </w:p>
        </w:tc>
      </w:tr>
      <w:tr w:rsidR="00047A6B" w:rsidRPr="00942A64" w:rsidTr="003D0505">
        <w:trPr>
          <w:gridAfter w:val="1"/>
          <w:wAfter w:w="276" w:type="dxa"/>
        </w:trPr>
        <w:tc>
          <w:tcPr>
            <w:tcW w:w="1803"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lastRenderedPageBreak/>
              <w:t>4</w:t>
            </w:r>
          </w:p>
        </w:tc>
        <w:tc>
          <w:tcPr>
            <w:tcW w:w="3686" w:type="dxa"/>
            <w:gridSpan w:val="2"/>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 xml:space="preserve">Старшая  вожатая </w:t>
            </w:r>
          </w:p>
          <w:p w:rsidR="0078437A" w:rsidRPr="00942A64" w:rsidRDefault="0078437A"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Советник по воспитанию</w:t>
            </w:r>
          </w:p>
        </w:tc>
        <w:tc>
          <w:tcPr>
            <w:tcW w:w="4957"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 xml:space="preserve">Отвечает за организацию </w:t>
            </w:r>
            <w:proofErr w:type="spellStart"/>
            <w:r w:rsidRPr="00942A64">
              <w:rPr>
                <w:rFonts w:asciiTheme="majorBidi" w:eastAsia="Calibri" w:hAnsiTheme="majorBidi" w:cstheme="majorBidi"/>
                <w:color w:val="auto"/>
                <w:kern w:val="0"/>
                <w:sz w:val="28"/>
                <w:szCs w:val="28"/>
              </w:rPr>
              <w:t>внеучебных</w:t>
            </w:r>
            <w:proofErr w:type="spellEnd"/>
            <w:r w:rsidRPr="00942A64">
              <w:rPr>
                <w:rFonts w:asciiTheme="majorBidi" w:eastAsia="Calibri" w:hAnsiTheme="majorBidi" w:cstheme="majorBidi"/>
                <w:color w:val="auto"/>
                <w:kern w:val="0"/>
                <w:sz w:val="28"/>
                <w:szCs w:val="28"/>
              </w:rPr>
              <w:t xml:space="preserve"> видов деятельности младших школьников  во внеурочное время.</w:t>
            </w:r>
          </w:p>
        </w:tc>
      </w:tr>
      <w:tr w:rsidR="00047A6B" w:rsidRPr="00942A64" w:rsidTr="003D0505">
        <w:trPr>
          <w:gridAfter w:val="1"/>
          <w:wAfter w:w="276" w:type="dxa"/>
        </w:trPr>
        <w:tc>
          <w:tcPr>
            <w:tcW w:w="1803"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5</w:t>
            </w:r>
          </w:p>
        </w:tc>
        <w:tc>
          <w:tcPr>
            <w:tcW w:w="3686" w:type="dxa"/>
            <w:gridSpan w:val="2"/>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Библиотекарь</w:t>
            </w:r>
          </w:p>
        </w:tc>
        <w:tc>
          <w:tcPr>
            <w:tcW w:w="4957"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путём обучения поиску, анализу, оценке и обработке информации</w:t>
            </w:r>
          </w:p>
        </w:tc>
      </w:tr>
      <w:tr w:rsidR="00047A6B" w:rsidRPr="00942A64" w:rsidTr="003D0505">
        <w:trPr>
          <w:gridAfter w:val="1"/>
          <w:wAfter w:w="276" w:type="dxa"/>
        </w:trPr>
        <w:tc>
          <w:tcPr>
            <w:tcW w:w="1803"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6</w:t>
            </w:r>
          </w:p>
        </w:tc>
        <w:tc>
          <w:tcPr>
            <w:tcW w:w="3686" w:type="dxa"/>
            <w:gridSpan w:val="2"/>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Административный персонал</w:t>
            </w:r>
          </w:p>
        </w:tc>
        <w:tc>
          <w:tcPr>
            <w:tcW w:w="4957"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Обеспечивает  для специалистов  ОУ  условия для  эффективной работы,  осуществляет  контроль  и текущую организационную работу</w:t>
            </w:r>
          </w:p>
        </w:tc>
      </w:tr>
      <w:tr w:rsidR="00047A6B" w:rsidRPr="00942A64" w:rsidTr="003D0505">
        <w:trPr>
          <w:gridAfter w:val="1"/>
          <w:wAfter w:w="276" w:type="dxa"/>
        </w:trPr>
        <w:tc>
          <w:tcPr>
            <w:tcW w:w="1803"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7</w:t>
            </w:r>
          </w:p>
        </w:tc>
        <w:tc>
          <w:tcPr>
            <w:tcW w:w="3686" w:type="dxa"/>
            <w:gridSpan w:val="2"/>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Медицинский персонал</w:t>
            </w:r>
          </w:p>
        </w:tc>
        <w:tc>
          <w:tcPr>
            <w:tcW w:w="4957"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Обеспечивает  первую  медицинскую  помощь в диагностике, функционирование автоматизированной информационной системы мониторинга здоровья  обучающихся и выработку рекомендаций по сохранению и укреплению здоровья, организует диспансеризацию и вакцинацию школьников.</w:t>
            </w:r>
          </w:p>
        </w:tc>
      </w:tr>
      <w:tr w:rsidR="00047A6B" w:rsidRPr="00942A64" w:rsidTr="003D0505">
        <w:trPr>
          <w:gridAfter w:val="1"/>
          <w:wAfter w:w="276" w:type="dxa"/>
        </w:trPr>
        <w:tc>
          <w:tcPr>
            <w:tcW w:w="1803"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8</w:t>
            </w:r>
          </w:p>
        </w:tc>
        <w:tc>
          <w:tcPr>
            <w:tcW w:w="3686" w:type="dxa"/>
            <w:gridSpan w:val="2"/>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Социальный педагог</w:t>
            </w:r>
          </w:p>
        </w:tc>
        <w:tc>
          <w:tcPr>
            <w:tcW w:w="4957" w:type="dxa"/>
            <w:shd w:val="clear" w:color="auto" w:fill="auto"/>
          </w:tcPr>
          <w:p w:rsidR="00047A6B" w:rsidRPr="00942A64" w:rsidRDefault="00047A6B" w:rsidP="003D0505">
            <w:pPr>
              <w:spacing w:before="27" w:after="27" w:line="100" w:lineRule="atLeast"/>
              <w:rPr>
                <w:rFonts w:asciiTheme="majorBidi" w:eastAsia="Calibri" w:hAnsiTheme="majorBidi" w:cstheme="majorBidi"/>
                <w:color w:val="auto"/>
                <w:kern w:val="0"/>
                <w:sz w:val="28"/>
                <w:szCs w:val="28"/>
              </w:rPr>
            </w:pPr>
            <w:r w:rsidRPr="00942A64">
              <w:rPr>
                <w:rFonts w:asciiTheme="majorBidi" w:eastAsia="Calibri" w:hAnsiTheme="majorBidi" w:cstheme="majorBidi"/>
                <w:color w:val="auto"/>
                <w:kern w:val="0"/>
                <w:sz w:val="28"/>
                <w:szCs w:val="28"/>
              </w:rPr>
              <w:t>Обеспечивает  защиту прав детей,  выявление  и сопровождение  детей  «группы риска»</w:t>
            </w:r>
          </w:p>
        </w:tc>
      </w:tr>
    </w:tbl>
    <w:p w:rsidR="00047A6B" w:rsidRPr="00942A64" w:rsidRDefault="00047A6B" w:rsidP="00047A6B">
      <w:pPr>
        <w:shd w:val="clear" w:color="auto" w:fill="FFFFFF"/>
        <w:spacing w:before="27" w:after="27" w:line="100" w:lineRule="atLeast"/>
        <w:rPr>
          <w:rFonts w:asciiTheme="majorBidi" w:eastAsia="Calibri" w:hAnsiTheme="majorBidi" w:cstheme="majorBidi"/>
          <w:color w:val="auto"/>
          <w:kern w:val="0"/>
          <w:sz w:val="28"/>
          <w:szCs w:val="28"/>
        </w:rPr>
      </w:pPr>
    </w:p>
    <w:p w:rsidR="00047A6B" w:rsidRPr="00942A64" w:rsidRDefault="00047A6B" w:rsidP="00047A6B">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lastRenderedPageBreak/>
        <w:t>Этапы</w:t>
      </w:r>
      <w:r w:rsidR="0078437A" w:rsidRPr="00942A64">
        <w:rPr>
          <w:rFonts w:asciiTheme="majorBidi" w:eastAsia="Times New Roman" w:hAnsiTheme="majorBidi" w:cstheme="majorBidi"/>
          <w:b/>
          <w:bCs/>
          <w:color w:val="000000"/>
          <w:kern w:val="0"/>
          <w:sz w:val="28"/>
          <w:szCs w:val="28"/>
        </w:rPr>
        <w:t xml:space="preserve"> </w:t>
      </w:r>
      <w:r w:rsidRPr="00942A64">
        <w:rPr>
          <w:rFonts w:asciiTheme="majorBidi" w:eastAsia="Times New Roman" w:hAnsiTheme="majorBidi" w:cstheme="majorBidi"/>
          <w:b/>
          <w:bCs/>
          <w:color w:val="000000"/>
          <w:kern w:val="0"/>
          <w:sz w:val="28"/>
          <w:szCs w:val="28"/>
        </w:rPr>
        <w:t xml:space="preserve"> реализации </w:t>
      </w:r>
      <w:r w:rsidR="006301AD" w:rsidRPr="00942A64">
        <w:rPr>
          <w:rFonts w:asciiTheme="majorBidi" w:eastAsia="Times New Roman" w:hAnsiTheme="majorBidi" w:cstheme="majorBidi"/>
          <w:b/>
          <w:bCs/>
          <w:color w:val="000000"/>
          <w:kern w:val="0"/>
          <w:sz w:val="28"/>
          <w:szCs w:val="28"/>
        </w:rPr>
        <w:t xml:space="preserve"> </w:t>
      </w:r>
      <w:r w:rsidRPr="00942A64">
        <w:rPr>
          <w:rFonts w:asciiTheme="majorBidi" w:eastAsia="Times New Roman" w:hAnsiTheme="majorBidi" w:cstheme="majorBidi"/>
          <w:b/>
          <w:bCs/>
          <w:color w:val="000000"/>
          <w:kern w:val="0"/>
          <w:sz w:val="28"/>
          <w:szCs w:val="28"/>
        </w:rPr>
        <w:t>программы   школьного</w:t>
      </w:r>
      <w:r w:rsidR="006301AD" w:rsidRPr="00942A64">
        <w:rPr>
          <w:rFonts w:asciiTheme="majorBidi" w:eastAsia="Times New Roman" w:hAnsiTheme="majorBidi" w:cstheme="majorBidi"/>
          <w:b/>
          <w:bCs/>
          <w:color w:val="000000"/>
          <w:kern w:val="0"/>
          <w:sz w:val="28"/>
          <w:szCs w:val="28"/>
        </w:rPr>
        <w:t xml:space="preserve"> </w:t>
      </w:r>
      <w:r w:rsidRPr="00942A64">
        <w:rPr>
          <w:rFonts w:asciiTheme="majorBidi" w:eastAsia="Times New Roman" w:hAnsiTheme="majorBidi" w:cstheme="majorBidi"/>
          <w:b/>
          <w:bCs/>
          <w:color w:val="000000"/>
          <w:kern w:val="0"/>
          <w:sz w:val="28"/>
          <w:szCs w:val="28"/>
        </w:rPr>
        <w:t xml:space="preserve"> </w:t>
      </w:r>
      <w:proofErr w:type="spellStart"/>
      <w:r w:rsidRPr="00942A64">
        <w:rPr>
          <w:rFonts w:asciiTheme="majorBidi" w:eastAsia="Times New Roman" w:hAnsiTheme="majorBidi" w:cstheme="majorBidi"/>
          <w:b/>
          <w:bCs/>
          <w:color w:val="000000"/>
          <w:kern w:val="0"/>
          <w:sz w:val="28"/>
          <w:szCs w:val="28"/>
        </w:rPr>
        <w:t>Психолого</w:t>
      </w:r>
      <w:proofErr w:type="spellEnd"/>
      <w:r w:rsidRPr="00942A64">
        <w:rPr>
          <w:rFonts w:asciiTheme="majorBidi" w:eastAsia="Times New Roman" w:hAnsiTheme="majorBidi" w:cstheme="majorBidi"/>
          <w:b/>
          <w:bCs/>
          <w:color w:val="000000"/>
          <w:kern w:val="0"/>
          <w:sz w:val="28"/>
          <w:szCs w:val="28"/>
        </w:rPr>
        <w:t xml:space="preserve"> -</w:t>
      </w:r>
      <w:r w:rsidR="00F46349" w:rsidRPr="00942A64">
        <w:rPr>
          <w:rFonts w:asciiTheme="majorBidi" w:eastAsia="Times New Roman" w:hAnsiTheme="majorBidi" w:cstheme="majorBidi"/>
          <w:b/>
          <w:bCs/>
          <w:color w:val="000000"/>
          <w:kern w:val="0"/>
          <w:sz w:val="28"/>
          <w:szCs w:val="28"/>
        </w:rPr>
        <w:t xml:space="preserve"> </w:t>
      </w:r>
      <w:r w:rsidRPr="00942A64">
        <w:rPr>
          <w:rFonts w:asciiTheme="majorBidi" w:eastAsia="Times New Roman" w:hAnsiTheme="majorBidi" w:cstheme="majorBidi"/>
          <w:b/>
          <w:bCs/>
          <w:color w:val="000000"/>
          <w:kern w:val="0"/>
          <w:sz w:val="28"/>
          <w:szCs w:val="28"/>
        </w:rPr>
        <w:t>педагогического консилиума МБОУ "</w:t>
      </w:r>
      <w:proofErr w:type="spellStart"/>
      <w:r w:rsidRPr="00942A64">
        <w:rPr>
          <w:rFonts w:asciiTheme="majorBidi" w:eastAsia="Times New Roman" w:hAnsiTheme="majorBidi" w:cstheme="majorBidi"/>
          <w:b/>
          <w:bCs/>
          <w:color w:val="000000"/>
          <w:kern w:val="0"/>
          <w:sz w:val="28"/>
          <w:szCs w:val="28"/>
        </w:rPr>
        <w:t>Называевская</w:t>
      </w:r>
      <w:proofErr w:type="spellEnd"/>
      <w:r w:rsidR="00F46349" w:rsidRPr="00942A64">
        <w:rPr>
          <w:rFonts w:asciiTheme="majorBidi" w:eastAsia="Times New Roman" w:hAnsiTheme="majorBidi" w:cstheme="majorBidi"/>
          <w:b/>
          <w:bCs/>
          <w:color w:val="000000"/>
          <w:kern w:val="0"/>
          <w:sz w:val="28"/>
          <w:szCs w:val="28"/>
        </w:rPr>
        <w:t xml:space="preserve"> </w:t>
      </w:r>
      <w:r w:rsidRPr="00942A64">
        <w:rPr>
          <w:rFonts w:asciiTheme="majorBidi" w:eastAsia="Times New Roman" w:hAnsiTheme="majorBidi" w:cstheme="majorBidi"/>
          <w:b/>
          <w:bCs/>
          <w:color w:val="000000"/>
          <w:kern w:val="0"/>
          <w:sz w:val="28"/>
          <w:szCs w:val="28"/>
        </w:rPr>
        <w:t xml:space="preserve"> средняя  общеобразовательная школа №1"</w:t>
      </w:r>
      <w:r w:rsidR="00B929F8">
        <w:rPr>
          <w:rFonts w:asciiTheme="majorBidi" w:eastAsia="Times New Roman" w:hAnsiTheme="majorBidi" w:cstheme="majorBidi"/>
          <w:b/>
          <w:bCs/>
          <w:color w:val="000000"/>
          <w:kern w:val="0"/>
          <w:sz w:val="28"/>
          <w:szCs w:val="28"/>
        </w:rPr>
        <w:t xml:space="preserve"> (таблица №2)</w:t>
      </w:r>
    </w:p>
    <w:tbl>
      <w:tblPr>
        <w:tblW w:w="10688"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387"/>
        <w:gridCol w:w="2513"/>
        <w:gridCol w:w="2110"/>
        <w:gridCol w:w="1620"/>
      </w:tblGrid>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t>Задачи</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t>Планируемые результаты</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t>Виды и формы деятельности, мероприятия</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t>ответственные</w:t>
            </w:r>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t>сроки</w:t>
            </w:r>
          </w:p>
        </w:tc>
      </w:tr>
      <w:tr w:rsidR="00047A6B" w:rsidRPr="00942A64" w:rsidTr="003D0505">
        <w:tc>
          <w:tcPr>
            <w:tcW w:w="10688" w:type="dxa"/>
            <w:gridSpan w:val="5"/>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t xml:space="preserve">                                         Диагностическая работа</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Первичная диагностика  с целью выявления детей  с ОВЗ</w:t>
            </w:r>
          </w:p>
        </w:tc>
        <w:tc>
          <w:tcPr>
            <w:tcW w:w="2667" w:type="dxa"/>
            <w:shd w:val="clear" w:color="auto" w:fill="auto"/>
          </w:tcPr>
          <w:p w:rsidR="00047A6B" w:rsidRPr="00942A64" w:rsidRDefault="00047A6B" w:rsidP="003D0505">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Создание банка данных обучающихся, нуждающихся в специальных условиях обучения, помощи. Формирование характеристики образовательной ситуации в ОУ, заключения  и по результатам диагностики корректировка планов работы</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Наблюдение, логопедическое и психологическое обследование; анкетирование родителей, беседы с педагогами</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Кл</w:t>
            </w:r>
            <w:proofErr w:type="gramStart"/>
            <w:r w:rsidRPr="00942A64">
              <w:rPr>
                <w:rFonts w:asciiTheme="majorBidi" w:eastAsia="Times New Roman" w:hAnsiTheme="majorBidi" w:cstheme="majorBidi"/>
                <w:bCs/>
                <w:color w:val="000000"/>
                <w:kern w:val="0"/>
                <w:sz w:val="28"/>
                <w:szCs w:val="28"/>
              </w:rPr>
              <w:t>.</w:t>
            </w:r>
            <w:proofErr w:type="gramEnd"/>
            <w:r w:rsidRPr="00942A64">
              <w:rPr>
                <w:rFonts w:asciiTheme="majorBidi" w:eastAsia="Times New Roman" w:hAnsiTheme="majorBidi" w:cstheme="majorBidi"/>
                <w:bCs/>
                <w:color w:val="000000"/>
                <w:kern w:val="0"/>
                <w:sz w:val="28"/>
                <w:szCs w:val="28"/>
              </w:rPr>
              <w:t xml:space="preserve">  </w:t>
            </w:r>
            <w:proofErr w:type="gramStart"/>
            <w:r w:rsidRPr="00942A64">
              <w:rPr>
                <w:rFonts w:asciiTheme="majorBidi" w:eastAsia="Times New Roman" w:hAnsiTheme="majorBidi" w:cstheme="majorBidi"/>
                <w:bCs/>
                <w:color w:val="000000"/>
                <w:kern w:val="0"/>
                <w:sz w:val="28"/>
                <w:szCs w:val="28"/>
              </w:rPr>
              <w:t>р</w:t>
            </w:r>
            <w:proofErr w:type="gramEnd"/>
            <w:r w:rsidRPr="00942A64">
              <w:rPr>
                <w:rFonts w:asciiTheme="majorBidi" w:eastAsia="Times New Roman" w:hAnsiTheme="majorBidi" w:cstheme="majorBidi"/>
                <w:bCs/>
                <w:color w:val="000000"/>
                <w:kern w:val="0"/>
                <w:sz w:val="28"/>
                <w:szCs w:val="28"/>
              </w:rPr>
              <w:t>уководитель</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Психолог</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логопед</w:t>
            </w:r>
          </w:p>
        </w:tc>
        <w:tc>
          <w:tcPr>
            <w:tcW w:w="1545" w:type="dxa"/>
            <w:shd w:val="clear" w:color="auto" w:fill="auto"/>
          </w:tcPr>
          <w:p w:rsidR="00047A6B" w:rsidRPr="00942A64" w:rsidRDefault="00047A6B" w:rsidP="003D0505">
            <w:pPr>
              <w:suppressAutoHyphens w:val="0"/>
              <w:autoSpaceDE w:val="0"/>
              <w:spacing w:after="0" w:line="360" w:lineRule="auto"/>
              <w:jc w:val="center"/>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сентябрь</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Диагностика детей с ОВЗ</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Получение объективных сведений об обучающихся на основании диагностической </w:t>
            </w:r>
            <w:r w:rsidRPr="00942A64">
              <w:rPr>
                <w:rFonts w:asciiTheme="majorBidi" w:eastAsia="Times New Roman" w:hAnsiTheme="majorBidi" w:cstheme="majorBidi"/>
                <w:bCs/>
                <w:color w:val="000000"/>
                <w:kern w:val="0"/>
                <w:sz w:val="28"/>
                <w:szCs w:val="28"/>
              </w:rPr>
              <w:lastRenderedPageBreak/>
              <w:t>информации специалистов разного профиля,  создание диагностических «портретов» детей</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Диагностирование</w:t>
            </w:r>
            <w:proofErr w:type="gramStart"/>
            <w:r w:rsidRPr="00942A64">
              <w:rPr>
                <w:rFonts w:asciiTheme="majorBidi" w:eastAsia="Times New Roman" w:hAnsiTheme="majorBidi" w:cstheme="majorBidi"/>
                <w:bCs/>
                <w:color w:val="000000"/>
                <w:kern w:val="0"/>
                <w:sz w:val="28"/>
                <w:szCs w:val="28"/>
              </w:rPr>
              <w:t>.</w:t>
            </w:r>
            <w:proofErr w:type="gramEnd"/>
            <w:r w:rsidRPr="00942A64">
              <w:rPr>
                <w:rFonts w:asciiTheme="majorBidi" w:eastAsia="Times New Roman" w:hAnsiTheme="majorBidi" w:cstheme="majorBidi"/>
                <w:bCs/>
                <w:color w:val="000000"/>
                <w:kern w:val="0"/>
                <w:sz w:val="28"/>
                <w:szCs w:val="28"/>
              </w:rPr>
              <w:t xml:space="preserve"> </w:t>
            </w:r>
            <w:proofErr w:type="gramStart"/>
            <w:r w:rsidRPr="00942A64">
              <w:rPr>
                <w:rFonts w:asciiTheme="majorBidi" w:eastAsia="Times New Roman" w:hAnsiTheme="majorBidi" w:cstheme="majorBidi"/>
                <w:bCs/>
                <w:color w:val="000000"/>
                <w:kern w:val="0"/>
                <w:sz w:val="28"/>
                <w:szCs w:val="28"/>
              </w:rPr>
              <w:t>з</w:t>
            </w:r>
            <w:proofErr w:type="gramEnd"/>
            <w:r w:rsidRPr="00942A64">
              <w:rPr>
                <w:rFonts w:asciiTheme="majorBidi" w:eastAsia="Times New Roman" w:hAnsiTheme="majorBidi" w:cstheme="majorBidi"/>
                <w:bCs/>
                <w:color w:val="000000"/>
                <w:kern w:val="0"/>
                <w:sz w:val="28"/>
                <w:szCs w:val="28"/>
              </w:rPr>
              <w:t xml:space="preserve">аполнение  диагностических документов специалистами (речевой карты, </w:t>
            </w:r>
            <w:r w:rsidRPr="00942A64">
              <w:rPr>
                <w:rFonts w:asciiTheme="majorBidi" w:eastAsia="Times New Roman" w:hAnsiTheme="majorBidi" w:cstheme="majorBidi"/>
                <w:bCs/>
                <w:color w:val="000000"/>
                <w:kern w:val="0"/>
                <w:sz w:val="28"/>
                <w:szCs w:val="28"/>
              </w:rPr>
              <w:lastRenderedPageBreak/>
              <w:t>протокола обследования)</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Психолог</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логопед</w:t>
            </w:r>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сентябрь</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Проанализировать причины возникновения трудностей в обучении. Выявить резервные возможности</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Индивидуальная   коррекционная программа, соответствующая выявленному уровню развития обучающегося</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Диагностирование</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Заполнение диагностических документов специалистами (речевой карты, протокола обследования)</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Психолог</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логопед</w:t>
            </w:r>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сентябрь</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Определить  уровень организованности ребёнка, особенности эмоционально-волевой и личностной сферы: уровень знаний по предметам</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Получение объективной информации об организованности ребёнка, умении учиться, особенности личности, уровню знаний по предметам</w:t>
            </w:r>
          </w:p>
          <w:p w:rsidR="00047A6B" w:rsidRPr="00942A64" w:rsidRDefault="00047A6B" w:rsidP="003D0505">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proofErr w:type="gramStart"/>
            <w:r w:rsidRPr="00942A64">
              <w:rPr>
                <w:rFonts w:asciiTheme="majorBidi" w:eastAsia="Times New Roman" w:hAnsiTheme="majorBidi" w:cstheme="majorBidi"/>
                <w:bCs/>
                <w:color w:val="000000"/>
                <w:kern w:val="0"/>
                <w:sz w:val="28"/>
                <w:szCs w:val="28"/>
              </w:rPr>
              <w:t>Выявление нарушений в</w:t>
            </w:r>
            <w:r w:rsidR="006301AD" w:rsidRPr="00942A64">
              <w:rPr>
                <w:rFonts w:asciiTheme="majorBidi" w:eastAsia="Times New Roman" w:hAnsiTheme="majorBidi" w:cstheme="majorBidi"/>
                <w:bCs/>
                <w:color w:val="000000"/>
                <w:kern w:val="0"/>
                <w:sz w:val="28"/>
                <w:szCs w:val="28"/>
              </w:rPr>
              <w:t xml:space="preserve"> </w:t>
            </w:r>
            <w:r w:rsidRPr="00942A64">
              <w:rPr>
                <w:rFonts w:asciiTheme="majorBidi" w:eastAsia="Times New Roman" w:hAnsiTheme="majorBidi" w:cstheme="majorBidi"/>
                <w:bCs/>
                <w:color w:val="000000"/>
                <w:kern w:val="0"/>
                <w:sz w:val="28"/>
                <w:szCs w:val="28"/>
              </w:rPr>
              <w:t xml:space="preserve"> поведении (</w:t>
            </w:r>
            <w:proofErr w:type="spellStart"/>
            <w:r w:rsidRPr="00942A64">
              <w:rPr>
                <w:rFonts w:asciiTheme="majorBidi" w:eastAsia="Times New Roman" w:hAnsiTheme="majorBidi" w:cstheme="majorBidi"/>
                <w:bCs/>
                <w:color w:val="000000"/>
                <w:kern w:val="0"/>
                <w:sz w:val="28"/>
                <w:szCs w:val="28"/>
              </w:rPr>
              <w:t>гиперактивность</w:t>
            </w:r>
            <w:proofErr w:type="spellEnd"/>
            <w:r w:rsidRPr="00942A64">
              <w:rPr>
                <w:rFonts w:asciiTheme="majorBidi" w:eastAsia="Times New Roman" w:hAnsiTheme="majorBidi" w:cstheme="majorBidi"/>
                <w:bCs/>
                <w:color w:val="000000"/>
                <w:kern w:val="0"/>
                <w:sz w:val="28"/>
                <w:szCs w:val="28"/>
              </w:rPr>
              <w:t>,</w:t>
            </w:r>
            <w:proofErr w:type="gramEnd"/>
          </w:p>
          <w:p w:rsidR="00047A6B" w:rsidRPr="00942A64" w:rsidRDefault="00047A6B" w:rsidP="003D0505">
            <w:pPr>
              <w:suppressAutoHyphens w:val="0"/>
              <w:autoSpaceDE w:val="0"/>
              <w:spacing w:after="0" w:line="360" w:lineRule="auto"/>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обидчивость</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Анкетирование</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Наблюдение во время занятий</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Беседы с родителями</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Посещение семей</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Составление характеристики</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
          <w:p w:rsidR="00047A6B" w:rsidRPr="00942A64" w:rsidRDefault="00047A6B" w:rsidP="003D0505">
            <w:pPr>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Учитель</w:t>
            </w:r>
          </w:p>
          <w:p w:rsidR="00047A6B" w:rsidRPr="00942A64" w:rsidRDefault="00047A6B" w:rsidP="003D0505">
            <w:pPr>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Психолог</w:t>
            </w:r>
          </w:p>
          <w:p w:rsidR="00047A6B" w:rsidRPr="00942A64" w:rsidRDefault="00047A6B" w:rsidP="003D0505">
            <w:pPr>
              <w:jc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Социальный педагог</w:t>
            </w:r>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Сентябрь-октябрь</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Изучить уровень подготовки педагогов для сопровождения детей с ОВЗ</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Формирование банка данных  о педагогах, осуществляющих образовательный процесс</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Изучение  информационных карт педагогов</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Зам. директора</w:t>
            </w:r>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До 15.09</w:t>
            </w:r>
          </w:p>
        </w:tc>
      </w:tr>
      <w:tr w:rsidR="00047A6B" w:rsidRPr="00942A64" w:rsidTr="003D0505">
        <w:tc>
          <w:tcPr>
            <w:tcW w:w="10688" w:type="dxa"/>
            <w:gridSpan w:val="5"/>
            <w:shd w:val="clear" w:color="auto" w:fill="auto"/>
          </w:tcPr>
          <w:p w:rsidR="00047A6B" w:rsidRPr="00942A64" w:rsidRDefault="00047A6B" w:rsidP="003D0505">
            <w:pPr>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t>Коррекционная работа</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Обеспечение педагогического сопровождения детей с ОВЗ</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Планы, программы</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Разработать  индивидуальную (адаптированную) программу по предмету.</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Разработать ИПР для детей-инвалидов.</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Разработать  план работы с родителями по формированию толерантных отношений между участниками инклюзивного образовательного  процесса.</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Осуществление  педагогического мониторинга достижений школьника</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Зам директора</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Учителя-предметники</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Кл</w:t>
            </w:r>
            <w:proofErr w:type="gramStart"/>
            <w:r w:rsidRPr="00942A64">
              <w:rPr>
                <w:rFonts w:asciiTheme="majorBidi" w:eastAsia="Times New Roman" w:hAnsiTheme="majorBidi" w:cstheme="majorBidi"/>
                <w:bCs/>
                <w:color w:val="000000"/>
                <w:kern w:val="0"/>
                <w:sz w:val="28"/>
                <w:szCs w:val="28"/>
              </w:rPr>
              <w:t>.</w:t>
            </w:r>
            <w:proofErr w:type="gramEnd"/>
            <w:r w:rsidRPr="00942A64">
              <w:rPr>
                <w:rFonts w:asciiTheme="majorBidi" w:eastAsia="Times New Roman" w:hAnsiTheme="majorBidi" w:cstheme="majorBidi"/>
                <w:bCs/>
                <w:color w:val="000000"/>
                <w:kern w:val="0"/>
                <w:sz w:val="28"/>
                <w:szCs w:val="28"/>
              </w:rPr>
              <w:t xml:space="preserve"> </w:t>
            </w:r>
            <w:proofErr w:type="gramStart"/>
            <w:r w:rsidRPr="00942A64">
              <w:rPr>
                <w:rFonts w:asciiTheme="majorBidi" w:eastAsia="Times New Roman" w:hAnsiTheme="majorBidi" w:cstheme="majorBidi"/>
                <w:bCs/>
                <w:color w:val="000000"/>
                <w:kern w:val="0"/>
                <w:sz w:val="28"/>
                <w:szCs w:val="28"/>
              </w:rPr>
              <w:t>р</w:t>
            </w:r>
            <w:proofErr w:type="gramEnd"/>
            <w:r w:rsidRPr="00942A64">
              <w:rPr>
                <w:rFonts w:asciiTheme="majorBidi" w:eastAsia="Times New Roman" w:hAnsiTheme="majorBidi" w:cstheme="majorBidi"/>
                <w:bCs/>
                <w:color w:val="000000"/>
                <w:kern w:val="0"/>
                <w:sz w:val="28"/>
                <w:szCs w:val="28"/>
              </w:rPr>
              <w:t>уководители</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Социальный педагог</w:t>
            </w:r>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Сентябрь-октябрь</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Индивидуальная коррекционно-развивающая работа</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Составление психолого-педагогической характеристики </w:t>
            </w:r>
            <w:proofErr w:type="gramStart"/>
            <w:r w:rsidRPr="00942A64">
              <w:rPr>
                <w:rFonts w:asciiTheme="majorBidi" w:eastAsia="Times New Roman" w:hAnsiTheme="majorBidi" w:cstheme="majorBidi"/>
                <w:bCs/>
                <w:color w:val="000000"/>
                <w:kern w:val="0"/>
                <w:sz w:val="28"/>
                <w:szCs w:val="28"/>
              </w:rPr>
              <w:t>обучающегося</w:t>
            </w:r>
            <w:proofErr w:type="gramEnd"/>
            <w:r w:rsidRPr="00942A64">
              <w:rPr>
                <w:rFonts w:asciiTheme="majorBidi" w:eastAsia="Times New Roman" w:hAnsiTheme="majorBidi" w:cstheme="majorBidi"/>
                <w:bCs/>
                <w:color w:val="000000"/>
                <w:kern w:val="0"/>
                <w:sz w:val="28"/>
                <w:szCs w:val="28"/>
              </w:rPr>
              <w:t xml:space="preserve"> </w:t>
            </w:r>
            <w:r w:rsidR="006301AD" w:rsidRPr="00942A64">
              <w:rPr>
                <w:rFonts w:asciiTheme="majorBidi" w:eastAsia="Times New Roman" w:hAnsiTheme="majorBidi" w:cstheme="majorBidi"/>
                <w:bCs/>
                <w:color w:val="000000"/>
                <w:kern w:val="0"/>
                <w:sz w:val="28"/>
                <w:szCs w:val="28"/>
              </w:rPr>
              <w:t xml:space="preserve"> </w:t>
            </w:r>
            <w:r w:rsidRPr="00942A64">
              <w:rPr>
                <w:rFonts w:asciiTheme="majorBidi" w:eastAsia="Times New Roman" w:hAnsiTheme="majorBidi" w:cstheme="majorBidi"/>
                <w:bCs/>
                <w:color w:val="000000"/>
                <w:kern w:val="0"/>
                <w:sz w:val="28"/>
                <w:szCs w:val="28"/>
              </w:rPr>
              <w:t>с ОВЗ.  Составление индивидуального маршрута сопровождения обучающегося</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Наблюдение за учениками во время  учебной и внеурочной  деятельности (ежедневно):</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Поддержание  постоянной связи с учителями</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психологом, администрацией школы,  родителями</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Заполнение дневников наблюдения с целью составления  психолого-педагогической характеристики</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Составление  индивидуального  маршрута  сопровождения обучающегося</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Контроль успеваемости и поведения </w:t>
            </w:r>
            <w:proofErr w:type="gramStart"/>
            <w:r w:rsidRPr="00942A64">
              <w:rPr>
                <w:rFonts w:asciiTheme="majorBidi" w:eastAsia="Times New Roman" w:hAnsiTheme="majorBidi" w:cstheme="majorBidi"/>
                <w:bCs/>
                <w:color w:val="000000"/>
                <w:kern w:val="0"/>
                <w:sz w:val="28"/>
                <w:szCs w:val="28"/>
              </w:rPr>
              <w:t>обучающихся</w:t>
            </w:r>
            <w:proofErr w:type="gramEnd"/>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Формирование </w:t>
            </w:r>
            <w:r w:rsidRPr="00942A64">
              <w:rPr>
                <w:rFonts w:asciiTheme="majorBidi" w:eastAsia="Times New Roman" w:hAnsiTheme="majorBidi" w:cstheme="majorBidi"/>
                <w:bCs/>
                <w:color w:val="000000"/>
                <w:kern w:val="0"/>
                <w:sz w:val="28"/>
                <w:szCs w:val="28"/>
              </w:rPr>
              <w:lastRenderedPageBreak/>
              <w:t>такого микроклимата в классе,  который способствовал бы тому, чтобы каждый  обучающийся с ОВЗ чувствовал себя комфортно</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Ведение документации</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Организация </w:t>
            </w:r>
            <w:proofErr w:type="gramStart"/>
            <w:r w:rsidRPr="00942A64">
              <w:rPr>
                <w:rFonts w:asciiTheme="majorBidi" w:eastAsia="Times New Roman" w:hAnsiTheme="majorBidi" w:cstheme="majorBidi"/>
                <w:bCs/>
                <w:color w:val="000000"/>
                <w:kern w:val="0"/>
                <w:sz w:val="28"/>
                <w:szCs w:val="28"/>
              </w:rPr>
              <w:t>внеурочной</w:t>
            </w:r>
            <w:proofErr w:type="gramEnd"/>
            <w:r w:rsidRPr="00942A64">
              <w:rPr>
                <w:rFonts w:asciiTheme="majorBidi" w:eastAsia="Times New Roman" w:hAnsiTheme="majorBidi" w:cstheme="majorBidi"/>
                <w:bCs/>
                <w:color w:val="000000"/>
                <w:kern w:val="0"/>
                <w:sz w:val="28"/>
                <w:szCs w:val="28"/>
              </w:rPr>
              <w:t xml:space="preserve"> </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Учителя</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Кл</w:t>
            </w:r>
            <w:proofErr w:type="gramStart"/>
            <w:r w:rsidRPr="00942A64">
              <w:rPr>
                <w:rFonts w:asciiTheme="majorBidi" w:eastAsia="Times New Roman" w:hAnsiTheme="majorBidi" w:cstheme="majorBidi"/>
                <w:bCs/>
                <w:color w:val="000000"/>
                <w:kern w:val="0"/>
                <w:sz w:val="28"/>
                <w:szCs w:val="28"/>
              </w:rPr>
              <w:t>.</w:t>
            </w:r>
            <w:proofErr w:type="gramEnd"/>
            <w:r w:rsidRPr="00942A64">
              <w:rPr>
                <w:rFonts w:asciiTheme="majorBidi" w:eastAsia="Times New Roman" w:hAnsiTheme="majorBidi" w:cstheme="majorBidi"/>
                <w:bCs/>
                <w:color w:val="000000"/>
                <w:kern w:val="0"/>
                <w:sz w:val="28"/>
                <w:szCs w:val="28"/>
              </w:rPr>
              <w:t xml:space="preserve"> </w:t>
            </w:r>
            <w:proofErr w:type="gramStart"/>
            <w:r w:rsidRPr="00942A64">
              <w:rPr>
                <w:rFonts w:asciiTheme="majorBidi" w:eastAsia="Times New Roman" w:hAnsiTheme="majorBidi" w:cstheme="majorBidi"/>
                <w:bCs/>
                <w:color w:val="000000"/>
                <w:kern w:val="0"/>
                <w:sz w:val="28"/>
                <w:szCs w:val="28"/>
              </w:rPr>
              <w:t>р</w:t>
            </w:r>
            <w:proofErr w:type="gramEnd"/>
            <w:r w:rsidRPr="00942A64">
              <w:rPr>
                <w:rFonts w:asciiTheme="majorBidi" w:eastAsia="Times New Roman" w:hAnsiTheme="majorBidi" w:cstheme="majorBidi"/>
                <w:bCs/>
                <w:color w:val="000000"/>
                <w:kern w:val="0"/>
                <w:sz w:val="28"/>
                <w:szCs w:val="28"/>
              </w:rPr>
              <w:t>уководитель</w:t>
            </w:r>
          </w:p>
          <w:p w:rsidR="009B7117"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Соц</w:t>
            </w:r>
            <w:r w:rsidR="009B7117" w:rsidRPr="00942A64">
              <w:rPr>
                <w:rFonts w:asciiTheme="majorBidi" w:eastAsia="Times New Roman" w:hAnsiTheme="majorBidi" w:cstheme="majorBidi"/>
                <w:bCs/>
                <w:color w:val="000000"/>
                <w:kern w:val="0"/>
                <w:sz w:val="28"/>
                <w:szCs w:val="28"/>
              </w:rPr>
              <w:t>иальный</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педагог</w:t>
            </w:r>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В течение учебного года</w:t>
            </w:r>
          </w:p>
        </w:tc>
      </w:tr>
      <w:tr w:rsidR="00047A6B" w:rsidRPr="00942A64" w:rsidTr="003D0505">
        <w:tc>
          <w:tcPr>
            <w:tcW w:w="10688" w:type="dxa"/>
            <w:gridSpan w:val="5"/>
            <w:shd w:val="clear" w:color="auto" w:fill="auto"/>
          </w:tcPr>
          <w:p w:rsidR="00047A6B" w:rsidRPr="00942A64" w:rsidRDefault="00047A6B" w:rsidP="003D0505">
            <w:pPr>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lastRenderedPageBreak/>
              <w:t>Консультативная работа</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Консультирование  педагогических  работников по вопросам инклюзивного образования</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Рекомендации, приёмы</w:t>
            </w:r>
            <w:proofErr w:type="gramStart"/>
            <w:r w:rsidRPr="00942A64">
              <w:rPr>
                <w:rFonts w:asciiTheme="majorBidi" w:eastAsia="Times New Roman" w:hAnsiTheme="majorBidi" w:cstheme="majorBidi"/>
                <w:bCs/>
                <w:color w:val="000000"/>
                <w:kern w:val="0"/>
                <w:sz w:val="28"/>
                <w:szCs w:val="28"/>
              </w:rPr>
              <w:t xml:space="preserve"> ,</w:t>
            </w:r>
            <w:proofErr w:type="gramEnd"/>
            <w:r w:rsidRPr="00942A64">
              <w:rPr>
                <w:rFonts w:asciiTheme="majorBidi" w:eastAsia="Times New Roman" w:hAnsiTheme="majorBidi" w:cstheme="majorBidi"/>
                <w:bCs/>
                <w:color w:val="000000"/>
                <w:kern w:val="0"/>
                <w:sz w:val="28"/>
                <w:szCs w:val="28"/>
              </w:rPr>
              <w:t>упражнения и др. материалы</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Разработка плана консультативной работы с ребёнком, родителями, классом, работниками школы</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Индивидуальные, групповые, тематические консультации</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Учитель-логопед</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Психолог</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942A64">
              <w:rPr>
                <w:rFonts w:asciiTheme="majorBidi" w:eastAsia="Times New Roman" w:hAnsiTheme="majorBidi" w:cstheme="majorBidi"/>
                <w:bCs/>
                <w:color w:val="000000"/>
                <w:kern w:val="0"/>
                <w:sz w:val="28"/>
                <w:szCs w:val="28"/>
              </w:rPr>
              <w:t>Соц</w:t>
            </w:r>
            <w:proofErr w:type="gramStart"/>
            <w:r w:rsidRPr="00942A64">
              <w:rPr>
                <w:rFonts w:asciiTheme="majorBidi" w:eastAsia="Times New Roman" w:hAnsiTheme="majorBidi" w:cstheme="majorBidi"/>
                <w:bCs/>
                <w:color w:val="000000"/>
                <w:kern w:val="0"/>
                <w:sz w:val="28"/>
                <w:szCs w:val="28"/>
              </w:rPr>
              <w:t>.п</w:t>
            </w:r>
            <w:proofErr w:type="gramEnd"/>
            <w:r w:rsidRPr="00942A64">
              <w:rPr>
                <w:rFonts w:asciiTheme="majorBidi" w:eastAsia="Times New Roman" w:hAnsiTheme="majorBidi" w:cstheme="majorBidi"/>
                <w:bCs/>
                <w:color w:val="000000"/>
                <w:kern w:val="0"/>
                <w:sz w:val="28"/>
                <w:szCs w:val="28"/>
              </w:rPr>
              <w:t>едагог</w:t>
            </w:r>
            <w:proofErr w:type="spellEnd"/>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942A64">
              <w:rPr>
                <w:rFonts w:asciiTheme="majorBidi" w:eastAsia="Times New Roman" w:hAnsiTheme="majorBidi" w:cstheme="majorBidi"/>
                <w:bCs/>
                <w:color w:val="000000"/>
                <w:kern w:val="0"/>
                <w:sz w:val="28"/>
                <w:szCs w:val="28"/>
              </w:rPr>
              <w:t>Зам</w:t>
            </w:r>
            <w:proofErr w:type="gramStart"/>
            <w:r w:rsidRPr="00942A64">
              <w:rPr>
                <w:rFonts w:asciiTheme="majorBidi" w:eastAsia="Times New Roman" w:hAnsiTheme="majorBidi" w:cstheme="majorBidi"/>
                <w:bCs/>
                <w:color w:val="000000"/>
                <w:kern w:val="0"/>
                <w:sz w:val="28"/>
                <w:szCs w:val="28"/>
              </w:rPr>
              <w:t>.д</w:t>
            </w:r>
            <w:proofErr w:type="gramEnd"/>
            <w:r w:rsidRPr="00942A64">
              <w:rPr>
                <w:rFonts w:asciiTheme="majorBidi" w:eastAsia="Times New Roman" w:hAnsiTheme="majorBidi" w:cstheme="majorBidi"/>
                <w:bCs/>
                <w:color w:val="000000"/>
                <w:kern w:val="0"/>
                <w:sz w:val="28"/>
                <w:szCs w:val="28"/>
              </w:rPr>
              <w:t>иректора</w:t>
            </w:r>
            <w:proofErr w:type="spellEnd"/>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По отдельному плану-графику</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Консультирование об-</w:t>
            </w:r>
            <w:proofErr w:type="spellStart"/>
            <w:r w:rsidRPr="00942A64">
              <w:rPr>
                <w:rFonts w:asciiTheme="majorBidi" w:eastAsia="Times New Roman" w:hAnsiTheme="majorBidi" w:cstheme="majorBidi"/>
                <w:bCs/>
                <w:color w:val="000000"/>
                <w:kern w:val="0"/>
                <w:sz w:val="28"/>
                <w:szCs w:val="28"/>
              </w:rPr>
              <w:t>ся</w:t>
            </w:r>
            <w:proofErr w:type="spellEnd"/>
            <w:r w:rsidRPr="00942A64">
              <w:rPr>
                <w:rFonts w:asciiTheme="majorBidi" w:eastAsia="Times New Roman" w:hAnsiTheme="majorBidi" w:cstheme="majorBidi"/>
                <w:bCs/>
                <w:color w:val="000000"/>
                <w:kern w:val="0"/>
                <w:sz w:val="28"/>
                <w:szCs w:val="28"/>
              </w:rPr>
              <w:t xml:space="preserve"> по выявленным проблемам, </w:t>
            </w:r>
            <w:r w:rsidRPr="00942A64">
              <w:rPr>
                <w:rFonts w:asciiTheme="majorBidi" w:eastAsia="Times New Roman" w:hAnsiTheme="majorBidi" w:cstheme="majorBidi"/>
                <w:bCs/>
                <w:color w:val="000000"/>
                <w:kern w:val="0"/>
                <w:sz w:val="28"/>
                <w:szCs w:val="28"/>
              </w:rPr>
              <w:lastRenderedPageBreak/>
              <w:t>оказание превентивной помощи</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Рекомендации, приёмы</w:t>
            </w:r>
            <w:proofErr w:type="gramStart"/>
            <w:r w:rsidRPr="00942A64">
              <w:rPr>
                <w:rFonts w:asciiTheme="majorBidi" w:eastAsia="Times New Roman" w:hAnsiTheme="majorBidi" w:cstheme="majorBidi"/>
                <w:bCs/>
                <w:color w:val="000000"/>
                <w:kern w:val="0"/>
                <w:sz w:val="28"/>
                <w:szCs w:val="28"/>
              </w:rPr>
              <w:t xml:space="preserve"> ,</w:t>
            </w:r>
            <w:proofErr w:type="gramEnd"/>
            <w:r w:rsidRPr="00942A64">
              <w:rPr>
                <w:rFonts w:asciiTheme="majorBidi" w:eastAsia="Times New Roman" w:hAnsiTheme="majorBidi" w:cstheme="majorBidi"/>
                <w:bCs/>
                <w:color w:val="000000"/>
                <w:kern w:val="0"/>
                <w:sz w:val="28"/>
                <w:szCs w:val="28"/>
              </w:rPr>
              <w:t>упражнения и др. материалы</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lastRenderedPageBreak/>
              <w:t xml:space="preserve">Разработка плана консультативной работы с ребёнком, </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lastRenderedPageBreak/>
              <w:t>Индивидуальные, групповые, тематические консультации</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Учитель-логопед</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Психолог</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942A64">
              <w:rPr>
                <w:rFonts w:asciiTheme="majorBidi" w:eastAsia="Times New Roman" w:hAnsiTheme="majorBidi" w:cstheme="majorBidi"/>
                <w:bCs/>
                <w:color w:val="000000"/>
                <w:kern w:val="0"/>
                <w:sz w:val="28"/>
                <w:szCs w:val="28"/>
              </w:rPr>
              <w:lastRenderedPageBreak/>
              <w:t>Соц</w:t>
            </w:r>
            <w:proofErr w:type="gramStart"/>
            <w:r w:rsidRPr="00942A64">
              <w:rPr>
                <w:rFonts w:asciiTheme="majorBidi" w:eastAsia="Times New Roman" w:hAnsiTheme="majorBidi" w:cstheme="majorBidi"/>
                <w:bCs/>
                <w:color w:val="000000"/>
                <w:kern w:val="0"/>
                <w:sz w:val="28"/>
                <w:szCs w:val="28"/>
              </w:rPr>
              <w:t>.п</w:t>
            </w:r>
            <w:proofErr w:type="gramEnd"/>
            <w:r w:rsidRPr="00942A64">
              <w:rPr>
                <w:rFonts w:asciiTheme="majorBidi" w:eastAsia="Times New Roman" w:hAnsiTheme="majorBidi" w:cstheme="majorBidi"/>
                <w:bCs/>
                <w:color w:val="000000"/>
                <w:kern w:val="0"/>
                <w:sz w:val="28"/>
                <w:szCs w:val="28"/>
              </w:rPr>
              <w:t>едагог</w:t>
            </w:r>
            <w:proofErr w:type="spellEnd"/>
          </w:p>
          <w:p w:rsidR="00047A6B" w:rsidRPr="00942A64" w:rsidRDefault="00047A6B" w:rsidP="003D0505">
            <w:pPr>
              <w:rPr>
                <w:rFonts w:asciiTheme="majorBidi" w:eastAsia="Times New Roman" w:hAnsiTheme="majorBidi" w:cstheme="majorBidi"/>
                <w:color w:val="auto"/>
                <w:kern w:val="0"/>
                <w:sz w:val="28"/>
                <w:szCs w:val="28"/>
              </w:rPr>
            </w:pPr>
            <w:proofErr w:type="spellStart"/>
            <w:r w:rsidRPr="00942A64">
              <w:rPr>
                <w:rFonts w:asciiTheme="majorBidi" w:eastAsia="Times New Roman" w:hAnsiTheme="majorBidi" w:cstheme="majorBidi"/>
                <w:bCs/>
                <w:color w:val="000000"/>
                <w:kern w:val="0"/>
                <w:sz w:val="28"/>
                <w:szCs w:val="28"/>
              </w:rPr>
              <w:t>Зам</w:t>
            </w:r>
            <w:proofErr w:type="gramStart"/>
            <w:r w:rsidRPr="00942A64">
              <w:rPr>
                <w:rFonts w:asciiTheme="majorBidi" w:eastAsia="Times New Roman" w:hAnsiTheme="majorBidi" w:cstheme="majorBidi"/>
                <w:bCs/>
                <w:color w:val="000000"/>
                <w:kern w:val="0"/>
                <w:sz w:val="28"/>
                <w:szCs w:val="28"/>
              </w:rPr>
              <w:t>.д</w:t>
            </w:r>
            <w:proofErr w:type="gramEnd"/>
            <w:r w:rsidRPr="00942A64">
              <w:rPr>
                <w:rFonts w:asciiTheme="majorBidi" w:eastAsia="Times New Roman" w:hAnsiTheme="majorBidi" w:cstheme="majorBidi"/>
                <w:bCs/>
                <w:color w:val="000000"/>
                <w:kern w:val="0"/>
                <w:sz w:val="28"/>
                <w:szCs w:val="28"/>
              </w:rPr>
              <w:t>иректора</w:t>
            </w:r>
            <w:proofErr w:type="spellEnd"/>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lastRenderedPageBreak/>
              <w:t>По отдельному плану-графику</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Консультирование родителей по вопросам инклюзивного образования, выбора  стратегии воспитания,</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психолого-физиологическим особенностям</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Рекомендации, приёмы</w:t>
            </w:r>
            <w:proofErr w:type="gramStart"/>
            <w:r w:rsidRPr="00942A64">
              <w:rPr>
                <w:rFonts w:asciiTheme="majorBidi" w:eastAsia="Times New Roman" w:hAnsiTheme="majorBidi" w:cstheme="majorBidi"/>
                <w:bCs/>
                <w:color w:val="000000"/>
                <w:kern w:val="0"/>
                <w:sz w:val="28"/>
                <w:szCs w:val="28"/>
              </w:rPr>
              <w:t xml:space="preserve"> ,</w:t>
            </w:r>
            <w:proofErr w:type="gramEnd"/>
            <w:r w:rsidRPr="00942A64">
              <w:rPr>
                <w:rFonts w:asciiTheme="majorBidi" w:eastAsia="Times New Roman" w:hAnsiTheme="majorBidi" w:cstheme="majorBidi"/>
                <w:bCs/>
                <w:color w:val="000000"/>
                <w:kern w:val="0"/>
                <w:sz w:val="28"/>
                <w:szCs w:val="28"/>
              </w:rPr>
              <w:t>упражнения и др. материалы</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Разработка плана консультативной работы с родителями</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Индивидуальные, групповые, тематические консультации</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Учитель-логопед</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Психолог</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942A64">
              <w:rPr>
                <w:rFonts w:asciiTheme="majorBidi" w:eastAsia="Times New Roman" w:hAnsiTheme="majorBidi" w:cstheme="majorBidi"/>
                <w:bCs/>
                <w:color w:val="000000"/>
                <w:kern w:val="0"/>
                <w:sz w:val="28"/>
                <w:szCs w:val="28"/>
              </w:rPr>
              <w:t>Соц</w:t>
            </w:r>
            <w:proofErr w:type="gramStart"/>
            <w:r w:rsidRPr="00942A64">
              <w:rPr>
                <w:rFonts w:asciiTheme="majorBidi" w:eastAsia="Times New Roman" w:hAnsiTheme="majorBidi" w:cstheme="majorBidi"/>
                <w:bCs/>
                <w:color w:val="000000"/>
                <w:kern w:val="0"/>
                <w:sz w:val="28"/>
                <w:szCs w:val="28"/>
              </w:rPr>
              <w:t>.п</w:t>
            </w:r>
            <w:proofErr w:type="gramEnd"/>
            <w:r w:rsidRPr="00942A64">
              <w:rPr>
                <w:rFonts w:asciiTheme="majorBidi" w:eastAsia="Times New Roman" w:hAnsiTheme="majorBidi" w:cstheme="majorBidi"/>
                <w:bCs/>
                <w:color w:val="000000"/>
                <w:kern w:val="0"/>
                <w:sz w:val="28"/>
                <w:szCs w:val="28"/>
              </w:rPr>
              <w:t>едагог</w:t>
            </w:r>
            <w:proofErr w:type="spellEnd"/>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roofErr w:type="spellStart"/>
            <w:r w:rsidRPr="00942A64">
              <w:rPr>
                <w:rFonts w:asciiTheme="majorBidi" w:eastAsia="Times New Roman" w:hAnsiTheme="majorBidi" w:cstheme="majorBidi"/>
                <w:bCs/>
                <w:color w:val="000000"/>
                <w:kern w:val="0"/>
                <w:sz w:val="28"/>
                <w:szCs w:val="28"/>
              </w:rPr>
              <w:t>Зам</w:t>
            </w:r>
            <w:proofErr w:type="gramStart"/>
            <w:r w:rsidRPr="00942A64">
              <w:rPr>
                <w:rFonts w:asciiTheme="majorBidi" w:eastAsia="Times New Roman" w:hAnsiTheme="majorBidi" w:cstheme="majorBidi"/>
                <w:bCs/>
                <w:color w:val="000000"/>
                <w:kern w:val="0"/>
                <w:sz w:val="28"/>
                <w:szCs w:val="28"/>
              </w:rPr>
              <w:t>.д</w:t>
            </w:r>
            <w:proofErr w:type="gramEnd"/>
            <w:r w:rsidRPr="00942A64">
              <w:rPr>
                <w:rFonts w:asciiTheme="majorBidi" w:eastAsia="Times New Roman" w:hAnsiTheme="majorBidi" w:cstheme="majorBidi"/>
                <w:bCs/>
                <w:color w:val="000000"/>
                <w:kern w:val="0"/>
                <w:sz w:val="28"/>
                <w:szCs w:val="28"/>
              </w:rPr>
              <w:t>иректора</w:t>
            </w:r>
            <w:proofErr w:type="spellEnd"/>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По отдельному плану-графику</w:t>
            </w:r>
          </w:p>
        </w:tc>
      </w:tr>
      <w:tr w:rsidR="00047A6B" w:rsidRPr="00942A64" w:rsidTr="003D0505">
        <w:tc>
          <w:tcPr>
            <w:tcW w:w="10688" w:type="dxa"/>
            <w:gridSpan w:val="5"/>
            <w:shd w:val="clear" w:color="auto" w:fill="auto"/>
          </w:tcPr>
          <w:p w:rsidR="00047A6B" w:rsidRPr="00942A64" w:rsidRDefault="00047A6B" w:rsidP="003D0505">
            <w:pPr>
              <w:tabs>
                <w:tab w:val="left" w:pos="5085"/>
              </w:tabs>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t>Информационно-просветительская работа</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Информирование родителей (законных представителей) по  </w:t>
            </w:r>
            <w:proofErr w:type="gramStart"/>
            <w:r w:rsidRPr="00942A64">
              <w:rPr>
                <w:rFonts w:asciiTheme="majorBidi" w:eastAsia="Times New Roman" w:hAnsiTheme="majorBidi" w:cstheme="majorBidi"/>
                <w:bCs/>
                <w:color w:val="000000"/>
                <w:kern w:val="0"/>
                <w:sz w:val="28"/>
                <w:szCs w:val="28"/>
              </w:rPr>
              <w:t>медицинским</w:t>
            </w:r>
            <w:proofErr w:type="gramEnd"/>
            <w:r w:rsidRPr="00942A64">
              <w:rPr>
                <w:rFonts w:asciiTheme="majorBidi" w:eastAsia="Times New Roman" w:hAnsiTheme="majorBidi" w:cstheme="majorBidi"/>
                <w:bCs/>
                <w:color w:val="000000"/>
                <w:kern w:val="0"/>
                <w:sz w:val="28"/>
                <w:szCs w:val="28"/>
              </w:rPr>
              <w:t>, социальным,</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правовым и другим вопросам</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Организация работы семинаров, тренингов по вопросам инклюзивного образования</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Информационные мероприятия</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Учитель-логопед</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Психолог</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942A64">
              <w:rPr>
                <w:rFonts w:asciiTheme="majorBidi" w:eastAsia="Times New Roman" w:hAnsiTheme="majorBidi" w:cstheme="majorBidi"/>
                <w:bCs/>
                <w:color w:val="000000"/>
                <w:kern w:val="0"/>
                <w:sz w:val="28"/>
                <w:szCs w:val="28"/>
              </w:rPr>
              <w:t>Соц</w:t>
            </w:r>
            <w:proofErr w:type="gramStart"/>
            <w:r w:rsidRPr="00942A64">
              <w:rPr>
                <w:rFonts w:asciiTheme="majorBidi" w:eastAsia="Times New Roman" w:hAnsiTheme="majorBidi" w:cstheme="majorBidi"/>
                <w:bCs/>
                <w:color w:val="000000"/>
                <w:kern w:val="0"/>
                <w:sz w:val="28"/>
                <w:szCs w:val="28"/>
              </w:rPr>
              <w:t>.п</w:t>
            </w:r>
            <w:proofErr w:type="gramEnd"/>
            <w:r w:rsidRPr="00942A64">
              <w:rPr>
                <w:rFonts w:asciiTheme="majorBidi" w:eastAsia="Times New Roman" w:hAnsiTheme="majorBidi" w:cstheme="majorBidi"/>
                <w:bCs/>
                <w:color w:val="000000"/>
                <w:kern w:val="0"/>
                <w:sz w:val="28"/>
                <w:szCs w:val="28"/>
              </w:rPr>
              <w:t>едагог</w:t>
            </w:r>
            <w:proofErr w:type="spellEnd"/>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roofErr w:type="spellStart"/>
            <w:r w:rsidRPr="00942A64">
              <w:rPr>
                <w:rFonts w:asciiTheme="majorBidi" w:eastAsia="Times New Roman" w:hAnsiTheme="majorBidi" w:cstheme="majorBidi"/>
                <w:bCs/>
                <w:color w:val="000000"/>
                <w:kern w:val="0"/>
                <w:sz w:val="28"/>
                <w:szCs w:val="28"/>
              </w:rPr>
              <w:t>Зам</w:t>
            </w:r>
            <w:proofErr w:type="gramStart"/>
            <w:r w:rsidRPr="00942A64">
              <w:rPr>
                <w:rFonts w:asciiTheme="majorBidi" w:eastAsia="Times New Roman" w:hAnsiTheme="majorBidi" w:cstheme="majorBidi"/>
                <w:bCs/>
                <w:color w:val="000000"/>
                <w:kern w:val="0"/>
                <w:sz w:val="28"/>
                <w:szCs w:val="28"/>
              </w:rPr>
              <w:t>.д</w:t>
            </w:r>
            <w:proofErr w:type="gramEnd"/>
            <w:r w:rsidRPr="00942A64">
              <w:rPr>
                <w:rFonts w:asciiTheme="majorBidi" w:eastAsia="Times New Roman" w:hAnsiTheme="majorBidi" w:cstheme="majorBidi"/>
                <w:bCs/>
                <w:color w:val="000000"/>
                <w:kern w:val="0"/>
                <w:sz w:val="28"/>
                <w:szCs w:val="28"/>
              </w:rPr>
              <w:t>иректора</w:t>
            </w:r>
            <w:proofErr w:type="spellEnd"/>
          </w:p>
        </w:tc>
        <w:tc>
          <w:tcPr>
            <w:tcW w:w="154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По отдельному плану-графику</w:t>
            </w:r>
          </w:p>
        </w:tc>
      </w:tr>
      <w:tr w:rsidR="00047A6B" w:rsidRPr="00942A64" w:rsidTr="003D0505">
        <w:tc>
          <w:tcPr>
            <w:tcW w:w="213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 xml:space="preserve">Психолого-педагогическое просвещение педагогических работников по вопросам развития, </w:t>
            </w:r>
            <w:r w:rsidRPr="00942A64">
              <w:rPr>
                <w:rFonts w:asciiTheme="majorBidi" w:eastAsia="Times New Roman" w:hAnsiTheme="majorBidi" w:cstheme="majorBidi"/>
                <w:bCs/>
                <w:color w:val="000000"/>
                <w:kern w:val="0"/>
                <w:sz w:val="28"/>
                <w:szCs w:val="28"/>
              </w:rPr>
              <w:lastRenderedPageBreak/>
              <w:t>обучения и воспитания данной категории детей</w:t>
            </w:r>
          </w:p>
        </w:tc>
        <w:tc>
          <w:tcPr>
            <w:tcW w:w="266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Организация методических мероприятий по вопросам инклюзивного образования</w:t>
            </w:r>
          </w:p>
        </w:tc>
        <w:tc>
          <w:tcPr>
            <w:tcW w:w="225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Информационные мероприятия</w:t>
            </w:r>
          </w:p>
        </w:tc>
        <w:tc>
          <w:tcPr>
            <w:tcW w:w="2087"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Учитель-логопед</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Психолог</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spellStart"/>
            <w:r w:rsidRPr="00942A64">
              <w:rPr>
                <w:rFonts w:asciiTheme="majorBidi" w:eastAsia="Times New Roman" w:hAnsiTheme="majorBidi" w:cstheme="majorBidi"/>
                <w:bCs/>
                <w:color w:val="000000"/>
                <w:kern w:val="0"/>
                <w:sz w:val="28"/>
                <w:szCs w:val="28"/>
              </w:rPr>
              <w:t>Соц</w:t>
            </w:r>
            <w:proofErr w:type="gramStart"/>
            <w:r w:rsidRPr="00942A64">
              <w:rPr>
                <w:rFonts w:asciiTheme="majorBidi" w:eastAsia="Times New Roman" w:hAnsiTheme="majorBidi" w:cstheme="majorBidi"/>
                <w:bCs/>
                <w:color w:val="000000"/>
                <w:kern w:val="0"/>
                <w:sz w:val="28"/>
                <w:szCs w:val="28"/>
              </w:rPr>
              <w:t>.п</w:t>
            </w:r>
            <w:proofErr w:type="gramEnd"/>
            <w:r w:rsidRPr="00942A64">
              <w:rPr>
                <w:rFonts w:asciiTheme="majorBidi" w:eastAsia="Times New Roman" w:hAnsiTheme="majorBidi" w:cstheme="majorBidi"/>
                <w:bCs/>
                <w:color w:val="000000"/>
                <w:kern w:val="0"/>
                <w:sz w:val="28"/>
                <w:szCs w:val="28"/>
              </w:rPr>
              <w:t>едагог</w:t>
            </w:r>
            <w:proofErr w:type="spellEnd"/>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proofErr w:type="spellStart"/>
            <w:r w:rsidRPr="00942A64">
              <w:rPr>
                <w:rFonts w:asciiTheme="majorBidi" w:eastAsia="Times New Roman" w:hAnsiTheme="majorBidi" w:cstheme="majorBidi"/>
                <w:bCs/>
                <w:color w:val="000000"/>
                <w:kern w:val="0"/>
                <w:sz w:val="28"/>
                <w:szCs w:val="28"/>
              </w:rPr>
              <w:t>Зам</w:t>
            </w:r>
            <w:proofErr w:type="gramStart"/>
            <w:r w:rsidRPr="00942A64">
              <w:rPr>
                <w:rFonts w:asciiTheme="majorBidi" w:eastAsia="Times New Roman" w:hAnsiTheme="majorBidi" w:cstheme="majorBidi"/>
                <w:bCs/>
                <w:color w:val="000000"/>
                <w:kern w:val="0"/>
                <w:sz w:val="28"/>
                <w:szCs w:val="28"/>
              </w:rPr>
              <w:t>.д</w:t>
            </w:r>
            <w:proofErr w:type="gramEnd"/>
            <w:r w:rsidRPr="00942A64">
              <w:rPr>
                <w:rFonts w:asciiTheme="majorBidi" w:eastAsia="Times New Roman" w:hAnsiTheme="majorBidi" w:cstheme="majorBidi"/>
                <w:bCs/>
                <w:color w:val="000000"/>
                <w:kern w:val="0"/>
                <w:sz w:val="28"/>
                <w:szCs w:val="28"/>
              </w:rPr>
              <w:t>иректора</w:t>
            </w:r>
            <w:proofErr w:type="spellEnd"/>
          </w:p>
          <w:p w:rsidR="00047A6B" w:rsidRPr="00942A64" w:rsidRDefault="00047A6B" w:rsidP="003D0505">
            <w:pPr>
              <w:rPr>
                <w:rFonts w:asciiTheme="majorBidi" w:eastAsia="Times New Roman" w:hAnsiTheme="majorBidi" w:cstheme="majorBidi"/>
                <w:color w:val="auto"/>
                <w:kern w:val="0"/>
                <w:sz w:val="28"/>
                <w:szCs w:val="28"/>
              </w:rPr>
            </w:pPr>
          </w:p>
        </w:tc>
        <w:tc>
          <w:tcPr>
            <w:tcW w:w="1545" w:type="dxa"/>
            <w:shd w:val="clear" w:color="auto" w:fill="auto"/>
          </w:tcPr>
          <w:p w:rsidR="00047A6B" w:rsidRPr="00942A64" w:rsidRDefault="00047A6B" w:rsidP="003D0505">
            <w:pPr>
              <w:suppressAutoHyphens w:val="0"/>
              <w:autoSpaceDE w:val="0"/>
              <w:spacing w:after="0" w:line="360" w:lineRule="auto"/>
              <w:jc w:val="center"/>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По отдельному плану-графику</w:t>
            </w:r>
          </w:p>
        </w:tc>
      </w:tr>
    </w:tbl>
    <w:p w:rsidR="00047A6B" w:rsidRPr="00942A64" w:rsidRDefault="00F46349" w:rsidP="00047A6B">
      <w:pPr>
        <w:suppressAutoHyphens w:val="0"/>
        <w:autoSpaceDE w:val="0"/>
        <w:spacing w:after="0" w:line="360" w:lineRule="auto"/>
        <w:ind w:firstLine="454"/>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
          <w:bCs/>
          <w:color w:val="000000"/>
          <w:kern w:val="0"/>
          <w:sz w:val="28"/>
          <w:szCs w:val="28"/>
        </w:rPr>
        <w:lastRenderedPageBreak/>
        <w:t xml:space="preserve">       </w:t>
      </w:r>
      <w:r w:rsidR="00047A6B" w:rsidRPr="00942A64">
        <w:rPr>
          <w:rFonts w:asciiTheme="majorBidi" w:eastAsia="Times New Roman" w:hAnsiTheme="majorBidi" w:cstheme="majorBidi"/>
          <w:b/>
          <w:bCs/>
          <w:color w:val="000000"/>
          <w:kern w:val="0"/>
          <w:sz w:val="28"/>
          <w:szCs w:val="28"/>
        </w:rPr>
        <w:t>Этапы реализации программы:</w:t>
      </w:r>
      <w:r w:rsidR="00D05FDC">
        <w:rPr>
          <w:rFonts w:asciiTheme="majorBidi" w:eastAsia="Times New Roman" w:hAnsiTheme="majorBidi" w:cstheme="majorBidi"/>
          <w:b/>
          <w:bCs/>
          <w:color w:val="000000"/>
          <w:kern w:val="0"/>
          <w:sz w:val="28"/>
          <w:szCs w:val="28"/>
        </w:rPr>
        <w:t xml:space="preserve"> (таблица № 3)</w:t>
      </w:r>
    </w:p>
    <w:tbl>
      <w:tblPr>
        <w:tblW w:w="12015" w:type="dxa"/>
        <w:tblInd w:w="-1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2"/>
        <w:gridCol w:w="2265"/>
        <w:gridCol w:w="1939"/>
        <w:gridCol w:w="1021"/>
        <w:gridCol w:w="1814"/>
        <w:gridCol w:w="2694"/>
      </w:tblGrid>
      <w:tr w:rsidR="00047A6B" w:rsidRPr="00942A64" w:rsidTr="003D0505">
        <w:tc>
          <w:tcPr>
            <w:tcW w:w="228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  Планирование </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  и реализация </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(октябрь-май)</w:t>
            </w:r>
          </w:p>
        </w:tc>
        <w:tc>
          <w:tcPr>
            <w:tcW w:w="2265" w:type="dxa"/>
            <w:shd w:val="clear" w:color="auto" w:fill="auto"/>
          </w:tcPr>
          <w:p w:rsidR="00047A6B" w:rsidRPr="00942A64" w:rsidRDefault="00047A6B" w:rsidP="003D0505">
            <w:pPr>
              <w:tabs>
                <w:tab w:val="left" w:pos="147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1.Внести коррективы в рабочие программы с учётом выявленного контингента детей</w:t>
            </w:r>
          </w:p>
          <w:p w:rsidR="00047A6B" w:rsidRPr="00942A64" w:rsidRDefault="00047A6B" w:rsidP="003D0505">
            <w:pPr>
              <w:tabs>
                <w:tab w:val="left" w:pos="147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2.Реализовать коррекционные индивидуальные и групповые программы для детей  ОВЗ</w:t>
            </w:r>
          </w:p>
        </w:tc>
        <w:tc>
          <w:tcPr>
            <w:tcW w:w="1939"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Мероприятия по адаптации детей к школьному обучению.</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Организация  индивидуального  и дифференцированного подходов к детям с ОВЗ. Занятия по развитию познавательной сферы и развитию навыков общения</w:t>
            </w:r>
          </w:p>
        </w:tc>
        <w:tc>
          <w:tcPr>
            <w:tcW w:w="1021"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Уточнение контингента детей с ОВЗ</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Занятия  по коррекции эмоционально-волевой сферы и развитие навыков общения</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
        </w:tc>
        <w:tc>
          <w:tcPr>
            <w:tcW w:w="1814"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Занятия по коррекции эмоционально-волевой сферы и развитию навыков общения. Занятия по развитию познавательной сферы. Направление детей на ПМПК</w:t>
            </w:r>
          </w:p>
        </w:tc>
        <w:tc>
          <w:tcPr>
            <w:tcW w:w="2694"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Организация индивидуального и дифференцированного подходов к детям с ОВЗ. </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Направление детей</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 на ПМПК</w:t>
            </w:r>
          </w:p>
        </w:tc>
      </w:tr>
      <w:tr w:rsidR="00047A6B" w:rsidRPr="00942A64" w:rsidTr="003D0505">
        <w:tc>
          <w:tcPr>
            <w:tcW w:w="2282" w:type="dxa"/>
            <w:shd w:val="clear" w:color="auto" w:fill="auto"/>
          </w:tcPr>
          <w:p w:rsidR="00047A6B" w:rsidRPr="00942A64" w:rsidRDefault="00047A6B" w:rsidP="003D0505">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p>
          <w:p w:rsidR="00047A6B" w:rsidRPr="00942A64" w:rsidRDefault="00047A6B" w:rsidP="003D0505">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Информационно-</w:t>
            </w:r>
          </w:p>
          <w:p w:rsidR="00047A6B" w:rsidRPr="00942A64" w:rsidRDefault="00047A6B" w:rsidP="003D0505">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аналитический</w:t>
            </w:r>
          </w:p>
        </w:tc>
        <w:tc>
          <w:tcPr>
            <w:tcW w:w="226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 xml:space="preserve">Изучить </w:t>
            </w:r>
            <w:r w:rsidRPr="00942A64">
              <w:rPr>
                <w:rFonts w:asciiTheme="majorBidi" w:eastAsia="Times New Roman" w:hAnsiTheme="majorBidi" w:cstheme="majorBidi"/>
                <w:bCs/>
                <w:color w:val="000000"/>
                <w:kern w:val="0"/>
                <w:sz w:val="28"/>
                <w:szCs w:val="28"/>
              </w:rPr>
              <w:lastRenderedPageBreak/>
              <w:t xml:space="preserve">особенности контингента детей, выявить детей с особыми  </w:t>
            </w:r>
            <w:proofErr w:type="spellStart"/>
            <w:r w:rsidRPr="00942A64">
              <w:rPr>
                <w:rFonts w:asciiTheme="majorBidi" w:eastAsia="Times New Roman" w:hAnsiTheme="majorBidi" w:cstheme="majorBidi"/>
                <w:bCs/>
                <w:color w:val="000000"/>
                <w:kern w:val="0"/>
                <w:sz w:val="28"/>
                <w:szCs w:val="28"/>
              </w:rPr>
              <w:t>обр</w:t>
            </w:r>
            <w:proofErr w:type="gramStart"/>
            <w:r w:rsidRPr="00942A64">
              <w:rPr>
                <w:rFonts w:asciiTheme="majorBidi" w:eastAsia="Times New Roman" w:hAnsiTheme="majorBidi" w:cstheme="majorBidi"/>
                <w:bCs/>
                <w:color w:val="000000"/>
                <w:kern w:val="0"/>
                <w:sz w:val="28"/>
                <w:szCs w:val="28"/>
              </w:rPr>
              <w:t>.п</w:t>
            </w:r>
            <w:proofErr w:type="gramEnd"/>
            <w:r w:rsidRPr="00942A64">
              <w:rPr>
                <w:rFonts w:asciiTheme="majorBidi" w:eastAsia="Times New Roman" w:hAnsiTheme="majorBidi" w:cstheme="majorBidi"/>
                <w:bCs/>
                <w:color w:val="000000"/>
                <w:kern w:val="0"/>
                <w:sz w:val="28"/>
                <w:szCs w:val="28"/>
              </w:rPr>
              <w:t>отребностями</w:t>
            </w:r>
            <w:proofErr w:type="spellEnd"/>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Оценить условия реализации коррекционной работы</w:t>
            </w:r>
          </w:p>
        </w:tc>
        <w:tc>
          <w:tcPr>
            <w:tcW w:w="1939"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1 класс</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Диагностика уровня школьной готовности.</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Изучение </w:t>
            </w:r>
            <w:proofErr w:type="spellStart"/>
            <w:r w:rsidRPr="00942A64">
              <w:rPr>
                <w:rFonts w:asciiTheme="majorBidi" w:eastAsia="Times New Roman" w:hAnsiTheme="majorBidi" w:cstheme="majorBidi"/>
                <w:bCs/>
                <w:color w:val="000000"/>
                <w:kern w:val="0"/>
                <w:sz w:val="28"/>
                <w:szCs w:val="28"/>
              </w:rPr>
              <w:t>соц</w:t>
            </w:r>
            <w:proofErr w:type="gramStart"/>
            <w:r w:rsidRPr="00942A64">
              <w:rPr>
                <w:rFonts w:asciiTheme="majorBidi" w:eastAsia="Times New Roman" w:hAnsiTheme="majorBidi" w:cstheme="majorBidi"/>
                <w:bCs/>
                <w:color w:val="000000"/>
                <w:kern w:val="0"/>
                <w:sz w:val="28"/>
                <w:szCs w:val="28"/>
              </w:rPr>
              <w:t>.п</w:t>
            </w:r>
            <w:proofErr w:type="gramEnd"/>
            <w:r w:rsidRPr="00942A64">
              <w:rPr>
                <w:rFonts w:asciiTheme="majorBidi" w:eastAsia="Times New Roman" w:hAnsiTheme="majorBidi" w:cstheme="majorBidi"/>
                <w:bCs/>
                <w:color w:val="000000"/>
                <w:kern w:val="0"/>
                <w:sz w:val="28"/>
                <w:szCs w:val="28"/>
              </w:rPr>
              <w:t>аспорта</w:t>
            </w:r>
            <w:proofErr w:type="spellEnd"/>
            <w:r w:rsidRPr="00942A64">
              <w:rPr>
                <w:rFonts w:asciiTheme="majorBidi" w:eastAsia="Times New Roman" w:hAnsiTheme="majorBidi" w:cstheme="majorBidi"/>
                <w:bCs/>
                <w:color w:val="000000"/>
                <w:kern w:val="0"/>
                <w:sz w:val="28"/>
                <w:szCs w:val="28"/>
              </w:rPr>
              <w:t xml:space="preserve"> класса.</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Собеседование с педагогами </w:t>
            </w:r>
          </w:p>
        </w:tc>
        <w:tc>
          <w:tcPr>
            <w:tcW w:w="5529" w:type="dxa"/>
            <w:gridSpan w:val="3"/>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Изучение социального паспорта.</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Собеседование с педагогами, индивид. Обследование  детей, имеющих трудности в обучени</w:t>
            </w:r>
            <w:r w:rsidR="00F46349" w:rsidRPr="00942A64">
              <w:rPr>
                <w:rFonts w:asciiTheme="majorBidi" w:eastAsia="Times New Roman" w:hAnsiTheme="majorBidi" w:cstheme="majorBidi"/>
                <w:bCs/>
                <w:color w:val="000000"/>
                <w:kern w:val="0"/>
                <w:sz w:val="28"/>
                <w:szCs w:val="28"/>
              </w:rPr>
              <w:t>и</w:t>
            </w:r>
            <w:r w:rsidRPr="00942A64">
              <w:rPr>
                <w:rFonts w:asciiTheme="majorBidi" w:eastAsia="Times New Roman" w:hAnsiTheme="majorBidi" w:cstheme="majorBidi"/>
                <w:bCs/>
                <w:color w:val="000000"/>
                <w:kern w:val="0"/>
                <w:sz w:val="28"/>
                <w:szCs w:val="28"/>
              </w:rPr>
              <w:t xml:space="preserve"> \ или  в общении. </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Экспертиза рабочих программ</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
        </w:tc>
      </w:tr>
      <w:tr w:rsidR="00047A6B" w:rsidRPr="00942A64" w:rsidTr="00730BB1">
        <w:trPr>
          <w:trHeight w:val="5025"/>
        </w:trPr>
        <w:tc>
          <w:tcPr>
            <w:tcW w:w="2282"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lastRenderedPageBreak/>
              <w:t>Этап регуляции и корректировки (май-июнь)</w:t>
            </w:r>
          </w:p>
        </w:tc>
        <w:tc>
          <w:tcPr>
            <w:tcW w:w="2265"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Оценить эффективность коррекционных мероприятий</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Оценить условия коррекционной работы</w:t>
            </w:r>
          </w:p>
        </w:tc>
        <w:tc>
          <w:tcPr>
            <w:tcW w:w="1939" w:type="dxa"/>
            <w:shd w:val="clear" w:color="auto" w:fill="auto"/>
          </w:tcPr>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Диагностика адаптации всех обучающихся.</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Анкетирование педагогов.</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Анкетирование родителей</w:t>
            </w:r>
          </w:p>
        </w:tc>
        <w:tc>
          <w:tcPr>
            <w:tcW w:w="5529" w:type="dxa"/>
            <w:gridSpan w:val="3"/>
            <w:shd w:val="clear" w:color="auto" w:fill="auto"/>
          </w:tcPr>
          <w:p w:rsidR="00047A6B" w:rsidRPr="00942A64" w:rsidRDefault="00047A6B" w:rsidP="003D0505">
            <w:pPr>
              <w:suppressAutoHyphens w:val="0"/>
              <w:autoSpaceDE w:val="0"/>
              <w:spacing w:after="0" w:line="360" w:lineRule="auto"/>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Диагностика познавательной  сферы </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gramStart"/>
            <w:r w:rsidRPr="00942A64">
              <w:rPr>
                <w:rFonts w:asciiTheme="majorBidi" w:eastAsia="Times New Roman" w:hAnsiTheme="majorBidi" w:cstheme="majorBidi"/>
                <w:bCs/>
                <w:color w:val="000000"/>
                <w:kern w:val="0"/>
                <w:sz w:val="28"/>
                <w:szCs w:val="28"/>
              </w:rPr>
              <w:t>обучающихся</w:t>
            </w:r>
            <w:proofErr w:type="gramEnd"/>
            <w:r w:rsidRPr="00942A64">
              <w:rPr>
                <w:rFonts w:asciiTheme="majorBidi" w:eastAsia="Times New Roman" w:hAnsiTheme="majorBidi" w:cstheme="majorBidi"/>
                <w:bCs/>
                <w:color w:val="000000"/>
                <w:kern w:val="0"/>
                <w:sz w:val="28"/>
                <w:szCs w:val="28"/>
              </w:rPr>
              <w:t xml:space="preserve">, имеющих трудности в </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gramStart"/>
            <w:r w:rsidRPr="00942A64">
              <w:rPr>
                <w:rFonts w:asciiTheme="majorBidi" w:eastAsia="Times New Roman" w:hAnsiTheme="majorBidi" w:cstheme="majorBidi"/>
                <w:bCs/>
                <w:color w:val="000000"/>
                <w:kern w:val="0"/>
                <w:sz w:val="28"/>
                <w:szCs w:val="28"/>
              </w:rPr>
              <w:t>обучении</w:t>
            </w:r>
            <w:proofErr w:type="gramEnd"/>
            <w:r w:rsidRPr="00942A64">
              <w:rPr>
                <w:rFonts w:asciiTheme="majorBidi" w:eastAsia="Times New Roman" w:hAnsiTheme="majorBidi" w:cstheme="majorBidi"/>
                <w:bCs/>
                <w:color w:val="000000"/>
                <w:kern w:val="0"/>
                <w:sz w:val="28"/>
                <w:szCs w:val="28"/>
              </w:rPr>
              <w:t xml:space="preserve"> и \или общении</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Диагностика социально-</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 xml:space="preserve">психологической </w:t>
            </w:r>
            <w:proofErr w:type="spellStart"/>
            <w:r w:rsidRPr="00942A64">
              <w:rPr>
                <w:rFonts w:asciiTheme="majorBidi" w:eastAsia="Times New Roman" w:hAnsiTheme="majorBidi" w:cstheme="majorBidi"/>
                <w:bCs/>
                <w:color w:val="000000"/>
                <w:kern w:val="0"/>
                <w:sz w:val="28"/>
                <w:szCs w:val="28"/>
              </w:rPr>
              <w:t>адаптированности</w:t>
            </w:r>
            <w:proofErr w:type="spellEnd"/>
            <w:r w:rsidRPr="00942A64">
              <w:rPr>
                <w:rFonts w:asciiTheme="majorBidi" w:eastAsia="Times New Roman" w:hAnsiTheme="majorBidi" w:cstheme="majorBidi"/>
                <w:bCs/>
                <w:color w:val="000000"/>
                <w:kern w:val="0"/>
                <w:sz w:val="28"/>
                <w:szCs w:val="28"/>
              </w:rPr>
              <w:t xml:space="preserve">, </w:t>
            </w:r>
          </w:p>
          <w:p w:rsidR="00047A6B" w:rsidRPr="00942A64" w:rsidRDefault="00047A6B" w:rsidP="003D0505">
            <w:pPr>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gramStart"/>
            <w:r w:rsidRPr="00942A64">
              <w:rPr>
                <w:rFonts w:asciiTheme="majorBidi" w:eastAsia="Times New Roman" w:hAnsiTheme="majorBidi" w:cstheme="majorBidi"/>
                <w:bCs/>
                <w:color w:val="000000"/>
                <w:kern w:val="0"/>
                <w:sz w:val="28"/>
                <w:szCs w:val="28"/>
              </w:rPr>
              <w:t>имеющих</w:t>
            </w:r>
            <w:proofErr w:type="gramEnd"/>
            <w:r w:rsidRPr="00942A64">
              <w:rPr>
                <w:rFonts w:asciiTheme="majorBidi" w:eastAsia="Times New Roman" w:hAnsiTheme="majorBidi" w:cstheme="majorBidi"/>
                <w:bCs/>
                <w:color w:val="000000"/>
                <w:kern w:val="0"/>
                <w:sz w:val="28"/>
                <w:szCs w:val="28"/>
              </w:rPr>
              <w:t xml:space="preserve"> трудности в обучении и \или </w:t>
            </w:r>
          </w:p>
          <w:p w:rsidR="00047A6B" w:rsidRPr="00942A64" w:rsidRDefault="00047A6B" w:rsidP="003D0505">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proofErr w:type="gramStart"/>
            <w:r w:rsidRPr="00942A64">
              <w:rPr>
                <w:rFonts w:asciiTheme="majorBidi" w:eastAsia="Times New Roman" w:hAnsiTheme="majorBidi" w:cstheme="majorBidi"/>
                <w:bCs/>
                <w:color w:val="000000"/>
                <w:kern w:val="0"/>
                <w:sz w:val="28"/>
                <w:szCs w:val="28"/>
              </w:rPr>
              <w:t>общении</w:t>
            </w:r>
            <w:proofErr w:type="gramEnd"/>
            <w:r w:rsidRPr="00942A64">
              <w:rPr>
                <w:rFonts w:asciiTheme="majorBidi" w:eastAsia="Times New Roman" w:hAnsiTheme="majorBidi" w:cstheme="majorBidi"/>
                <w:bCs/>
                <w:color w:val="000000"/>
                <w:kern w:val="0"/>
                <w:sz w:val="28"/>
                <w:szCs w:val="28"/>
              </w:rPr>
              <w:t>.</w:t>
            </w:r>
            <w:r w:rsidRPr="00942A64">
              <w:rPr>
                <w:rFonts w:asciiTheme="majorBidi" w:eastAsia="Times New Roman" w:hAnsiTheme="majorBidi" w:cstheme="majorBidi"/>
                <w:bCs/>
                <w:color w:val="000000"/>
                <w:kern w:val="0"/>
                <w:sz w:val="28"/>
                <w:szCs w:val="28"/>
              </w:rPr>
              <w:tab/>
            </w:r>
          </w:p>
          <w:p w:rsidR="00047A6B" w:rsidRPr="00942A64" w:rsidRDefault="00047A6B" w:rsidP="003D0505">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Анкетирование педагогов.</w:t>
            </w:r>
          </w:p>
          <w:p w:rsidR="00047A6B" w:rsidRPr="00942A64" w:rsidRDefault="00047A6B" w:rsidP="003D0505">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Анкетирование родителей</w:t>
            </w:r>
          </w:p>
          <w:p w:rsidR="00047A6B" w:rsidRPr="00942A64" w:rsidRDefault="00047A6B" w:rsidP="003D0505">
            <w:pPr>
              <w:tabs>
                <w:tab w:val="left" w:pos="1530"/>
              </w:tabs>
              <w:suppressAutoHyphens w:val="0"/>
              <w:autoSpaceDE w:val="0"/>
              <w:spacing w:after="0" w:line="360" w:lineRule="auto"/>
              <w:jc w:val="both"/>
              <w:textAlignment w:val="center"/>
              <w:rPr>
                <w:rFonts w:asciiTheme="majorBidi" w:eastAsia="Times New Roman" w:hAnsiTheme="majorBidi" w:cstheme="majorBidi"/>
                <w:bCs/>
                <w:color w:val="000000"/>
                <w:kern w:val="0"/>
                <w:sz w:val="28"/>
                <w:szCs w:val="28"/>
              </w:rPr>
            </w:pPr>
            <w:r w:rsidRPr="00942A64">
              <w:rPr>
                <w:rFonts w:asciiTheme="majorBidi" w:eastAsia="Times New Roman" w:hAnsiTheme="majorBidi" w:cstheme="majorBidi"/>
                <w:bCs/>
                <w:color w:val="000000"/>
                <w:kern w:val="0"/>
                <w:sz w:val="28"/>
                <w:szCs w:val="28"/>
              </w:rPr>
              <w:t>Диагностика  познавательной сферы</w:t>
            </w:r>
          </w:p>
          <w:p w:rsidR="00047A6B" w:rsidRPr="00942A64" w:rsidRDefault="00047A6B" w:rsidP="003D0505">
            <w:pPr>
              <w:tabs>
                <w:tab w:val="left" w:pos="1530"/>
              </w:tabs>
              <w:suppressAutoHyphens w:val="0"/>
              <w:autoSpaceDE w:val="0"/>
              <w:spacing w:after="0" w:line="360" w:lineRule="auto"/>
              <w:jc w:val="both"/>
              <w:textAlignment w:val="center"/>
              <w:rPr>
                <w:rFonts w:asciiTheme="majorBidi" w:eastAsia="Times New Roman" w:hAnsiTheme="majorBidi" w:cstheme="majorBidi"/>
                <w:b/>
                <w:bCs/>
                <w:color w:val="000000"/>
                <w:kern w:val="0"/>
                <w:sz w:val="28"/>
                <w:szCs w:val="28"/>
              </w:rPr>
            </w:pPr>
            <w:r w:rsidRPr="00942A64">
              <w:rPr>
                <w:rFonts w:asciiTheme="majorBidi" w:eastAsia="Times New Roman" w:hAnsiTheme="majorBidi" w:cstheme="majorBidi"/>
                <w:bCs/>
                <w:color w:val="000000"/>
                <w:kern w:val="0"/>
                <w:sz w:val="28"/>
                <w:szCs w:val="28"/>
              </w:rPr>
              <w:t>всех обучающихся</w:t>
            </w:r>
          </w:p>
        </w:tc>
      </w:tr>
    </w:tbl>
    <w:p w:rsidR="0036394F" w:rsidRPr="00942A64" w:rsidRDefault="0036394F"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Мониторинг освоения программы коррекционной работы проводится на психолого-педагогическом консилиуме (</w:t>
      </w:r>
      <w:proofErr w:type="spellStart"/>
      <w:r w:rsidRPr="00942A64">
        <w:rPr>
          <w:rFonts w:asciiTheme="majorBidi" w:hAnsiTheme="majorBidi" w:cstheme="majorBidi"/>
          <w:sz w:val="28"/>
          <w:szCs w:val="28"/>
        </w:rPr>
        <w:t>ППк</w:t>
      </w:r>
      <w:proofErr w:type="spellEnd"/>
      <w:r w:rsidRPr="00942A64">
        <w:rPr>
          <w:rFonts w:asciiTheme="majorBidi" w:hAnsiTheme="majorBidi" w:cstheme="majorBidi"/>
          <w:sz w:val="28"/>
          <w:szCs w:val="28"/>
        </w:rPr>
        <w:t>)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rsidR="00624807" w:rsidRPr="00942A64" w:rsidRDefault="00624807" w:rsidP="00624807">
      <w:pPr>
        <w:pStyle w:val="afe"/>
        <w:jc w:val="both"/>
        <w:rPr>
          <w:rFonts w:asciiTheme="majorBidi" w:hAnsiTheme="majorBidi" w:cstheme="majorBidi"/>
          <w:sz w:val="28"/>
          <w:szCs w:val="28"/>
        </w:rPr>
      </w:pPr>
      <w:r w:rsidRPr="00942A64">
        <w:rPr>
          <w:rStyle w:val="ad"/>
          <w:rFonts w:asciiTheme="majorBidi" w:hAnsiTheme="majorBidi" w:cstheme="majorBidi"/>
          <w:sz w:val="28"/>
          <w:szCs w:val="28"/>
        </w:rPr>
        <w:t xml:space="preserve">Коррекционные курсы для </w:t>
      </w:r>
      <w:proofErr w:type="gramStart"/>
      <w:r w:rsidRPr="00942A64">
        <w:rPr>
          <w:rStyle w:val="ad"/>
          <w:rFonts w:asciiTheme="majorBidi" w:hAnsiTheme="majorBidi" w:cstheme="majorBidi"/>
          <w:sz w:val="28"/>
          <w:szCs w:val="28"/>
        </w:rPr>
        <w:t>обучающихся</w:t>
      </w:r>
      <w:proofErr w:type="gramEnd"/>
      <w:r w:rsidRPr="00942A64">
        <w:rPr>
          <w:rStyle w:val="ad"/>
          <w:rFonts w:asciiTheme="majorBidi" w:hAnsiTheme="majorBidi" w:cstheme="majorBidi"/>
          <w:sz w:val="28"/>
          <w:szCs w:val="28"/>
        </w:rPr>
        <w:t xml:space="preserve"> с легкой умственной отсталостью (интеллектуальными нарушениями).</w:t>
      </w:r>
    </w:p>
    <w:p w:rsidR="00624807" w:rsidRPr="00942A64" w:rsidRDefault="00624807" w:rsidP="00624807">
      <w:pPr>
        <w:pStyle w:val="afe"/>
        <w:jc w:val="both"/>
        <w:rPr>
          <w:rFonts w:asciiTheme="majorBidi" w:hAnsiTheme="majorBidi" w:cstheme="majorBidi"/>
          <w:sz w:val="28"/>
          <w:szCs w:val="28"/>
        </w:rPr>
      </w:pPr>
      <w:r w:rsidRPr="00942A64">
        <w:rPr>
          <w:rStyle w:val="ad"/>
          <w:rFonts w:asciiTheme="majorBidi" w:hAnsiTheme="majorBidi" w:cstheme="majorBidi"/>
          <w:sz w:val="28"/>
          <w:szCs w:val="28"/>
        </w:rPr>
        <w:t>Логопедические занятия.</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Цель логопедических занятий состоит в диагностике, коррекции и развитии всех сторон речи (фонетико-фонематической, лексико-грамматической, </w:t>
      </w:r>
      <w:r w:rsidRPr="00942A64">
        <w:rPr>
          <w:rFonts w:asciiTheme="majorBidi" w:hAnsiTheme="majorBidi" w:cstheme="majorBidi"/>
          <w:sz w:val="28"/>
          <w:szCs w:val="28"/>
        </w:rPr>
        <w:lastRenderedPageBreak/>
        <w:t>синтаксической), связной речи; формировании навыков вербальной коммуникации.</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Основными направлениями логопедической работы является:</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диагностика и коррекция звукопроизношения (постановка, автоматизация и дифференциация звуков речи);</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диагностика и коррекция лексической стороны речи;</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диагностика и коррекция грамматического строя речи (синтаксической структуры речевых высказываний, словоизменения и словообразования);</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коррекция диалогической и формирование монологической форм речи; развитие коммуникативной функции речи;</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коррекция нарушений чтения и письма;</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расширение представлений об окружающей действительности;</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развитие познавательной сферы (мышления, памяти, внимания).</w:t>
      </w:r>
    </w:p>
    <w:p w:rsidR="00624807" w:rsidRPr="00942A64" w:rsidRDefault="00624807" w:rsidP="00624807">
      <w:pPr>
        <w:pStyle w:val="afe"/>
        <w:jc w:val="both"/>
        <w:rPr>
          <w:rFonts w:asciiTheme="majorBidi" w:hAnsiTheme="majorBidi" w:cstheme="majorBidi"/>
          <w:sz w:val="28"/>
          <w:szCs w:val="28"/>
        </w:rPr>
      </w:pPr>
      <w:r w:rsidRPr="00942A64">
        <w:rPr>
          <w:rStyle w:val="ad"/>
          <w:rFonts w:asciiTheme="majorBidi" w:hAnsiTheme="majorBidi" w:cstheme="majorBidi"/>
          <w:sz w:val="28"/>
          <w:szCs w:val="28"/>
        </w:rPr>
        <w:t xml:space="preserve"> </w:t>
      </w:r>
      <w:proofErr w:type="spellStart"/>
      <w:r w:rsidRPr="00942A64">
        <w:rPr>
          <w:rStyle w:val="ad"/>
          <w:rFonts w:asciiTheme="majorBidi" w:hAnsiTheme="majorBidi" w:cstheme="majorBidi"/>
          <w:sz w:val="28"/>
          <w:szCs w:val="28"/>
        </w:rPr>
        <w:t>Психокоррекционные</w:t>
      </w:r>
      <w:proofErr w:type="spellEnd"/>
      <w:r w:rsidRPr="00942A64">
        <w:rPr>
          <w:rStyle w:val="ad"/>
          <w:rFonts w:asciiTheme="majorBidi" w:hAnsiTheme="majorBidi" w:cstheme="majorBidi"/>
          <w:sz w:val="28"/>
          <w:szCs w:val="28"/>
        </w:rPr>
        <w:t xml:space="preserve"> занятия.</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Цель </w:t>
      </w:r>
      <w:proofErr w:type="spellStart"/>
      <w:r w:rsidRPr="00942A64">
        <w:rPr>
          <w:rFonts w:asciiTheme="majorBidi" w:hAnsiTheme="majorBidi" w:cstheme="majorBidi"/>
          <w:sz w:val="28"/>
          <w:szCs w:val="28"/>
        </w:rPr>
        <w:t>психокорреционных</w:t>
      </w:r>
      <w:proofErr w:type="spellEnd"/>
      <w:r w:rsidRPr="00942A64">
        <w:rPr>
          <w:rFonts w:asciiTheme="majorBidi" w:hAnsiTheme="majorBidi" w:cstheme="majorBidi"/>
          <w:sz w:val="28"/>
          <w:szCs w:val="28"/>
        </w:rPr>
        <w:t xml:space="preserve"> занятий заключается в применении разных форм взаимодействия с </w:t>
      </w:r>
      <w:proofErr w:type="gramStart"/>
      <w:r w:rsidRPr="00942A64">
        <w:rPr>
          <w:rFonts w:asciiTheme="majorBidi" w:hAnsiTheme="majorBidi" w:cstheme="majorBidi"/>
          <w:sz w:val="28"/>
          <w:szCs w:val="28"/>
        </w:rPr>
        <w:t>обучающимися</w:t>
      </w:r>
      <w:proofErr w:type="gramEnd"/>
      <w:r w:rsidRPr="00942A64">
        <w:rPr>
          <w:rFonts w:asciiTheme="majorBidi" w:hAnsiTheme="majorBidi" w:cstheme="majorBidi"/>
          <w:sz w:val="28"/>
          <w:szCs w:val="28"/>
        </w:rPr>
        <w:t>, направленными на преодоление или ослабление проблем в психическом и личностном развитии, гармонизацию личности и межличностных отношений обучающихся; формирование навыков адекватного поведения.</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Основные направления работы:</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диагностика и развитие познавательной сферы (формирование учебной мотивации, активизация сенсорно-перцептивной, </w:t>
      </w:r>
      <w:proofErr w:type="spellStart"/>
      <w:r w:rsidRPr="00942A64">
        <w:rPr>
          <w:rFonts w:asciiTheme="majorBidi" w:hAnsiTheme="majorBidi" w:cstheme="majorBidi"/>
          <w:sz w:val="28"/>
          <w:szCs w:val="28"/>
        </w:rPr>
        <w:t>мнемической</w:t>
      </w:r>
      <w:proofErr w:type="spellEnd"/>
      <w:r w:rsidRPr="00942A64">
        <w:rPr>
          <w:rFonts w:asciiTheme="majorBidi" w:hAnsiTheme="majorBidi" w:cstheme="majorBidi"/>
          <w:sz w:val="28"/>
          <w:szCs w:val="28"/>
        </w:rPr>
        <w:t xml:space="preserve"> и мыслительной деятельности);</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диагностика и развитие эмоционально-личностной сферы (гармонизация </w:t>
      </w:r>
      <w:proofErr w:type="spellStart"/>
      <w:r w:rsidRPr="00942A64">
        <w:rPr>
          <w:rFonts w:asciiTheme="majorBidi" w:hAnsiTheme="majorBidi" w:cstheme="majorBidi"/>
          <w:sz w:val="28"/>
          <w:szCs w:val="28"/>
        </w:rPr>
        <w:t>пихоэмоционального</w:t>
      </w:r>
      <w:proofErr w:type="spellEnd"/>
      <w:r w:rsidRPr="00942A64">
        <w:rPr>
          <w:rFonts w:asciiTheme="majorBidi" w:hAnsiTheme="majorBidi" w:cstheme="majorBidi"/>
          <w:sz w:val="28"/>
          <w:szCs w:val="28"/>
        </w:rPr>
        <w:t xml:space="preserve">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диагностика и развитие коммуникативной сферы и социальная интеграции (развитие способности к </w:t>
      </w:r>
      <w:proofErr w:type="spellStart"/>
      <w:r w:rsidRPr="00942A64">
        <w:rPr>
          <w:rFonts w:asciiTheme="majorBidi" w:hAnsiTheme="majorBidi" w:cstheme="majorBidi"/>
          <w:sz w:val="28"/>
          <w:szCs w:val="28"/>
        </w:rPr>
        <w:t>эмпатии</w:t>
      </w:r>
      <w:proofErr w:type="spellEnd"/>
      <w:r w:rsidRPr="00942A64">
        <w:rPr>
          <w:rFonts w:asciiTheme="majorBidi" w:hAnsiTheme="majorBidi" w:cstheme="majorBidi"/>
          <w:sz w:val="28"/>
          <w:szCs w:val="28"/>
        </w:rPr>
        <w:t>, сопереживанию);</w:t>
      </w:r>
    </w:p>
    <w:p w:rsidR="00624807" w:rsidRPr="00942A64" w:rsidRDefault="00624807" w:rsidP="00730BB1">
      <w:pPr>
        <w:pStyle w:val="afe"/>
        <w:jc w:val="both"/>
        <w:rPr>
          <w:rFonts w:asciiTheme="majorBidi" w:hAnsiTheme="majorBidi" w:cstheme="majorBidi"/>
          <w:sz w:val="28"/>
          <w:szCs w:val="28"/>
        </w:rPr>
      </w:pPr>
      <w:r w:rsidRPr="00942A64">
        <w:rPr>
          <w:rFonts w:asciiTheme="majorBidi" w:hAnsiTheme="majorBidi" w:cstheme="majorBidi"/>
          <w:sz w:val="28"/>
          <w:szCs w:val="28"/>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rsidR="00624807" w:rsidRPr="00942A64" w:rsidRDefault="00624807" w:rsidP="00624807">
      <w:pPr>
        <w:pStyle w:val="afe"/>
        <w:jc w:val="both"/>
        <w:rPr>
          <w:rFonts w:asciiTheme="majorBidi" w:hAnsiTheme="majorBidi" w:cstheme="majorBidi"/>
          <w:sz w:val="28"/>
          <w:szCs w:val="28"/>
        </w:rPr>
      </w:pPr>
      <w:r w:rsidRPr="00942A64">
        <w:rPr>
          <w:rStyle w:val="ad"/>
          <w:rFonts w:asciiTheme="majorBidi" w:hAnsiTheme="majorBidi" w:cstheme="majorBidi"/>
          <w:sz w:val="28"/>
          <w:szCs w:val="28"/>
        </w:rPr>
        <w:t>Ритмика.</w:t>
      </w:r>
    </w:p>
    <w:p w:rsidR="00624807" w:rsidRPr="00942A64" w:rsidRDefault="00624807" w:rsidP="006D5B75">
      <w:pPr>
        <w:pStyle w:val="afe"/>
        <w:jc w:val="both"/>
        <w:rPr>
          <w:rFonts w:asciiTheme="majorBidi" w:hAnsiTheme="majorBidi" w:cstheme="majorBidi"/>
          <w:sz w:val="28"/>
          <w:szCs w:val="28"/>
        </w:rPr>
      </w:pPr>
      <w:r w:rsidRPr="00942A64">
        <w:rPr>
          <w:rFonts w:asciiTheme="majorBidi" w:hAnsiTheme="majorBidi" w:cstheme="majorBidi"/>
          <w:sz w:val="28"/>
          <w:szCs w:val="28"/>
        </w:rPr>
        <w:t>Целью занятий по ритмике является развитие двигательной активности обучающегося в процессе восприятия музыки.</w:t>
      </w:r>
    </w:p>
    <w:p w:rsidR="00624807" w:rsidRPr="00942A64" w:rsidRDefault="00624807" w:rsidP="006D5B75">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w:t>
      </w:r>
      <w:proofErr w:type="gramStart"/>
      <w:r w:rsidRPr="00942A64">
        <w:rPr>
          <w:rFonts w:asciiTheme="majorBidi" w:hAnsiTheme="majorBidi" w:cstheme="majorBidi"/>
          <w:sz w:val="28"/>
          <w:szCs w:val="28"/>
        </w:rPr>
        <w:t>у</w:t>
      </w:r>
      <w:proofErr w:type="gramEnd"/>
      <w:r w:rsidRPr="00942A64">
        <w:rPr>
          <w:rFonts w:asciiTheme="majorBidi" w:hAnsiTheme="majorBidi" w:cstheme="majorBidi"/>
          <w:sz w:val="28"/>
          <w:szCs w:val="28"/>
        </w:rPr>
        <w:t xml:space="preserve"> обучающихся с умственной отсталостью (интеллектуальными нарушениями).</w:t>
      </w:r>
    </w:p>
    <w:p w:rsidR="00560A59" w:rsidRDefault="00624807" w:rsidP="006D5B75">
      <w:pPr>
        <w:pStyle w:val="afe"/>
        <w:jc w:val="both"/>
        <w:rPr>
          <w:rFonts w:asciiTheme="majorBidi" w:hAnsiTheme="majorBidi" w:cstheme="majorBidi"/>
          <w:sz w:val="28"/>
          <w:szCs w:val="28"/>
        </w:rPr>
      </w:pPr>
      <w:proofErr w:type="gramStart"/>
      <w:r w:rsidRPr="00942A64">
        <w:rPr>
          <w:rFonts w:asciiTheme="majorBidi" w:hAnsiTheme="majorBidi" w:cstheme="majorBidi"/>
          <w:sz w:val="28"/>
          <w:szCs w:val="28"/>
        </w:rPr>
        <w:t>Основные</w:t>
      </w:r>
      <w:r w:rsidR="00560A59">
        <w:rPr>
          <w:rFonts w:asciiTheme="majorBidi" w:hAnsiTheme="majorBidi" w:cstheme="majorBidi"/>
          <w:sz w:val="28"/>
          <w:szCs w:val="28"/>
        </w:rPr>
        <w:t xml:space="preserve"> направления работы по ритмике: </w:t>
      </w:r>
      <w:r w:rsidRPr="00942A64">
        <w:rPr>
          <w:rFonts w:asciiTheme="majorBidi" w:hAnsiTheme="majorBidi" w:cstheme="majorBidi"/>
          <w:sz w:val="28"/>
          <w:szCs w:val="28"/>
        </w:rPr>
        <w:t xml:space="preserve">упражнения </w:t>
      </w:r>
      <w:r w:rsidR="00560A59">
        <w:rPr>
          <w:rFonts w:asciiTheme="majorBidi" w:hAnsiTheme="majorBidi" w:cstheme="majorBidi"/>
          <w:sz w:val="28"/>
          <w:szCs w:val="28"/>
        </w:rPr>
        <w:t xml:space="preserve">на ориентировку в пространстве; </w:t>
      </w:r>
      <w:r w:rsidRPr="00942A64">
        <w:rPr>
          <w:rFonts w:asciiTheme="majorBidi" w:hAnsiTheme="majorBidi" w:cstheme="majorBidi"/>
          <w:sz w:val="28"/>
          <w:szCs w:val="28"/>
        </w:rPr>
        <w:t>ритмико-гимнастические упражнения (общеразвивающие упражнения, упражнения с детскими музыкальными инструментами;</w:t>
      </w:r>
      <w:r w:rsidR="00560A59">
        <w:rPr>
          <w:rFonts w:asciiTheme="majorBidi" w:hAnsiTheme="majorBidi" w:cstheme="majorBidi"/>
          <w:sz w:val="28"/>
          <w:szCs w:val="28"/>
        </w:rPr>
        <w:t xml:space="preserve"> </w:t>
      </w:r>
      <w:r w:rsidRPr="00942A64">
        <w:rPr>
          <w:rFonts w:asciiTheme="majorBidi" w:hAnsiTheme="majorBidi" w:cstheme="majorBidi"/>
          <w:sz w:val="28"/>
          <w:szCs w:val="28"/>
        </w:rPr>
        <w:t>игры под музыку;</w:t>
      </w:r>
      <w:r w:rsidR="00560A59">
        <w:rPr>
          <w:rFonts w:asciiTheme="majorBidi" w:hAnsiTheme="majorBidi" w:cstheme="majorBidi"/>
          <w:sz w:val="28"/>
          <w:szCs w:val="28"/>
        </w:rPr>
        <w:t xml:space="preserve"> </w:t>
      </w:r>
      <w:r w:rsidRPr="00942A64">
        <w:rPr>
          <w:rFonts w:asciiTheme="majorBidi" w:hAnsiTheme="majorBidi" w:cstheme="majorBidi"/>
          <w:sz w:val="28"/>
          <w:szCs w:val="28"/>
        </w:rPr>
        <w:t>танцевальные упражнения.</w:t>
      </w:r>
      <w:proofErr w:type="gramEnd"/>
    </w:p>
    <w:p w:rsidR="00624807" w:rsidRPr="00560A59" w:rsidRDefault="00624807" w:rsidP="00560A59">
      <w:pPr>
        <w:pStyle w:val="afe"/>
        <w:jc w:val="center"/>
        <w:rPr>
          <w:rFonts w:asciiTheme="majorBidi" w:hAnsiTheme="majorBidi" w:cstheme="majorBidi"/>
          <w:sz w:val="28"/>
          <w:szCs w:val="28"/>
        </w:rPr>
      </w:pPr>
      <w:r w:rsidRPr="00942A64">
        <w:rPr>
          <w:rFonts w:asciiTheme="majorBidi" w:hAnsiTheme="majorBidi" w:cstheme="majorBidi"/>
          <w:b/>
          <w:sz w:val="28"/>
          <w:szCs w:val="28"/>
        </w:rPr>
        <w:lastRenderedPageBreak/>
        <w:t>3.Организационный  раздел</w:t>
      </w:r>
    </w:p>
    <w:p w:rsidR="009444FA" w:rsidRPr="00942A64" w:rsidRDefault="00F46349" w:rsidP="002468EA">
      <w:pPr>
        <w:overflowPunct w:val="0"/>
        <w:spacing w:after="0" w:line="240" w:lineRule="auto"/>
        <w:ind w:firstLine="720"/>
        <w:jc w:val="center"/>
        <w:rPr>
          <w:rFonts w:asciiTheme="majorBidi" w:hAnsiTheme="majorBidi" w:cstheme="majorBidi"/>
          <w:b/>
          <w:color w:val="auto"/>
          <w:kern w:val="2"/>
          <w:sz w:val="28"/>
          <w:szCs w:val="28"/>
        </w:rPr>
      </w:pPr>
      <w:r w:rsidRPr="00942A64">
        <w:rPr>
          <w:rFonts w:asciiTheme="majorBidi" w:hAnsiTheme="majorBidi" w:cstheme="majorBidi"/>
          <w:b/>
          <w:color w:val="auto"/>
          <w:kern w:val="2"/>
          <w:sz w:val="28"/>
          <w:szCs w:val="28"/>
        </w:rPr>
        <w:t xml:space="preserve"> </w:t>
      </w:r>
      <w:r w:rsidR="00560A59">
        <w:rPr>
          <w:rFonts w:asciiTheme="majorBidi" w:hAnsiTheme="majorBidi" w:cstheme="majorBidi"/>
          <w:b/>
          <w:color w:val="auto"/>
          <w:kern w:val="2"/>
          <w:sz w:val="28"/>
          <w:szCs w:val="28"/>
        </w:rPr>
        <w:t>3.1.</w:t>
      </w:r>
      <w:r w:rsidRPr="00942A64">
        <w:rPr>
          <w:rFonts w:asciiTheme="majorBidi" w:hAnsiTheme="majorBidi" w:cstheme="majorBidi"/>
          <w:b/>
          <w:color w:val="auto"/>
          <w:kern w:val="2"/>
          <w:sz w:val="28"/>
          <w:szCs w:val="28"/>
        </w:rPr>
        <w:t>У</w:t>
      </w:r>
      <w:r w:rsidR="009444FA" w:rsidRPr="00942A64">
        <w:rPr>
          <w:rFonts w:asciiTheme="majorBidi" w:hAnsiTheme="majorBidi" w:cstheme="majorBidi"/>
          <w:b/>
          <w:color w:val="auto"/>
          <w:kern w:val="2"/>
          <w:sz w:val="28"/>
          <w:szCs w:val="28"/>
        </w:rPr>
        <w:t>чебный план</w:t>
      </w:r>
    </w:p>
    <w:p w:rsidR="00624807" w:rsidRPr="00942A64" w:rsidRDefault="00624807" w:rsidP="002468EA">
      <w:pPr>
        <w:overflowPunct w:val="0"/>
        <w:spacing w:after="0" w:line="240" w:lineRule="auto"/>
        <w:ind w:firstLine="720"/>
        <w:jc w:val="center"/>
        <w:rPr>
          <w:rFonts w:asciiTheme="majorBidi" w:hAnsiTheme="majorBidi" w:cstheme="majorBidi"/>
          <w:b/>
          <w:color w:val="auto"/>
          <w:kern w:val="2"/>
          <w:sz w:val="28"/>
          <w:szCs w:val="28"/>
        </w:rPr>
      </w:pPr>
      <w:r w:rsidRPr="00942A64">
        <w:rPr>
          <w:rFonts w:asciiTheme="majorBidi" w:hAnsiTheme="majorBidi" w:cstheme="majorBidi"/>
          <w:b/>
          <w:color w:val="auto"/>
          <w:kern w:val="2"/>
          <w:sz w:val="28"/>
          <w:szCs w:val="28"/>
        </w:rPr>
        <w:t>Пояснительная записка</w:t>
      </w:r>
    </w:p>
    <w:p w:rsidR="002468EA" w:rsidRPr="00942A64" w:rsidRDefault="00624807" w:rsidP="002468EA">
      <w:pPr>
        <w:spacing w:line="240" w:lineRule="auto"/>
        <w:jc w:val="both"/>
        <w:rPr>
          <w:rFonts w:asciiTheme="majorBidi" w:eastAsia="Times New Roman" w:hAnsiTheme="majorBidi" w:cstheme="majorBidi"/>
          <w:color w:val="auto"/>
          <w:kern w:val="0"/>
          <w:sz w:val="28"/>
          <w:szCs w:val="28"/>
          <w:lang w:eastAsia="ru-RU"/>
        </w:rPr>
      </w:pPr>
      <w:r w:rsidRPr="00942A64">
        <w:rPr>
          <w:rFonts w:asciiTheme="majorBidi" w:hAnsiTheme="majorBidi" w:cstheme="majorBidi"/>
          <w:color w:val="C00000"/>
          <w:sz w:val="28"/>
          <w:szCs w:val="28"/>
          <w:lang w:eastAsia="ru-RU"/>
        </w:rPr>
        <w:br/>
      </w:r>
      <w:proofErr w:type="gramStart"/>
      <w:r w:rsidR="002468EA" w:rsidRPr="00942A64">
        <w:rPr>
          <w:rFonts w:asciiTheme="majorBidi" w:eastAsia="Times New Roman" w:hAnsiTheme="majorBidi" w:cstheme="majorBidi"/>
          <w:color w:val="auto"/>
          <w:kern w:val="0"/>
          <w:sz w:val="28"/>
          <w:szCs w:val="28"/>
          <w:lang w:eastAsia="ru-RU"/>
        </w:rPr>
        <w:t xml:space="preserve">Учебный </w:t>
      </w:r>
      <w:r w:rsidR="003E6C43">
        <w:rPr>
          <w:rFonts w:asciiTheme="majorBidi" w:eastAsia="Times New Roman" w:hAnsiTheme="majorBidi" w:cstheme="majorBidi"/>
          <w:color w:val="auto"/>
          <w:kern w:val="0"/>
          <w:sz w:val="28"/>
          <w:szCs w:val="28"/>
          <w:lang w:eastAsia="ru-RU"/>
        </w:rPr>
        <w:t xml:space="preserve"> </w:t>
      </w:r>
      <w:r w:rsidR="00FE55DE" w:rsidRPr="00942A64">
        <w:rPr>
          <w:rFonts w:asciiTheme="majorBidi" w:eastAsia="Times New Roman" w:hAnsiTheme="majorBidi" w:cstheme="majorBidi"/>
          <w:color w:val="auto"/>
          <w:kern w:val="0"/>
          <w:sz w:val="28"/>
          <w:szCs w:val="28"/>
          <w:lang w:eastAsia="ru-RU"/>
        </w:rPr>
        <w:t xml:space="preserve"> </w:t>
      </w:r>
      <w:r w:rsidR="002468EA" w:rsidRPr="00942A64">
        <w:rPr>
          <w:rFonts w:asciiTheme="majorBidi" w:eastAsia="Times New Roman" w:hAnsiTheme="majorBidi" w:cstheme="majorBidi"/>
          <w:color w:val="auto"/>
          <w:kern w:val="0"/>
          <w:sz w:val="28"/>
          <w:szCs w:val="28"/>
          <w:lang w:eastAsia="ru-RU"/>
        </w:rPr>
        <w:t xml:space="preserve"> план   МБОУ «</w:t>
      </w:r>
      <w:proofErr w:type="spellStart"/>
      <w:r w:rsidR="002468EA" w:rsidRPr="00942A64">
        <w:rPr>
          <w:rFonts w:asciiTheme="majorBidi" w:eastAsia="Times New Roman" w:hAnsiTheme="majorBidi" w:cstheme="majorBidi"/>
          <w:color w:val="auto"/>
          <w:kern w:val="0"/>
          <w:sz w:val="28"/>
          <w:szCs w:val="28"/>
          <w:lang w:eastAsia="ru-RU"/>
        </w:rPr>
        <w:t>Называевская</w:t>
      </w:r>
      <w:proofErr w:type="spellEnd"/>
      <w:r w:rsidR="002468EA" w:rsidRPr="00942A64">
        <w:rPr>
          <w:rFonts w:asciiTheme="majorBidi" w:eastAsia="Times New Roman" w:hAnsiTheme="majorBidi" w:cstheme="majorBidi"/>
          <w:color w:val="auto"/>
          <w:kern w:val="0"/>
          <w:sz w:val="28"/>
          <w:szCs w:val="28"/>
          <w:lang w:eastAsia="ru-RU"/>
        </w:rPr>
        <w:t xml:space="preserve"> СОШ №1»  для обучающихся  по  адаптированным   основным общеобразовательным программам  для детей с нарушением интеллекта фиксирует общий максимальный  объём аудиторной нагрузки обучающихся, </w:t>
      </w:r>
      <w:r w:rsidR="000F3167" w:rsidRPr="00942A64">
        <w:rPr>
          <w:rFonts w:asciiTheme="majorBidi" w:eastAsia="Times New Roman" w:hAnsiTheme="majorBidi" w:cstheme="majorBidi"/>
          <w:color w:val="auto"/>
          <w:kern w:val="0"/>
          <w:sz w:val="28"/>
          <w:szCs w:val="28"/>
          <w:lang w:eastAsia="ru-RU"/>
        </w:rPr>
        <w:t xml:space="preserve">состав и структуру обязательных </w:t>
      </w:r>
      <w:r w:rsidR="002468EA" w:rsidRPr="00942A64">
        <w:rPr>
          <w:rFonts w:asciiTheme="majorBidi" w:eastAsia="Times New Roman" w:hAnsiTheme="majorBidi" w:cstheme="majorBidi"/>
          <w:color w:val="auto"/>
          <w:kern w:val="0"/>
          <w:sz w:val="28"/>
          <w:szCs w:val="28"/>
          <w:lang w:eastAsia="ru-RU"/>
        </w:rPr>
        <w:t>предметных областей,</w:t>
      </w:r>
      <w:r w:rsidR="002468EA" w:rsidRPr="00942A64">
        <w:rPr>
          <w:rFonts w:asciiTheme="majorBidi" w:eastAsia="Times New Roman" w:hAnsiTheme="majorBidi" w:cstheme="majorBidi"/>
          <w:color w:val="auto"/>
          <w:kern w:val="0"/>
          <w:sz w:val="28"/>
          <w:szCs w:val="28"/>
          <w:lang w:eastAsia="ru-RU"/>
        </w:rPr>
        <w:br/>
        <w:t>определяет содержание образования, требований к его усвоению, выступает</w:t>
      </w:r>
      <w:r w:rsidR="002468EA" w:rsidRPr="00942A64">
        <w:rPr>
          <w:rFonts w:asciiTheme="majorBidi" w:eastAsia="Times New Roman" w:hAnsiTheme="majorBidi" w:cstheme="majorBidi"/>
          <w:color w:val="auto"/>
          <w:kern w:val="0"/>
          <w:sz w:val="28"/>
          <w:szCs w:val="28"/>
          <w:lang w:eastAsia="ru-RU"/>
        </w:rPr>
        <w:br/>
        <w:t>основным механизмом организации и реализации учебно-образовательного</w:t>
      </w:r>
      <w:r w:rsidR="002468EA" w:rsidRPr="00942A64">
        <w:rPr>
          <w:rFonts w:asciiTheme="majorBidi" w:eastAsia="Times New Roman" w:hAnsiTheme="majorBidi" w:cstheme="majorBidi"/>
          <w:color w:val="auto"/>
          <w:kern w:val="0"/>
          <w:sz w:val="28"/>
          <w:szCs w:val="28"/>
          <w:lang w:eastAsia="ru-RU"/>
        </w:rPr>
        <w:br/>
        <w:t>процесса.</w:t>
      </w:r>
      <w:proofErr w:type="gramEnd"/>
    </w:p>
    <w:p w:rsidR="002468EA" w:rsidRPr="00942A64" w:rsidRDefault="002468EA" w:rsidP="002468EA">
      <w:pPr>
        <w:suppressAutoHyphens w:val="0"/>
        <w:spacing w:after="0" w:line="240" w:lineRule="auto"/>
        <w:jc w:val="both"/>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Учебный  план  составлен  в  соответствии со следующими  нормативными документами: </w:t>
      </w:r>
    </w:p>
    <w:p w:rsidR="002468EA" w:rsidRPr="00942A64" w:rsidRDefault="002468EA" w:rsidP="002468EA">
      <w:pPr>
        <w:suppressAutoHyphens w:val="0"/>
        <w:spacing w:after="223" w:line="240" w:lineRule="auto"/>
        <w:jc w:val="both"/>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Федеральный закон от 29 декабря 2012 года N 273-ФЗ «Об</w:t>
      </w:r>
      <w:r w:rsidRPr="00942A64">
        <w:rPr>
          <w:rFonts w:asciiTheme="majorBidi" w:eastAsia="Times New Roman" w:hAnsiTheme="majorBidi" w:cstheme="majorBidi"/>
          <w:color w:val="auto"/>
          <w:kern w:val="0"/>
          <w:sz w:val="28"/>
          <w:szCs w:val="28"/>
          <w:lang w:eastAsia="ru-RU"/>
        </w:rPr>
        <w:br/>
        <w:t xml:space="preserve">образовании в </w:t>
      </w:r>
      <w:r w:rsidR="000F3167" w:rsidRPr="00942A64">
        <w:rPr>
          <w:rFonts w:asciiTheme="majorBidi" w:eastAsia="Times New Roman" w:hAnsiTheme="majorBidi" w:cstheme="majorBidi"/>
          <w:color w:val="auto"/>
          <w:kern w:val="0"/>
          <w:sz w:val="28"/>
          <w:szCs w:val="28"/>
          <w:lang w:eastAsia="ru-RU"/>
        </w:rPr>
        <w:t>Российской Федерации»;</w:t>
      </w:r>
      <w:r w:rsidR="000F3167" w:rsidRPr="00942A64">
        <w:rPr>
          <w:rFonts w:asciiTheme="majorBidi" w:eastAsia="Times New Roman" w:hAnsiTheme="majorBidi" w:cstheme="majorBidi"/>
          <w:color w:val="auto"/>
          <w:kern w:val="0"/>
          <w:sz w:val="28"/>
          <w:szCs w:val="28"/>
          <w:lang w:eastAsia="ru-RU"/>
        </w:rPr>
        <w:br/>
        <w:t xml:space="preserve">- </w:t>
      </w:r>
      <w:proofErr w:type="gramStart"/>
      <w:r w:rsidR="000F3167" w:rsidRPr="00942A64">
        <w:rPr>
          <w:rFonts w:asciiTheme="majorBidi" w:eastAsia="Times New Roman" w:hAnsiTheme="majorBidi" w:cstheme="majorBidi"/>
          <w:color w:val="auto"/>
          <w:kern w:val="0"/>
          <w:sz w:val="28"/>
          <w:szCs w:val="28"/>
          <w:lang w:eastAsia="ru-RU"/>
        </w:rPr>
        <w:t xml:space="preserve">Приказ </w:t>
      </w:r>
      <w:proofErr w:type="spellStart"/>
      <w:r w:rsidRPr="00942A64">
        <w:rPr>
          <w:rFonts w:asciiTheme="majorBidi" w:eastAsia="Times New Roman" w:hAnsiTheme="majorBidi" w:cstheme="majorBidi"/>
          <w:color w:val="auto"/>
          <w:kern w:val="0"/>
          <w:sz w:val="28"/>
          <w:szCs w:val="28"/>
          <w:lang w:eastAsia="ru-RU"/>
        </w:rPr>
        <w:t>Минобрнауки</w:t>
      </w:r>
      <w:proofErr w:type="spellEnd"/>
      <w:r w:rsidRPr="00942A64">
        <w:rPr>
          <w:rFonts w:asciiTheme="majorBidi" w:eastAsia="Times New Roman" w:hAnsiTheme="majorBidi" w:cstheme="majorBidi"/>
          <w:color w:val="auto"/>
          <w:kern w:val="0"/>
          <w:sz w:val="28"/>
          <w:szCs w:val="28"/>
          <w:lang w:eastAsia="ru-RU"/>
        </w:rPr>
        <w:t xml:space="preserve"> </w:t>
      </w:r>
      <w:r w:rsidR="000F3167" w:rsidRPr="00942A64">
        <w:rPr>
          <w:rFonts w:asciiTheme="majorBidi" w:eastAsia="Times New Roman" w:hAnsiTheme="majorBidi" w:cstheme="majorBidi"/>
          <w:color w:val="auto"/>
          <w:kern w:val="0"/>
          <w:sz w:val="28"/>
          <w:szCs w:val="28"/>
          <w:lang w:eastAsia="ru-RU"/>
        </w:rPr>
        <w:t xml:space="preserve"> </w:t>
      </w:r>
      <w:r w:rsidRPr="00942A64">
        <w:rPr>
          <w:rFonts w:asciiTheme="majorBidi" w:eastAsia="Times New Roman" w:hAnsiTheme="majorBidi" w:cstheme="majorBidi"/>
          <w:color w:val="auto"/>
          <w:kern w:val="0"/>
          <w:sz w:val="28"/>
          <w:szCs w:val="28"/>
          <w:lang w:eastAsia="ru-RU"/>
        </w:rPr>
        <w:t xml:space="preserve"> России от 19 декабря 2014 года N 1599</w:t>
      </w:r>
      <w:r w:rsidRPr="00942A64">
        <w:rPr>
          <w:rFonts w:asciiTheme="majorBidi" w:eastAsia="Times New Roman" w:hAnsiTheme="majorBidi" w:cstheme="majorBidi"/>
          <w:color w:val="auto"/>
          <w:kern w:val="0"/>
          <w:sz w:val="28"/>
          <w:szCs w:val="28"/>
          <w:lang w:eastAsia="ru-RU"/>
        </w:rPr>
        <w:br/>
        <w:t>«Об утверждении федерального государственного образовательного</w:t>
      </w:r>
      <w:r w:rsidRPr="00942A64">
        <w:rPr>
          <w:rFonts w:asciiTheme="majorBidi" w:eastAsia="Times New Roman" w:hAnsiTheme="majorBidi" w:cstheme="majorBidi"/>
          <w:color w:val="auto"/>
          <w:kern w:val="0"/>
          <w:sz w:val="28"/>
          <w:szCs w:val="28"/>
          <w:lang w:eastAsia="ru-RU"/>
        </w:rPr>
        <w:br/>
        <w:t>стандарта образования  обучающихся  с умственной отсталостью</w:t>
      </w:r>
      <w:r w:rsidRPr="00942A64">
        <w:rPr>
          <w:rFonts w:asciiTheme="majorBidi" w:eastAsia="Times New Roman" w:hAnsiTheme="majorBidi" w:cstheme="majorBidi"/>
          <w:color w:val="auto"/>
          <w:kern w:val="0"/>
          <w:sz w:val="28"/>
          <w:szCs w:val="28"/>
          <w:lang w:eastAsia="ru-RU"/>
        </w:rPr>
        <w:br/>
        <w:t>(интеллектуальными нарушениями), зарегистрированного в Минюсте РФ</w:t>
      </w:r>
      <w:r w:rsidRPr="00942A64">
        <w:rPr>
          <w:rFonts w:asciiTheme="majorBidi" w:eastAsia="Times New Roman" w:hAnsiTheme="majorBidi" w:cstheme="majorBidi"/>
          <w:color w:val="auto"/>
          <w:kern w:val="0"/>
          <w:sz w:val="28"/>
          <w:szCs w:val="28"/>
          <w:lang w:eastAsia="ru-RU"/>
        </w:rPr>
        <w:br/>
        <w:t>03.02.2015года;</w:t>
      </w:r>
      <w:r w:rsidRPr="00942A64">
        <w:rPr>
          <w:rFonts w:asciiTheme="majorBidi" w:eastAsia="Times New Roman" w:hAnsiTheme="majorBidi" w:cstheme="majorBidi"/>
          <w:color w:val="auto"/>
          <w:kern w:val="0"/>
          <w:sz w:val="28"/>
          <w:szCs w:val="28"/>
          <w:lang w:eastAsia="ru-RU"/>
        </w:rPr>
        <w:br/>
        <w:t>-- Приказ Министерства просвещения РФ  от 24 ноября 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roofErr w:type="gramEnd"/>
    </w:p>
    <w:p w:rsidR="003E6C43" w:rsidRDefault="000F3167" w:rsidP="003E6C43">
      <w:pPr>
        <w:suppressAutoHyphens w:val="0"/>
        <w:spacing w:after="223" w:line="240" w:lineRule="auto"/>
        <w:jc w:val="both"/>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w:t>
      </w:r>
      <w:r w:rsidR="002468EA" w:rsidRPr="00942A64">
        <w:rPr>
          <w:rFonts w:asciiTheme="majorBidi" w:eastAsia="Times New Roman" w:hAnsiTheme="majorBidi" w:cstheme="majorBidi"/>
          <w:color w:val="auto"/>
          <w:kern w:val="0"/>
          <w:sz w:val="28"/>
          <w:szCs w:val="28"/>
          <w:lang w:eastAsia="ru-RU"/>
        </w:rPr>
        <w:t>Постановление</w:t>
      </w:r>
      <w:r w:rsidRPr="00942A64">
        <w:rPr>
          <w:rFonts w:asciiTheme="majorBidi" w:eastAsia="Times New Roman" w:hAnsiTheme="majorBidi" w:cstheme="majorBidi"/>
          <w:color w:val="auto"/>
          <w:kern w:val="0"/>
          <w:sz w:val="28"/>
          <w:szCs w:val="28"/>
          <w:lang w:eastAsia="ru-RU"/>
        </w:rPr>
        <w:t xml:space="preserve"> </w:t>
      </w:r>
      <w:r w:rsidR="002468EA" w:rsidRPr="00942A64">
        <w:rPr>
          <w:rFonts w:asciiTheme="majorBidi" w:eastAsia="Times New Roman" w:hAnsiTheme="majorBidi" w:cstheme="majorBidi"/>
          <w:color w:val="auto"/>
          <w:kern w:val="0"/>
          <w:sz w:val="28"/>
          <w:szCs w:val="28"/>
          <w:lang w:eastAsia="ru-RU"/>
        </w:rPr>
        <w:t xml:space="preserve"> Главного государственного санитарного врача</w:t>
      </w:r>
      <w:r w:rsidR="002468EA" w:rsidRPr="00942A64">
        <w:rPr>
          <w:rFonts w:asciiTheme="majorBidi" w:eastAsia="Times New Roman" w:hAnsiTheme="majorBidi" w:cstheme="majorBidi"/>
          <w:color w:val="auto"/>
          <w:kern w:val="0"/>
          <w:sz w:val="28"/>
          <w:szCs w:val="28"/>
          <w:lang w:eastAsia="ru-RU"/>
        </w:rPr>
        <w:br/>
        <w:t xml:space="preserve">Российской Федерации от 28.09.2020  </w:t>
      </w:r>
      <w:proofErr w:type="spellStart"/>
      <w:r w:rsidR="002468EA" w:rsidRPr="00942A64">
        <w:rPr>
          <w:rFonts w:asciiTheme="majorBidi" w:eastAsia="Times New Roman" w:hAnsiTheme="majorBidi" w:cstheme="majorBidi"/>
          <w:color w:val="auto"/>
          <w:kern w:val="0"/>
          <w:sz w:val="28"/>
          <w:szCs w:val="28"/>
          <w:lang w:eastAsia="ru-RU"/>
        </w:rPr>
        <w:t>No</w:t>
      </w:r>
      <w:proofErr w:type="spellEnd"/>
      <w:r w:rsidR="002468EA" w:rsidRPr="00942A64">
        <w:rPr>
          <w:rFonts w:asciiTheme="majorBidi" w:eastAsia="Times New Roman" w:hAnsiTheme="majorBidi" w:cstheme="majorBidi"/>
          <w:color w:val="auto"/>
          <w:kern w:val="0"/>
          <w:sz w:val="28"/>
          <w:szCs w:val="28"/>
          <w:lang w:eastAsia="ru-RU"/>
        </w:rPr>
        <w:t xml:space="preserve"> 28 "Об утверждении санитарных</w:t>
      </w:r>
      <w:r w:rsidR="002468EA" w:rsidRPr="00942A64">
        <w:rPr>
          <w:rFonts w:asciiTheme="majorBidi" w:eastAsia="Times New Roman" w:hAnsiTheme="majorBidi" w:cstheme="majorBidi"/>
          <w:color w:val="auto"/>
          <w:kern w:val="0"/>
          <w:sz w:val="28"/>
          <w:szCs w:val="28"/>
          <w:lang w:eastAsia="ru-RU"/>
        </w:rPr>
        <w:br/>
        <w:t>правил СП 2.4. 3648-20 "Санитарно-эпидемиологические требования к</w:t>
      </w:r>
      <w:r w:rsidR="002468EA" w:rsidRPr="00942A64">
        <w:rPr>
          <w:rFonts w:asciiTheme="majorBidi" w:eastAsia="Times New Roman" w:hAnsiTheme="majorBidi" w:cstheme="majorBidi"/>
          <w:color w:val="auto"/>
          <w:kern w:val="0"/>
          <w:sz w:val="28"/>
          <w:szCs w:val="28"/>
          <w:lang w:eastAsia="ru-RU"/>
        </w:rPr>
        <w:br/>
        <w:t>организациям воспитания и обучения, отдыха и оздоровления детей и</w:t>
      </w:r>
      <w:r w:rsidR="002468EA" w:rsidRPr="00942A64">
        <w:rPr>
          <w:rFonts w:asciiTheme="majorBidi" w:eastAsia="Times New Roman" w:hAnsiTheme="majorBidi" w:cstheme="majorBidi"/>
          <w:color w:val="auto"/>
          <w:kern w:val="0"/>
          <w:sz w:val="28"/>
          <w:szCs w:val="28"/>
          <w:lang w:eastAsia="ru-RU"/>
        </w:rPr>
        <w:br/>
        <w:t>молодежи" (Зарегис</w:t>
      </w:r>
      <w:r w:rsidR="003E6C43">
        <w:rPr>
          <w:rFonts w:asciiTheme="majorBidi" w:eastAsia="Times New Roman" w:hAnsiTheme="majorBidi" w:cstheme="majorBidi"/>
          <w:color w:val="auto"/>
          <w:kern w:val="0"/>
          <w:sz w:val="28"/>
          <w:szCs w:val="28"/>
          <w:lang w:eastAsia="ru-RU"/>
        </w:rPr>
        <w:t xml:space="preserve">трирован 18.12.2020 </w:t>
      </w:r>
      <w:proofErr w:type="spellStart"/>
      <w:r w:rsidR="003E6C43">
        <w:rPr>
          <w:rFonts w:asciiTheme="majorBidi" w:eastAsia="Times New Roman" w:hAnsiTheme="majorBidi" w:cstheme="majorBidi"/>
          <w:color w:val="auto"/>
          <w:kern w:val="0"/>
          <w:sz w:val="28"/>
          <w:szCs w:val="28"/>
          <w:lang w:eastAsia="ru-RU"/>
        </w:rPr>
        <w:t>No</w:t>
      </w:r>
      <w:proofErr w:type="spellEnd"/>
      <w:r w:rsidR="003E6C43">
        <w:rPr>
          <w:rFonts w:asciiTheme="majorBidi" w:eastAsia="Times New Roman" w:hAnsiTheme="majorBidi" w:cstheme="majorBidi"/>
          <w:color w:val="auto"/>
          <w:kern w:val="0"/>
          <w:sz w:val="28"/>
          <w:szCs w:val="28"/>
          <w:lang w:eastAsia="ru-RU"/>
        </w:rPr>
        <w:t xml:space="preserve"> 61573)</w:t>
      </w:r>
      <w:r w:rsidR="003E6C43">
        <w:rPr>
          <w:rFonts w:asciiTheme="majorBidi" w:eastAsia="Times New Roman" w:hAnsiTheme="majorBidi" w:cstheme="majorBidi"/>
          <w:color w:val="auto"/>
          <w:kern w:val="0"/>
          <w:sz w:val="28"/>
          <w:szCs w:val="28"/>
          <w:lang w:eastAsia="ru-RU"/>
        </w:rPr>
        <w:br/>
      </w:r>
      <w:r w:rsidR="002468EA" w:rsidRPr="00942A64">
        <w:rPr>
          <w:rFonts w:asciiTheme="majorBidi" w:eastAsia="Times New Roman" w:hAnsiTheme="majorBidi" w:cstheme="majorBidi"/>
          <w:color w:val="auto"/>
          <w:kern w:val="2"/>
          <w:sz w:val="28"/>
          <w:szCs w:val="28"/>
        </w:rPr>
        <w:t xml:space="preserve">Учебный  </w:t>
      </w:r>
      <w:r w:rsidRPr="00942A64">
        <w:rPr>
          <w:rFonts w:asciiTheme="majorBidi" w:eastAsia="Times New Roman" w:hAnsiTheme="majorBidi" w:cstheme="majorBidi"/>
          <w:color w:val="auto"/>
          <w:kern w:val="2"/>
          <w:sz w:val="28"/>
          <w:szCs w:val="28"/>
        </w:rPr>
        <w:t xml:space="preserve"> </w:t>
      </w:r>
      <w:r w:rsidR="002468EA" w:rsidRPr="00942A64">
        <w:rPr>
          <w:rFonts w:asciiTheme="majorBidi" w:eastAsia="Times New Roman" w:hAnsiTheme="majorBidi" w:cstheme="majorBidi"/>
          <w:color w:val="auto"/>
          <w:kern w:val="2"/>
          <w:sz w:val="28"/>
          <w:szCs w:val="28"/>
        </w:rPr>
        <w:t xml:space="preserve"> план МБОУ «</w:t>
      </w:r>
      <w:proofErr w:type="spellStart"/>
      <w:r w:rsidR="002468EA" w:rsidRPr="00942A64">
        <w:rPr>
          <w:rFonts w:asciiTheme="majorBidi" w:eastAsia="Times New Roman" w:hAnsiTheme="majorBidi" w:cstheme="majorBidi"/>
          <w:color w:val="auto"/>
          <w:kern w:val="2"/>
          <w:sz w:val="28"/>
          <w:szCs w:val="28"/>
        </w:rPr>
        <w:t>Называевская</w:t>
      </w:r>
      <w:proofErr w:type="spellEnd"/>
      <w:r w:rsidR="002468EA" w:rsidRPr="00942A64">
        <w:rPr>
          <w:rFonts w:asciiTheme="majorBidi" w:eastAsia="Times New Roman" w:hAnsiTheme="majorBidi" w:cstheme="majorBidi"/>
          <w:color w:val="auto"/>
          <w:kern w:val="2"/>
          <w:sz w:val="28"/>
          <w:szCs w:val="28"/>
        </w:rPr>
        <w:t xml:space="preserve"> СОШ №1», реализующих АООП для обучаю</w:t>
      </w:r>
      <w:r w:rsidR="003E6C43">
        <w:rPr>
          <w:rFonts w:asciiTheme="majorBidi" w:eastAsia="Times New Roman" w:hAnsiTheme="majorBidi" w:cstheme="majorBidi"/>
          <w:color w:val="auto"/>
          <w:kern w:val="2"/>
          <w:sz w:val="28"/>
          <w:szCs w:val="28"/>
        </w:rPr>
        <w:t>щихся с  интелле</w:t>
      </w:r>
      <w:r w:rsidR="003E6C43">
        <w:rPr>
          <w:rFonts w:asciiTheme="majorBidi" w:eastAsia="Times New Roman" w:hAnsiTheme="majorBidi" w:cstheme="majorBidi"/>
          <w:color w:val="auto"/>
          <w:kern w:val="2"/>
          <w:sz w:val="28"/>
          <w:szCs w:val="28"/>
        </w:rPr>
        <w:softHyphen/>
        <w:t>ктуальными нарушениями,</w:t>
      </w:r>
      <w:proofErr w:type="gramStart"/>
      <w:r w:rsidR="003E6C43">
        <w:rPr>
          <w:rFonts w:asciiTheme="majorBidi" w:eastAsia="Times New Roman" w:hAnsiTheme="majorBidi" w:cstheme="majorBidi"/>
          <w:color w:val="auto"/>
          <w:kern w:val="2"/>
          <w:sz w:val="28"/>
          <w:szCs w:val="28"/>
        </w:rPr>
        <w:t xml:space="preserve"> </w:t>
      </w:r>
      <w:r w:rsidR="002468EA" w:rsidRPr="00942A64">
        <w:rPr>
          <w:rFonts w:asciiTheme="majorBidi" w:eastAsia="Times New Roman" w:hAnsiTheme="majorBidi" w:cstheme="majorBidi"/>
          <w:color w:val="auto"/>
          <w:kern w:val="2"/>
          <w:sz w:val="28"/>
          <w:szCs w:val="28"/>
        </w:rPr>
        <w:t>,</w:t>
      </w:r>
      <w:proofErr w:type="gramEnd"/>
      <w:r w:rsidR="002468EA" w:rsidRPr="00942A64">
        <w:rPr>
          <w:rFonts w:asciiTheme="majorBidi" w:eastAsia="Times New Roman" w:hAnsiTheme="majorBidi" w:cstheme="majorBidi"/>
          <w:color w:val="auto"/>
          <w:kern w:val="2"/>
          <w:sz w:val="28"/>
          <w:szCs w:val="28"/>
        </w:rPr>
        <w:t xml:space="preserve"> фиксирует общий объем нагрузки, максимальный объём ау</w:t>
      </w:r>
      <w:r w:rsidR="002468EA" w:rsidRPr="00942A64">
        <w:rPr>
          <w:rFonts w:asciiTheme="majorBidi" w:eastAsia="Times New Roman" w:hAnsiTheme="majorBidi" w:cstheme="majorBidi"/>
          <w:color w:val="auto"/>
          <w:kern w:val="2"/>
          <w:sz w:val="28"/>
          <w:szCs w:val="28"/>
        </w:rPr>
        <w:softHyphen/>
        <w:t>ди</w:t>
      </w:r>
      <w:r w:rsidR="002468EA" w:rsidRPr="00942A64">
        <w:rPr>
          <w:rFonts w:asciiTheme="majorBidi" w:eastAsia="Times New Roman" w:hAnsiTheme="majorBidi" w:cstheme="majorBidi"/>
          <w:color w:val="auto"/>
          <w:kern w:val="2"/>
          <w:sz w:val="28"/>
          <w:szCs w:val="28"/>
        </w:rPr>
        <w:softHyphen/>
        <w:t>торной нагрузки обучающихся, состав и структуру обязательных предметных областей, рас</w:t>
      </w:r>
      <w:r w:rsidR="002468EA" w:rsidRPr="00942A64">
        <w:rPr>
          <w:rFonts w:asciiTheme="majorBidi" w:eastAsia="Times New Roman" w:hAnsiTheme="majorBidi" w:cstheme="majorBidi"/>
          <w:color w:val="auto"/>
          <w:kern w:val="2"/>
          <w:sz w:val="28"/>
          <w:szCs w:val="28"/>
        </w:rPr>
        <w:softHyphen/>
        <w:t>пределяет  учебное время, отводимое на их освоение по классам и учебным предметам.</w:t>
      </w:r>
    </w:p>
    <w:p w:rsidR="002468EA" w:rsidRPr="003E6C43" w:rsidRDefault="002468EA" w:rsidP="003E6C43">
      <w:pPr>
        <w:suppressAutoHyphens w:val="0"/>
        <w:spacing w:after="223" w:line="240" w:lineRule="auto"/>
        <w:jc w:val="both"/>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2"/>
          <w:sz w:val="28"/>
          <w:szCs w:val="28"/>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2468EA" w:rsidRPr="00942A64" w:rsidRDefault="002468EA" w:rsidP="00796AFE">
      <w:pPr>
        <w:suppressAutoHyphens w:val="0"/>
        <w:autoSpaceDE w:val="0"/>
        <w:spacing w:after="0" w:line="240" w:lineRule="auto"/>
        <w:ind w:firstLine="709"/>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color w:val="auto"/>
          <w:kern w:val="2"/>
          <w:sz w:val="28"/>
          <w:szCs w:val="28"/>
        </w:rPr>
        <w:t xml:space="preserve">В соответствии с требованиями Стандарта (п. 1. 13), который устанавливает сроки освоения АООП обучающимися с интеллектуальными </w:t>
      </w:r>
      <w:r w:rsidR="00796AFE">
        <w:rPr>
          <w:rFonts w:asciiTheme="majorBidi" w:eastAsia="Times New Roman" w:hAnsiTheme="majorBidi" w:cstheme="majorBidi"/>
          <w:color w:val="auto"/>
          <w:kern w:val="2"/>
          <w:sz w:val="28"/>
          <w:szCs w:val="28"/>
        </w:rPr>
        <w:lastRenderedPageBreak/>
        <w:t xml:space="preserve">нарушениями </w:t>
      </w:r>
      <w:r w:rsidRPr="00942A64">
        <w:rPr>
          <w:rFonts w:asciiTheme="majorBidi" w:eastAsia="Times New Roman" w:hAnsiTheme="majorBidi" w:cstheme="majorBidi"/>
          <w:color w:val="auto"/>
          <w:kern w:val="2"/>
          <w:sz w:val="28"/>
          <w:szCs w:val="28"/>
        </w:rPr>
        <w:t xml:space="preserve"> в течение 9-13 лет годовой и недельный учебные планы представлены в 1 варианте:</w:t>
      </w:r>
    </w:p>
    <w:p w:rsidR="002468EA" w:rsidRPr="00942A64" w:rsidRDefault="002468EA" w:rsidP="002468EA">
      <w:pPr>
        <w:suppressAutoHyphens w:val="0"/>
        <w:autoSpaceDE w:val="0"/>
        <w:spacing w:after="0" w:line="240" w:lineRule="auto"/>
        <w:ind w:firstLine="709"/>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color w:val="auto"/>
          <w:kern w:val="2"/>
          <w:sz w:val="28"/>
          <w:szCs w:val="28"/>
        </w:rPr>
        <w:t xml:space="preserve">1 вариант ― </w:t>
      </w:r>
      <w:r w:rsidRPr="00942A64">
        <w:rPr>
          <w:rFonts w:asciiTheme="majorBidi" w:eastAsia="Times New Roman" w:hAnsiTheme="majorBidi" w:cstheme="majorBidi"/>
          <w:color w:val="auto"/>
          <w:kern w:val="2"/>
          <w:sz w:val="28"/>
          <w:szCs w:val="28"/>
          <w:lang w:val="en-US"/>
        </w:rPr>
        <w:t>I</w:t>
      </w:r>
      <w:r w:rsidRPr="00942A64">
        <w:rPr>
          <w:rFonts w:asciiTheme="majorBidi" w:eastAsia="Times New Roman" w:hAnsiTheme="majorBidi" w:cstheme="majorBidi"/>
          <w:color w:val="auto"/>
          <w:kern w:val="2"/>
          <w:sz w:val="28"/>
          <w:szCs w:val="28"/>
        </w:rPr>
        <w:t>-</w:t>
      </w:r>
      <w:r w:rsidRPr="00942A64">
        <w:rPr>
          <w:rFonts w:asciiTheme="majorBidi" w:eastAsia="Times New Roman" w:hAnsiTheme="majorBidi" w:cstheme="majorBidi"/>
          <w:color w:val="auto"/>
          <w:kern w:val="2"/>
          <w:sz w:val="28"/>
          <w:szCs w:val="28"/>
          <w:lang w:val="en-US"/>
        </w:rPr>
        <w:t>IV</w:t>
      </w:r>
      <w:r w:rsidRPr="00942A64">
        <w:rPr>
          <w:rFonts w:asciiTheme="majorBidi" w:eastAsia="Times New Roman" w:hAnsiTheme="majorBidi" w:cstheme="majorBidi"/>
          <w:color w:val="auto"/>
          <w:kern w:val="2"/>
          <w:sz w:val="28"/>
          <w:szCs w:val="28"/>
        </w:rPr>
        <w:t xml:space="preserve">; </w:t>
      </w:r>
      <w:r w:rsidRPr="00942A64">
        <w:rPr>
          <w:rFonts w:asciiTheme="majorBidi" w:eastAsia="Times New Roman" w:hAnsiTheme="majorBidi" w:cstheme="majorBidi"/>
          <w:color w:val="auto"/>
          <w:kern w:val="2"/>
          <w:sz w:val="28"/>
          <w:szCs w:val="28"/>
          <w:lang w:val="en-US"/>
        </w:rPr>
        <w:t>V</w:t>
      </w:r>
      <w:r w:rsidRPr="00942A64">
        <w:rPr>
          <w:rFonts w:asciiTheme="majorBidi" w:eastAsia="Times New Roman" w:hAnsiTheme="majorBidi" w:cstheme="majorBidi"/>
          <w:color w:val="auto"/>
          <w:kern w:val="2"/>
          <w:sz w:val="28"/>
          <w:szCs w:val="28"/>
        </w:rPr>
        <w:t>-</w:t>
      </w:r>
      <w:r w:rsidRPr="00942A64">
        <w:rPr>
          <w:rFonts w:asciiTheme="majorBidi" w:eastAsia="Times New Roman" w:hAnsiTheme="majorBidi" w:cstheme="majorBidi"/>
          <w:color w:val="auto"/>
          <w:kern w:val="2"/>
          <w:sz w:val="28"/>
          <w:szCs w:val="28"/>
          <w:lang w:val="en-US"/>
        </w:rPr>
        <w:t>IX</w:t>
      </w:r>
      <w:r w:rsidRPr="00942A64">
        <w:rPr>
          <w:rFonts w:asciiTheme="majorBidi" w:eastAsia="Times New Roman" w:hAnsiTheme="majorBidi" w:cstheme="majorBidi"/>
          <w:color w:val="auto"/>
          <w:kern w:val="2"/>
          <w:sz w:val="28"/>
          <w:szCs w:val="28"/>
        </w:rPr>
        <w:t xml:space="preserve"> классы (9 лет);</w:t>
      </w:r>
    </w:p>
    <w:p w:rsidR="002468EA" w:rsidRPr="00942A64" w:rsidRDefault="002468EA" w:rsidP="002468EA">
      <w:pPr>
        <w:widowControl w:val="0"/>
        <w:spacing w:after="0" w:line="240" w:lineRule="auto"/>
        <w:jc w:val="both"/>
        <w:rPr>
          <w:rFonts w:asciiTheme="majorBidi" w:eastAsia="SimSun" w:hAnsiTheme="majorBidi" w:cstheme="majorBidi"/>
          <w:color w:val="auto"/>
          <w:kern w:val="2"/>
          <w:sz w:val="28"/>
          <w:szCs w:val="28"/>
          <w:lang w:eastAsia="hi-IN" w:bidi="hi-IN"/>
        </w:rPr>
      </w:pPr>
      <w:r w:rsidRPr="00942A64">
        <w:rPr>
          <w:rFonts w:asciiTheme="majorBidi" w:eastAsia="SimSun" w:hAnsiTheme="majorBidi" w:cstheme="majorBidi"/>
          <w:color w:val="auto"/>
          <w:kern w:val="2"/>
          <w:sz w:val="28"/>
          <w:szCs w:val="28"/>
          <w:lang w:eastAsia="hi-IN" w:bidi="hi-IN"/>
        </w:rPr>
        <w:t>Выбор вариантов сроков обучения осуществлён  с учетом:</w:t>
      </w:r>
    </w:p>
    <w:p w:rsidR="002468EA" w:rsidRPr="00942A64" w:rsidRDefault="002468EA" w:rsidP="00CF1515">
      <w:pPr>
        <w:widowControl w:val="0"/>
        <w:numPr>
          <w:ilvl w:val="0"/>
          <w:numId w:val="18"/>
        </w:numPr>
        <w:suppressAutoHyphens w:val="0"/>
        <w:spacing w:after="0" w:line="240" w:lineRule="auto"/>
        <w:jc w:val="both"/>
        <w:rPr>
          <w:rFonts w:asciiTheme="majorBidi" w:eastAsia="SimSun" w:hAnsiTheme="majorBidi" w:cstheme="majorBidi"/>
          <w:color w:val="auto"/>
          <w:kern w:val="2"/>
          <w:sz w:val="28"/>
          <w:szCs w:val="28"/>
          <w:lang w:eastAsia="hi-IN" w:bidi="hi-IN"/>
        </w:rPr>
      </w:pPr>
      <w:r w:rsidRPr="00942A64">
        <w:rPr>
          <w:rFonts w:asciiTheme="majorBidi" w:eastAsia="SimSun" w:hAnsiTheme="majorBidi" w:cstheme="majorBidi"/>
          <w:color w:val="auto"/>
          <w:kern w:val="2"/>
          <w:sz w:val="28"/>
          <w:szCs w:val="28"/>
          <w:lang w:eastAsia="hi-IN" w:bidi="hi-IN"/>
        </w:rPr>
        <w:t xml:space="preserve">особенностей психофизического развития обучающихся, </w:t>
      </w:r>
      <w:proofErr w:type="spellStart"/>
      <w:r w:rsidRPr="00942A64">
        <w:rPr>
          <w:rFonts w:asciiTheme="majorBidi" w:eastAsia="SimSun" w:hAnsiTheme="majorBidi" w:cstheme="majorBidi"/>
          <w:color w:val="auto"/>
          <w:kern w:val="2"/>
          <w:sz w:val="28"/>
          <w:szCs w:val="28"/>
          <w:lang w:eastAsia="hi-IN" w:bidi="hi-IN"/>
        </w:rPr>
        <w:t>сформи</w:t>
      </w:r>
      <w:r w:rsidRPr="00942A64">
        <w:rPr>
          <w:rFonts w:asciiTheme="majorBidi" w:eastAsia="SimSun" w:hAnsiTheme="majorBidi" w:cstheme="majorBidi"/>
          <w:color w:val="auto"/>
          <w:kern w:val="2"/>
          <w:sz w:val="28"/>
          <w:szCs w:val="28"/>
          <w:lang w:eastAsia="hi-IN" w:bidi="hi-IN"/>
        </w:rPr>
        <w:softHyphen/>
        <w:t>ро</w:t>
      </w:r>
      <w:r w:rsidRPr="00942A64">
        <w:rPr>
          <w:rFonts w:asciiTheme="majorBidi" w:eastAsia="SimSun" w:hAnsiTheme="majorBidi" w:cstheme="majorBidi"/>
          <w:color w:val="auto"/>
          <w:kern w:val="2"/>
          <w:sz w:val="28"/>
          <w:szCs w:val="28"/>
          <w:lang w:eastAsia="hi-IN" w:bidi="hi-IN"/>
        </w:rPr>
        <w:softHyphen/>
        <w:t>ва</w:t>
      </w:r>
      <w:r w:rsidRPr="00942A64">
        <w:rPr>
          <w:rFonts w:asciiTheme="majorBidi" w:eastAsia="SimSun" w:hAnsiTheme="majorBidi" w:cstheme="majorBidi"/>
          <w:color w:val="auto"/>
          <w:kern w:val="2"/>
          <w:sz w:val="28"/>
          <w:szCs w:val="28"/>
          <w:lang w:eastAsia="hi-IN" w:bidi="hi-IN"/>
        </w:rPr>
        <w:softHyphen/>
        <w:t>н</w:t>
      </w:r>
      <w:r w:rsidRPr="00942A64">
        <w:rPr>
          <w:rFonts w:asciiTheme="majorBidi" w:eastAsia="SimSun" w:hAnsiTheme="majorBidi" w:cstheme="majorBidi"/>
          <w:color w:val="auto"/>
          <w:kern w:val="2"/>
          <w:sz w:val="28"/>
          <w:szCs w:val="28"/>
          <w:lang w:eastAsia="hi-IN" w:bidi="hi-IN"/>
        </w:rPr>
        <w:softHyphen/>
        <w:t>но</w:t>
      </w:r>
      <w:r w:rsidRPr="00942A64">
        <w:rPr>
          <w:rFonts w:asciiTheme="majorBidi" w:eastAsia="SimSun" w:hAnsiTheme="majorBidi" w:cstheme="majorBidi"/>
          <w:color w:val="auto"/>
          <w:kern w:val="2"/>
          <w:sz w:val="28"/>
          <w:szCs w:val="28"/>
          <w:lang w:eastAsia="hi-IN" w:bidi="hi-IN"/>
        </w:rPr>
        <w:softHyphen/>
        <w:t>сти</w:t>
      </w:r>
      <w:proofErr w:type="spellEnd"/>
      <w:r w:rsidRPr="00942A64">
        <w:rPr>
          <w:rFonts w:asciiTheme="majorBidi" w:eastAsia="SimSun" w:hAnsiTheme="majorBidi" w:cstheme="majorBidi"/>
          <w:color w:val="auto"/>
          <w:kern w:val="2"/>
          <w:sz w:val="28"/>
          <w:szCs w:val="28"/>
          <w:lang w:eastAsia="hi-IN" w:bidi="hi-IN"/>
        </w:rPr>
        <w:t xml:space="preserve">  у них готовности к школьному обучению и имеющихся особых об</w:t>
      </w:r>
      <w:r w:rsidRPr="00942A64">
        <w:rPr>
          <w:rFonts w:asciiTheme="majorBidi" w:eastAsia="SimSun" w:hAnsiTheme="majorBidi" w:cstheme="majorBidi"/>
          <w:color w:val="auto"/>
          <w:kern w:val="2"/>
          <w:sz w:val="28"/>
          <w:szCs w:val="28"/>
          <w:lang w:eastAsia="hi-IN" w:bidi="hi-IN"/>
        </w:rPr>
        <w:softHyphen/>
        <w:t>ра</w:t>
      </w:r>
      <w:r w:rsidRPr="00942A64">
        <w:rPr>
          <w:rFonts w:asciiTheme="majorBidi" w:eastAsia="SimSun" w:hAnsiTheme="majorBidi" w:cstheme="majorBidi"/>
          <w:color w:val="auto"/>
          <w:kern w:val="2"/>
          <w:sz w:val="28"/>
          <w:szCs w:val="28"/>
          <w:lang w:eastAsia="hi-IN" w:bidi="hi-IN"/>
        </w:rPr>
        <w:softHyphen/>
        <w:t>зо</w:t>
      </w:r>
      <w:r w:rsidRPr="00942A64">
        <w:rPr>
          <w:rFonts w:asciiTheme="majorBidi" w:eastAsia="SimSun" w:hAnsiTheme="majorBidi" w:cstheme="majorBidi"/>
          <w:color w:val="auto"/>
          <w:kern w:val="2"/>
          <w:sz w:val="28"/>
          <w:szCs w:val="28"/>
          <w:lang w:eastAsia="hi-IN" w:bidi="hi-IN"/>
        </w:rPr>
        <w:softHyphen/>
        <w:t>ва</w:t>
      </w:r>
      <w:r w:rsidRPr="00942A64">
        <w:rPr>
          <w:rFonts w:asciiTheme="majorBidi" w:eastAsia="SimSun" w:hAnsiTheme="majorBidi" w:cstheme="majorBidi"/>
          <w:color w:val="auto"/>
          <w:kern w:val="2"/>
          <w:sz w:val="28"/>
          <w:szCs w:val="28"/>
          <w:lang w:eastAsia="hi-IN" w:bidi="hi-IN"/>
        </w:rPr>
        <w:softHyphen/>
        <w:t>тельных потребностей;</w:t>
      </w:r>
    </w:p>
    <w:p w:rsidR="002468EA" w:rsidRPr="00942A64" w:rsidRDefault="002468EA" w:rsidP="00CF1515">
      <w:pPr>
        <w:numPr>
          <w:ilvl w:val="0"/>
          <w:numId w:val="18"/>
        </w:numPr>
        <w:suppressAutoHyphens w:val="0"/>
        <w:autoSpaceDE w:val="0"/>
        <w:spacing w:after="0" w:line="240" w:lineRule="auto"/>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color w:val="000000"/>
          <w:kern w:val="2"/>
          <w:sz w:val="28"/>
          <w:szCs w:val="28"/>
        </w:rPr>
        <w:t>наличия комплекса условий для реализации АООП (кадровые, финансовые и материально-технические).</w:t>
      </w:r>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color w:val="auto"/>
          <w:kern w:val="2"/>
          <w:sz w:val="28"/>
          <w:szCs w:val="28"/>
        </w:rPr>
        <w:t>В учебном плане представлены семь предметных областей и коррекционно-развивающая область. Содержание всех учебных предметов, входящих в со</w:t>
      </w:r>
      <w:r w:rsidRPr="00942A64">
        <w:rPr>
          <w:rFonts w:asciiTheme="majorBidi" w:eastAsia="Times New Roman" w:hAnsiTheme="majorBidi" w:cstheme="majorBidi"/>
          <w:color w:val="auto"/>
          <w:kern w:val="2"/>
          <w:sz w:val="28"/>
          <w:szCs w:val="28"/>
        </w:rPr>
        <w:softHyphen/>
        <w:t>став каждой предметной области, имеет ярко выраженную коррекционно-развивающую на</w:t>
      </w:r>
      <w:r w:rsidRPr="00942A64">
        <w:rPr>
          <w:rFonts w:asciiTheme="majorBidi" w:eastAsia="Times New Roman" w:hAnsiTheme="majorBidi" w:cstheme="majorBidi"/>
          <w:color w:val="auto"/>
          <w:kern w:val="2"/>
          <w:sz w:val="28"/>
          <w:szCs w:val="28"/>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sidRPr="00942A64">
        <w:rPr>
          <w:rFonts w:asciiTheme="majorBidi" w:eastAsia="Times New Roman" w:hAnsiTheme="majorBidi" w:cstheme="majorBidi"/>
          <w:color w:val="auto"/>
          <w:kern w:val="2"/>
          <w:sz w:val="28"/>
          <w:szCs w:val="28"/>
        </w:rPr>
        <w:softHyphen/>
        <w:t>чес</w:t>
      </w:r>
      <w:r w:rsidRPr="00942A64">
        <w:rPr>
          <w:rFonts w:asciiTheme="majorBidi" w:eastAsia="Times New Roman" w:hAnsiTheme="majorBidi" w:cstheme="majorBidi"/>
          <w:color w:val="auto"/>
          <w:kern w:val="2"/>
          <w:sz w:val="28"/>
          <w:szCs w:val="28"/>
        </w:rPr>
        <w:softHyphen/>
        <w:t>кого развития обучающихся в структуру учебного плана входит и коррекционно-раз</w:t>
      </w:r>
      <w:r w:rsidRPr="00942A64">
        <w:rPr>
          <w:rFonts w:asciiTheme="majorBidi" w:eastAsia="Times New Roman" w:hAnsiTheme="majorBidi" w:cstheme="majorBidi"/>
          <w:color w:val="auto"/>
          <w:kern w:val="2"/>
          <w:sz w:val="28"/>
          <w:szCs w:val="28"/>
        </w:rPr>
        <w:softHyphen/>
        <w:t>ви</w:t>
      </w:r>
      <w:r w:rsidRPr="00942A64">
        <w:rPr>
          <w:rFonts w:asciiTheme="majorBidi" w:eastAsia="Times New Roman" w:hAnsiTheme="majorBidi" w:cstheme="majorBidi"/>
          <w:color w:val="auto"/>
          <w:kern w:val="2"/>
          <w:sz w:val="28"/>
          <w:szCs w:val="28"/>
        </w:rPr>
        <w:softHyphen/>
        <w:t>ва</w:t>
      </w:r>
      <w:r w:rsidRPr="00942A64">
        <w:rPr>
          <w:rFonts w:asciiTheme="majorBidi" w:eastAsia="Times New Roman" w:hAnsiTheme="majorBidi" w:cstheme="majorBidi"/>
          <w:color w:val="auto"/>
          <w:kern w:val="2"/>
          <w:sz w:val="28"/>
          <w:szCs w:val="28"/>
        </w:rPr>
        <w:softHyphen/>
        <w:t>ющая область.</w:t>
      </w:r>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b/>
          <w:color w:val="auto"/>
          <w:kern w:val="2"/>
          <w:sz w:val="28"/>
          <w:szCs w:val="28"/>
        </w:rPr>
      </w:pPr>
      <w:r w:rsidRPr="00942A64">
        <w:rPr>
          <w:rFonts w:asciiTheme="majorBidi" w:eastAsia="Times New Roman" w:hAnsiTheme="majorBidi" w:cstheme="majorBidi"/>
          <w:color w:val="auto"/>
          <w:kern w:val="2"/>
          <w:sz w:val="28"/>
          <w:szCs w:val="28"/>
        </w:rPr>
        <w:t>Учебный план состоит из двух частей — обязательной части и части, формируемой участниками образовательных отношений.</w:t>
      </w:r>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b/>
          <w:color w:val="auto"/>
          <w:kern w:val="2"/>
          <w:sz w:val="28"/>
          <w:szCs w:val="28"/>
        </w:rPr>
        <w:t>Обязательная часть</w:t>
      </w:r>
      <w:r w:rsidRPr="00942A64">
        <w:rPr>
          <w:rFonts w:asciiTheme="majorBidi" w:eastAsia="Times New Roman" w:hAnsiTheme="majorBidi" w:cstheme="majorBidi"/>
          <w:color w:val="auto"/>
          <w:kern w:val="2"/>
          <w:sz w:val="28"/>
          <w:szCs w:val="28"/>
        </w:rPr>
        <w:t xml:space="preserve">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w:t>
      </w:r>
    </w:p>
    <w:p w:rsidR="002468EA" w:rsidRPr="00942A64" w:rsidRDefault="003400E0" w:rsidP="000D279D">
      <w:pPr>
        <w:suppressAutoHyphens w:val="0"/>
        <w:spacing w:after="0" w:line="240" w:lineRule="auto"/>
        <w:jc w:val="both"/>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Учебный план для </w:t>
      </w:r>
      <w:r w:rsidR="005411C4" w:rsidRPr="00942A64">
        <w:rPr>
          <w:rFonts w:asciiTheme="majorBidi" w:eastAsia="Times New Roman" w:hAnsiTheme="majorBidi" w:cstheme="majorBidi"/>
          <w:color w:val="auto"/>
          <w:kern w:val="0"/>
          <w:sz w:val="28"/>
          <w:szCs w:val="28"/>
          <w:lang w:eastAsia="ru-RU"/>
        </w:rPr>
        <w:t>1-9</w:t>
      </w:r>
      <w:r w:rsidR="002468EA" w:rsidRPr="00942A64">
        <w:rPr>
          <w:rFonts w:asciiTheme="majorBidi" w:eastAsia="Times New Roman" w:hAnsiTheme="majorBidi" w:cstheme="majorBidi"/>
          <w:color w:val="auto"/>
          <w:kern w:val="0"/>
          <w:sz w:val="28"/>
          <w:szCs w:val="28"/>
          <w:lang w:eastAsia="ru-RU"/>
        </w:rPr>
        <w:t xml:space="preserve"> классов</w:t>
      </w:r>
      <w:r w:rsidR="002468EA" w:rsidRPr="00942A64">
        <w:rPr>
          <w:rFonts w:asciiTheme="majorBidi" w:eastAsia="Times New Roman" w:hAnsiTheme="majorBidi" w:cstheme="majorBidi"/>
          <w:color w:val="auto"/>
          <w:kern w:val="0"/>
          <w:sz w:val="28"/>
          <w:szCs w:val="28"/>
          <w:lang w:eastAsia="ru-RU"/>
        </w:rPr>
        <w:br/>
        <w:t xml:space="preserve">обучающихся по АООП (вариант 1) </w:t>
      </w:r>
      <w:r w:rsidR="002468EA" w:rsidRPr="00942A64">
        <w:rPr>
          <w:rFonts w:asciiTheme="majorBidi" w:eastAsia="Times New Roman" w:hAnsiTheme="majorBidi" w:cstheme="majorBidi"/>
          <w:color w:val="auto"/>
          <w:kern w:val="0"/>
          <w:sz w:val="28"/>
          <w:szCs w:val="28"/>
          <w:lang w:eastAsia="ru-RU"/>
        </w:rPr>
        <w:br/>
        <w:t>Обязательная часть учебного плана включает образовательные</w:t>
      </w:r>
      <w:r w:rsidR="002468EA" w:rsidRPr="00942A64">
        <w:rPr>
          <w:rFonts w:asciiTheme="majorBidi" w:eastAsia="Times New Roman" w:hAnsiTheme="majorBidi" w:cstheme="majorBidi"/>
          <w:color w:val="auto"/>
          <w:kern w:val="0"/>
          <w:sz w:val="28"/>
          <w:szCs w:val="28"/>
          <w:lang w:eastAsia="ru-RU"/>
        </w:rPr>
        <w:br/>
        <w:t xml:space="preserve">области, которые содержат предметы, рекомендуемые федеральной </w:t>
      </w:r>
      <w:r w:rsidR="002468EA" w:rsidRPr="00942A64">
        <w:rPr>
          <w:rFonts w:asciiTheme="majorBidi" w:eastAsia="Times New Roman" w:hAnsiTheme="majorBidi" w:cstheme="majorBidi"/>
          <w:color w:val="auto"/>
          <w:kern w:val="0"/>
          <w:sz w:val="28"/>
          <w:szCs w:val="28"/>
          <w:lang w:eastAsia="ru-RU"/>
        </w:rPr>
        <w:br/>
        <w:t>адаптированной основной программой образования</w:t>
      </w:r>
      <w:r w:rsidR="002468EA" w:rsidRPr="00942A64">
        <w:rPr>
          <w:rFonts w:asciiTheme="majorBidi" w:eastAsia="Times New Roman" w:hAnsiTheme="majorBidi" w:cstheme="majorBidi"/>
          <w:color w:val="auto"/>
          <w:kern w:val="0"/>
          <w:sz w:val="28"/>
          <w:szCs w:val="28"/>
          <w:lang w:eastAsia="ru-RU"/>
        </w:rPr>
        <w:br/>
        <w:t>обучающихся с умственной отсталостью (интеллектуальными нарушениями).</w:t>
      </w:r>
      <w:r w:rsidR="002468EA" w:rsidRPr="00942A64">
        <w:rPr>
          <w:rFonts w:asciiTheme="majorBidi" w:eastAsia="Times New Roman" w:hAnsiTheme="majorBidi" w:cstheme="majorBidi"/>
          <w:color w:val="auto"/>
          <w:kern w:val="0"/>
          <w:sz w:val="28"/>
          <w:szCs w:val="28"/>
          <w:lang w:eastAsia="ru-RU"/>
        </w:rPr>
        <w:br/>
      </w:r>
      <w:r w:rsidR="002468EA" w:rsidRPr="00942A64">
        <w:rPr>
          <w:rFonts w:asciiTheme="majorBidi" w:eastAsia="Times New Roman" w:hAnsiTheme="majorBidi" w:cstheme="majorBidi"/>
          <w:color w:val="auto"/>
          <w:kern w:val="0"/>
          <w:sz w:val="28"/>
          <w:szCs w:val="28"/>
          <w:lang w:eastAsia="ru-RU"/>
        </w:rPr>
        <w:br/>
      </w:r>
      <w:r w:rsidR="002468EA" w:rsidRPr="00942A64">
        <w:rPr>
          <w:rFonts w:asciiTheme="majorBidi" w:eastAsia="Times New Roman" w:hAnsiTheme="majorBidi" w:cstheme="majorBidi"/>
          <w:b/>
          <w:bCs/>
          <w:color w:val="auto"/>
          <w:kern w:val="0"/>
          <w:sz w:val="28"/>
          <w:szCs w:val="28"/>
          <w:lang w:eastAsia="ru-RU"/>
        </w:rPr>
        <w:t>1. Язык и речевая практика</w:t>
      </w:r>
      <w:r w:rsidR="002468EA" w:rsidRPr="00942A64">
        <w:rPr>
          <w:rFonts w:asciiTheme="majorBidi" w:eastAsia="Times New Roman" w:hAnsiTheme="majorBidi" w:cstheme="majorBidi"/>
          <w:color w:val="auto"/>
          <w:kern w:val="0"/>
          <w:sz w:val="28"/>
          <w:szCs w:val="28"/>
          <w:lang w:eastAsia="ru-RU"/>
        </w:rPr>
        <w:t>. Область включает учебные предмет</w:t>
      </w:r>
      <w:r w:rsidR="000F3167" w:rsidRPr="00942A64">
        <w:rPr>
          <w:rFonts w:asciiTheme="majorBidi" w:eastAsia="Times New Roman" w:hAnsiTheme="majorBidi" w:cstheme="majorBidi"/>
          <w:color w:val="auto"/>
          <w:kern w:val="0"/>
          <w:sz w:val="28"/>
          <w:szCs w:val="28"/>
          <w:lang w:eastAsia="ru-RU"/>
        </w:rPr>
        <w:t>ы:</w:t>
      </w:r>
      <w:r w:rsidR="000F3167" w:rsidRPr="00942A64">
        <w:rPr>
          <w:rFonts w:asciiTheme="majorBidi" w:eastAsia="Times New Roman" w:hAnsiTheme="majorBidi" w:cstheme="majorBidi"/>
          <w:color w:val="auto"/>
          <w:kern w:val="0"/>
          <w:sz w:val="28"/>
          <w:szCs w:val="28"/>
          <w:lang w:eastAsia="ru-RU"/>
        </w:rPr>
        <w:br/>
        <w:t xml:space="preserve">«Русский язык», «Чтение» </w:t>
      </w:r>
      <w:r w:rsidR="00FB00BA" w:rsidRPr="00942A64">
        <w:rPr>
          <w:rFonts w:asciiTheme="majorBidi" w:eastAsia="Times New Roman" w:hAnsiTheme="majorBidi" w:cstheme="majorBidi"/>
          <w:color w:val="auto"/>
          <w:kern w:val="0"/>
          <w:sz w:val="28"/>
          <w:szCs w:val="28"/>
          <w:lang w:eastAsia="ru-RU"/>
        </w:rPr>
        <w:t>«Речевая практика».</w:t>
      </w:r>
      <w:r w:rsidR="002468EA" w:rsidRPr="00942A64">
        <w:rPr>
          <w:rFonts w:asciiTheme="majorBidi" w:eastAsia="Times New Roman" w:hAnsiTheme="majorBidi" w:cstheme="majorBidi"/>
          <w:color w:val="auto"/>
          <w:kern w:val="0"/>
          <w:sz w:val="28"/>
          <w:szCs w:val="28"/>
          <w:lang w:eastAsia="ru-RU"/>
        </w:rPr>
        <w:t xml:space="preserve"> Основными задачами реализации</w:t>
      </w:r>
      <w:r w:rsidR="002468EA" w:rsidRPr="00942A64">
        <w:rPr>
          <w:rFonts w:asciiTheme="majorBidi" w:eastAsia="Times New Roman" w:hAnsiTheme="majorBidi" w:cstheme="majorBidi"/>
          <w:color w:val="auto"/>
          <w:kern w:val="0"/>
          <w:sz w:val="28"/>
          <w:szCs w:val="28"/>
          <w:lang w:eastAsia="ru-RU"/>
        </w:rPr>
        <w:br/>
        <w:t>содержания данной предметной области являются: овладение грамотой,</w:t>
      </w:r>
      <w:r w:rsidR="002468EA" w:rsidRPr="00942A64">
        <w:rPr>
          <w:rFonts w:asciiTheme="majorBidi" w:eastAsia="Times New Roman" w:hAnsiTheme="majorBidi" w:cstheme="majorBidi"/>
          <w:color w:val="auto"/>
          <w:kern w:val="0"/>
          <w:sz w:val="28"/>
          <w:szCs w:val="28"/>
          <w:lang w:eastAsia="ru-RU"/>
        </w:rPr>
        <w:br/>
        <w:t>основными речевыми формами и правилами их практического применения;</w:t>
      </w:r>
      <w:r w:rsidR="002468EA" w:rsidRPr="00942A64">
        <w:rPr>
          <w:rFonts w:asciiTheme="majorBidi" w:eastAsia="Times New Roman" w:hAnsiTheme="majorBidi" w:cstheme="majorBidi"/>
          <w:color w:val="auto"/>
          <w:kern w:val="0"/>
          <w:sz w:val="28"/>
          <w:szCs w:val="28"/>
          <w:lang w:eastAsia="ru-RU"/>
        </w:rPr>
        <w:br/>
        <w:t>развитие устной и письменной коммуникации, способности к</w:t>
      </w:r>
      <w:r w:rsidR="002468EA" w:rsidRPr="00942A64">
        <w:rPr>
          <w:rFonts w:asciiTheme="majorBidi" w:eastAsia="Times New Roman" w:hAnsiTheme="majorBidi" w:cstheme="majorBidi"/>
          <w:color w:val="auto"/>
          <w:kern w:val="0"/>
          <w:sz w:val="28"/>
          <w:szCs w:val="28"/>
          <w:lang w:eastAsia="ru-RU"/>
        </w:rPr>
        <w:br/>
        <w:t>осмысленному чтению и письму; овладение способностью пользоваться</w:t>
      </w:r>
      <w:r w:rsidR="002468EA" w:rsidRPr="00942A64">
        <w:rPr>
          <w:rFonts w:asciiTheme="majorBidi" w:eastAsia="Times New Roman" w:hAnsiTheme="majorBidi" w:cstheme="majorBidi"/>
          <w:color w:val="auto"/>
          <w:kern w:val="0"/>
          <w:sz w:val="28"/>
          <w:szCs w:val="28"/>
          <w:lang w:eastAsia="ru-RU"/>
        </w:rPr>
        <w:br/>
        <w:t>устной и письменной речью для решения, соответствующих возрасту</w:t>
      </w:r>
      <w:r w:rsidR="002468EA" w:rsidRPr="00942A64">
        <w:rPr>
          <w:rFonts w:asciiTheme="majorBidi" w:eastAsia="Times New Roman" w:hAnsiTheme="majorBidi" w:cstheme="majorBidi"/>
          <w:color w:val="auto"/>
          <w:kern w:val="0"/>
          <w:sz w:val="28"/>
          <w:szCs w:val="28"/>
          <w:lang w:eastAsia="ru-RU"/>
        </w:rPr>
        <w:br/>
        <w:t>житейских задач; развитие способности к словесному самовыражению на</w:t>
      </w:r>
      <w:r w:rsidR="002468EA" w:rsidRPr="00942A64">
        <w:rPr>
          <w:rFonts w:asciiTheme="majorBidi" w:eastAsia="Times New Roman" w:hAnsiTheme="majorBidi" w:cstheme="majorBidi"/>
          <w:color w:val="auto"/>
          <w:kern w:val="0"/>
          <w:sz w:val="28"/>
          <w:szCs w:val="28"/>
          <w:lang w:eastAsia="ru-RU"/>
        </w:rPr>
        <w:br/>
        <w:t>уровне, соответствующему возрасту и развитию ребенка, его</w:t>
      </w:r>
      <w:r w:rsidR="002468EA" w:rsidRPr="00942A64">
        <w:rPr>
          <w:rFonts w:asciiTheme="majorBidi" w:eastAsia="Times New Roman" w:hAnsiTheme="majorBidi" w:cstheme="majorBidi"/>
          <w:color w:val="auto"/>
          <w:kern w:val="0"/>
          <w:sz w:val="28"/>
          <w:szCs w:val="28"/>
          <w:lang w:eastAsia="ru-RU"/>
        </w:rPr>
        <w:br/>
        <w:t>коммуникативно-речевых навыков, коррекцию недостатков мыслительной</w:t>
      </w:r>
      <w:r w:rsidR="002468EA" w:rsidRPr="00942A64">
        <w:rPr>
          <w:rFonts w:asciiTheme="majorBidi" w:eastAsia="Times New Roman" w:hAnsiTheme="majorBidi" w:cstheme="majorBidi"/>
          <w:color w:val="auto"/>
          <w:kern w:val="0"/>
          <w:sz w:val="28"/>
          <w:szCs w:val="28"/>
          <w:lang w:eastAsia="ru-RU"/>
        </w:rPr>
        <w:br/>
        <w:t>деятельности.</w:t>
      </w:r>
      <w:r w:rsidR="002468EA" w:rsidRPr="00942A64">
        <w:rPr>
          <w:rFonts w:asciiTheme="majorBidi" w:eastAsia="Times New Roman" w:hAnsiTheme="majorBidi" w:cstheme="majorBidi"/>
          <w:color w:val="auto"/>
          <w:kern w:val="0"/>
          <w:sz w:val="28"/>
          <w:szCs w:val="28"/>
          <w:lang w:eastAsia="ru-RU"/>
        </w:rPr>
        <w:br/>
      </w:r>
      <w:r w:rsidR="002468EA" w:rsidRPr="00942A64">
        <w:rPr>
          <w:rFonts w:asciiTheme="majorBidi" w:eastAsia="Times New Roman" w:hAnsiTheme="majorBidi" w:cstheme="majorBidi"/>
          <w:b/>
          <w:bCs/>
          <w:color w:val="auto"/>
          <w:kern w:val="0"/>
          <w:sz w:val="28"/>
          <w:szCs w:val="28"/>
          <w:lang w:eastAsia="ru-RU"/>
        </w:rPr>
        <w:t>2. Математика</w:t>
      </w:r>
      <w:r w:rsidR="002468EA" w:rsidRPr="00942A64">
        <w:rPr>
          <w:rFonts w:asciiTheme="majorBidi" w:eastAsia="Times New Roman" w:hAnsiTheme="majorBidi" w:cstheme="majorBidi"/>
          <w:color w:val="auto"/>
          <w:kern w:val="0"/>
          <w:sz w:val="28"/>
          <w:szCs w:val="28"/>
          <w:lang w:eastAsia="ru-RU"/>
        </w:rPr>
        <w:t>.  Данная область включает одноименный учебный</w:t>
      </w:r>
      <w:r w:rsidR="002468EA" w:rsidRPr="00942A64">
        <w:rPr>
          <w:rFonts w:asciiTheme="majorBidi" w:eastAsia="Times New Roman" w:hAnsiTheme="majorBidi" w:cstheme="majorBidi"/>
          <w:color w:val="auto"/>
          <w:kern w:val="0"/>
          <w:sz w:val="28"/>
          <w:szCs w:val="28"/>
          <w:lang w:eastAsia="ru-RU"/>
        </w:rPr>
        <w:br/>
        <w:t>предмет «Ма</w:t>
      </w:r>
      <w:r w:rsidR="005411C4" w:rsidRPr="00942A64">
        <w:rPr>
          <w:rFonts w:asciiTheme="majorBidi" w:eastAsia="Times New Roman" w:hAnsiTheme="majorBidi" w:cstheme="majorBidi"/>
          <w:color w:val="auto"/>
          <w:kern w:val="0"/>
          <w:sz w:val="28"/>
          <w:szCs w:val="28"/>
          <w:lang w:eastAsia="ru-RU"/>
        </w:rPr>
        <w:t xml:space="preserve">тематика» и «Информатика». </w:t>
      </w:r>
      <w:r w:rsidR="002468EA" w:rsidRPr="00942A64">
        <w:rPr>
          <w:rFonts w:asciiTheme="majorBidi" w:eastAsia="Times New Roman" w:hAnsiTheme="majorBidi" w:cstheme="majorBidi"/>
          <w:color w:val="auto"/>
          <w:kern w:val="0"/>
          <w:sz w:val="28"/>
          <w:szCs w:val="28"/>
          <w:lang w:eastAsia="ru-RU"/>
        </w:rPr>
        <w:t>Распределение учебного материала, осуществляются</w:t>
      </w:r>
      <w:r w:rsidR="002468EA" w:rsidRPr="00942A64">
        <w:rPr>
          <w:rFonts w:asciiTheme="majorBidi" w:eastAsia="Times New Roman" w:hAnsiTheme="majorBidi" w:cstheme="majorBidi"/>
          <w:color w:val="auto"/>
          <w:kern w:val="0"/>
          <w:sz w:val="28"/>
          <w:szCs w:val="28"/>
          <w:lang w:eastAsia="ru-RU"/>
        </w:rPr>
        <w:br/>
      </w:r>
      <w:proofErr w:type="spellStart"/>
      <w:r w:rsidR="002468EA" w:rsidRPr="00942A64">
        <w:rPr>
          <w:rFonts w:asciiTheme="majorBidi" w:eastAsia="Times New Roman" w:hAnsiTheme="majorBidi" w:cstheme="majorBidi"/>
          <w:color w:val="auto"/>
          <w:kern w:val="0"/>
          <w:sz w:val="28"/>
          <w:szCs w:val="28"/>
          <w:lang w:eastAsia="ru-RU"/>
        </w:rPr>
        <w:t>концентрически</w:t>
      </w:r>
      <w:proofErr w:type="spellEnd"/>
      <w:r w:rsidR="002468EA" w:rsidRPr="00942A64">
        <w:rPr>
          <w:rFonts w:asciiTheme="majorBidi" w:eastAsia="Times New Roman" w:hAnsiTheme="majorBidi" w:cstheme="majorBidi"/>
          <w:color w:val="auto"/>
          <w:kern w:val="0"/>
          <w:sz w:val="28"/>
          <w:szCs w:val="28"/>
          <w:lang w:eastAsia="ru-RU"/>
        </w:rPr>
        <w:t>,</w:t>
      </w:r>
      <w:r w:rsidR="00FE55DE" w:rsidRPr="00942A64">
        <w:rPr>
          <w:rFonts w:asciiTheme="majorBidi" w:eastAsia="Times New Roman" w:hAnsiTheme="majorBidi" w:cstheme="majorBidi"/>
          <w:color w:val="auto"/>
          <w:kern w:val="0"/>
          <w:sz w:val="28"/>
          <w:szCs w:val="28"/>
          <w:lang w:eastAsia="ru-RU"/>
        </w:rPr>
        <w:t xml:space="preserve"> </w:t>
      </w:r>
      <w:r w:rsidR="002468EA" w:rsidRPr="00942A64">
        <w:rPr>
          <w:rFonts w:asciiTheme="majorBidi" w:eastAsia="Times New Roman" w:hAnsiTheme="majorBidi" w:cstheme="majorBidi"/>
          <w:color w:val="auto"/>
          <w:kern w:val="0"/>
          <w:sz w:val="28"/>
          <w:szCs w:val="28"/>
          <w:lang w:eastAsia="ru-RU"/>
        </w:rPr>
        <w:t xml:space="preserve"> что позволяет обеспечить постепенный переход от</w:t>
      </w:r>
      <w:r w:rsidR="002468EA" w:rsidRPr="00942A64">
        <w:rPr>
          <w:rFonts w:asciiTheme="majorBidi" w:eastAsia="Times New Roman" w:hAnsiTheme="majorBidi" w:cstheme="majorBidi"/>
          <w:color w:val="auto"/>
          <w:kern w:val="0"/>
          <w:sz w:val="28"/>
          <w:szCs w:val="28"/>
          <w:lang w:eastAsia="ru-RU"/>
        </w:rPr>
        <w:br/>
      </w:r>
      <w:r w:rsidR="002468EA" w:rsidRPr="00942A64">
        <w:rPr>
          <w:rFonts w:asciiTheme="majorBidi" w:eastAsia="Times New Roman" w:hAnsiTheme="majorBidi" w:cstheme="majorBidi"/>
          <w:color w:val="auto"/>
          <w:kern w:val="0"/>
          <w:sz w:val="28"/>
          <w:szCs w:val="28"/>
          <w:lang w:eastAsia="ru-RU"/>
        </w:rPr>
        <w:lastRenderedPageBreak/>
        <w:t xml:space="preserve">исключительно практического изучения математики к </w:t>
      </w:r>
      <w:proofErr w:type="spellStart"/>
      <w:r w:rsidR="002468EA" w:rsidRPr="00942A64">
        <w:rPr>
          <w:rFonts w:asciiTheme="majorBidi" w:eastAsia="Times New Roman" w:hAnsiTheme="majorBidi" w:cstheme="majorBidi"/>
          <w:color w:val="auto"/>
          <w:kern w:val="0"/>
          <w:sz w:val="28"/>
          <w:szCs w:val="28"/>
          <w:lang w:eastAsia="ru-RU"/>
        </w:rPr>
        <w:t>практико</w:t>
      </w:r>
      <w:proofErr w:type="spellEnd"/>
      <w:r w:rsidR="00124FFB" w:rsidRPr="00942A64">
        <w:rPr>
          <w:rFonts w:asciiTheme="majorBidi" w:eastAsia="Times New Roman" w:hAnsiTheme="majorBidi" w:cstheme="majorBidi"/>
          <w:color w:val="auto"/>
          <w:kern w:val="0"/>
          <w:sz w:val="28"/>
          <w:szCs w:val="28"/>
          <w:lang w:eastAsia="ru-RU"/>
        </w:rPr>
        <w:t xml:space="preserve"> </w:t>
      </w:r>
      <w:r w:rsidR="002468EA" w:rsidRPr="00942A64">
        <w:rPr>
          <w:rFonts w:asciiTheme="majorBidi" w:eastAsia="Times New Roman" w:hAnsiTheme="majorBidi" w:cstheme="majorBidi"/>
          <w:color w:val="auto"/>
          <w:kern w:val="0"/>
          <w:sz w:val="28"/>
          <w:szCs w:val="28"/>
          <w:lang w:eastAsia="ru-RU"/>
        </w:rPr>
        <w:t>- теоретическому изучению. Обучение в этот период направлен на</w:t>
      </w:r>
      <w:r w:rsidR="002468EA" w:rsidRPr="00942A64">
        <w:rPr>
          <w:rFonts w:asciiTheme="majorBidi" w:eastAsia="Times New Roman" w:hAnsiTheme="majorBidi" w:cstheme="majorBidi"/>
          <w:color w:val="auto"/>
          <w:kern w:val="0"/>
          <w:sz w:val="28"/>
          <w:szCs w:val="28"/>
          <w:lang w:eastAsia="ru-RU"/>
        </w:rPr>
        <w:br/>
        <w:t>формирование и развитие математических знаний и умений, необходимых</w:t>
      </w:r>
      <w:r w:rsidR="002468EA" w:rsidRPr="00942A64">
        <w:rPr>
          <w:rFonts w:asciiTheme="majorBidi" w:eastAsia="Times New Roman" w:hAnsiTheme="majorBidi" w:cstheme="majorBidi"/>
          <w:color w:val="auto"/>
          <w:kern w:val="0"/>
          <w:sz w:val="28"/>
          <w:szCs w:val="28"/>
          <w:lang w:eastAsia="ru-RU"/>
        </w:rPr>
        <w:br/>
        <w:t>для решения практических задач в учебной и трудовой деятельности,</w:t>
      </w:r>
      <w:r w:rsidR="002468EA" w:rsidRPr="00942A64">
        <w:rPr>
          <w:rFonts w:asciiTheme="majorBidi" w:eastAsia="Times New Roman" w:hAnsiTheme="majorBidi" w:cstheme="majorBidi"/>
          <w:color w:val="auto"/>
          <w:kern w:val="0"/>
          <w:sz w:val="28"/>
          <w:szCs w:val="28"/>
          <w:lang w:eastAsia="ru-RU"/>
        </w:rPr>
        <w:br/>
        <w:t>используемых в повседневной жизни; на коррекцию недостатков</w:t>
      </w:r>
      <w:r w:rsidR="002468EA" w:rsidRPr="00942A64">
        <w:rPr>
          <w:rFonts w:asciiTheme="majorBidi" w:eastAsia="Times New Roman" w:hAnsiTheme="majorBidi" w:cstheme="majorBidi"/>
          <w:color w:val="auto"/>
          <w:kern w:val="0"/>
          <w:sz w:val="28"/>
          <w:szCs w:val="28"/>
          <w:lang w:eastAsia="ru-RU"/>
        </w:rPr>
        <w:br/>
        <w:t>познавательной деятельности и повышение уровня общего развития;</w:t>
      </w:r>
      <w:r w:rsidR="002468EA" w:rsidRPr="00942A64">
        <w:rPr>
          <w:rFonts w:asciiTheme="majorBidi" w:eastAsia="Times New Roman" w:hAnsiTheme="majorBidi" w:cstheme="majorBidi"/>
          <w:color w:val="auto"/>
          <w:kern w:val="0"/>
          <w:sz w:val="28"/>
          <w:szCs w:val="28"/>
          <w:lang w:eastAsia="ru-RU"/>
        </w:rPr>
        <w:br/>
        <w:t>воспитание положительных качеств и свойств личности.</w:t>
      </w:r>
      <w:r w:rsidR="002468EA" w:rsidRPr="00942A64">
        <w:rPr>
          <w:rFonts w:asciiTheme="majorBidi" w:eastAsia="Times New Roman" w:hAnsiTheme="majorBidi" w:cstheme="majorBidi"/>
          <w:color w:val="auto"/>
          <w:kern w:val="0"/>
          <w:sz w:val="28"/>
          <w:szCs w:val="28"/>
          <w:lang w:eastAsia="ru-RU"/>
        </w:rPr>
        <w:br/>
        <w:t>В результате изучения курса информатики у учащихся будут</w:t>
      </w:r>
      <w:r w:rsidR="002468EA" w:rsidRPr="00942A64">
        <w:rPr>
          <w:rFonts w:asciiTheme="majorBidi" w:eastAsia="Times New Roman" w:hAnsiTheme="majorBidi" w:cstheme="majorBidi"/>
          <w:color w:val="auto"/>
          <w:kern w:val="0"/>
          <w:sz w:val="28"/>
          <w:szCs w:val="28"/>
          <w:lang w:eastAsia="ru-RU"/>
        </w:rPr>
        <w:br/>
        <w:t>сформированы представления, знания и умения, необходимые для жизни и</w:t>
      </w:r>
      <w:r w:rsidR="002468EA" w:rsidRPr="00942A64">
        <w:rPr>
          <w:rFonts w:asciiTheme="majorBidi" w:eastAsia="Times New Roman" w:hAnsiTheme="majorBidi" w:cstheme="majorBidi"/>
          <w:color w:val="auto"/>
          <w:kern w:val="0"/>
          <w:sz w:val="28"/>
          <w:szCs w:val="28"/>
          <w:lang w:eastAsia="ru-RU"/>
        </w:rPr>
        <w:br/>
        <w:t>работы в современном высокотехнологичном обществе. Обучающиеся</w:t>
      </w:r>
      <w:r w:rsidR="002468EA" w:rsidRPr="00942A64">
        <w:rPr>
          <w:rFonts w:asciiTheme="majorBidi" w:eastAsia="Times New Roman" w:hAnsiTheme="majorBidi" w:cstheme="majorBidi"/>
          <w:color w:val="auto"/>
          <w:kern w:val="0"/>
          <w:sz w:val="28"/>
          <w:szCs w:val="28"/>
          <w:lang w:eastAsia="ru-RU"/>
        </w:rPr>
        <w:br/>
        <w:t>познакомятся с приёмами работы с компьютером и другими средствами</w:t>
      </w:r>
      <w:r w:rsidR="002468EA" w:rsidRPr="00942A64">
        <w:rPr>
          <w:rFonts w:asciiTheme="majorBidi" w:eastAsia="Times New Roman" w:hAnsiTheme="majorBidi" w:cstheme="majorBidi"/>
          <w:color w:val="auto"/>
          <w:kern w:val="0"/>
          <w:sz w:val="28"/>
          <w:szCs w:val="28"/>
          <w:lang w:eastAsia="ru-RU"/>
        </w:rPr>
        <w:br/>
        <w:t>информационных коммуникативных технологий, необходимых для решения</w:t>
      </w:r>
      <w:r w:rsidR="002468EA" w:rsidRPr="00942A64">
        <w:rPr>
          <w:rFonts w:asciiTheme="majorBidi" w:eastAsia="Times New Roman" w:hAnsiTheme="majorBidi" w:cstheme="majorBidi"/>
          <w:color w:val="auto"/>
          <w:kern w:val="0"/>
          <w:sz w:val="28"/>
          <w:szCs w:val="28"/>
          <w:lang w:eastAsia="ru-RU"/>
        </w:rPr>
        <w:br/>
        <w:t>учебно-познавательных, учебно-практических, житейских и</w:t>
      </w:r>
      <w:r w:rsidR="002468EA" w:rsidRPr="00942A64">
        <w:rPr>
          <w:rFonts w:asciiTheme="majorBidi" w:eastAsia="Times New Roman" w:hAnsiTheme="majorBidi" w:cstheme="majorBidi"/>
          <w:color w:val="auto"/>
          <w:kern w:val="0"/>
          <w:sz w:val="28"/>
          <w:szCs w:val="28"/>
          <w:lang w:eastAsia="ru-RU"/>
        </w:rPr>
        <w:br/>
        <w:t>профессиональных задач. Кроме того, изучение информатики будет</w:t>
      </w:r>
      <w:r w:rsidR="002468EA" w:rsidRPr="00942A64">
        <w:rPr>
          <w:rFonts w:asciiTheme="majorBidi" w:eastAsia="Times New Roman" w:hAnsiTheme="majorBidi" w:cstheme="majorBidi"/>
          <w:color w:val="auto"/>
          <w:kern w:val="0"/>
          <w:sz w:val="28"/>
          <w:szCs w:val="28"/>
          <w:lang w:eastAsia="ru-RU"/>
        </w:rPr>
        <w:br/>
        <w:t>способствовать коррекции и развитию познавательной деятельности и</w:t>
      </w:r>
      <w:r w:rsidR="002468EA" w:rsidRPr="00942A64">
        <w:rPr>
          <w:rFonts w:asciiTheme="majorBidi" w:eastAsia="Times New Roman" w:hAnsiTheme="majorBidi" w:cstheme="majorBidi"/>
          <w:color w:val="auto"/>
          <w:kern w:val="0"/>
          <w:sz w:val="28"/>
          <w:szCs w:val="28"/>
          <w:lang w:eastAsia="ru-RU"/>
        </w:rPr>
        <w:br/>
        <w:t>личностных качеств, обучающихся с учетом их индивидуальных</w:t>
      </w:r>
      <w:r w:rsidR="002468EA" w:rsidRPr="00942A64">
        <w:rPr>
          <w:rFonts w:asciiTheme="majorBidi" w:eastAsia="Times New Roman" w:hAnsiTheme="majorBidi" w:cstheme="majorBidi"/>
          <w:color w:val="auto"/>
          <w:kern w:val="0"/>
          <w:sz w:val="28"/>
          <w:szCs w:val="28"/>
          <w:lang w:eastAsia="ru-RU"/>
        </w:rPr>
        <w:br/>
        <w:t>возможностей.</w:t>
      </w:r>
      <w:r w:rsidR="002468EA" w:rsidRPr="00942A64">
        <w:rPr>
          <w:rFonts w:asciiTheme="majorBidi" w:eastAsia="Times New Roman" w:hAnsiTheme="majorBidi" w:cstheme="majorBidi"/>
          <w:color w:val="auto"/>
          <w:kern w:val="0"/>
          <w:sz w:val="28"/>
          <w:szCs w:val="28"/>
          <w:lang w:eastAsia="ru-RU"/>
        </w:rPr>
        <w:br/>
      </w:r>
      <w:r w:rsidR="002468EA" w:rsidRPr="00942A64">
        <w:rPr>
          <w:rFonts w:asciiTheme="majorBidi" w:eastAsia="Times New Roman" w:hAnsiTheme="majorBidi" w:cstheme="majorBidi"/>
          <w:b/>
          <w:bCs/>
          <w:color w:val="auto"/>
          <w:kern w:val="0"/>
          <w:sz w:val="28"/>
          <w:szCs w:val="28"/>
          <w:lang w:eastAsia="ru-RU"/>
        </w:rPr>
        <w:t>3. Естествознание.</w:t>
      </w:r>
      <w:r w:rsidR="00387928" w:rsidRPr="00942A64">
        <w:rPr>
          <w:rFonts w:asciiTheme="majorBidi" w:eastAsia="Times New Roman" w:hAnsiTheme="majorBidi" w:cstheme="majorBidi"/>
          <w:color w:val="auto"/>
          <w:kern w:val="0"/>
          <w:sz w:val="28"/>
          <w:szCs w:val="28"/>
          <w:lang w:eastAsia="ru-RU"/>
        </w:rPr>
        <w:t xml:space="preserve">    Учебный  предмет </w:t>
      </w:r>
      <w:r w:rsidR="002468EA" w:rsidRPr="00942A64">
        <w:rPr>
          <w:rFonts w:asciiTheme="majorBidi" w:eastAsia="Times New Roman" w:hAnsiTheme="majorBidi" w:cstheme="majorBidi"/>
          <w:color w:val="auto"/>
          <w:kern w:val="0"/>
          <w:sz w:val="28"/>
          <w:szCs w:val="28"/>
          <w:lang w:eastAsia="ru-RU"/>
        </w:rPr>
        <w:t xml:space="preserve"> </w:t>
      </w:r>
      <w:r w:rsidR="003E6933" w:rsidRPr="00942A64">
        <w:rPr>
          <w:rFonts w:asciiTheme="majorBidi" w:eastAsia="Times New Roman" w:hAnsiTheme="majorBidi" w:cstheme="majorBidi"/>
          <w:color w:val="auto"/>
          <w:kern w:val="0"/>
          <w:sz w:val="28"/>
          <w:szCs w:val="28"/>
          <w:lang w:eastAsia="ru-RU"/>
        </w:rPr>
        <w:t xml:space="preserve">«Мир природы и человека», </w:t>
      </w:r>
      <w:r w:rsidR="001435A8" w:rsidRPr="00942A64">
        <w:rPr>
          <w:rFonts w:asciiTheme="majorBidi" w:eastAsia="Times New Roman" w:hAnsiTheme="majorBidi" w:cstheme="majorBidi"/>
          <w:color w:val="auto"/>
          <w:kern w:val="0"/>
          <w:sz w:val="28"/>
          <w:szCs w:val="28"/>
          <w:lang w:eastAsia="ru-RU"/>
        </w:rPr>
        <w:t xml:space="preserve">расширяет </w:t>
      </w:r>
      <w:r w:rsidR="00FC08E6" w:rsidRPr="00942A64">
        <w:rPr>
          <w:rFonts w:asciiTheme="majorBidi" w:eastAsia="Times New Roman" w:hAnsiTheme="majorBidi" w:cstheme="majorBidi"/>
          <w:color w:val="auto"/>
          <w:kern w:val="0"/>
          <w:sz w:val="28"/>
          <w:szCs w:val="28"/>
          <w:lang w:eastAsia="ru-RU"/>
        </w:rPr>
        <w:t xml:space="preserve"> </w:t>
      </w:r>
      <w:proofErr w:type="gramStart"/>
      <w:r w:rsidR="00FC08E6" w:rsidRPr="00942A64">
        <w:rPr>
          <w:rFonts w:asciiTheme="majorBidi" w:eastAsia="Times New Roman" w:hAnsiTheme="majorBidi" w:cstheme="majorBidi"/>
          <w:color w:val="auto"/>
          <w:kern w:val="0"/>
          <w:sz w:val="28"/>
          <w:szCs w:val="28"/>
          <w:lang w:eastAsia="ru-RU"/>
        </w:rPr>
        <w:t>кругозор</w:t>
      </w:r>
      <w:proofErr w:type="gramEnd"/>
      <w:r w:rsidR="00FC08E6" w:rsidRPr="00942A64">
        <w:rPr>
          <w:rFonts w:asciiTheme="majorBidi" w:eastAsia="Times New Roman" w:hAnsiTheme="majorBidi" w:cstheme="majorBidi"/>
          <w:color w:val="auto"/>
          <w:kern w:val="0"/>
          <w:sz w:val="28"/>
          <w:szCs w:val="28"/>
          <w:lang w:eastAsia="ru-RU"/>
        </w:rPr>
        <w:t xml:space="preserve"> и подготовить </w:t>
      </w:r>
      <w:r w:rsidR="002468EA" w:rsidRPr="00942A64">
        <w:rPr>
          <w:rFonts w:asciiTheme="majorBidi" w:eastAsia="Times New Roman" w:hAnsiTheme="majorBidi" w:cstheme="majorBidi"/>
          <w:color w:val="auto"/>
          <w:kern w:val="0"/>
          <w:sz w:val="28"/>
          <w:szCs w:val="28"/>
          <w:lang w:eastAsia="ru-RU"/>
        </w:rPr>
        <w:t>учащихся к усвоению систематических биологических и географических</w:t>
      </w:r>
      <w:r w:rsidR="002468EA" w:rsidRPr="00942A64">
        <w:rPr>
          <w:rFonts w:asciiTheme="majorBidi" w:eastAsia="Times New Roman" w:hAnsiTheme="majorBidi" w:cstheme="majorBidi"/>
          <w:color w:val="auto"/>
          <w:kern w:val="0"/>
          <w:sz w:val="28"/>
          <w:szCs w:val="28"/>
          <w:lang w:eastAsia="ru-RU"/>
        </w:rPr>
        <w:br/>
        <w:t xml:space="preserve">знаний. </w:t>
      </w:r>
      <w:r w:rsidR="002468EA" w:rsidRPr="00942A64">
        <w:rPr>
          <w:rFonts w:asciiTheme="majorBidi" w:eastAsia="Times New Roman" w:hAnsiTheme="majorBidi" w:cstheme="majorBidi"/>
          <w:color w:val="auto"/>
          <w:kern w:val="0"/>
          <w:sz w:val="28"/>
          <w:szCs w:val="28"/>
          <w:lang w:eastAsia="ru-RU"/>
        </w:rPr>
        <w:br/>
      </w:r>
      <w:r w:rsidR="002468EA" w:rsidRPr="00942A64">
        <w:rPr>
          <w:rFonts w:asciiTheme="majorBidi" w:eastAsia="Times New Roman" w:hAnsiTheme="majorBidi" w:cstheme="majorBidi"/>
          <w:b/>
          <w:bCs/>
          <w:color w:val="auto"/>
          <w:kern w:val="0"/>
          <w:sz w:val="28"/>
          <w:szCs w:val="28"/>
          <w:lang w:eastAsia="ru-RU"/>
        </w:rPr>
        <w:t>5.</w:t>
      </w:r>
      <w:r w:rsidR="002468EA" w:rsidRPr="00942A64">
        <w:rPr>
          <w:rFonts w:asciiTheme="majorBidi" w:eastAsia="Times New Roman" w:hAnsiTheme="majorBidi" w:cstheme="majorBidi"/>
          <w:color w:val="auto"/>
          <w:kern w:val="0"/>
          <w:sz w:val="28"/>
          <w:szCs w:val="28"/>
          <w:lang w:eastAsia="ru-RU"/>
        </w:rPr>
        <w:t xml:space="preserve"> </w:t>
      </w:r>
      <w:r w:rsidR="002468EA" w:rsidRPr="00942A64">
        <w:rPr>
          <w:rFonts w:asciiTheme="majorBidi" w:eastAsia="Times New Roman" w:hAnsiTheme="majorBidi" w:cstheme="majorBidi"/>
          <w:b/>
          <w:bCs/>
          <w:color w:val="auto"/>
          <w:kern w:val="0"/>
          <w:sz w:val="28"/>
          <w:szCs w:val="28"/>
          <w:lang w:eastAsia="ru-RU"/>
        </w:rPr>
        <w:t>Искусство.</w:t>
      </w:r>
      <w:r w:rsidR="002468EA" w:rsidRPr="00942A64">
        <w:rPr>
          <w:rFonts w:asciiTheme="majorBidi" w:eastAsia="Times New Roman" w:hAnsiTheme="majorBidi" w:cstheme="majorBidi"/>
          <w:color w:val="auto"/>
          <w:kern w:val="0"/>
          <w:sz w:val="28"/>
          <w:szCs w:val="28"/>
          <w:lang w:eastAsia="ru-RU"/>
        </w:rPr>
        <w:t xml:space="preserve"> </w:t>
      </w:r>
      <w:proofErr w:type="gramStart"/>
      <w:r w:rsidR="002468EA" w:rsidRPr="00942A64">
        <w:rPr>
          <w:rFonts w:asciiTheme="majorBidi" w:eastAsia="Times New Roman" w:hAnsiTheme="majorBidi" w:cstheme="majorBidi"/>
          <w:color w:val="auto"/>
          <w:kern w:val="0"/>
          <w:sz w:val="28"/>
          <w:szCs w:val="28"/>
          <w:lang w:eastAsia="ru-RU"/>
        </w:rPr>
        <w:t>Включает</w:t>
      </w:r>
      <w:r w:rsidR="00FE55DE" w:rsidRPr="00942A64">
        <w:rPr>
          <w:rFonts w:asciiTheme="majorBidi" w:eastAsia="Times New Roman" w:hAnsiTheme="majorBidi" w:cstheme="majorBidi"/>
          <w:color w:val="auto"/>
          <w:kern w:val="0"/>
          <w:sz w:val="28"/>
          <w:szCs w:val="28"/>
          <w:lang w:eastAsia="ru-RU"/>
        </w:rPr>
        <w:t xml:space="preserve"> </w:t>
      </w:r>
      <w:r w:rsidR="002468EA" w:rsidRPr="00942A64">
        <w:rPr>
          <w:rFonts w:asciiTheme="majorBidi" w:eastAsia="Times New Roman" w:hAnsiTheme="majorBidi" w:cstheme="majorBidi"/>
          <w:color w:val="auto"/>
          <w:kern w:val="0"/>
          <w:sz w:val="28"/>
          <w:szCs w:val="28"/>
          <w:lang w:eastAsia="ru-RU"/>
        </w:rPr>
        <w:t xml:space="preserve"> учебные предметы «Музыка» и «Рисование»</w:t>
      </w:r>
      <w:r w:rsidR="002468EA" w:rsidRPr="00942A64">
        <w:rPr>
          <w:rFonts w:asciiTheme="majorBidi" w:eastAsia="Times New Roman" w:hAnsiTheme="majorBidi" w:cstheme="majorBidi"/>
          <w:color w:val="auto"/>
          <w:kern w:val="0"/>
          <w:sz w:val="28"/>
          <w:szCs w:val="28"/>
          <w:lang w:eastAsia="ru-RU"/>
        </w:rPr>
        <w:br/>
      </w:r>
      <w:r w:rsidR="00124FFB" w:rsidRPr="00942A64">
        <w:rPr>
          <w:rFonts w:asciiTheme="majorBidi" w:eastAsia="Times New Roman" w:hAnsiTheme="majorBidi" w:cstheme="majorBidi"/>
          <w:color w:val="auto"/>
          <w:kern w:val="0"/>
          <w:sz w:val="28"/>
          <w:szCs w:val="28"/>
          <w:lang w:eastAsia="ru-RU"/>
        </w:rPr>
        <w:t xml:space="preserve">Их </w:t>
      </w:r>
      <w:r w:rsidR="002468EA" w:rsidRPr="00942A64">
        <w:rPr>
          <w:rFonts w:asciiTheme="majorBidi" w:eastAsia="Times New Roman" w:hAnsiTheme="majorBidi" w:cstheme="majorBidi"/>
          <w:color w:val="auto"/>
          <w:kern w:val="0"/>
          <w:sz w:val="28"/>
          <w:szCs w:val="28"/>
          <w:lang w:eastAsia="ru-RU"/>
        </w:rPr>
        <w:t>содержание связано с решением следующих задач:</w:t>
      </w:r>
      <w:r w:rsidR="002468EA" w:rsidRPr="00942A64">
        <w:rPr>
          <w:rFonts w:asciiTheme="majorBidi" w:eastAsia="Times New Roman" w:hAnsiTheme="majorBidi" w:cstheme="majorBidi"/>
          <w:color w:val="auto"/>
          <w:kern w:val="0"/>
          <w:sz w:val="28"/>
          <w:szCs w:val="28"/>
          <w:lang w:eastAsia="ru-RU"/>
        </w:rPr>
        <w:br/>
        <w:t>формирование и развитие элементарных умений и навыков, способствующих</w:t>
      </w:r>
      <w:r w:rsidR="002468EA" w:rsidRPr="00942A64">
        <w:rPr>
          <w:rFonts w:asciiTheme="majorBidi" w:eastAsia="Times New Roman" w:hAnsiTheme="majorBidi" w:cstheme="majorBidi"/>
          <w:color w:val="auto"/>
          <w:kern w:val="0"/>
          <w:sz w:val="28"/>
          <w:szCs w:val="28"/>
          <w:lang w:eastAsia="ru-RU"/>
        </w:rPr>
        <w:br/>
        <w:t>адекватному восприятию музыкальных произведений и их исполнение;</w:t>
      </w:r>
      <w:r w:rsidR="002468EA" w:rsidRPr="00942A64">
        <w:rPr>
          <w:rFonts w:asciiTheme="majorBidi" w:eastAsia="Times New Roman" w:hAnsiTheme="majorBidi" w:cstheme="majorBidi"/>
          <w:color w:val="auto"/>
          <w:kern w:val="0"/>
          <w:sz w:val="28"/>
          <w:szCs w:val="28"/>
          <w:lang w:eastAsia="ru-RU"/>
        </w:rPr>
        <w:br/>
        <w:t>формирование простейших эстетических ориентиров, умений и навыков</w:t>
      </w:r>
      <w:r w:rsidR="002468EA" w:rsidRPr="00942A64">
        <w:rPr>
          <w:rFonts w:asciiTheme="majorBidi" w:eastAsia="Times New Roman" w:hAnsiTheme="majorBidi" w:cstheme="majorBidi"/>
          <w:color w:val="auto"/>
          <w:kern w:val="0"/>
          <w:sz w:val="28"/>
          <w:szCs w:val="28"/>
          <w:lang w:eastAsia="ru-RU"/>
        </w:rPr>
        <w:br/>
        <w:t>изобразительной деятельности, их применение для решения практических</w:t>
      </w:r>
      <w:r w:rsidR="002468EA" w:rsidRPr="00942A64">
        <w:rPr>
          <w:rFonts w:asciiTheme="majorBidi" w:eastAsia="Times New Roman" w:hAnsiTheme="majorBidi" w:cstheme="majorBidi"/>
          <w:color w:val="auto"/>
          <w:kern w:val="0"/>
          <w:sz w:val="28"/>
          <w:szCs w:val="28"/>
          <w:lang w:eastAsia="ru-RU"/>
        </w:rPr>
        <w:br/>
        <w:t>задач; развитие художественного вкуса: умения отличать "красивое" от</w:t>
      </w:r>
      <w:r w:rsidR="002468EA" w:rsidRPr="00942A64">
        <w:rPr>
          <w:rFonts w:asciiTheme="majorBidi" w:eastAsia="Times New Roman" w:hAnsiTheme="majorBidi" w:cstheme="majorBidi"/>
          <w:color w:val="auto"/>
          <w:kern w:val="0"/>
          <w:sz w:val="28"/>
          <w:szCs w:val="28"/>
          <w:lang w:eastAsia="ru-RU"/>
        </w:rPr>
        <w:br/>
        <w:t>"некрасивого";</w:t>
      </w:r>
      <w:proofErr w:type="gramEnd"/>
      <w:r w:rsidR="002468EA" w:rsidRPr="00942A64">
        <w:rPr>
          <w:rFonts w:asciiTheme="majorBidi" w:eastAsia="Times New Roman" w:hAnsiTheme="majorBidi" w:cstheme="majorBidi"/>
          <w:color w:val="auto"/>
          <w:kern w:val="0"/>
          <w:sz w:val="28"/>
          <w:szCs w:val="28"/>
          <w:lang w:eastAsia="ru-RU"/>
        </w:rPr>
        <w:t xml:space="preserve"> понимания красоты как ценности; воспитание потребности в</w:t>
      </w:r>
      <w:r w:rsidR="002468EA" w:rsidRPr="00942A64">
        <w:rPr>
          <w:rFonts w:asciiTheme="majorBidi" w:eastAsia="Times New Roman" w:hAnsiTheme="majorBidi" w:cstheme="majorBidi"/>
          <w:color w:val="auto"/>
          <w:kern w:val="0"/>
          <w:sz w:val="28"/>
          <w:szCs w:val="28"/>
          <w:lang w:eastAsia="ru-RU"/>
        </w:rPr>
        <w:br/>
        <w:t>художественном творчестве.</w:t>
      </w:r>
      <w:r w:rsidR="002468EA" w:rsidRPr="00942A64">
        <w:rPr>
          <w:rFonts w:asciiTheme="majorBidi" w:eastAsia="Times New Roman" w:hAnsiTheme="majorBidi" w:cstheme="majorBidi"/>
          <w:color w:val="auto"/>
          <w:kern w:val="0"/>
          <w:sz w:val="28"/>
          <w:szCs w:val="28"/>
          <w:lang w:eastAsia="ru-RU"/>
        </w:rPr>
        <w:br/>
      </w:r>
      <w:r w:rsidR="002468EA" w:rsidRPr="00942A64">
        <w:rPr>
          <w:rFonts w:asciiTheme="majorBidi" w:eastAsia="Times New Roman" w:hAnsiTheme="majorBidi" w:cstheme="majorBidi"/>
          <w:b/>
          <w:bCs/>
          <w:color w:val="auto"/>
          <w:kern w:val="0"/>
          <w:sz w:val="28"/>
          <w:szCs w:val="28"/>
          <w:lang w:eastAsia="ru-RU"/>
        </w:rPr>
        <w:t>6.  Физическая культура</w:t>
      </w:r>
      <w:r w:rsidR="002468EA" w:rsidRPr="00942A64">
        <w:rPr>
          <w:rFonts w:asciiTheme="majorBidi" w:eastAsia="Times New Roman" w:hAnsiTheme="majorBidi" w:cstheme="majorBidi"/>
          <w:color w:val="auto"/>
          <w:kern w:val="0"/>
          <w:sz w:val="28"/>
          <w:szCs w:val="28"/>
          <w:lang w:eastAsia="ru-RU"/>
        </w:rPr>
        <w:t xml:space="preserve">. </w:t>
      </w:r>
      <w:r w:rsidR="00FE55DE" w:rsidRPr="00942A64">
        <w:rPr>
          <w:rFonts w:asciiTheme="majorBidi" w:eastAsia="Times New Roman" w:hAnsiTheme="majorBidi" w:cstheme="majorBidi"/>
          <w:color w:val="auto"/>
          <w:kern w:val="0"/>
          <w:sz w:val="28"/>
          <w:szCs w:val="28"/>
          <w:lang w:eastAsia="ru-RU"/>
        </w:rPr>
        <w:t xml:space="preserve"> </w:t>
      </w:r>
      <w:r w:rsidR="002468EA" w:rsidRPr="00942A64">
        <w:rPr>
          <w:rFonts w:asciiTheme="majorBidi" w:eastAsia="Times New Roman" w:hAnsiTheme="majorBidi" w:cstheme="majorBidi"/>
          <w:color w:val="auto"/>
          <w:kern w:val="0"/>
          <w:sz w:val="28"/>
          <w:szCs w:val="28"/>
          <w:lang w:eastAsia="ru-RU"/>
        </w:rPr>
        <w:t>Данная область включает  учебный предмет « Адаптивная  физическая культура». Главными задачами реализации</w:t>
      </w:r>
      <w:r w:rsidR="002468EA" w:rsidRPr="00942A64">
        <w:rPr>
          <w:rFonts w:asciiTheme="majorBidi" w:eastAsia="Times New Roman" w:hAnsiTheme="majorBidi" w:cstheme="majorBidi"/>
          <w:color w:val="auto"/>
          <w:kern w:val="0"/>
          <w:sz w:val="28"/>
          <w:szCs w:val="28"/>
          <w:lang w:eastAsia="ru-RU"/>
        </w:rPr>
        <w:br/>
        <w:t>содержания этой предметной области являются: овладение ребенком</w:t>
      </w:r>
      <w:r w:rsidR="002468EA" w:rsidRPr="00942A64">
        <w:rPr>
          <w:rFonts w:asciiTheme="majorBidi" w:eastAsia="Times New Roman" w:hAnsiTheme="majorBidi" w:cstheme="majorBidi"/>
          <w:color w:val="auto"/>
          <w:kern w:val="0"/>
          <w:sz w:val="28"/>
          <w:szCs w:val="28"/>
          <w:lang w:eastAsia="ru-RU"/>
        </w:rPr>
        <w:br/>
        <w:t>основными представлениями о собственном теле, возможностях и</w:t>
      </w:r>
      <w:r w:rsidR="002468EA" w:rsidRPr="00942A64">
        <w:rPr>
          <w:rFonts w:asciiTheme="majorBidi" w:eastAsia="Times New Roman" w:hAnsiTheme="majorBidi" w:cstheme="majorBidi"/>
          <w:color w:val="auto"/>
          <w:kern w:val="0"/>
          <w:sz w:val="28"/>
          <w:szCs w:val="28"/>
          <w:lang w:eastAsia="ru-RU"/>
        </w:rPr>
        <w:br/>
        <w:t>ограничениях его физических функций; формирование и совершенствование</w:t>
      </w:r>
      <w:r w:rsidR="002468EA" w:rsidRPr="00942A64">
        <w:rPr>
          <w:rFonts w:asciiTheme="majorBidi" w:eastAsia="Times New Roman" w:hAnsiTheme="majorBidi" w:cstheme="majorBidi"/>
          <w:color w:val="auto"/>
          <w:kern w:val="0"/>
          <w:sz w:val="28"/>
          <w:szCs w:val="28"/>
          <w:lang w:eastAsia="ru-RU"/>
        </w:rPr>
        <w:br/>
        <w:t>основных двигательных качеств: быстроты, силы, ловкости и других.</w:t>
      </w:r>
      <w:r w:rsidR="002468EA" w:rsidRPr="00942A64">
        <w:rPr>
          <w:rFonts w:asciiTheme="majorBidi" w:eastAsia="Times New Roman" w:hAnsiTheme="majorBidi" w:cstheme="majorBidi"/>
          <w:color w:val="auto"/>
          <w:kern w:val="0"/>
          <w:sz w:val="28"/>
          <w:szCs w:val="28"/>
          <w:lang w:eastAsia="ru-RU"/>
        </w:rPr>
        <w:br/>
        <w:t>Формирование умения следить за своим физическим состоянием, величиной</w:t>
      </w:r>
      <w:r w:rsidR="002468EA" w:rsidRPr="00942A64">
        <w:rPr>
          <w:rFonts w:asciiTheme="majorBidi" w:eastAsia="Times New Roman" w:hAnsiTheme="majorBidi" w:cstheme="majorBidi"/>
          <w:color w:val="auto"/>
          <w:kern w:val="0"/>
          <w:sz w:val="28"/>
          <w:szCs w:val="28"/>
          <w:lang w:eastAsia="ru-RU"/>
        </w:rPr>
        <w:br/>
        <w:t>физических нагрузок, адекватно их дозировать. Овладение основами</w:t>
      </w:r>
      <w:r w:rsidR="002468EA" w:rsidRPr="00942A64">
        <w:rPr>
          <w:rFonts w:asciiTheme="majorBidi" w:eastAsia="Times New Roman" w:hAnsiTheme="majorBidi" w:cstheme="majorBidi"/>
          <w:color w:val="auto"/>
          <w:kern w:val="0"/>
          <w:sz w:val="28"/>
          <w:szCs w:val="28"/>
          <w:lang w:eastAsia="ru-RU"/>
        </w:rPr>
        <w:br/>
        <w:t>доступных видов спорта (легкой атлетикой, гимнастикой, лыжной</w:t>
      </w:r>
      <w:r w:rsidR="002468EA" w:rsidRPr="00942A64">
        <w:rPr>
          <w:rFonts w:asciiTheme="majorBidi" w:eastAsia="Times New Roman" w:hAnsiTheme="majorBidi" w:cstheme="majorBidi"/>
          <w:color w:val="auto"/>
          <w:kern w:val="0"/>
          <w:sz w:val="28"/>
          <w:szCs w:val="28"/>
          <w:lang w:eastAsia="ru-RU"/>
        </w:rPr>
        <w:br/>
        <w:t>подготовкой и другими) в соответствии с возрастными и психофизическими</w:t>
      </w:r>
      <w:r w:rsidR="002468EA" w:rsidRPr="00942A64">
        <w:rPr>
          <w:rFonts w:asciiTheme="majorBidi" w:eastAsia="Times New Roman" w:hAnsiTheme="majorBidi" w:cstheme="majorBidi"/>
          <w:color w:val="auto"/>
          <w:kern w:val="0"/>
          <w:sz w:val="28"/>
          <w:szCs w:val="28"/>
          <w:lang w:eastAsia="ru-RU"/>
        </w:rPr>
        <w:br/>
        <w:t>особенностями обучающихся. Воспитание интереса к физической культуре и</w:t>
      </w:r>
      <w:r w:rsidR="002468EA" w:rsidRPr="00942A64">
        <w:rPr>
          <w:rFonts w:asciiTheme="majorBidi" w:eastAsia="Times New Roman" w:hAnsiTheme="majorBidi" w:cstheme="majorBidi"/>
          <w:color w:val="auto"/>
          <w:kern w:val="0"/>
          <w:sz w:val="28"/>
          <w:szCs w:val="28"/>
          <w:lang w:eastAsia="ru-RU"/>
        </w:rPr>
        <w:br/>
        <w:t>спорту. Коррекция недостатков познавательной сферы и психомоторного</w:t>
      </w:r>
      <w:r w:rsidR="002468EA" w:rsidRPr="00942A64">
        <w:rPr>
          <w:rFonts w:asciiTheme="majorBidi" w:eastAsia="Times New Roman" w:hAnsiTheme="majorBidi" w:cstheme="majorBidi"/>
          <w:color w:val="auto"/>
          <w:kern w:val="0"/>
          <w:sz w:val="28"/>
          <w:szCs w:val="28"/>
          <w:lang w:eastAsia="ru-RU"/>
        </w:rPr>
        <w:br/>
        <w:t>развития; развитие и совершенствование эмоционально-волевой сфер воспитание нравственных качеств и свойств личности.</w:t>
      </w:r>
      <w:r w:rsidR="002468EA" w:rsidRPr="00942A64">
        <w:rPr>
          <w:rFonts w:asciiTheme="majorBidi" w:eastAsia="Times New Roman" w:hAnsiTheme="majorBidi" w:cstheme="majorBidi"/>
          <w:color w:val="auto"/>
          <w:kern w:val="0"/>
          <w:sz w:val="28"/>
          <w:szCs w:val="28"/>
          <w:lang w:eastAsia="ru-RU"/>
        </w:rPr>
        <w:br/>
      </w:r>
      <w:r w:rsidR="002468EA" w:rsidRPr="00942A64">
        <w:rPr>
          <w:rFonts w:asciiTheme="majorBidi" w:eastAsia="Times New Roman" w:hAnsiTheme="majorBidi" w:cstheme="majorBidi"/>
          <w:b/>
          <w:bCs/>
          <w:color w:val="auto"/>
          <w:kern w:val="0"/>
          <w:sz w:val="28"/>
          <w:szCs w:val="28"/>
          <w:lang w:eastAsia="ru-RU"/>
        </w:rPr>
        <w:t>7. Технология</w:t>
      </w:r>
      <w:r w:rsidR="002468EA" w:rsidRPr="00942A64">
        <w:rPr>
          <w:rFonts w:asciiTheme="majorBidi" w:eastAsia="Times New Roman" w:hAnsiTheme="majorBidi" w:cstheme="majorBidi"/>
          <w:color w:val="auto"/>
          <w:kern w:val="0"/>
          <w:sz w:val="28"/>
          <w:szCs w:val="28"/>
          <w:lang w:eastAsia="ru-RU"/>
        </w:rPr>
        <w:t xml:space="preserve">. </w:t>
      </w:r>
      <w:proofErr w:type="gramStart"/>
      <w:r w:rsidR="002468EA" w:rsidRPr="00942A64">
        <w:rPr>
          <w:rFonts w:asciiTheme="majorBidi" w:eastAsia="Times New Roman" w:hAnsiTheme="majorBidi" w:cstheme="majorBidi"/>
          <w:color w:val="auto"/>
          <w:kern w:val="0"/>
          <w:sz w:val="28"/>
          <w:szCs w:val="28"/>
          <w:lang w:eastAsia="ru-RU"/>
        </w:rPr>
        <w:t xml:space="preserve">Данная </w:t>
      </w:r>
      <w:r w:rsidR="000D279D" w:rsidRPr="00942A64">
        <w:rPr>
          <w:rFonts w:asciiTheme="majorBidi" w:eastAsia="Times New Roman" w:hAnsiTheme="majorBidi" w:cstheme="majorBidi"/>
          <w:color w:val="auto"/>
          <w:kern w:val="0"/>
          <w:sz w:val="28"/>
          <w:szCs w:val="28"/>
          <w:lang w:eastAsia="ru-RU"/>
        </w:rPr>
        <w:t xml:space="preserve"> </w:t>
      </w:r>
      <w:r w:rsidR="002468EA" w:rsidRPr="00942A64">
        <w:rPr>
          <w:rFonts w:asciiTheme="majorBidi" w:eastAsia="Times New Roman" w:hAnsiTheme="majorBidi" w:cstheme="majorBidi"/>
          <w:color w:val="auto"/>
          <w:kern w:val="0"/>
          <w:sz w:val="28"/>
          <w:szCs w:val="28"/>
          <w:lang w:eastAsia="ru-RU"/>
        </w:rPr>
        <w:t>область включает учебный предмет</w:t>
      </w:r>
      <w:r w:rsidR="002468EA" w:rsidRPr="00942A64">
        <w:rPr>
          <w:rFonts w:asciiTheme="majorBidi" w:eastAsia="Times New Roman" w:hAnsiTheme="majorBidi" w:cstheme="majorBidi"/>
          <w:color w:val="auto"/>
          <w:kern w:val="0"/>
          <w:sz w:val="28"/>
          <w:szCs w:val="28"/>
          <w:lang w:eastAsia="ru-RU"/>
        </w:rPr>
        <w:br/>
      </w:r>
      <w:r w:rsidR="00FB0FC9" w:rsidRPr="00942A64">
        <w:rPr>
          <w:rFonts w:asciiTheme="majorBidi" w:eastAsia="Times New Roman" w:hAnsiTheme="majorBidi" w:cstheme="majorBidi"/>
          <w:color w:val="auto"/>
          <w:kern w:val="0"/>
          <w:sz w:val="28"/>
          <w:szCs w:val="28"/>
          <w:lang w:eastAsia="ru-RU"/>
        </w:rPr>
        <w:lastRenderedPageBreak/>
        <w:t xml:space="preserve"> «Ручной труд»(1-4 класс</w:t>
      </w:r>
      <w:r w:rsidR="000D279D" w:rsidRPr="00942A64">
        <w:rPr>
          <w:rFonts w:asciiTheme="majorBidi" w:eastAsia="Times New Roman" w:hAnsiTheme="majorBidi" w:cstheme="majorBidi"/>
          <w:color w:val="auto"/>
          <w:kern w:val="0"/>
          <w:sz w:val="28"/>
          <w:szCs w:val="28"/>
          <w:lang w:eastAsia="ru-RU"/>
        </w:rPr>
        <w:t>.</w:t>
      </w:r>
      <w:proofErr w:type="gramEnd"/>
      <w:r w:rsidR="000D279D" w:rsidRPr="00942A64">
        <w:rPr>
          <w:rFonts w:asciiTheme="majorBidi" w:eastAsia="Times New Roman" w:hAnsiTheme="majorBidi" w:cstheme="majorBidi"/>
          <w:color w:val="auto"/>
          <w:kern w:val="0"/>
          <w:sz w:val="28"/>
          <w:szCs w:val="28"/>
          <w:lang w:eastAsia="ru-RU"/>
        </w:rPr>
        <w:t xml:space="preserve">  </w:t>
      </w:r>
      <w:r w:rsidR="002468EA" w:rsidRPr="00942A64">
        <w:rPr>
          <w:rFonts w:asciiTheme="majorBidi" w:eastAsia="Times New Roman" w:hAnsiTheme="majorBidi" w:cstheme="majorBidi"/>
          <w:color w:val="auto"/>
          <w:kern w:val="2"/>
          <w:sz w:val="28"/>
          <w:szCs w:val="28"/>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color w:val="auto"/>
          <w:kern w:val="2"/>
          <w:sz w:val="28"/>
          <w:szCs w:val="28"/>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color w:val="auto"/>
          <w:kern w:val="2"/>
          <w:sz w:val="28"/>
          <w:szCs w:val="28"/>
        </w:rPr>
        <w:t>формирование основ духовно-нравственного развития обучающихся, приобщение их к общекультурным, национальным и этнокультурным ценностям;</w:t>
      </w:r>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b/>
          <w:color w:val="auto"/>
          <w:kern w:val="2"/>
          <w:sz w:val="28"/>
          <w:szCs w:val="28"/>
        </w:rPr>
      </w:pPr>
      <w:r w:rsidRPr="00942A64">
        <w:rPr>
          <w:rFonts w:asciiTheme="majorBidi" w:eastAsia="Times New Roman" w:hAnsiTheme="majorBidi" w:cstheme="majorBidi"/>
          <w:color w:val="auto"/>
          <w:kern w:val="2"/>
          <w:sz w:val="28"/>
          <w:szCs w:val="28"/>
        </w:rPr>
        <w:t>формирование здорового образа жизни, элементарных правил поведения в экстремальных ситуациях.</w:t>
      </w:r>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color w:val="000000"/>
          <w:kern w:val="2"/>
          <w:sz w:val="28"/>
          <w:szCs w:val="28"/>
        </w:rPr>
      </w:pPr>
      <w:r w:rsidRPr="00942A64">
        <w:rPr>
          <w:rFonts w:asciiTheme="majorBidi" w:eastAsia="Times New Roman" w:hAnsiTheme="majorBidi" w:cstheme="majorBidi"/>
          <w:b/>
          <w:color w:val="auto"/>
          <w:kern w:val="2"/>
          <w:sz w:val="28"/>
          <w:szCs w:val="28"/>
        </w:rPr>
        <w:t>Часть базисного учебного плана, формируемая участниками образовательных отношений</w:t>
      </w:r>
      <w:r w:rsidRPr="00942A64">
        <w:rPr>
          <w:rFonts w:asciiTheme="majorBidi" w:eastAsia="Times New Roman" w:hAnsiTheme="majorBidi" w:cstheme="majorBidi"/>
          <w:color w:val="auto"/>
          <w:kern w:val="2"/>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w:t>
      </w:r>
    </w:p>
    <w:p w:rsidR="002468EA" w:rsidRPr="00942A64" w:rsidRDefault="002468EA" w:rsidP="002468EA">
      <w:pPr>
        <w:tabs>
          <w:tab w:val="left" w:pos="1260"/>
        </w:tabs>
        <w:spacing w:after="0" w:line="240" w:lineRule="auto"/>
        <w:ind w:firstLine="720"/>
        <w:jc w:val="both"/>
        <w:rPr>
          <w:rFonts w:asciiTheme="majorBidi" w:hAnsiTheme="majorBidi" w:cstheme="majorBidi"/>
          <w:kern w:val="2"/>
          <w:sz w:val="28"/>
          <w:szCs w:val="28"/>
        </w:rPr>
      </w:pPr>
      <w:r w:rsidRPr="00942A64">
        <w:rPr>
          <w:rFonts w:asciiTheme="majorBidi" w:hAnsiTheme="majorBidi" w:cstheme="majorBidi"/>
          <w:kern w:val="2"/>
          <w:sz w:val="28"/>
          <w:szCs w:val="28"/>
        </w:rPr>
        <w:t>Таким образом, часть учебного плана, формируемая участниками образовательных отношений, предусматривает:</w:t>
      </w:r>
    </w:p>
    <w:p w:rsidR="002468EA" w:rsidRPr="00942A64" w:rsidRDefault="002468EA" w:rsidP="002468EA">
      <w:pPr>
        <w:spacing w:after="0" w:line="240" w:lineRule="auto"/>
        <w:ind w:firstLine="573"/>
        <w:jc w:val="both"/>
        <w:rPr>
          <w:rFonts w:asciiTheme="majorBidi" w:hAnsiTheme="majorBidi" w:cstheme="majorBidi"/>
          <w:kern w:val="2"/>
          <w:sz w:val="28"/>
          <w:szCs w:val="28"/>
        </w:rPr>
      </w:pPr>
      <w:r w:rsidRPr="00942A64">
        <w:rPr>
          <w:rFonts w:asciiTheme="majorBidi" w:hAnsiTheme="majorBidi" w:cstheme="majorBidi"/>
          <w:kern w:val="2"/>
          <w:sz w:val="28"/>
          <w:szCs w:val="28"/>
        </w:rPr>
        <w:t xml:space="preserve">учебные занятия, обеспечивающие различные интересы   </w:t>
      </w:r>
      <w:proofErr w:type="gramStart"/>
      <w:r w:rsidRPr="00942A64">
        <w:rPr>
          <w:rFonts w:asciiTheme="majorBidi" w:hAnsiTheme="majorBidi" w:cstheme="majorBidi"/>
          <w:kern w:val="2"/>
          <w:sz w:val="28"/>
          <w:szCs w:val="28"/>
        </w:rPr>
        <w:t>обучающихся</w:t>
      </w:r>
      <w:proofErr w:type="gramEnd"/>
      <w:r w:rsidRPr="00942A64">
        <w:rPr>
          <w:rFonts w:asciiTheme="majorBidi" w:hAnsiTheme="majorBidi" w:cstheme="majorBidi"/>
          <w:kern w:val="2"/>
          <w:sz w:val="28"/>
          <w:szCs w:val="28"/>
        </w:rPr>
        <w:t>, в том числе этнокультурные;</w:t>
      </w:r>
    </w:p>
    <w:p w:rsidR="002468EA" w:rsidRPr="00942A64" w:rsidRDefault="002468EA" w:rsidP="002468EA">
      <w:pPr>
        <w:spacing w:after="0" w:line="240" w:lineRule="auto"/>
        <w:ind w:firstLine="573"/>
        <w:jc w:val="both"/>
        <w:rPr>
          <w:rFonts w:asciiTheme="majorBidi" w:hAnsiTheme="majorBidi" w:cstheme="majorBidi"/>
          <w:kern w:val="2"/>
          <w:sz w:val="28"/>
          <w:szCs w:val="28"/>
        </w:rPr>
      </w:pPr>
      <w:r w:rsidRPr="00942A64">
        <w:rPr>
          <w:rFonts w:asciiTheme="majorBidi" w:hAnsiTheme="majorBidi" w:cstheme="majorBidi"/>
          <w:kern w:val="2"/>
          <w:sz w:val="28"/>
          <w:szCs w:val="28"/>
        </w:rPr>
        <w:t xml:space="preserve">увеличение учебных часов, отводимых на изучение отдельных учебных предметов обязательной части; </w:t>
      </w:r>
    </w:p>
    <w:p w:rsidR="002468EA" w:rsidRPr="00942A64" w:rsidRDefault="002468EA" w:rsidP="002468EA">
      <w:pPr>
        <w:spacing w:after="0" w:line="240" w:lineRule="auto"/>
        <w:ind w:firstLine="573"/>
        <w:jc w:val="both"/>
        <w:rPr>
          <w:rFonts w:asciiTheme="majorBidi" w:hAnsiTheme="majorBidi" w:cstheme="majorBidi"/>
          <w:kern w:val="2"/>
          <w:sz w:val="28"/>
          <w:szCs w:val="28"/>
        </w:rPr>
      </w:pPr>
      <w:r w:rsidRPr="00942A64">
        <w:rPr>
          <w:rFonts w:asciiTheme="majorBidi" w:hAnsiTheme="majorBidi" w:cstheme="majorBidi"/>
          <w:kern w:val="2"/>
          <w:sz w:val="28"/>
          <w:szCs w:val="28"/>
        </w:rPr>
        <w:t xml:space="preserve">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w:t>
      </w:r>
      <w:r w:rsidRPr="00942A64">
        <w:rPr>
          <w:rFonts w:asciiTheme="majorBidi" w:hAnsiTheme="majorBidi" w:cstheme="majorBidi"/>
          <w:kern w:val="2"/>
          <w:sz w:val="28"/>
          <w:szCs w:val="28"/>
        </w:rPr>
        <w:br/>
        <w:t>в психическом и (или) физическом развитии;</w:t>
      </w:r>
    </w:p>
    <w:p w:rsidR="002468EA" w:rsidRPr="00942A64" w:rsidRDefault="002468EA" w:rsidP="002468EA">
      <w:pPr>
        <w:spacing w:after="0" w:line="240" w:lineRule="auto"/>
        <w:ind w:firstLine="573"/>
        <w:jc w:val="both"/>
        <w:rPr>
          <w:rFonts w:asciiTheme="majorBidi" w:hAnsiTheme="majorBidi" w:cstheme="majorBidi"/>
          <w:kern w:val="2"/>
          <w:sz w:val="28"/>
          <w:szCs w:val="28"/>
        </w:rPr>
      </w:pPr>
      <w:r w:rsidRPr="00942A64">
        <w:rPr>
          <w:rFonts w:asciiTheme="majorBidi" w:hAnsiTheme="majorBidi" w:cstheme="majorBidi"/>
          <w:kern w:val="2"/>
          <w:sz w:val="28"/>
          <w:szCs w:val="28"/>
        </w:rPr>
        <w:t xml:space="preserve">введение учебных курсов для факультативного изучения отдельных учебных предметов. </w:t>
      </w:r>
    </w:p>
    <w:p w:rsidR="002468EA" w:rsidRPr="00942A64" w:rsidRDefault="002468EA" w:rsidP="002468EA">
      <w:pPr>
        <w:shd w:val="clear" w:color="auto" w:fill="FFFFFF"/>
        <w:suppressAutoHyphens w:val="0"/>
        <w:spacing w:after="0" w:line="240" w:lineRule="auto"/>
        <w:ind w:firstLine="709"/>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color w:val="auto"/>
          <w:kern w:val="2"/>
          <w:sz w:val="28"/>
          <w:szCs w:val="28"/>
        </w:rPr>
        <w:t xml:space="preserve">Содержание </w:t>
      </w:r>
      <w:r w:rsidRPr="00942A64">
        <w:rPr>
          <w:rFonts w:asciiTheme="majorBidi" w:eastAsia="Times New Roman" w:hAnsiTheme="majorBidi" w:cstheme="majorBidi"/>
          <w:b/>
          <w:color w:val="auto"/>
          <w:kern w:val="2"/>
          <w:sz w:val="28"/>
          <w:szCs w:val="28"/>
        </w:rPr>
        <w:t>коррекционно-развивающей области</w:t>
      </w:r>
      <w:r w:rsidRPr="00942A64">
        <w:rPr>
          <w:rFonts w:asciiTheme="majorBidi" w:eastAsia="Times New Roman" w:hAnsiTheme="majorBidi" w:cstheme="majorBidi"/>
          <w:color w:val="auto"/>
          <w:kern w:val="2"/>
          <w:sz w:val="28"/>
          <w:szCs w:val="28"/>
        </w:rPr>
        <w:t xml:space="preserve"> учебного плана представлено коррекционными занятиями (логопедическими и  </w:t>
      </w:r>
      <w:proofErr w:type="spellStart"/>
      <w:r w:rsidRPr="00942A64">
        <w:rPr>
          <w:rFonts w:asciiTheme="majorBidi" w:eastAsia="Times New Roman" w:hAnsiTheme="majorBidi" w:cstheme="majorBidi"/>
          <w:color w:val="auto"/>
          <w:kern w:val="2"/>
          <w:sz w:val="28"/>
          <w:szCs w:val="28"/>
        </w:rPr>
        <w:t>психокоррекционными</w:t>
      </w:r>
      <w:proofErr w:type="spellEnd"/>
      <w:r w:rsidRPr="00942A64">
        <w:rPr>
          <w:rFonts w:asciiTheme="majorBidi" w:eastAsia="Times New Roman" w:hAnsiTheme="majorBidi" w:cstheme="majorBidi"/>
          <w:color w:val="auto"/>
          <w:kern w:val="2"/>
          <w:sz w:val="28"/>
          <w:szCs w:val="28"/>
        </w:rPr>
        <w:t>). Всего на коррекционно-развивающую область отводится 6 часов в неделю.</w:t>
      </w:r>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color w:val="000000"/>
          <w:kern w:val="2"/>
          <w:sz w:val="28"/>
          <w:szCs w:val="28"/>
        </w:rPr>
      </w:pPr>
      <w:r w:rsidRPr="00942A64">
        <w:rPr>
          <w:rFonts w:asciiTheme="majorBidi" w:eastAsia="Times New Roman" w:hAnsiTheme="majorBidi" w:cstheme="majorBidi"/>
          <w:color w:val="000000"/>
          <w:kern w:val="2"/>
          <w:sz w:val="28"/>
          <w:szCs w:val="28"/>
        </w:rPr>
        <w:t xml:space="preserve">Выбор коррекционных индивидуальных и групповых занятий, их количественное соотношение осуществляется, исходя из психофизических </w:t>
      </w:r>
      <w:proofErr w:type="gramStart"/>
      <w:r w:rsidRPr="00942A64">
        <w:rPr>
          <w:rFonts w:asciiTheme="majorBidi" w:eastAsia="Times New Roman" w:hAnsiTheme="majorBidi" w:cstheme="majorBidi"/>
          <w:color w:val="000000"/>
          <w:kern w:val="2"/>
          <w:sz w:val="28"/>
          <w:szCs w:val="28"/>
        </w:rPr>
        <w:t>особенностей</w:t>
      </w:r>
      <w:proofErr w:type="gramEnd"/>
      <w:r w:rsidRPr="00942A64">
        <w:rPr>
          <w:rFonts w:asciiTheme="majorBidi" w:eastAsia="Times New Roman" w:hAnsiTheme="majorBidi" w:cstheme="majorBidi"/>
          <w:color w:val="000000"/>
          <w:kern w:val="2"/>
          <w:sz w:val="28"/>
          <w:szCs w:val="28"/>
        </w:rPr>
        <w:t xml:space="preserve"> обучающихся с умственной отсталостью 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2468EA" w:rsidRPr="00942A64" w:rsidRDefault="002468EA" w:rsidP="002468EA">
      <w:pPr>
        <w:shd w:val="clear" w:color="auto" w:fill="FFFFFF"/>
        <w:suppressAutoHyphens w:val="0"/>
        <w:spacing w:after="0" w:line="240" w:lineRule="auto"/>
        <w:ind w:firstLine="709"/>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color w:val="auto"/>
          <w:kern w:val="2"/>
          <w:sz w:val="28"/>
          <w:szCs w:val="28"/>
        </w:rPr>
        <w:t xml:space="preserve">Организация занятий по направлениям </w:t>
      </w:r>
      <w:r w:rsidRPr="00942A64">
        <w:rPr>
          <w:rFonts w:asciiTheme="majorBidi" w:eastAsia="Times New Roman" w:hAnsiTheme="majorBidi" w:cstheme="majorBidi"/>
          <w:b/>
          <w:color w:val="auto"/>
          <w:kern w:val="2"/>
          <w:sz w:val="28"/>
          <w:szCs w:val="28"/>
        </w:rPr>
        <w:t>внеурочной деятельности</w:t>
      </w:r>
      <w:r w:rsidRPr="00942A64">
        <w:rPr>
          <w:rFonts w:asciiTheme="majorBidi" w:eastAsia="Times New Roman" w:hAnsiTheme="majorBidi" w:cstheme="majorBidi"/>
          <w:color w:val="auto"/>
          <w:kern w:val="2"/>
          <w:sz w:val="28"/>
          <w:szCs w:val="28"/>
        </w:rPr>
        <w:t xml:space="preserve"> (</w:t>
      </w:r>
      <w:proofErr w:type="gramStart"/>
      <w:r w:rsidRPr="00942A64">
        <w:rPr>
          <w:rFonts w:asciiTheme="majorBidi" w:eastAsia="Times New Roman" w:hAnsiTheme="majorBidi" w:cstheme="majorBidi"/>
          <w:color w:val="auto"/>
          <w:kern w:val="2"/>
          <w:sz w:val="28"/>
          <w:szCs w:val="28"/>
        </w:rPr>
        <w:t>нравственное</w:t>
      </w:r>
      <w:proofErr w:type="gramEnd"/>
      <w:r w:rsidRPr="00942A64">
        <w:rPr>
          <w:rFonts w:asciiTheme="majorBidi" w:eastAsia="Times New Roman" w:hAnsiTheme="majorBidi" w:cstheme="majorBidi"/>
          <w:color w:val="auto"/>
          <w:kern w:val="2"/>
          <w:sz w:val="28"/>
          <w:szCs w:val="28"/>
        </w:rPr>
        <w:t xml:space="preserve">,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организации </w:t>
      </w:r>
      <w:r w:rsidRPr="00942A64">
        <w:rPr>
          <w:rFonts w:asciiTheme="majorBidi" w:eastAsia="Times New Roman" w:hAnsiTheme="majorBidi" w:cstheme="majorBidi"/>
          <w:color w:val="auto"/>
          <w:kern w:val="2"/>
          <w:sz w:val="28"/>
          <w:szCs w:val="28"/>
        </w:rPr>
        <w:lastRenderedPageBreak/>
        <w:t xml:space="preserve">предоставляют </w:t>
      </w:r>
      <w:proofErr w:type="gramStart"/>
      <w:r w:rsidRPr="00942A64">
        <w:rPr>
          <w:rFonts w:asciiTheme="majorBidi" w:eastAsia="Times New Roman" w:hAnsiTheme="majorBidi" w:cstheme="majorBidi"/>
          <w:color w:val="auto"/>
          <w:kern w:val="2"/>
          <w:sz w:val="28"/>
          <w:szCs w:val="28"/>
        </w:rPr>
        <w:t>обучающимся</w:t>
      </w:r>
      <w:proofErr w:type="gramEnd"/>
      <w:r w:rsidRPr="00942A64">
        <w:rPr>
          <w:rFonts w:asciiTheme="majorBidi" w:eastAsia="Times New Roman" w:hAnsiTheme="majorBidi" w:cstheme="majorBidi"/>
          <w:color w:val="auto"/>
          <w:kern w:val="2"/>
          <w:sz w:val="28"/>
          <w:szCs w:val="28"/>
        </w:rPr>
        <w:t xml:space="preserve"> возможность выбора широкого спектра занятий, направленных на их развитие.</w:t>
      </w:r>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color w:val="auto"/>
          <w:kern w:val="2"/>
          <w:sz w:val="28"/>
          <w:szCs w:val="28"/>
        </w:rPr>
      </w:pPr>
      <w:proofErr w:type="gramStart"/>
      <w:r w:rsidRPr="00942A64">
        <w:rPr>
          <w:rFonts w:asciiTheme="majorBidi" w:eastAsia="Times New Roman" w:hAnsiTheme="majorBidi" w:cstheme="majorBidi"/>
          <w:color w:val="auto"/>
          <w:kern w:val="2"/>
          <w:sz w:val="28"/>
          <w:szCs w:val="28"/>
        </w:rPr>
        <w:t xml:space="preserve">Выбор    </w:t>
      </w:r>
      <w:r w:rsidR="00D22BBF" w:rsidRPr="00942A64">
        <w:rPr>
          <w:rFonts w:asciiTheme="majorBidi" w:eastAsia="Times New Roman" w:hAnsiTheme="majorBidi" w:cstheme="majorBidi"/>
          <w:color w:val="auto"/>
          <w:kern w:val="2"/>
          <w:sz w:val="28"/>
          <w:szCs w:val="28"/>
        </w:rPr>
        <w:t xml:space="preserve"> </w:t>
      </w:r>
      <w:r w:rsidRPr="00942A64">
        <w:rPr>
          <w:rFonts w:asciiTheme="majorBidi" w:eastAsia="Times New Roman" w:hAnsiTheme="majorBidi" w:cstheme="majorBidi"/>
          <w:color w:val="auto"/>
          <w:kern w:val="2"/>
          <w:sz w:val="28"/>
          <w:szCs w:val="28"/>
        </w:rPr>
        <w:t xml:space="preserve">  направлений внеурочной деятельности и распределение на них часов самостоятельно осуществляется </w:t>
      </w:r>
      <w:r w:rsidRPr="00942A64">
        <w:rPr>
          <w:rFonts w:asciiTheme="majorBidi" w:eastAsia="Times New Roman" w:hAnsiTheme="majorBidi" w:cstheme="majorBidi"/>
          <w:color w:val="C00000"/>
          <w:kern w:val="2"/>
          <w:sz w:val="28"/>
          <w:szCs w:val="28"/>
        </w:rPr>
        <w:t xml:space="preserve"> </w:t>
      </w:r>
      <w:r w:rsidRPr="00942A64">
        <w:rPr>
          <w:rFonts w:asciiTheme="majorBidi" w:eastAsia="Times New Roman" w:hAnsiTheme="majorBidi" w:cstheme="majorBidi"/>
          <w:color w:val="auto"/>
          <w:kern w:val="2"/>
          <w:sz w:val="28"/>
          <w:szCs w:val="28"/>
        </w:rPr>
        <w:t>школой в рамках общего количества часов, предусмотренных учебным планом</w:t>
      </w:r>
      <w:r w:rsidR="000D279D" w:rsidRPr="00942A64">
        <w:rPr>
          <w:rFonts w:asciiTheme="majorBidi" w:eastAsia="Times New Roman" w:hAnsiTheme="majorBidi" w:cstheme="majorBidi"/>
          <w:color w:val="auto"/>
          <w:kern w:val="2"/>
          <w:sz w:val="28"/>
          <w:szCs w:val="28"/>
        </w:rPr>
        <w:t xml:space="preserve"> </w:t>
      </w:r>
      <w:r w:rsidRPr="00942A64">
        <w:rPr>
          <w:rFonts w:asciiTheme="majorBidi" w:eastAsia="Times New Roman" w:hAnsiTheme="majorBidi" w:cstheme="majorBidi"/>
          <w:color w:val="auto"/>
          <w:kern w:val="2"/>
          <w:sz w:val="28"/>
          <w:szCs w:val="28"/>
        </w:rPr>
        <w:t xml:space="preserve"> (4 часа:</w:t>
      </w:r>
      <w:proofErr w:type="gramEnd"/>
      <w:r w:rsidRPr="00942A64">
        <w:rPr>
          <w:rFonts w:asciiTheme="majorBidi" w:eastAsia="Times New Roman" w:hAnsiTheme="majorBidi" w:cstheme="majorBidi"/>
          <w:color w:val="auto"/>
          <w:kern w:val="2"/>
          <w:sz w:val="28"/>
          <w:szCs w:val="28"/>
        </w:rPr>
        <w:t xml:space="preserve"> </w:t>
      </w:r>
      <w:proofErr w:type="gramStart"/>
      <w:r w:rsidRPr="00942A64">
        <w:rPr>
          <w:rFonts w:asciiTheme="majorBidi" w:eastAsia="Times New Roman" w:hAnsiTheme="majorBidi" w:cstheme="majorBidi"/>
          <w:color w:val="auto"/>
          <w:kern w:val="2"/>
          <w:sz w:val="28"/>
          <w:szCs w:val="28"/>
        </w:rPr>
        <w:t>«Разговор о важном», посещение кружков,  спортивных секций из числа предложенных на уровне</w:t>
      </w:r>
      <w:r w:rsidR="00D43A0E" w:rsidRPr="00942A64">
        <w:rPr>
          <w:rFonts w:asciiTheme="majorBidi" w:eastAsia="Times New Roman" w:hAnsiTheme="majorBidi" w:cstheme="majorBidi"/>
          <w:color w:val="auto"/>
          <w:kern w:val="2"/>
          <w:sz w:val="28"/>
          <w:szCs w:val="28"/>
        </w:rPr>
        <w:t xml:space="preserve"> НОО, </w:t>
      </w:r>
      <w:r w:rsidRPr="00942A64">
        <w:rPr>
          <w:rFonts w:asciiTheme="majorBidi" w:eastAsia="Times New Roman" w:hAnsiTheme="majorBidi" w:cstheme="majorBidi"/>
          <w:color w:val="auto"/>
          <w:kern w:val="2"/>
          <w:sz w:val="28"/>
          <w:szCs w:val="28"/>
        </w:rPr>
        <w:t xml:space="preserve"> ООО).</w:t>
      </w:r>
      <w:proofErr w:type="gramEnd"/>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color w:val="auto"/>
          <w:kern w:val="2"/>
          <w:sz w:val="28"/>
          <w:szCs w:val="28"/>
        </w:rPr>
        <w:t>Чередование  учебной и внеурочной деятельности в рамках реализации АООП определяется школой самостоятельно.</w:t>
      </w:r>
    </w:p>
    <w:p w:rsidR="002468EA" w:rsidRPr="00942A64" w:rsidRDefault="002468EA" w:rsidP="002468EA">
      <w:pPr>
        <w:suppressAutoHyphens w:val="0"/>
        <w:autoSpaceDE w:val="0"/>
        <w:spacing w:after="0" w:line="240" w:lineRule="auto"/>
        <w:ind w:firstLine="454"/>
        <w:jc w:val="both"/>
        <w:rPr>
          <w:rFonts w:asciiTheme="majorBidi" w:eastAsia="Times New Roman" w:hAnsiTheme="majorBidi" w:cstheme="majorBidi"/>
          <w:color w:val="auto"/>
          <w:kern w:val="2"/>
          <w:sz w:val="28"/>
          <w:szCs w:val="28"/>
        </w:rPr>
      </w:pPr>
      <w:r w:rsidRPr="00942A64">
        <w:rPr>
          <w:rFonts w:asciiTheme="majorBidi" w:eastAsia="Times New Roman" w:hAnsiTheme="majorBidi" w:cstheme="majorBidi"/>
          <w:color w:val="auto"/>
          <w:kern w:val="2"/>
          <w:sz w:val="28"/>
          <w:szCs w:val="28"/>
        </w:rPr>
        <w:t xml:space="preserve">Для развития потенциала тех обучающихся с умственной отсталостью (интеллектуальными нарушениями),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w:t>
      </w:r>
    </w:p>
    <w:p w:rsidR="00C12EBB" w:rsidRPr="00942A64" w:rsidRDefault="00B438F4" w:rsidP="000B0508">
      <w:pPr>
        <w:suppressAutoHyphens w:val="0"/>
        <w:spacing w:after="223" w:line="240" w:lineRule="auto"/>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b/>
          <w:bCs/>
          <w:color w:val="auto"/>
          <w:kern w:val="0"/>
          <w:sz w:val="28"/>
          <w:szCs w:val="28"/>
          <w:lang w:eastAsia="ru-RU"/>
        </w:rPr>
        <w:t xml:space="preserve">Недельный учебный план </w:t>
      </w:r>
      <w:r w:rsidR="00C12EBB" w:rsidRPr="00942A64">
        <w:rPr>
          <w:rFonts w:asciiTheme="majorBidi" w:eastAsiaTheme="minorEastAsia" w:hAnsiTheme="majorBidi" w:cstheme="majorBidi"/>
          <w:b/>
          <w:bCs/>
          <w:color w:val="auto"/>
          <w:kern w:val="0"/>
          <w:sz w:val="28"/>
          <w:szCs w:val="28"/>
          <w:lang w:eastAsia="ru-RU"/>
        </w:rPr>
        <w:t>АООП УО (вариант 1) обучающихся I - IV классов.</w:t>
      </w:r>
    </w:p>
    <w:tbl>
      <w:tblPr>
        <w:tblW w:w="5000" w:type="pct"/>
        <w:tblCellMar>
          <w:top w:w="75" w:type="dxa"/>
          <w:left w:w="150" w:type="dxa"/>
          <w:bottom w:w="75" w:type="dxa"/>
          <w:right w:w="150" w:type="dxa"/>
        </w:tblCellMar>
        <w:tblLook w:val="04A0" w:firstRow="1" w:lastRow="0" w:firstColumn="1" w:lastColumn="0" w:noHBand="0" w:noVBand="1"/>
      </w:tblPr>
      <w:tblGrid>
        <w:gridCol w:w="2473"/>
        <w:gridCol w:w="3429"/>
        <w:gridCol w:w="668"/>
        <w:gridCol w:w="668"/>
        <w:gridCol w:w="668"/>
        <w:gridCol w:w="668"/>
        <w:gridCol w:w="1081"/>
      </w:tblGrid>
      <w:tr w:rsidR="00C12EBB" w:rsidRPr="00942A64" w:rsidTr="00C12EBB">
        <w:tc>
          <w:tcPr>
            <w:tcW w:w="1075" w:type="pct"/>
            <w:vMerge w:val="restar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Предметные области</w:t>
            </w:r>
          </w:p>
        </w:tc>
        <w:tc>
          <w:tcPr>
            <w:tcW w:w="1490" w:type="pct"/>
            <w:vMerge w:val="restar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Класс</w:t>
            </w:r>
          </w:p>
        </w:tc>
        <w:tc>
          <w:tcPr>
            <w:tcW w:w="1150" w:type="pct"/>
            <w:gridSpan w:val="4"/>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Количество часов</w:t>
            </w:r>
          </w:p>
        </w:tc>
        <w:tc>
          <w:tcPr>
            <w:tcW w:w="470" w:type="pct"/>
            <w:vMerge w:val="restar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Всего</w:t>
            </w:r>
          </w:p>
        </w:tc>
      </w:tr>
      <w:tr w:rsidR="00C12EBB" w:rsidRPr="00942A64" w:rsidTr="00C12EBB">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c>
          <w:tcPr>
            <w:tcW w:w="290" w:type="pct"/>
            <w:vMerge w:val="restar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I</w:t>
            </w:r>
          </w:p>
        </w:tc>
        <w:tc>
          <w:tcPr>
            <w:tcW w:w="290" w:type="pct"/>
            <w:vMerge w:val="restar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II</w:t>
            </w:r>
          </w:p>
        </w:tc>
        <w:tc>
          <w:tcPr>
            <w:tcW w:w="290" w:type="pct"/>
            <w:vMerge w:val="restar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III</w:t>
            </w:r>
          </w:p>
        </w:tc>
        <w:tc>
          <w:tcPr>
            <w:tcW w:w="290" w:type="pct"/>
            <w:vMerge w:val="restar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IV</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r>
      <w:tr w:rsidR="00C12EBB" w:rsidRPr="00942A64" w:rsidTr="00C12EBB">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c>
          <w:tcPr>
            <w:tcW w:w="14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Учебные предметы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r>
      <w:tr w:rsidR="00C12EBB" w:rsidRPr="00942A64" w:rsidTr="00C12EBB">
        <w:tc>
          <w:tcPr>
            <w:tcW w:w="4190" w:type="pct"/>
            <w:gridSpan w:val="7"/>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Обязательная часть</w:t>
            </w:r>
          </w:p>
        </w:tc>
      </w:tr>
      <w:tr w:rsidR="00C12EBB" w:rsidRPr="00942A64" w:rsidTr="002678DF">
        <w:trPr>
          <w:trHeight w:val="471"/>
        </w:trPr>
        <w:tc>
          <w:tcPr>
            <w:tcW w:w="1075" w:type="pct"/>
            <w:vMerge w:val="restar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 Язык и речевая практика</w:t>
            </w:r>
          </w:p>
        </w:tc>
        <w:tc>
          <w:tcPr>
            <w:tcW w:w="14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Русский язык</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47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12</w:t>
            </w:r>
          </w:p>
        </w:tc>
      </w:tr>
      <w:tr w:rsidR="00C12EBB" w:rsidRPr="00942A64" w:rsidTr="00C12EBB">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c>
          <w:tcPr>
            <w:tcW w:w="14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Чтение</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15</w:t>
            </w:r>
          </w:p>
        </w:tc>
      </w:tr>
      <w:tr w:rsidR="00C12EBB" w:rsidRPr="00942A64" w:rsidTr="00C12EBB">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c>
          <w:tcPr>
            <w:tcW w:w="14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Речевая практика</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8</w:t>
            </w:r>
          </w:p>
        </w:tc>
      </w:tr>
      <w:tr w:rsidR="00C12EBB" w:rsidRPr="00942A64" w:rsidTr="00C12EBB">
        <w:tc>
          <w:tcPr>
            <w:tcW w:w="1075"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 Математика</w:t>
            </w:r>
          </w:p>
        </w:tc>
        <w:tc>
          <w:tcPr>
            <w:tcW w:w="14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Математика</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15</w:t>
            </w:r>
          </w:p>
        </w:tc>
      </w:tr>
      <w:tr w:rsidR="00C12EBB" w:rsidRPr="00942A64" w:rsidTr="00C12EBB">
        <w:tc>
          <w:tcPr>
            <w:tcW w:w="1075"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 Естествознание</w:t>
            </w:r>
          </w:p>
        </w:tc>
        <w:tc>
          <w:tcPr>
            <w:tcW w:w="14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Мир природы и человека</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5</w:t>
            </w:r>
          </w:p>
        </w:tc>
      </w:tr>
      <w:tr w:rsidR="00C12EBB" w:rsidRPr="00942A64" w:rsidTr="00C12EBB">
        <w:tc>
          <w:tcPr>
            <w:tcW w:w="1075" w:type="pct"/>
            <w:vMerge w:val="restar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 Искусство</w:t>
            </w:r>
          </w:p>
        </w:tc>
        <w:tc>
          <w:tcPr>
            <w:tcW w:w="14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Музыка</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5</w:t>
            </w:r>
          </w:p>
        </w:tc>
      </w:tr>
      <w:tr w:rsidR="00C12EBB" w:rsidRPr="00942A64" w:rsidTr="00C12EBB">
        <w:tc>
          <w:tcPr>
            <w:tcW w:w="0" w:type="auto"/>
            <w:vMerge/>
            <w:tcBorders>
              <w:top w:val="single" w:sz="4" w:space="0" w:color="auto"/>
              <w:left w:val="single" w:sz="4" w:space="0" w:color="auto"/>
              <w:bottom w:val="single" w:sz="4" w:space="0" w:color="auto"/>
              <w:right w:val="single" w:sz="4" w:space="0" w:color="auto"/>
            </w:tcBorders>
            <w:vAlign w:val="center"/>
            <w:hideMark/>
          </w:tcPr>
          <w:p w:rsidR="00C12EBB" w:rsidRPr="00942A64" w:rsidRDefault="00C12EBB" w:rsidP="00C12EBB">
            <w:pPr>
              <w:suppressAutoHyphens w:val="0"/>
              <w:spacing w:after="0" w:line="240" w:lineRule="auto"/>
              <w:rPr>
                <w:rFonts w:asciiTheme="majorBidi" w:eastAsiaTheme="minorEastAsia" w:hAnsiTheme="majorBidi" w:cstheme="majorBidi"/>
                <w:color w:val="auto"/>
                <w:kern w:val="0"/>
                <w:sz w:val="28"/>
                <w:szCs w:val="28"/>
                <w:lang w:eastAsia="ru-RU"/>
              </w:rPr>
            </w:pPr>
          </w:p>
        </w:tc>
        <w:tc>
          <w:tcPr>
            <w:tcW w:w="14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Рисование (изобразительное искусство)</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r>
      <w:tr w:rsidR="00C12EBB" w:rsidRPr="00942A64" w:rsidTr="00C12EBB">
        <w:tc>
          <w:tcPr>
            <w:tcW w:w="1075"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lastRenderedPageBreak/>
              <w:t>5. Физическая культура</w:t>
            </w:r>
          </w:p>
        </w:tc>
        <w:tc>
          <w:tcPr>
            <w:tcW w:w="14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Адаптивная физическая культура</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12</w:t>
            </w:r>
          </w:p>
        </w:tc>
      </w:tr>
      <w:tr w:rsidR="00C12EBB" w:rsidRPr="00942A64" w:rsidTr="00C12EBB">
        <w:tc>
          <w:tcPr>
            <w:tcW w:w="1075"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6. Технология</w:t>
            </w:r>
          </w:p>
        </w:tc>
        <w:tc>
          <w:tcPr>
            <w:tcW w:w="14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Ручной труд</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5</w:t>
            </w:r>
          </w:p>
        </w:tc>
      </w:tr>
      <w:tr w:rsidR="00C12EBB" w:rsidRPr="00942A64" w:rsidTr="00C12EBB">
        <w:tc>
          <w:tcPr>
            <w:tcW w:w="2565" w:type="pct"/>
            <w:gridSpan w:val="2"/>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Итого</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20</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20</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20</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81</w:t>
            </w:r>
          </w:p>
        </w:tc>
      </w:tr>
      <w:tr w:rsidR="00C12EBB" w:rsidRPr="00942A64" w:rsidTr="000B0508">
        <w:trPr>
          <w:trHeight w:val="340"/>
        </w:trPr>
        <w:tc>
          <w:tcPr>
            <w:tcW w:w="2565" w:type="pct"/>
            <w:gridSpan w:val="2"/>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Часть, формируемая участниками образовательных отношений:</w:t>
            </w:r>
          </w:p>
          <w:p w:rsidR="00C12EBB" w:rsidRPr="00942A64" w:rsidRDefault="000F1E52"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-русский язык</w:t>
            </w:r>
          </w:p>
          <w:p w:rsidR="00C12EBB" w:rsidRPr="00942A64" w:rsidRDefault="000F1E52"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-чтение</w:t>
            </w:r>
          </w:p>
          <w:p w:rsidR="00C12EBB" w:rsidRPr="00942A64" w:rsidRDefault="000F1E52"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-математика</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p w:rsidR="000F1E52" w:rsidRPr="00942A64" w:rsidRDefault="000F1E52"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p w:rsidR="000F1E52" w:rsidRPr="00942A64" w:rsidRDefault="000F1E52" w:rsidP="000F1E52">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p w:rsidR="00C12EBB" w:rsidRPr="00942A64" w:rsidRDefault="000F1E52" w:rsidP="000F1E52">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p w:rsidR="00C12EBB" w:rsidRPr="00942A64" w:rsidRDefault="000F1E52"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p w:rsidR="00C12EBB" w:rsidRPr="00942A64" w:rsidRDefault="000F1E52"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p w:rsidR="00C12EBB" w:rsidRPr="00942A64" w:rsidRDefault="000F1E52"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p w:rsidR="00C12EBB" w:rsidRPr="00942A64" w:rsidRDefault="000F1E52"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p w:rsidR="00C12EBB" w:rsidRPr="00942A64" w:rsidRDefault="000F1E52"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p w:rsidR="00C12EBB" w:rsidRPr="00942A64" w:rsidRDefault="000F1E52"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9</w:t>
            </w:r>
          </w:p>
        </w:tc>
      </w:tr>
      <w:tr w:rsidR="00C12EBB" w:rsidRPr="00942A64" w:rsidTr="00C12EBB">
        <w:tc>
          <w:tcPr>
            <w:tcW w:w="2565" w:type="pct"/>
            <w:gridSpan w:val="2"/>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Максимально допустимая годовая нагрузка (при 5-дневной учебной неделе)</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23</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23</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23</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90</w:t>
            </w:r>
          </w:p>
        </w:tc>
      </w:tr>
      <w:tr w:rsidR="00C12EBB" w:rsidRPr="00942A64" w:rsidTr="00C12EBB">
        <w:tc>
          <w:tcPr>
            <w:tcW w:w="2565" w:type="pct"/>
            <w:gridSpan w:val="2"/>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Коррекционно-развивающая область (коррекционные занятия и ритмика):</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6</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6</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6</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6</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24</w:t>
            </w:r>
          </w:p>
        </w:tc>
      </w:tr>
      <w:tr w:rsidR="00C12EBB" w:rsidRPr="00942A64" w:rsidTr="00C12EBB">
        <w:tc>
          <w:tcPr>
            <w:tcW w:w="2565" w:type="pct"/>
            <w:gridSpan w:val="2"/>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логопедические занятия</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29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3</w:t>
            </w:r>
          </w:p>
        </w:tc>
        <w:tc>
          <w:tcPr>
            <w:tcW w:w="470" w:type="pct"/>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12</w:t>
            </w:r>
          </w:p>
        </w:tc>
      </w:tr>
      <w:tr w:rsidR="00C12EBB" w:rsidRPr="00942A64" w:rsidTr="00C12EBB">
        <w:tc>
          <w:tcPr>
            <w:tcW w:w="2565" w:type="pct"/>
            <w:gridSpan w:val="2"/>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ритмика</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r>
      <w:tr w:rsidR="00C12EBB" w:rsidRPr="00942A64" w:rsidTr="00C12EBB">
        <w:tc>
          <w:tcPr>
            <w:tcW w:w="2565" w:type="pct"/>
            <w:gridSpan w:val="2"/>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развитие психомоторики и сенсорных процессов</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2</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8</w:t>
            </w:r>
          </w:p>
        </w:tc>
      </w:tr>
      <w:tr w:rsidR="00C12EBB" w:rsidRPr="00942A64" w:rsidTr="00C12EBB">
        <w:tc>
          <w:tcPr>
            <w:tcW w:w="2565" w:type="pct"/>
            <w:gridSpan w:val="2"/>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Внеурочная деятельность:</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c>
          <w:tcPr>
            <w:tcW w:w="29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4</w:t>
            </w:r>
          </w:p>
        </w:tc>
        <w:tc>
          <w:tcPr>
            <w:tcW w:w="470" w:type="pct"/>
            <w:tcBorders>
              <w:top w:val="single" w:sz="4" w:space="0" w:color="auto"/>
              <w:left w:val="single" w:sz="4" w:space="0" w:color="auto"/>
              <w:bottom w:val="single" w:sz="4" w:space="0" w:color="auto"/>
              <w:right w:val="single" w:sz="4" w:space="0" w:color="auto"/>
            </w:tcBorders>
            <w:hideMark/>
          </w:tcPr>
          <w:p w:rsidR="00C12EBB" w:rsidRPr="00942A64" w:rsidRDefault="00C12EBB" w:rsidP="00C12EBB">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16</w:t>
            </w:r>
          </w:p>
        </w:tc>
      </w:tr>
    </w:tbl>
    <w:p w:rsidR="00C12EBB" w:rsidRPr="00942A64" w:rsidRDefault="00C12EBB" w:rsidP="00C12EBB">
      <w:pPr>
        <w:suppressAutoHyphens w:val="0"/>
        <w:spacing w:after="223" w:line="240" w:lineRule="auto"/>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 </w:t>
      </w:r>
    </w:p>
    <w:p w:rsidR="00C12EBB" w:rsidRDefault="00C12EBB" w:rsidP="00C12EBB">
      <w:pPr>
        <w:suppressAutoHyphens w:val="0"/>
        <w:spacing w:after="223" w:line="240" w:lineRule="auto"/>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Общий объем учебной нагрузки составляет 3039 часов за 4 учебных года при 5-дневной учебной неделе (33 учебных недели в I классе, 34 учебных недели во II - IV классах).</w:t>
      </w:r>
    </w:p>
    <w:p w:rsidR="007E14C3" w:rsidRPr="00942A64" w:rsidRDefault="007E14C3" w:rsidP="007E14C3">
      <w:pPr>
        <w:pStyle w:val="afe"/>
        <w:jc w:val="both"/>
        <w:rPr>
          <w:rFonts w:asciiTheme="majorBidi" w:hAnsiTheme="majorBidi" w:cstheme="majorBidi"/>
          <w:bCs/>
          <w:sz w:val="28"/>
          <w:szCs w:val="28"/>
        </w:rPr>
      </w:pPr>
      <w:r w:rsidRPr="00942A64">
        <w:rPr>
          <w:rFonts w:asciiTheme="majorBidi" w:hAnsiTheme="majorBidi" w:cstheme="majorBidi"/>
          <w:bCs/>
          <w:sz w:val="28"/>
          <w:szCs w:val="28"/>
        </w:rPr>
        <w:t>Промежуточная аттестация проводится по учебным предметам на основе накопительной отметки  и  выполнения  комплексной  диагностической работы, проверки техники чтения</w:t>
      </w:r>
    </w:p>
    <w:p w:rsidR="007E14C3" w:rsidRPr="00942A64" w:rsidRDefault="007E14C3" w:rsidP="00C12EBB">
      <w:pPr>
        <w:suppressAutoHyphens w:val="0"/>
        <w:spacing w:after="223" w:line="240" w:lineRule="auto"/>
        <w:rPr>
          <w:rFonts w:asciiTheme="majorBidi" w:eastAsiaTheme="minorEastAsia" w:hAnsiTheme="majorBidi" w:cstheme="majorBidi"/>
          <w:color w:val="auto"/>
          <w:kern w:val="0"/>
          <w:sz w:val="28"/>
          <w:szCs w:val="28"/>
          <w:lang w:eastAsia="ru-RU"/>
        </w:rPr>
      </w:pPr>
    </w:p>
    <w:p w:rsidR="002468EA" w:rsidRPr="00942A64" w:rsidRDefault="002468EA" w:rsidP="002678DF">
      <w:pPr>
        <w:pageBreakBefore/>
        <w:suppressAutoHyphens w:val="0"/>
        <w:autoSpaceDE w:val="0"/>
        <w:spacing w:after="0" w:line="360" w:lineRule="auto"/>
        <w:jc w:val="both"/>
        <w:rPr>
          <w:rFonts w:asciiTheme="majorBidi" w:eastAsia="Times New Roman" w:hAnsiTheme="majorBidi" w:cstheme="majorBidi"/>
          <w:color w:val="auto"/>
          <w:kern w:val="2"/>
          <w:sz w:val="28"/>
          <w:szCs w:val="28"/>
        </w:rPr>
      </w:pPr>
    </w:p>
    <w:p w:rsidR="009444FA" w:rsidRPr="00942A64" w:rsidRDefault="000B0508" w:rsidP="00E958DC">
      <w:pPr>
        <w:pStyle w:val="af9"/>
        <w:rPr>
          <w:rFonts w:asciiTheme="majorBidi" w:hAnsiTheme="majorBidi" w:cstheme="majorBidi"/>
          <w:sz w:val="28"/>
          <w:szCs w:val="28"/>
        </w:rPr>
      </w:pPr>
      <w:r w:rsidRPr="00942A64">
        <w:rPr>
          <w:rStyle w:val="ad"/>
          <w:rFonts w:asciiTheme="majorBidi" w:hAnsiTheme="majorBidi" w:cstheme="majorBidi"/>
          <w:sz w:val="28"/>
          <w:szCs w:val="28"/>
        </w:rPr>
        <w:t xml:space="preserve">               </w:t>
      </w:r>
      <w:r w:rsidR="007C4D4F">
        <w:rPr>
          <w:rStyle w:val="ad"/>
          <w:rFonts w:asciiTheme="majorBidi" w:hAnsiTheme="majorBidi" w:cstheme="majorBidi"/>
          <w:sz w:val="28"/>
          <w:szCs w:val="28"/>
        </w:rPr>
        <w:t xml:space="preserve">                              </w:t>
      </w:r>
      <w:r w:rsidR="009444FA" w:rsidRPr="00942A64">
        <w:rPr>
          <w:rStyle w:val="ad"/>
          <w:rFonts w:asciiTheme="majorBidi" w:hAnsiTheme="majorBidi" w:cstheme="majorBidi"/>
          <w:sz w:val="28"/>
          <w:szCs w:val="28"/>
        </w:rPr>
        <w:t xml:space="preserve"> </w:t>
      </w:r>
      <w:r w:rsidR="00796AFE">
        <w:rPr>
          <w:rStyle w:val="ad"/>
          <w:rFonts w:asciiTheme="majorBidi" w:hAnsiTheme="majorBidi" w:cstheme="majorBidi"/>
          <w:sz w:val="28"/>
          <w:szCs w:val="28"/>
        </w:rPr>
        <w:t xml:space="preserve">3.2. </w:t>
      </w:r>
      <w:r w:rsidR="00D22BBF" w:rsidRPr="00942A64">
        <w:rPr>
          <w:rStyle w:val="ad"/>
          <w:rFonts w:asciiTheme="majorBidi" w:hAnsiTheme="majorBidi" w:cstheme="majorBidi"/>
          <w:sz w:val="28"/>
          <w:szCs w:val="28"/>
        </w:rPr>
        <w:t xml:space="preserve"> </w:t>
      </w:r>
      <w:r w:rsidR="00E958DC" w:rsidRPr="00942A64">
        <w:rPr>
          <w:rStyle w:val="ad"/>
          <w:rFonts w:asciiTheme="majorBidi" w:hAnsiTheme="majorBidi" w:cstheme="majorBidi"/>
          <w:sz w:val="28"/>
          <w:szCs w:val="28"/>
        </w:rPr>
        <w:t>К</w:t>
      </w:r>
      <w:r w:rsidR="009444FA" w:rsidRPr="00942A64">
        <w:rPr>
          <w:rStyle w:val="ad"/>
          <w:rFonts w:asciiTheme="majorBidi" w:hAnsiTheme="majorBidi" w:cstheme="majorBidi"/>
          <w:sz w:val="28"/>
          <w:szCs w:val="28"/>
        </w:rPr>
        <w:t xml:space="preserve">алендарный </w:t>
      </w:r>
      <w:r w:rsidRPr="00942A64">
        <w:rPr>
          <w:rStyle w:val="ad"/>
          <w:rFonts w:asciiTheme="majorBidi" w:hAnsiTheme="majorBidi" w:cstheme="majorBidi"/>
          <w:sz w:val="28"/>
          <w:szCs w:val="28"/>
        </w:rPr>
        <w:t xml:space="preserve"> </w:t>
      </w:r>
      <w:r w:rsidR="009444FA" w:rsidRPr="00942A64">
        <w:rPr>
          <w:rStyle w:val="ad"/>
          <w:rFonts w:asciiTheme="majorBidi" w:hAnsiTheme="majorBidi" w:cstheme="majorBidi"/>
          <w:sz w:val="28"/>
          <w:szCs w:val="28"/>
        </w:rPr>
        <w:t>учебный график.</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Организация образовательной деятельности осуществляется по учебным четвертям. </w:t>
      </w:r>
    </w:p>
    <w:p w:rsidR="009444FA" w:rsidRPr="00942A64" w:rsidRDefault="009444FA" w:rsidP="00796AFE">
      <w:pPr>
        <w:pStyle w:val="afe"/>
        <w:jc w:val="both"/>
        <w:rPr>
          <w:rFonts w:asciiTheme="majorBidi" w:hAnsiTheme="majorBidi" w:cstheme="majorBidi"/>
          <w:sz w:val="28"/>
          <w:szCs w:val="28"/>
        </w:rPr>
      </w:pPr>
      <w:r w:rsidRPr="00942A64">
        <w:rPr>
          <w:rFonts w:asciiTheme="majorBidi" w:hAnsiTheme="majorBidi" w:cstheme="majorBidi"/>
          <w:sz w:val="28"/>
          <w:szCs w:val="28"/>
        </w:rPr>
        <w:t>Режим</w:t>
      </w:r>
      <w:r w:rsidR="000B0508"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работы</w:t>
      </w:r>
      <w:r w:rsidR="00796AFE">
        <w:rPr>
          <w:rFonts w:asciiTheme="majorBidi" w:hAnsiTheme="majorBidi" w:cstheme="majorBidi"/>
          <w:sz w:val="28"/>
          <w:szCs w:val="28"/>
        </w:rPr>
        <w:t xml:space="preserve">- </w:t>
      </w:r>
      <w:r w:rsidRPr="00942A64">
        <w:rPr>
          <w:rFonts w:asciiTheme="majorBidi" w:hAnsiTheme="majorBidi" w:cstheme="majorBidi"/>
          <w:sz w:val="28"/>
          <w:szCs w:val="28"/>
        </w:rPr>
        <w:t xml:space="preserve">5-дневная </w:t>
      </w:r>
      <w:r w:rsidR="007E14C3">
        <w:rPr>
          <w:rFonts w:asciiTheme="majorBidi" w:hAnsiTheme="majorBidi" w:cstheme="majorBidi"/>
          <w:sz w:val="28"/>
          <w:szCs w:val="28"/>
        </w:rPr>
        <w:t xml:space="preserve"> учебная  неделя.</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Продолжительность</w:t>
      </w:r>
      <w:r w:rsidR="00E01DCF"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учебного года</w:t>
      </w:r>
      <w:r w:rsidR="00E01DCF"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при получении начального общего образования составляет 34 недели, в 1 классе - 33 недели.</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Учебный год в МБОУ «</w:t>
      </w:r>
      <w:proofErr w:type="spellStart"/>
      <w:r w:rsidRPr="00942A64">
        <w:rPr>
          <w:rFonts w:asciiTheme="majorBidi" w:hAnsiTheme="majorBidi" w:cstheme="majorBidi"/>
          <w:sz w:val="28"/>
          <w:szCs w:val="28"/>
        </w:rPr>
        <w:t>Нвазываевская</w:t>
      </w:r>
      <w:proofErr w:type="spellEnd"/>
      <w:r w:rsidRPr="00942A64">
        <w:rPr>
          <w:rFonts w:asciiTheme="majorBidi" w:hAnsiTheme="majorBidi" w:cstheme="majorBidi"/>
          <w:sz w:val="28"/>
          <w:szCs w:val="28"/>
        </w:rPr>
        <w:t xml:space="preserve"> СОШ №1» начинается 1 сентября. Если этот день приходится на выходной день, то в этом случае учебный </w:t>
      </w:r>
      <w:r w:rsidR="00E01DCF" w:rsidRPr="00942A64">
        <w:rPr>
          <w:rFonts w:asciiTheme="majorBidi" w:hAnsiTheme="majorBidi" w:cstheme="majorBidi"/>
          <w:sz w:val="28"/>
          <w:szCs w:val="28"/>
        </w:rPr>
        <w:t xml:space="preserve"> </w:t>
      </w:r>
      <w:r w:rsidRPr="00942A64">
        <w:rPr>
          <w:rFonts w:asciiTheme="majorBidi" w:hAnsiTheme="majorBidi" w:cstheme="majorBidi"/>
          <w:sz w:val="28"/>
          <w:szCs w:val="28"/>
        </w:rPr>
        <w:t>год начинается в первый, следующий за ним, рабочий день.</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Учебный г</w:t>
      </w:r>
      <w:r w:rsidR="00D22BBF" w:rsidRPr="00942A64">
        <w:rPr>
          <w:rFonts w:asciiTheme="majorBidi" w:hAnsiTheme="majorBidi" w:cstheme="majorBidi"/>
          <w:sz w:val="28"/>
          <w:szCs w:val="28"/>
        </w:rPr>
        <w:t xml:space="preserve">од </w:t>
      </w:r>
      <w:r w:rsidRPr="00942A64">
        <w:rPr>
          <w:rFonts w:asciiTheme="majorBidi" w:hAnsiTheme="majorBidi" w:cstheme="majorBidi"/>
          <w:sz w:val="28"/>
          <w:szCs w:val="28"/>
        </w:rPr>
        <w:t xml:space="preserve">заканчивается </w:t>
      </w:r>
      <w:r w:rsidR="004B41F1" w:rsidRPr="00942A64">
        <w:rPr>
          <w:rFonts w:asciiTheme="majorBidi" w:hAnsiTheme="majorBidi" w:cstheme="majorBidi"/>
          <w:sz w:val="28"/>
          <w:szCs w:val="28"/>
        </w:rPr>
        <w:t xml:space="preserve"> 26</w:t>
      </w:r>
      <w:r w:rsidR="00D22BBF"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мая.</w:t>
      </w:r>
      <w:r w:rsidR="009969F1" w:rsidRPr="00942A64">
        <w:rPr>
          <w:rFonts w:asciiTheme="majorBidi" w:hAnsiTheme="majorBidi" w:cstheme="majorBidi"/>
          <w:sz w:val="28"/>
          <w:szCs w:val="28"/>
        </w:rPr>
        <w:t xml:space="preserve"> </w:t>
      </w:r>
      <w:r w:rsidRPr="00942A64">
        <w:rPr>
          <w:rFonts w:asciiTheme="majorBidi" w:hAnsiTheme="majorBidi" w:cstheme="majorBidi"/>
          <w:sz w:val="28"/>
          <w:szCs w:val="28"/>
        </w:rPr>
        <w:t>Если этот день приходится на выходной день, то в этом случае учебный год заканчивается в предыдущий рабочий день.</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Продолжительность учебных четвертей составляет: I четверть - 8 учебных недель (для 1 - 4 классов); II четверть - 8 учебных недель (для </w:t>
      </w:r>
      <w:r w:rsidR="00B438F4" w:rsidRPr="00942A64">
        <w:rPr>
          <w:rFonts w:asciiTheme="majorBidi" w:hAnsiTheme="majorBidi" w:cstheme="majorBidi"/>
          <w:sz w:val="28"/>
          <w:szCs w:val="28"/>
        </w:rPr>
        <w:t>1 - 4 классов); III четверть - 11</w:t>
      </w:r>
      <w:r w:rsidRPr="00942A64">
        <w:rPr>
          <w:rFonts w:asciiTheme="majorBidi" w:hAnsiTheme="majorBidi" w:cstheme="majorBidi"/>
          <w:sz w:val="28"/>
          <w:szCs w:val="28"/>
        </w:rPr>
        <w:t xml:space="preserve"> учебн</w:t>
      </w:r>
      <w:r w:rsidR="00B438F4" w:rsidRPr="00942A64">
        <w:rPr>
          <w:rFonts w:asciiTheme="majorBidi" w:hAnsiTheme="majorBidi" w:cstheme="majorBidi"/>
          <w:sz w:val="28"/>
          <w:szCs w:val="28"/>
        </w:rPr>
        <w:t>ых недель (для 2 - 4 классов), 10</w:t>
      </w:r>
      <w:r w:rsidRPr="00942A64">
        <w:rPr>
          <w:rFonts w:asciiTheme="majorBidi" w:hAnsiTheme="majorBidi" w:cstheme="majorBidi"/>
          <w:sz w:val="28"/>
          <w:szCs w:val="28"/>
        </w:rPr>
        <w:t xml:space="preserve"> учебных недель (для</w:t>
      </w:r>
      <w:r w:rsidR="00A45177" w:rsidRPr="00942A64">
        <w:rPr>
          <w:rFonts w:asciiTheme="majorBidi" w:hAnsiTheme="majorBidi" w:cstheme="majorBidi"/>
          <w:sz w:val="28"/>
          <w:szCs w:val="28"/>
        </w:rPr>
        <w:t xml:space="preserve"> 2 - 4 классов); IV четверть - 7</w:t>
      </w:r>
      <w:r w:rsidRPr="00942A64">
        <w:rPr>
          <w:rFonts w:asciiTheme="majorBidi" w:hAnsiTheme="majorBidi" w:cstheme="majorBidi"/>
          <w:sz w:val="28"/>
          <w:szCs w:val="28"/>
        </w:rPr>
        <w:t xml:space="preserve"> учебных недель (для 1 - 4 классов).</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Продолжительность каникул составляет:</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по окончании I четверти (осенние каникулы) - 9 календарных дней (для 1 - 4 классов);</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по окончании II четверти (зимние каникулы) - 9 календарных дней (для 1 - 4 классов);</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дополнительные каникулы - 9 календарных дней (для 1 классов);</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по окончании III четверти (весенние каникулы) - 9 календарных дней (для 1 - 4 классов);</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по окончании учебного года (летние каникулы) - не менее 8 недель.</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Продолжительность урока не должна превышать 40 минут.</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Продолжительность перемен между уроками составляет не менее 10 минут, большой перемены (после 2 или 3 урока) - 20  минут.</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Продолжительность перемены между урочной и внеурочной деятельностью составляет не менее 20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lastRenderedPageBreak/>
        <w:t>для обучающихся 1-х классов - не должен превышать 4 уроков и один раз в неделю - 5 уроков, за счет урока физической культуры;</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для обучающихся 2 - 4 классов - не более 5 уроков и один раз в неделю 6 уроков за счет урока физической культуры.</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Обучение в 1 классе осуществляется с соблюдением следующих требований:</w:t>
      </w:r>
    </w:p>
    <w:p w:rsidR="009444FA" w:rsidRPr="00942A64" w:rsidRDefault="009444FA" w:rsidP="000B0508">
      <w:pPr>
        <w:pStyle w:val="afe"/>
        <w:jc w:val="both"/>
        <w:rPr>
          <w:rFonts w:asciiTheme="majorBidi" w:hAnsiTheme="majorBidi" w:cstheme="majorBidi"/>
          <w:sz w:val="28"/>
          <w:szCs w:val="28"/>
        </w:rPr>
      </w:pPr>
      <w:proofErr w:type="gramStart"/>
      <w:r w:rsidRPr="00942A64">
        <w:rPr>
          <w:rFonts w:asciiTheme="majorBidi" w:hAnsiTheme="majorBidi" w:cstheme="majorBidi"/>
          <w:sz w:val="28"/>
          <w:szCs w:val="28"/>
        </w:rPr>
        <w:t>учебные занятия проводятся по 5-дневной учебной неделе и только в первую смену, обучение в первом полугодии: в сентябре, октябре - по 3 урока в день по 35 минут каждый, в ноябре - декабре - по 4 урока в день по 35 минут каждый; в январе - мае - по 4 урока в день по 40 минут каждый;</w:t>
      </w:r>
      <w:proofErr w:type="gramEnd"/>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в середине учебного дня организуется динамическая пауза продолжительностью не менее 40 минут;</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предоставляются дополнительные недельные каникулы в середине третьей четверти. </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Занятия начинаются не ранее 8 часов утра и заканчиваются не позднее 19 часов.</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 xml:space="preserve">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организован перерыв продолжительностью не менее 20 минут.</w:t>
      </w:r>
    </w:p>
    <w:p w:rsidR="009444FA" w:rsidRPr="00942A64" w:rsidRDefault="009444FA" w:rsidP="000B0508">
      <w:pPr>
        <w:pStyle w:val="afe"/>
        <w:jc w:val="both"/>
        <w:rPr>
          <w:rFonts w:asciiTheme="majorBidi" w:hAnsiTheme="majorBidi" w:cstheme="majorBidi"/>
          <w:sz w:val="28"/>
          <w:szCs w:val="28"/>
        </w:rPr>
      </w:pPr>
      <w:r w:rsidRPr="00942A64">
        <w:rPr>
          <w:rFonts w:asciiTheme="majorBidi" w:hAnsiTheme="majorBidi" w:cstheme="majorBidi"/>
          <w:sz w:val="28"/>
          <w:szCs w:val="28"/>
        </w:rPr>
        <w:t>Календарный учебный график составлен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B618C1" w:rsidRPr="00942A64" w:rsidRDefault="00C3543C" w:rsidP="007E14C3">
      <w:pPr>
        <w:pStyle w:val="afe"/>
        <w:jc w:val="both"/>
        <w:rPr>
          <w:rFonts w:asciiTheme="majorBidi" w:hAnsiTheme="majorBidi" w:cstheme="majorBidi"/>
          <w:b/>
          <w:bCs/>
          <w:kern w:val="2"/>
          <w:sz w:val="28"/>
          <w:szCs w:val="28"/>
        </w:rPr>
      </w:pPr>
      <w:r w:rsidRPr="00942A64">
        <w:rPr>
          <w:rFonts w:asciiTheme="majorBidi" w:hAnsiTheme="majorBidi" w:cstheme="majorBidi"/>
          <w:bCs/>
          <w:sz w:val="28"/>
          <w:szCs w:val="28"/>
        </w:rPr>
        <w:t xml:space="preserve">Промежуточная аттестация проводится </w:t>
      </w:r>
      <w:r w:rsidR="007E14C3">
        <w:rPr>
          <w:rFonts w:asciiTheme="majorBidi" w:hAnsiTheme="majorBidi" w:cstheme="majorBidi"/>
          <w:bCs/>
          <w:sz w:val="28"/>
          <w:szCs w:val="28"/>
        </w:rPr>
        <w:t>в апреле-мае текущего года.</w:t>
      </w: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7E14C3" w:rsidRDefault="007E14C3" w:rsidP="004B41F1">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B618C1" w:rsidRPr="00942A64" w:rsidRDefault="002A0A39" w:rsidP="004B41F1">
      <w:pPr>
        <w:suppressAutoHyphens w:val="0"/>
        <w:spacing w:after="223" w:line="240" w:lineRule="auto"/>
        <w:jc w:val="center"/>
        <w:rPr>
          <w:rFonts w:asciiTheme="majorBidi" w:eastAsiaTheme="minorEastAsia" w:hAnsiTheme="majorBidi" w:cstheme="majorBidi"/>
          <w:color w:val="auto"/>
          <w:kern w:val="0"/>
          <w:sz w:val="28"/>
          <w:szCs w:val="28"/>
          <w:lang w:eastAsia="ru-RU"/>
        </w:rPr>
      </w:pPr>
      <w:r>
        <w:rPr>
          <w:rFonts w:asciiTheme="majorBidi" w:eastAsiaTheme="minorEastAsia" w:hAnsiTheme="majorBidi" w:cstheme="majorBidi"/>
          <w:b/>
          <w:bCs/>
          <w:color w:val="auto"/>
          <w:kern w:val="0"/>
          <w:sz w:val="28"/>
          <w:szCs w:val="28"/>
          <w:lang w:eastAsia="ru-RU"/>
        </w:rPr>
        <w:lastRenderedPageBreak/>
        <w:t xml:space="preserve">3.3. </w:t>
      </w:r>
      <w:r w:rsidR="004B41F1" w:rsidRPr="00942A64">
        <w:rPr>
          <w:rFonts w:asciiTheme="majorBidi" w:eastAsiaTheme="minorEastAsia" w:hAnsiTheme="majorBidi" w:cstheme="majorBidi"/>
          <w:b/>
          <w:bCs/>
          <w:color w:val="auto"/>
          <w:kern w:val="0"/>
          <w:sz w:val="28"/>
          <w:szCs w:val="28"/>
          <w:lang w:eastAsia="ru-RU"/>
        </w:rPr>
        <w:t>П</w:t>
      </w:r>
      <w:r w:rsidR="00B618C1" w:rsidRPr="00942A64">
        <w:rPr>
          <w:rFonts w:asciiTheme="majorBidi" w:eastAsiaTheme="minorEastAsia" w:hAnsiTheme="majorBidi" w:cstheme="majorBidi"/>
          <w:b/>
          <w:bCs/>
          <w:color w:val="auto"/>
          <w:kern w:val="0"/>
          <w:sz w:val="28"/>
          <w:szCs w:val="28"/>
          <w:lang w:eastAsia="ru-RU"/>
        </w:rPr>
        <w:t>лан внеурочной деятельности.</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План</w:t>
      </w:r>
      <w:r w:rsidR="00C36021">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внеурочной деятельности формируется образовательной организацией с учетом особенностей развития и особых образовательных </w:t>
      </w:r>
      <w:proofErr w:type="gramStart"/>
      <w:r w:rsidRPr="00942A64">
        <w:rPr>
          <w:rFonts w:asciiTheme="majorBidi" w:eastAsiaTheme="minorEastAsia" w:hAnsiTheme="majorBidi" w:cstheme="majorBidi"/>
          <w:sz w:val="28"/>
          <w:szCs w:val="28"/>
          <w:lang w:eastAsia="ru-RU"/>
        </w:rPr>
        <w:t>потребностей</w:t>
      </w:r>
      <w:proofErr w:type="gramEnd"/>
      <w:r w:rsidRPr="00942A64">
        <w:rPr>
          <w:rFonts w:asciiTheme="majorBidi" w:eastAsiaTheme="minorEastAsia" w:hAnsiTheme="majorBidi" w:cstheme="majorBidi"/>
          <w:sz w:val="28"/>
          <w:szCs w:val="28"/>
          <w:lang w:eastAsia="ru-RU"/>
        </w:rPr>
        <w:t xml:space="preserve">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Основными задачами организации внеурочной деятельности являются следующие:</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 поддержка учебной деятельности обучающихся в достижении планируемых результатов освоения программы общего образования;</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 развитие навыков общения со сверстниками и коммуникативных умений в разновозрастной школьной среде;</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3) формирование навыков организации своей жизнедеятельности с учетом правил безопасного образа жизни;</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5) развитие навыков совместной деятельности </w:t>
      </w:r>
      <w:proofErr w:type="gramStart"/>
      <w:r w:rsidRPr="00942A64">
        <w:rPr>
          <w:rFonts w:asciiTheme="majorBidi" w:eastAsiaTheme="minorEastAsia" w:hAnsiTheme="majorBidi" w:cstheme="majorBidi"/>
          <w:sz w:val="28"/>
          <w:szCs w:val="28"/>
          <w:lang w:eastAsia="ru-RU"/>
        </w:rPr>
        <w:t>со</w:t>
      </w:r>
      <w:proofErr w:type="gramEnd"/>
      <w:r w:rsidRPr="00942A64">
        <w:rPr>
          <w:rFonts w:asciiTheme="majorBidi" w:eastAsiaTheme="minorEastAsia" w:hAnsiTheme="majorBidi" w:cstheme="majorBidi"/>
          <w:sz w:val="28"/>
          <w:szCs w:val="28"/>
          <w:lang w:eastAsia="ru-RU"/>
        </w:rPr>
        <w:t xml:space="preserve">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6) формирование культуры поведения в информационной среде.</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w:t>
      </w:r>
      <w:proofErr w:type="spellStart"/>
      <w:r w:rsidRPr="00942A64">
        <w:rPr>
          <w:rFonts w:asciiTheme="majorBidi" w:eastAsiaTheme="minorEastAsia" w:hAnsiTheme="majorBidi" w:cstheme="majorBidi"/>
          <w:sz w:val="28"/>
          <w:szCs w:val="28"/>
          <w:lang w:eastAsia="ru-RU"/>
        </w:rPr>
        <w:t>деятельностных</w:t>
      </w:r>
      <w:proofErr w:type="spellEnd"/>
      <w:r w:rsidRPr="00942A64">
        <w:rPr>
          <w:rFonts w:asciiTheme="majorBidi" w:eastAsiaTheme="minorEastAsia" w:hAnsiTheme="majorBidi" w:cstheme="majorBidi"/>
          <w:sz w:val="28"/>
          <w:szCs w:val="28"/>
          <w:lang w:eastAsia="ru-RU"/>
        </w:rPr>
        <w:t xml:space="preserve">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rsidR="00B618C1" w:rsidRPr="00942A64" w:rsidRDefault="00F67FD7"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618C1" w:rsidRPr="00942A64">
        <w:rPr>
          <w:rFonts w:asciiTheme="majorBidi" w:eastAsiaTheme="minorEastAsia" w:hAnsiTheme="majorBidi" w:cstheme="majorBidi"/>
          <w:sz w:val="28"/>
          <w:szCs w:val="28"/>
          <w:lang w:eastAsia="ru-RU"/>
        </w:rP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rsidR="00B618C1" w:rsidRPr="00942A64" w:rsidRDefault="00F67FD7"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618C1" w:rsidRPr="00942A64">
        <w:rPr>
          <w:rFonts w:asciiTheme="majorBidi" w:eastAsiaTheme="minorEastAsia" w:hAnsiTheme="majorBidi" w:cstheme="majorBidi"/>
          <w:sz w:val="28"/>
          <w:szCs w:val="28"/>
          <w:lang w:eastAsia="ru-RU"/>
        </w:rPr>
        <w:t>результаты диагностики успеваемости и уровня развития обучающихся, проблемы и трудности их учебной деятельности;</w:t>
      </w:r>
    </w:p>
    <w:p w:rsidR="00B618C1" w:rsidRPr="00942A64" w:rsidRDefault="00F67FD7"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618C1" w:rsidRPr="00942A64">
        <w:rPr>
          <w:rFonts w:asciiTheme="majorBidi" w:eastAsiaTheme="minorEastAsia" w:hAnsiTheme="majorBidi" w:cstheme="majorBidi"/>
          <w:sz w:val="28"/>
          <w:szCs w:val="28"/>
          <w:lang w:eastAsia="ru-RU"/>
        </w:rPr>
        <w:t>возможность обеспечить условия для организации разнообразных внеурочных занятий и их содержательная связь с урочной деятельностью;</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B618C1" w:rsidRPr="00942A64" w:rsidRDefault="00B618C1" w:rsidP="008B7905">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 </w:t>
      </w:r>
      <w:r w:rsidR="008B7905" w:rsidRPr="00942A64">
        <w:rPr>
          <w:rFonts w:asciiTheme="majorBidi" w:eastAsiaTheme="minorEastAsia" w:hAnsiTheme="majorBidi" w:cstheme="majorBidi"/>
          <w:b/>
          <w:bCs/>
          <w:sz w:val="28"/>
          <w:szCs w:val="28"/>
          <w:lang w:eastAsia="ru-RU"/>
        </w:rPr>
        <w:t>Н</w:t>
      </w:r>
      <w:r w:rsidRPr="00942A64">
        <w:rPr>
          <w:rFonts w:asciiTheme="majorBidi" w:eastAsiaTheme="minorEastAsia" w:hAnsiTheme="majorBidi" w:cstheme="majorBidi"/>
          <w:b/>
          <w:bCs/>
          <w:sz w:val="28"/>
          <w:szCs w:val="28"/>
          <w:lang w:eastAsia="ru-RU"/>
        </w:rPr>
        <w:t>аправления внеурочной деятельности и их содержательное наполнение.</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Направления и цели внеурочной деятельности:</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1. Спортивно-оздоровительная деятельность направлена на физическое развитие школьника, углубление знаний об организации жизни и </w:t>
      </w:r>
      <w:r w:rsidRPr="00942A64">
        <w:rPr>
          <w:rFonts w:asciiTheme="majorBidi" w:eastAsiaTheme="minorEastAsia" w:hAnsiTheme="majorBidi" w:cstheme="majorBidi"/>
          <w:sz w:val="28"/>
          <w:szCs w:val="28"/>
          <w:lang w:eastAsia="ru-RU"/>
        </w:rPr>
        <w:lastRenderedPageBreak/>
        <w:t>деятельности с учетом соблюдения правил здорового безопасного образа жизни.</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2. Проектная деятельность организуется в доступных для обучающихся </w:t>
      </w:r>
      <w:proofErr w:type="gramStart"/>
      <w:r w:rsidRPr="00942A64">
        <w:rPr>
          <w:rFonts w:asciiTheme="majorBidi" w:eastAsiaTheme="minorEastAsia" w:hAnsiTheme="majorBidi" w:cstheme="majorBidi"/>
          <w:sz w:val="28"/>
          <w:szCs w:val="28"/>
          <w:lang w:eastAsia="ru-RU"/>
        </w:rPr>
        <w:t>формах</w:t>
      </w:r>
      <w:proofErr w:type="gramEnd"/>
      <w:r w:rsidRPr="00942A64">
        <w:rPr>
          <w:rFonts w:asciiTheme="majorBidi" w:eastAsiaTheme="minorEastAsia" w:hAnsiTheme="majorBidi" w:cstheme="majorBidi"/>
          <w:sz w:val="28"/>
          <w:szCs w:val="28"/>
          <w:lang w:eastAsia="ru-RU"/>
        </w:rPr>
        <w:t xml:space="preserve"> в процессе совместной деятельности по выполнению проектов.</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3. Коммуникативная деятельность направлена на совершенствование функциональной коммуникативной грамотности, культуры общения.</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5. 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6. "Учение с увлечением!" включает систему занятий в зоне ближайшего развития, когда педагогический работник непосредственно помогает </w:t>
      </w:r>
      <w:proofErr w:type="gramStart"/>
      <w:r w:rsidRPr="00942A64">
        <w:rPr>
          <w:rFonts w:asciiTheme="majorBidi" w:eastAsiaTheme="minorEastAsia" w:hAnsiTheme="majorBidi" w:cstheme="majorBidi"/>
          <w:sz w:val="28"/>
          <w:szCs w:val="28"/>
          <w:lang w:eastAsia="ru-RU"/>
        </w:rPr>
        <w:t>обучающемуся</w:t>
      </w:r>
      <w:proofErr w:type="gramEnd"/>
      <w:r w:rsidRPr="00942A64">
        <w:rPr>
          <w:rFonts w:asciiTheme="majorBidi" w:eastAsiaTheme="minorEastAsia" w:hAnsiTheme="majorBidi" w:cstheme="majorBidi"/>
          <w:sz w:val="28"/>
          <w:szCs w:val="28"/>
          <w:lang w:eastAsia="ru-RU"/>
        </w:rPr>
        <w:t xml:space="preserve"> преодолеть трудности, возникшие при изучении разных предметов.</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7. Реабилитационная (</w:t>
      </w:r>
      <w:proofErr w:type="spellStart"/>
      <w:r w:rsidRPr="00942A64">
        <w:rPr>
          <w:rFonts w:asciiTheme="majorBidi" w:eastAsiaTheme="minorEastAsia" w:hAnsiTheme="majorBidi" w:cstheme="majorBidi"/>
          <w:sz w:val="28"/>
          <w:szCs w:val="28"/>
          <w:lang w:eastAsia="ru-RU"/>
        </w:rPr>
        <w:t>абилитационная</w:t>
      </w:r>
      <w:proofErr w:type="spellEnd"/>
      <w:r w:rsidRPr="00942A64">
        <w:rPr>
          <w:rFonts w:asciiTheme="majorBidi" w:eastAsiaTheme="minorEastAsia" w:hAnsiTheme="majorBidi" w:cstheme="majorBidi"/>
          <w:sz w:val="28"/>
          <w:szCs w:val="28"/>
          <w:lang w:eastAsia="ru-RU"/>
        </w:rPr>
        <w:t>)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8. Деятельность по развитию навыков самообслуживания и независимости в быту.</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Выбор форм организации внеурочной деятельности подчиняется следующим требованиям:</w:t>
      </w:r>
    </w:p>
    <w:p w:rsidR="00B618C1" w:rsidRPr="00942A64" w:rsidRDefault="008B7905"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618C1" w:rsidRPr="00942A64">
        <w:rPr>
          <w:rFonts w:asciiTheme="majorBidi" w:eastAsiaTheme="minorEastAsia" w:hAnsiTheme="majorBidi" w:cstheme="majorBidi"/>
          <w:sz w:val="28"/>
          <w:szCs w:val="28"/>
          <w:lang w:eastAsia="ru-RU"/>
        </w:rPr>
        <w:t>целесообразность использования данной формы для решения поставленных задач конкретного направления;</w:t>
      </w:r>
    </w:p>
    <w:p w:rsidR="00B618C1" w:rsidRPr="00942A64" w:rsidRDefault="008B7905"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618C1" w:rsidRPr="00942A64">
        <w:rPr>
          <w:rFonts w:asciiTheme="majorBidi" w:eastAsiaTheme="minorEastAsia" w:hAnsiTheme="majorBidi" w:cstheme="majorBidi"/>
          <w:sz w:val="28"/>
          <w:szCs w:val="28"/>
          <w:lang w:eastAsia="ru-RU"/>
        </w:rPr>
        <w:t xml:space="preserve">преобладание практико-ориентированных форм, обеспечивающих непосредственное активное участие </w:t>
      </w:r>
      <w:proofErr w:type="gramStart"/>
      <w:r w:rsidR="00B618C1" w:rsidRPr="00942A64">
        <w:rPr>
          <w:rFonts w:asciiTheme="majorBidi" w:eastAsiaTheme="minorEastAsia" w:hAnsiTheme="majorBidi" w:cstheme="majorBidi"/>
          <w:sz w:val="28"/>
          <w:szCs w:val="28"/>
          <w:lang w:eastAsia="ru-RU"/>
        </w:rPr>
        <w:t>обучающегося</w:t>
      </w:r>
      <w:proofErr w:type="gramEnd"/>
      <w:r w:rsidR="00B618C1" w:rsidRPr="00942A64">
        <w:rPr>
          <w:rFonts w:asciiTheme="majorBidi" w:eastAsiaTheme="minorEastAsia" w:hAnsiTheme="majorBidi" w:cstheme="majorBidi"/>
          <w:sz w:val="28"/>
          <w:szCs w:val="28"/>
          <w:lang w:eastAsia="ru-RU"/>
        </w:rPr>
        <w:t xml:space="preserve"> в практической деятельности, в том числе совместной (парной, групповой, коллективной);</w:t>
      </w:r>
    </w:p>
    <w:p w:rsidR="00B618C1" w:rsidRPr="00942A64" w:rsidRDefault="008B7905"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618C1" w:rsidRPr="00942A64">
        <w:rPr>
          <w:rFonts w:asciiTheme="majorBidi" w:eastAsiaTheme="minorEastAsia" w:hAnsiTheme="majorBidi" w:cstheme="majorBidi"/>
          <w:sz w:val="28"/>
          <w:szCs w:val="28"/>
          <w:lang w:eastAsia="ru-RU"/>
        </w:rPr>
        <w:t xml:space="preserve">учет специфики коммуникативной деятельности, которая сопровождает то или иное направление </w:t>
      </w:r>
      <w:proofErr w:type="spellStart"/>
      <w:r w:rsidR="00B618C1" w:rsidRPr="00942A64">
        <w:rPr>
          <w:rFonts w:asciiTheme="majorBidi" w:eastAsiaTheme="minorEastAsia" w:hAnsiTheme="majorBidi" w:cstheme="majorBidi"/>
          <w:sz w:val="28"/>
          <w:szCs w:val="28"/>
          <w:lang w:eastAsia="ru-RU"/>
        </w:rPr>
        <w:t>внеучебной</w:t>
      </w:r>
      <w:proofErr w:type="spellEnd"/>
      <w:r w:rsidR="00B618C1" w:rsidRPr="00942A64">
        <w:rPr>
          <w:rFonts w:asciiTheme="majorBidi" w:eastAsiaTheme="minorEastAsia" w:hAnsiTheme="majorBidi" w:cstheme="majorBidi"/>
          <w:sz w:val="28"/>
          <w:szCs w:val="28"/>
          <w:lang w:eastAsia="ru-RU"/>
        </w:rPr>
        <w:t xml:space="preserve"> деятельности;</w:t>
      </w:r>
    </w:p>
    <w:p w:rsidR="00B618C1" w:rsidRPr="00942A64" w:rsidRDefault="008B7905"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w:t>
      </w:r>
      <w:r w:rsidR="00B618C1" w:rsidRPr="00942A64">
        <w:rPr>
          <w:rFonts w:asciiTheme="majorBidi" w:eastAsiaTheme="minorEastAsia" w:hAnsiTheme="majorBidi" w:cstheme="majorBidi"/>
          <w:sz w:val="28"/>
          <w:szCs w:val="28"/>
          <w:lang w:eastAsia="ru-RU"/>
        </w:rPr>
        <w:t>использование форм организации, предполагающих использование средств ИКТ.</w:t>
      </w:r>
    </w:p>
    <w:p w:rsidR="00B618C1" w:rsidRPr="00942A64" w:rsidRDefault="001E1023"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b/>
          <w:bCs/>
          <w:sz w:val="28"/>
          <w:szCs w:val="28"/>
          <w:lang w:eastAsia="ru-RU"/>
        </w:rPr>
        <w:t>Ф</w:t>
      </w:r>
      <w:r w:rsidR="00B618C1" w:rsidRPr="00942A64">
        <w:rPr>
          <w:rFonts w:asciiTheme="majorBidi" w:eastAsiaTheme="minorEastAsia" w:hAnsiTheme="majorBidi" w:cstheme="majorBidi"/>
          <w:b/>
          <w:bCs/>
          <w:sz w:val="28"/>
          <w:szCs w:val="28"/>
          <w:lang w:eastAsia="ru-RU"/>
        </w:rPr>
        <w:t>ормами</w:t>
      </w:r>
      <w:r w:rsidR="00B618C1" w:rsidRPr="00942A64">
        <w:rPr>
          <w:rFonts w:asciiTheme="majorBidi" w:eastAsiaTheme="minorEastAsia" w:hAnsiTheme="majorBidi" w:cstheme="majorBidi"/>
          <w:sz w:val="28"/>
          <w:szCs w:val="28"/>
          <w:lang w:eastAsia="ru-RU"/>
        </w:rPr>
        <w:t xml:space="preserve">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реабилитационные мероприятия.</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w:t>
      </w:r>
      <w:r w:rsidRPr="00942A64">
        <w:rPr>
          <w:rFonts w:asciiTheme="majorBidi" w:eastAsiaTheme="minorEastAsia" w:hAnsiTheme="majorBidi" w:cstheme="majorBidi"/>
          <w:sz w:val="28"/>
          <w:szCs w:val="28"/>
          <w:lang w:eastAsia="ru-RU"/>
        </w:rPr>
        <w:lastRenderedPageBreak/>
        <w:t>(организации), участвующего во внеурочной деятельности. Это может быть, например, спортивный комплекс, музей,</w:t>
      </w:r>
      <w:r w:rsidR="001E1023" w:rsidRPr="00942A64">
        <w:rPr>
          <w:rFonts w:asciiTheme="majorBidi" w:eastAsiaTheme="minorEastAsia" w:hAnsiTheme="majorBidi" w:cstheme="majorBidi"/>
          <w:sz w:val="28"/>
          <w:szCs w:val="28"/>
          <w:lang w:eastAsia="ru-RU"/>
        </w:rPr>
        <w:t xml:space="preserve"> Школа искусств.</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воспитатели, библиотекарь).</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 xml:space="preserve"> Основные направления внеурочной деятельности:</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1. Спортивно-оздоровительная деятельность</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формирование представлений обучающихся о здоровом образе жизни, развитие физической активности и двигательных навыков Форма организации: спортивная студия: учебный курс физической культуры.</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2. Проектная деятельность</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3. Коммуникативная деятельность.</w:t>
      </w:r>
    </w:p>
    <w:p w:rsidR="00B618C1" w:rsidRPr="00942A64" w:rsidRDefault="00B618C1" w:rsidP="007C1AB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развитие языковой и коммуникативной грамотности, культуры диалогического общения и словесного творчества; развитие способности</w:t>
      </w:r>
      <w:r w:rsidR="007C1ABF">
        <w:rPr>
          <w:rFonts w:asciiTheme="majorBidi" w:eastAsiaTheme="minorEastAsia" w:hAnsiTheme="majorBidi" w:cstheme="majorBidi"/>
          <w:sz w:val="28"/>
          <w:szCs w:val="28"/>
          <w:lang w:eastAsia="ru-RU"/>
        </w:rPr>
        <w:t xml:space="preserve"> работать в команде; </w:t>
      </w:r>
      <w:r w:rsidRPr="00942A64">
        <w:rPr>
          <w:rFonts w:asciiTheme="majorBidi" w:eastAsiaTheme="minorEastAsia" w:hAnsiTheme="majorBidi" w:cstheme="majorBidi"/>
          <w:sz w:val="28"/>
          <w:szCs w:val="28"/>
          <w:lang w:eastAsia="ru-RU"/>
        </w:rPr>
        <w:t>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rsidR="00B618C1" w:rsidRPr="00942A64" w:rsidRDefault="00B618C1" w:rsidP="007C1AB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Форма о</w:t>
      </w:r>
      <w:r w:rsidR="007C1ABF">
        <w:rPr>
          <w:rFonts w:asciiTheme="majorBidi" w:eastAsiaTheme="minorEastAsia" w:hAnsiTheme="majorBidi" w:cstheme="majorBidi"/>
          <w:sz w:val="28"/>
          <w:szCs w:val="28"/>
          <w:lang w:eastAsia="ru-RU"/>
        </w:rPr>
        <w:t xml:space="preserve">рганизации: дискуссионный клуб; </w:t>
      </w:r>
      <w:r w:rsidRPr="00942A64">
        <w:rPr>
          <w:rFonts w:asciiTheme="majorBidi" w:eastAsiaTheme="minorEastAsia" w:hAnsiTheme="majorBidi" w:cstheme="majorBidi"/>
          <w:sz w:val="28"/>
          <w:szCs w:val="28"/>
          <w:lang w:eastAsia="ru-RU"/>
        </w:rPr>
        <w:t>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4. Художественно-эстетическая</w:t>
      </w:r>
      <w:r w:rsidR="00F67FD7" w:rsidRPr="00942A64">
        <w:rPr>
          <w:rFonts w:asciiTheme="majorBidi" w:eastAsiaTheme="minorEastAsia" w:hAnsiTheme="majorBidi" w:cstheme="majorBidi"/>
          <w:b/>
          <w:bCs/>
          <w:sz w:val="28"/>
          <w:szCs w:val="28"/>
          <w:lang w:eastAsia="ru-RU"/>
        </w:rPr>
        <w:t xml:space="preserve"> </w:t>
      </w:r>
      <w:r w:rsidRPr="00942A64">
        <w:rPr>
          <w:rFonts w:asciiTheme="majorBidi" w:eastAsiaTheme="minorEastAsia" w:hAnsiTheme="majorBidi" w:cstheme="majorBidi"/>
          <w:b/>
          <w:bCs/>
          <w:sz w:val="28"/>
          <w:szCs w:val="28"/>
          <w:lang w:eastAsia="ru-RU"/>
        </w:rPr>
        <w:t>творческая</w:t>
      </w:r>
      <w:r w:rsidR="00F67FD7" w:rsidRPr="00942A64">
        <w:rPr>
          <w:rFonts w:asciiTheme="majorBidi" w:eastAsiaTheme="minorEastAsia" w:hAnsiTheme="majorBidi" w:cstheme="majorBidi"/>
          <w:b/>
          <w:bCs/>
          <w:sz w:val="28"/>
          <w:szCs w:val="28"/>
          <w:lang w:eastAsia="ru-RU"/>
        </w:rPr>
        <w:t xml:space="preserve"> </w:t>
      </w:r>
      <w:r w:rsidRPr="00942A64">
        <w:rPr>
          <w:rFonts w:asciiTheme="majorBidi" w:eastAsiaTheme="minorEastAsia" w:hAnsiTheme="majorBidi" w:cstheme="majorBidi"/>
          <w:b/>
          <w:bCs/>
          <w:sz w:val="28"/>
          <w:szCs w:val="28"/>
          <w:lang w:eastAsia="ru-RU"/>
        </w:rPr>
        <w:t>деятельность.</w:t>
      </w:r>
    </w:p>
    <w:p w:rsidR="00B618C1" w:rsidRPr="00942A64" w:rsidRDefault="00B618C1" w:rsidP="007C1ABF">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w:t>
      </w:r>
      <w:r w:rsidR="007C1ABF">
        <w:rPr>
          <w:rFonts w:asciiTheme="majorBidi" w:eastAsiaTheme="minorEastAsia" w:hAnsiTheme="majorBidi" w:cstheme="majorBidi"/>
          <w:sz w:val="28"/>
          <w:szCs w:val="28"/>
          <w:lang w:eastAsia="ru-RU"/>
        </w:rPr>
        <w:t>важения к труду как к ценности.</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"Ритмика".</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Цель: формирование движений, свойственных ритмике; развитие культуры движений под музыку; способность к импровизации и творчеству.</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Форма организации: студия ритмики и пластики, конкурс пластических образов, постановка концертных номеров.</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Форма организации: литературный клуб, творческая студия.</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"Искусство иллюстрации".</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Форма организации: творческая мастерская иллюстраций к книге; конкурсы рисунков; выставки работ участников.</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"В мире музыкальных звуков".</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Форма организации: музыкальный салон; концертные программы, хоровая студия, студия народных инструментов.</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5. Информационная культура.</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"Моя информационная культура".</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знакомство с миром современных технических устройств и культурой их использования.</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6. Марафоны знаний.</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Возможные темы марафонов:</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"Заповедники России".</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Форма организации: дискуссионный клуб, мероприятия-соревнования.</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"Я - путешественник (Путешествуем по России, миру)".</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Форма организации: игры-путешествия, видео-экскурсии соревновательной направленности.</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lastRenderedPageBreak/>
        <w:t>7. "Учение с увлечением!".</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"Читаю в поисках смысла".</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Форма организации: учебный курс-факультатив; учебная лаборатория.</w:t>
      </w:r>
    </w:p>
    <w:p w:rsidR="00B618C1" w:rsidRPr="00942A64" w:rsidRDefault="00B618C1" w:rsidP="00F67FD7">
      <w:pPr>
        <w:pStyle w:val="afe"/>
        <w:jc w:val="both"/>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"Легко ли писать без ошибок?".</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rsidR="00B618C1" w:rsidRPr="00942A64"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Форма организации: учебный курс - факультатив по разделу "Орфография"; учебная лаборатория.</w:t>
      </w:r>
    </w:p>
    <w:p w:rsidR="00B618C1" w:rsidRDefault="00B618C1" w:rsidP="00F67FD7">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w:t>
      </w:r>
      <w:proofErr w:type="gramStart"/>
      <w:r w:rsidRPr="00942A64">
        <w:rPr>
          <w:rFonts w:asciiTheme="majorBidi" w:eastAsiaTheme="minorEastAsia" w:hAnsiTheme="majorBidi" w:cstheme="majorBidi"/>
          <w:sz w:val="28"/>
          <w:szCs w:val="28"/>
          <w:lang w:eastAsia="ru-RU"/>
        </w:rPr>
        <w:t>для</w:t>
      </w:r>
      <w:proofErr w:type="gramEnd"/>
      <w:r w:rsidRPr="00942A64">
        <w:rPr>
          <w:rFonts w:asciiTheme="majorBidi" w:eastAsiaTheme="minorEastAsia" w:hAnsiTheme="majorBidi" w:cstheme="majorBidi"/>
          <w:sz w:val="28"/>
          <w:szCs w:val="28"/>
          <w:lang w:eastAsia="ru-RU"/>
        </w:rPr>
        <w:t xml:space="preserve"> обучающихся с умственной отсталостью форме.</w:t>
      </w:r>
    </w:p>
    <w:p w:rsidR="00611F95" w:rsidRPr="00611F95" w:rsidRDefault="00611F95" w:rsidP="00F67FD7">
      <w:pPr>
        <w:pStyle w:val="afe"/>
        <w:jc w:val="both"/>
        <w:rPr>
          <w:rFonts w:asciiTheme="majorBidi" w:eastAsiaTheme="minorEastAsia" w:hAnsiTheme="majorBidi" w:cstheme="majorBidi"/>
          <w:b/>
          <w:bCs/>
          <w:sz w:val="28"/>
          <w:szCs w:val="28"/>
          <w:lang w:eastAsia="ru-RU"/>
        </w:rPr>
      </w:pPr>
      <w:r w:rsidRPr="00611F95">
        <w:rPr>
          <w:rFonts w:asciiTheme="majorBidi" w:eastAsiaTheme="minorEastAsia" w:hAnsiTheme="majorBidi" w:cstheme="majorBidi"/>
          <w:b/>
          <w:bCs/>
          <w:sz w:val="28"/>
          <w:szCs w:val="28"/>
          <w:lang w:eastAsia="ru-RU"/>
        </w:rPr>
        <w:t>(таблица №1) Направления и формы ВУД</w:t>
      </w:r>
    </w:p>
    <w:tbl>
      <w:tblPr>
        <w:tblW w:w="0" w:type="auto"/>
        <w:tblInd w:w="-709" w:type="dxa"/>
        <w:tblLayout w:type="fixed"/>
        <w:tblCellMar>
          <w:left w:w="10" w:type="dxa"/>
          <w:right w:w="10" w:type="dxa"/>
        </w:tblCellMar>
        <w:tblLook w:val="0000" w:firstRow="0" w:lastRow="0" w:firstColumn="0" w:lastColumn="0" w:noHBand="0" w:noVBand="0"/>
      </w:tblPr>
      <w:tblGrid>
        <w:gridCol w:w="1985"/>
        <w:gridCol w:w="7958"/>
      </w:tblGrid>
      <w:tr w:rsidR="00D32A57" w:rsidRPr="00942A64" w:rsidTr="0086460A">
        <w:tc>
          <w:tcPr>
            <w:tcW w:w="1985" w:type="dxa"/>
            <w:tcBorders>
              <w:top w:val="single" w:sz="4" w:space="0" w:color="000000"/>
              <w:left w:val="single" w:sz="4" w:space="0" w:color="000000"/>
              <w:bottom w:val="single" w:sz="4" w:space="0" w:color="000000"/>
            </w:tcBorders>
            <w:shd w:val="clear" w:color="auto" w:fill="auto"/>
          </w:tcPr>
          <w:p w:rsidR="00D32A57" w:rsidRPr="00942A64" w:rsidRDefault="00D32A57" w:rsidP="0086460A">
            <w:pPr>
              <w:shd w:val="clear" w:color="auto" w:fill="FFFFFF"/>
              <w:snapToGrid w:val="0"/>
              <w:spacing w:line="100" w:lineRule="atLeast"/>
              <w:rPr>
                <w:rFonts w:asciiTheme="majorBidi" w:hAnsiTheme="majorBidi" w:cstheme="majorBidi"/>
                <w:color w:val="auto"/>
                <w:sz w:val="28"/>
                <w:szCs w:val="28"/>
              </w:rPr>
            </w:pPr>
            <w:r w:rsidRPr="00942A64">
              <w:rPr>
                <w:rFonts w:asciiTheme="majorBidi" w:hAnsiTheme="majorBidi" w:cstheme="majorBidi"/>
                <w:color w:val="auto"/>
                <w:sz w:val="28"/>
                <w:szCs w:val="28"/>
              </w:rPr>
              <w:t>Направление внеурочной деятельности</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D32A57" w:rsidRPr="00942A64" w:rsidRDefault="00D32A57" w:rsidP="0086460A">
            <w:pPr>
              <w:shd w:val="clear" w:color="auto" w:fill="FFFFFF"/>
              <w:snapToGrid w:val="0"/>
              <w:spacing w:line="100" w:lineRule="atLeast"/>
              <w:jc w:val="center"/>
              <w:rPr>
                <w:rFonts w:asciiTheme="majorBidi" w:hAnsiTheme="majorBidi" w:cstheme="majorBidi"/>
                <w:color w:val="auto"/>
                <w:sz w:val="28"/>
                <w:szCs w:val="28"/>
              </w:rPr>
            </w:pPr>
            <w:r w:rsidRPr="00942A64">
              <w:rPr>
                <w:rFonts w:asciiTheme="majorBidi" w:hAnsiTheme="majorBidi" w:cstheme="majorBidi"/>
                <w:color w:val="auto"/>
                <w:sz w:val="28"/>
                <w:szCs w:val="28"/>
              </w:rPr>
              <w:t>Формы  реализации</w:t>
            </w:r>
          </w:p>
        </w:tc>
      </w:tr>
      <w:tr w:rsidR="00D32A57" w:rsidRPr="00942A64" w:rsidTr="0086460A">
        <w:trPr>
          <w:trHeight w:val="435"/>
        </w:trPr>
        <w:tc>
          <w:tcPr>
            <w:tcW w:w="1985" w:type="dxa"/>
            <w:tcBorders>
              <w:top w:val="single" w:sz="4" w:space="0" w:color="000000"/>
              <w:left w:val="single" w:sz="4" w:space="0" w:color="000000"/>
              <w:bottom w:val="single" w:sz="4" w:space="0" w:color="000000"/>
            </w:tcBorders>
            <w:shd w:val="clear" w:color="auto" w:fill="auto"/>
          </w:tcPr>
          <w:p w:rsidR="00D32A57" w:rsidRPr="00942A64" w:rsidRDefault="00B93173" w:rsidP="0086460A">
            <w:pPr>
              <w:shd w:val="clear" w:color="auto" w:fill="FFFFFF"/>
              <w:snapToGrid w:val="0"/>
              <w:spacing w:after="0" w:line="100" w:lineRule="atLeast"/>
              <w:rPr>
                <w:rFonts w:asciiTheme="majorBidi" w:hAnsiTheme="majorBidi" w:cstheme="majorBidi"/>
                <w:color w:val="auto"/>
                <w:sz w:val="28"/>
                <w:szCs w:val="28"/>
              </w:rPr>
            </w:pPr>
            <w:r w:rsidRPr="00942A64">
              <w:rPr>
                <w:rFonts w:asciiTheme="majorBidi" w:hAnsiTheme="majorBidi" w:cstheme="majorBidi"/>
                <w:color w:val="auto"/>
                <w:sz w:val="28"/>
                <w:szCs w:val="28"/>
              </w:rPr>
              <w:t>Коммуникативное</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D32A57" w:rsidRPr="00942A64" w:rsidRDefault="00D32A57" w:rsidP="0086460A">
            <w:pPr>
              <w:shd w:val="clear" w:color="auto" w:fill="FFFFFF"/>
              <w:snapToGrid w:val="0"/>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1.Деятельность кружков (</w:t>
            </w:r>
            <w:proofErr w:type="gramStart"/>
            <w:r w:rsidRPr="00942A64">
              <w:rPr>
                <w:rFonts w:asciiTheme="majorBidi" w:hAnsiTheme="majorBidi" w:cstheme="majorBidi"/>
                <w:color w:val="auto"/>
                <w:sz w:val="28"/>
                <w:szCs w:val="28"/>
              </w:rPr>
              <w:t>ДОП</w:t>
            </w:r>
            <w:proofErr w:type="gramEnd"/>
            <w:r w:rsidRPr="00942A64">
              <w:rPr>
                <w:rFonts w:asciiTheme="majorBidi" w:hAnsiTheme="majorBidi" w:cstheme="majorBidi"/>
                <w:color w:val="auto"/>
                <w:sz w:val="28"/>
                <w:szCs w:val="28"/>
              </w:rPr>
              <w:t xml:space="preserve"> «Навигатор»)</w:t>
            </w:r>
          </w:p>
          <w:p w:rsidR="00D32A57" w:rsidRPr="00942A64" w:rsidRDefault="00D32A57" w:rsidP="0086460A">
            <w:pPr>
              <w:shd w:val="clear" w:color="auto" w:fill="FFFFFF"/>
              <w:snapToGrid w:val="0"/>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2. Участие в акции «Неделя добра», других социальных акциях</w:t>
            </w:r>
          </w:p>
        </w:tc>
      </w:tr>
      <w:tr w:rsidR="00D32A57" w:rsidRPr="00942A64" w:rsidTr="0086460A">
        <w:trPr>
          <w:trHeight w:val="360"/>
        </w:trPr>
        <w:tc>
          <w:tcPr>
            <w:tcW w:w="1985" w:type="dxa"/>
            <w:tcBorders>
              <w:top w:val="single" w:sz="4" w:space="0" w:color="000000"/>
              <w:left w:val="single" w:sz="4" w:space="0" w:color="000000"/>
              <w:bottom w:val="single" w:sz="4" w:space="0" w:color="000000"/>
            </w:tcBorders>
            <w:shd w:val="clear" w:color="auto" w:fill="auto"/>
          </w:tcPr>
          <w:p w:rsidR="00D32A57" w:rsidRPr="00942A64" w:rsidRDefault="003A742A" w:rsidP="0086460A">
            <w:pPr>
              <w:snapToGrid w:val="0"/>
              <w:spacing w:after="0" w:line="240" w:lineRule="auto"/>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Деятельность  по развитию навыков самообслуживания и независимости в быту</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D32A57" w:rsidRPr="00942A64" w:rsidRDefault="00D32A57" w:rsidP="0086460A">
            <w:pPr>
              <w:snapToGrid w:val="0"/>
              <w:spacing w:after="0" w:line="240" w:lineRule="auto"/>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1.</w:t>
            </w:r>
            <w:r w:rsidRPr="00942A64">
              <w:rPr>
                <w:rFonts w:asciiTheme="majorBidi" w:hAnsiTheme="majorBidi" w:cstheme="majorBidi"/>
                <w:color w:val="auto"/>
                <w:sz w:val="28"/>
                <w:szCs w:val="28"/>
              </w:rPr>
              <w:t xml:space="preserve"> </w:t>
            </w:r>
            <w:r w:rsidRPr="00942A64">
              <w:rPr>
                <w:rFonts w:asciiTheme="majorBidi" w:eastAsia="Times New Roman" w:hAnsiTheme="majorBidi" w:cstheme="majorBidi"/>
                <w:color w:val="auto"/>
                <w:kern w:val="0"/>
                <w:sz w:val="28"/>
                <w:szCs w:val="28"/>
              </w:rPr>
              <w:t>Деятельность кружков (</w:t>
            </w:r>
            <w:proofErr w:type="gramStart"/>
            <w:r w:rsidRPr="00942A64">
              <w:rPr>
                <w:rFonts w:asciiTheme="majorBidi" w:eastAsia="Times New Roman" w:hAnsiTheme="majorBidi" w:cstheme="majorBidi"/>
                <w:color w:val="auto"/>
                <w:kern w:val="0"/>
                <w:sz w:val="28"/>
                <w:szCs w:val="28"/>
              </w:rPr>
              <w:t>ДОП</w:t>
            </w:r>
            <w:proofErr w:type="gramEnd"/>
            <w:r w:rsidRPr="00942A64">
              <w:rPr>
                <w:rFonts w:asciiTheme="majorBidi" w:eastAsia="Times New Roman" w:hAnsiTheme="majorBidi" w:cstheme="majorBidi"/>
                <w:color w:val="auto"/>
                <w:kern w:val="0"/>
                <w:sz w:val="28"/>
                <w:szCs w:val="28"/>
              </w:rPr>
              <w:t xml:space="preserve"> «Навигатор»)</w:t>
            </w:r>
          </w:p>
          <w:p w:rsidR="00D32A57" w:rsidRPr="00942A64" w:rsidRDefault="00D32A57" w:rsidP="0086460A">
            <w:pPr>
              <w:snapToGrid w:val="0"/>
              <w:spacing w:after="0" w:line="240" w:lineRule="auto"/>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2.Проведение классных часов, бесед, экскурсий, создание проектов.</w:t>
            </w:r>
          </w:p>
        </w:tc>
      </w:tr>
      <w:tr w:rsidR="00D32A57" w:rsidRPr="00942A64" w:rsidTr="0086460A">
        <w:trPr>
          <w:trHeight w:val="480"/>
        </w:trPr>
        <w:tc>
          <w:tcPr>
            <w:tcW w:w="1985" w:type="dxa"/>
            <w:tcBorders>
              <w:top w:val="single" w:sz="4" w:space="0" w:color="000000"/>
              <w:left w:val="single" w:sz="4" w:space="0" w:color="000000"/>
              <w:bottom w:val="single" w:sz="4" w:space="0" w:color="000000"/>
            </w:tcBorders>
            <w:shd w:val="clear" w:color="auto" w:fill="auto"/>
          </w:tcPr>
          <w:p w:rsidR="00D32A57" w:rsidRPr="00942A64" w:rsidRDefault="00D32A57" w:rsidP="0086460A">
            <w:pPr>
              <w:shd w:val="clear" w:color="auto" w:fill="FFFFFF"/>
              <w:snapToGrid w:val="0"/>
              <w:spacing w:after="0" w:line="100" w:lineRule="atLeast"/>
              <w:rPr>
                <w:rFonts w:asciiTheme="majorBidi" w:hAnsiTheme="majorBidi" w:cstheme="majorBidi"/>
                <w:color w:val="auto"/>
                <w:sz w:val="28"/>
                <w:szCs w:val="28"/>
              </w:rPr>
            </w:pPr>
            <w:r w:rsidRPr="00942A64">
              <w:rPr>
                <w:rFonts w:asciiTheme="majorBidi" w:hAnsiTheme="majorBidi" w:cstheme="majorBidi"/>
                <w:color w:val="auto"/>
                <w:sz w:val="28"/>
                <w:szCs w:val="28"/>
              </w:rPr>
              <w:t>Спортивно-оздоровительное</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D32A57" w:rsidRPr="00942A64" w:rsidRDefault="00D32A57" w:rsidP="0086460A">
            <w:pPr>
              <w:shd w:val="clear" w:color="auto" w:fill="FFFFFF"/>
              <w:snapToGrid w:val="0"/>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1. Деятельность кружков (</w:t>
            </w:r>
            <w:proofErr w:type="gramStart"/>
            <w:r w:rsidRPr="00942A64">
              <w:rPr>
                <w:rFonts w:asciiTheme="majorBidi" w:hAnsiTheme="majorBidi" w:cstheme="majorBidi"/>
                <w:color w:val="auto"/>
                <w:sz w:val="28"/>
                <w:szCs w:val="28"/>
              </w:rPr>
              <w:t>ДОП</w:t>
            </w:r>
            <w:proofErr w:type="gramEnd"/>
            <w:r w:rsidRPr="00942A64">
              <w:rPr>
                <w:rFonts w:asciiTheme="majorBidi" w:hAnsiTheme="majorBidi" w:cstheme="majorBidi"/>
                <w:color w:val="auto"/>
                <w:sz w:val="28"/>
                <w:szCs w:val="28"/>
              </w:rPr>
              <w:t xml:space="preserve"> «Навигатор»)</w:t>
            </w:r>
          </w:p>
          <w:p w:rsidR="00D32A57" w:rsidRPr="00942A64" w:rsidRDefault="00D32A57" w:rsidP="0086460A">
            <w:pPr>
              <w:shd w:val="clear" w:color="auto" w:fill="FFFFFF"/>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2.Организация спортивных соревнований. День Здоровья. «Зарница». Беседы о здоровом образе жизни. Классные часы.</w:t>
            </w:r>
          </w:p>
          <w:p w:rsidR="00D32A57" w:rsidRPr="00942A64" w:rsidRDefault="00D32A57" w:rsidP="0086460A">
            <w:pPr>
              <w:shd w:val="clear" w:color="auto" w:fill="FFFFFF"/>
              <w:spacing w:after="0" w:line="100" w:lineRule="atLeast"/>
              <w:jc w:val="both"/>
              <w:rPr>
                <w:rFonts w:asciiTheme="majorBidi" w:hAnsiTheme="majorBidi" w:cstheme="majorBidi"/>
                <w:color w:val="auto"/>
                <w:sz w:val="28"/>
                <w:szCs w:val="28"/>
              </w:rPr>
            </w:pPr>
          </w:p>
        </w:tc>
      </w:tr>
      <w:tr w:rsidR="00D32A57" w:rsidRPr="00942A64" w:rsidTr="0086460A">
        <w:trPr>
          <w:trHeight w:val="480"/>
        </w:trPr>
        <w:tc>
          <w:tcPr>
            <w:tcW w:w="1985" w:type="dxa"/>
            <w:tcBorders>
              <w:top w:val="single" w:sz="4" w:space="0" w:color="000000"/>
              <w:left w:val="single" w:sz="4" w:space="0" w:color="000000"/>
              <w:bottom w:val="single" w:sz="4" w:space="0" w:color="000000"/>
            </w:tcBorders>
            <w:shd w:val="clear" w:color="auto" w:fill="auto"/>
          </w:tcPr>
          <w:p w:rsidR="00D32A57" w:rsidRPr="00942A64" w:rsidRDefault="00B93173" w:rsidP="0086460A">
            <w:pPr>
              <w:shd w:val="clear" w:color="auto" w:fill="FFFFFF"/>
              <w:snapToGrid w:val="0"/>
              <w:spacing w:after="0" w:line="100" w:lineRule="atLeast"/>
              <w:rPr>
                <w:rFonts w:asciiTheme="majorBidi" w:hAnsiTheme="majorBidi" w:cstheme="majorBidi"/>
                <w:color w:val="auto"/>
                <w:sz w:val="28"/>
                <w:szCs w:val="28"/>
              </w:rPr>
            </w:pPr>
            <w:r w:rsidRPr="00942A64">
              <w:rPr>
                <w:rFonts w:asciiTheme="majorBidi" w:hAnsiTheme="majorBidi" w:cstheme="majorBidi"/>
                <w:color w:val="auto"/>
                <w:sz w:val="28"/>
                <w:szCs w:val="28"/>
              </w:rPr>
              <w:t>Художественно-эстетическая  творческая деятельность</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D32A57" w:rsidRPr="00942A64" w:rsidRDefault="00D32A57" w:rsidP="0086460A">
            <w:pPr>
              <w:shd w:val="clear" w:color="auto" w:fill="FFFFFF"/>
              <w:snapToGrid w:val="0"/>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1. Деятельность кружков (</w:t>
            </w:r>
            <w:proofErr w:type="gramStart"/>
            <w:r w:rsidRPr="00942A64">
              <w:rPr>
                <w:rFonts w:asciiTheme="majorBidi" w:hAnsiTheme="majorBidi" w:cstheme="majorBidi"/>
                <w:color w:val="auto"/>
                <w:sz w:val="28"/>
                <w:szCs w:val="28"/>
              </w:rPr>
              <w:t>ДОП</w:t>
            </w:r>
            <w:proofErr w:type="gramEnd"/>
            <w:r w:rsidRPr="00942A64">
              <w:rPr>
                <w:rFonts w:asciiTheme="majorBidi" w:hAnsiTheme="majorBidi" w:cstheme="majorBidi"/>
                <w:color w:val="auto"/>
                <w:sz w:val="28"/>
                <w:szCs w:val="28"/>
              </w:rPr>
              <w:t xml:space="preserve"> «Навигатор»)</w:t>
            </w:r>
          </w:p>
          <w:p w:rsidR="00D32A57" w:rsidRPr="00942A64" w:rsidRDefault="00D32A57" w:rsidP="0086460A">
            <w:pPr>
              <w:shd w:val="clear" w:color="auto" w:fill="FFFFFF"/>
              <w:snapToGrid w:val="0"/>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 xml:space="preserve"> 2. Проведение тематических классных часов, бесед</w:t>
            </w:r>
          </w:p>
          <w:p w:rsidR="00D32A57" w:rsidRPr="00942A64" w:rsidRDefault="00D32A57" w:rsidP="0086460A">
            <w:pPr>
              <w:shd w:val="clear" w:color="auto" w:fill="FFFFFF"/>
              <w:snapToGrid w:val="0"/>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Участие в общешкольных мероприятиях.</w:t>
            </w:r>
          </w:p>
        </w:tc>
      </w:tr>
      <w:tr w:rsidR="003A742A" w:rsidRPr="00942A64" w:rsidTr="0086460A">
        <w:trPr>
          <w:trHeight w:val="480"/>
        </w:trPr>
        <w:tc>
          <w:tcPr>
            <w:tcW w:w="1985" w:type="dxa"/>
            <w:tcBorders>
              <w:top w:val="single" w:sz="4" w:space="0" w:color="000000"/>
              <w:left w:val="single" w:sz="4" w:space="0" w:color="000000"/>
              <w:bottom w:val="single" w:sz="4" w:space="0" w:color="000000"/>
            </w:tcBorders>
            <w:shd w:val="clear" w:color="auto" w:fill="auto"/>
          </w:tcPr>
          <w:p w:rsidR="003A742A" w:rsidRPr="00942A64" w:rsidRDefault="003A742A" w:rsidP="0086460A">
            <w:pPr>
              <w:shd w:val="clear" w:color="auto" w:fill="FFFFFF"/>
              <w:snapToGrid w:val="0"/>
              <w:spacing w:after="0" w:line="100" w:lineRule="atLeast"/>
              <w:rPr>
                <w:rFonts w:asciiTheme="majorBidi" w:hAnsiTheme="majorBidi" w:cstheme="majorBidi"/>
                <w:color w:val="auto"/>
                <w:sz w:val="28"/>
                <w:szCs w:val="28"/>
              </w:rPr>
            </w:pPr>
            <w:r w:rsidRPr="00942A64">
              <w:rPr>
                <w:rFonts w:asciiTheme="majorBidi" w:hAnsiTheme="majorBidi" w:cstheme="majorBidi"/>
                <w:color w:val="auto"/>
                <w:sz w:val="28"/>
                <w:szCs w:val="28"/>
              </w:rPr>
              <w:t>Проектная деятельность</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3A742A" w:rsidRPr="00942A64" w:rsidRDefault="00442D2E" w:rsidP="0086460A">
            <w:pPr>
              <w:shd w:val="clear" w:color="auto" w:fill="FFFFFF"/>
              <w:snapToGrid w:val="0"/>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 xml:space="preserve">1.Групповые и </w:t>
            </w:r>
            <w:proofErr w:type="gramStart"/>
            <w:r w:rsidRPr="00942A64">
              <w:rPr>
                <w:rFonts w:asciiTheme="majorBidi" w:hAnsiTheme="majorBidi" w:cstheme="majorBidi"/>
                <w:color w:val="auto"/>
                <w:sz w:val="28"/>
                <w:szCs w:val="28"/>
              </w:rPr>
              <w:t>индивидуальные  проекты</w:t>
            </w:r>
            <w:proofErr w:type="gramEnd"/>
          </w:p>
        </w:tc>
      </w:tr>
      <w:tr w:rsidR="00B42534" w:rsidRPr="00942A64" w:rsidTr="0086460A">
        <w:trPr>
          <w:trHeight w:val="480"/>
        </w:trPr>
        <w:tc>
          <w:tcPr>
            <w:tcW w:w="1985" w:type="dxa"/>
            <w:tcBorders>
              <w:top w:val="single" w:sz="4" w:space="0" w:color="000000"/>
              <w:left w:val="single" w:sz="4" w:space="0" w:color="000000"/>
              <w:bottom w:val="single" w:sz="4" w:space="0" w:color="000000"/>
            </w:tcBorders>
            <w:shd w:val="clear" w:color="auto" w:fill="auto"/>
          </w:tcPr>
          <w:p w:rsidR="00B42534" w:rsidRPr="00942A64" w:rsidRDefault="00B42534" w:rsidP="0086460A">
            <w:pPr>
              <w:shd w:val="clear" w:color="auto" w:fill="FFFFFF"/>
              <w:snapToGrid w:val="0"/>
              <w:spacing w:after="0" w:line="100" w:lineRule="atLeast"/>
              <w:rPr>
                <w:rFonts w:asciiTheme="majorBidi" w:hAnsiTheme="majorBidi" w:cstheme="majorBidi"/>
                <w:color w:val="auto"/>
                <w:sz w:val="28"/>
                <w:szCs w:val="28"/>
              </w:rPr>
            </w:pPr>
            <w:r w:rsidRPr="00942A64">
              <w:rPr>
                <w:rFonts w:asciiTheme="majorBidi" w:hAnsiTheme="majorBidi" w:cstheme="majorBidi"/>
                <w:color w:val="auto"/>
                <w:sz w:val="28"/>
                <w:szCs w:val="28"/>
              </w:rPr>
              <w:t>Информационная культура</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B42534" w:rsidRPr="00942A64" w:rsidRDefault="00442D2E" w:rsidP="0086460A">
            <w:pPr>
              <w:shd w:val="clear" w:color="auto" w:fill="FFFFFF"/>
              <w:snapToGrid w:val="0"/>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Участие  в олимпиаде «Безопасный  интернет»</w:t>
            </w:r>
          </w:p>
        </w:tc>
      </w:tr>
      <w:tr w:rsidR="00B42534" w:rsidRPr="00942A64" w:rsidTr="0086460A">
        <w:trPr>
          <w:trHeight w:val="480"/>
        </w:trPr>
        <w:tc>
          <w:tcPr>
            <w:tcW w:w="1985" w:type="dxa"/>
            <w:tcBorders>
              <w:top w:val="single" w:sz="4" w:space="0" w:color="000000"/>
              <w:left w:val="single" w:sz="4" w:space="0" w:color="000000"/>
              <w:bottom w:val="single" w:sz="4" w:space="0" w:color="000000"/>
            </w:tcBorders>
            <w:shd w:val="clear" w:color="auto" w:fill="auto"/>
          </w:tcPr>
          <w:p w:rsidR="00B42534" w:rsidRPr="00942A64" w:rsidRDefault="00B42534" w:rsidP="0086460A">
            <w:pPr>
              <w:shd w:val="clear" w:color="auto" w:fill="FFFFFF"/>
              <w:snapToGrid w:val="0"/>
              <w:spacing w:after="0" w:line="100" w:lineRule="atLeast"/>
              <w:rPr>
                <w:rFonts w:asciiTheme="majorBidi" w:hAnsiTheme="majorBidi" w:cstheme="majorBidi"/>
                <w:color w:val="auto"/>
                <w:sz w:val="28"/>
                <w:szCs w:val="28"/>
              </w:rPr>
            </w:pPr>
            <w:r w:rsidRPr="00942A64">
              <w:rPr>
                <w:rFonts w:asciiTheme="majorBidi" w:hAnsiTheme="majorBidi" w:cstheme="majorBidi"/>
                <w:color w:val="auto"/>
                <w:sz w:val="28"/>
                <w:szCs w:val="28"/>
              </w:rPr>
              <w:t>«Учение с  увлечением»</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B42534" w:rsidRPr="00942A64" w:rsidRDefault="007D3C39" w:rsidP="0086460A">
            <w:pPr>
              <w:shd w:val="clear" w:color="auto" w:fill="FFFFFF"/>
              <w:snapToGrid w:val="0"/>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1. Деятельность кружков (</w:t>
            </w:r>
            <w:proofErr w:type="gramStart"/>
            <w:r w:rsidRPr="00942A64">
              <w:rPr>
                <w:rFonts w:asciiTheme="majorBidi" w:hAnsiTheme="majorBidi" w:cstheme="majorBidi"/>
                <w:color w:val="auto"/>
                <w:sz w:val="28"/>
                <w:szCs w:val="28"/>
              </w:rPr>
              <w:t>ДОП</w:t>
            </w:r>
            <w:proofErr w:type="gramEnd"/>
            <w:r w:rsidRPr="00942A64">
              <w:rPr>
                <w:rFonts w:asciiTheme="majorBidi" w:hAnsiTheme="majorBidi" w:cstheme="majorBidi"/>
                <w:color w:val="auto"/>
                <w:sz w:val="28"/>
                <w:szCs w:val="28"/>
              </w:rPr>
              <w:t xml:space="preserve"> «Навигатор»)</w:t>
            </w:r>
          </w:p>
        </w:tc>
      </w:tr>
      <w:tr w:rsidR="00B42534" w:rsidRPr="00942A64" w:rsidTr="0086460A">
        <w:trPr>
          <w:trHeight w:val="480"/>
        </w:trPr>
        <w:tc>
          <w:tcPr>
            <w:tcW w:w="1985" w:type="dxa"/>
            <w:tcBorders>
              <w:top w:val="single" w:sz="4" w:space="0" w:color="000000"/>
              <w:left w:val="single" w:sz="4" w:space="0" w:color="000000"/>
              <w:bottom w:val="single" w:sz="4" w:space="0" w:color="000000"/>
            </w:tcBorders>
            <w:shd w:val="clear" w:color="auto" w:fill="auto"/>
          </w:tcPr>
          <w:p w:rsidR="00B42534" w:rsidRPr="00942A64" w:rsidRDefault="00B42534" w:rsidP="0086460A">
            <w:pPr>
              <w:shd w:val="clear" w:color="auto" w:fill="FFFFFF"/>
              <w:snapToGrid w:val="0"/>
              <w:spacing w:after="0" w:line="100" w:lineRule="atLeast"/>
              <w:rPr>
                <w:rFonts w:asciiTheme="majorBidi" w:hAnsiTheme="majorBidi" w:cstheme="majorBidi"/>
                <w:color w:val="auto"/>
                <w:sz w:val="28"/>
                <w:szCs w:val="28"/>
              </w:rPr>
            </w:pPr>
            <w:r w:rsidRPr="00942A64">
              <w:rPr>
                <w:rFonts w:asciiTheme="majorBidi" w:hAnsiTheme="majorBidi" w:cstheme="majorBidi"/>
                <w:color w:val="auto"/>
                <w:sz w:val="28"/>
                <w:szCs w:val="28"/>
              </w:rPr>
              <w:lastRenderedPageBreak/>
              <w:t>Реабилитационная</w:t>
            </w:r>
          </w:p>
        </w:tc>
        <w:tc>
          <w:tcPr>
            <w:tcW w:w="7958" w:type="dxa"/>
            <w:tcBorders>
              <w:top w:val="single" w:sz="4" w:space="0" w:color="000000"/>
              <w:left w:val="single" w:sz="4" w:space="0" w:color="000000"/>
              <w:bottom w:val="single" w:sz="4" w:space="0" w:color="000000"/>
              <w:right w:val="single" w:sz="4" w:space="0" w:color="000000"/>
            </w:tcBorders>
            <w:shd w:val="clear" w:color="auto" w:fill="auto"/>
          </w:tcPr>
          <w:p w:rsidR="00B42534" w:rsidRPr="00942A64" w:rsidRDefault="007D3C39" w:rsidP="0086460A">
            <w:pPr>
              <w:shd w:val="clear" w:color="auto" w:fill="FFFFFF"/>
              <w:snapToGrid w:val="0"/>
              <w:spacing w:after="0" w:line="100" w:lineRule="atLeast"/>
              <w:jc w:val="both"/>
              <w:rPr>
                <w:rFonts w:asciiTheme="majorBidi" w:hAnsiTheme="majorBidi" w:cstheme="majorBidi"/>
                <w:color w:val="auto"/>
                <w:sz w:val="28"/>
                <w:szCs w:val="28"/>
              </w:rPr>
            </w:pPr>
            <w:r w:rsidRPr="00942A64">
              <w:rPr>
                <w:rFonts w:asciiTheme="majorBidi" w:hAnsiTheme="majorBidi" w:cstheme="majorBidi"/>
                <w:color w:val="auto"/>
                <w:sz w:val="28"/>
                <w:szCs w:val="28"/>
              </w:rPr>
              <w:t>Занятия с психологом. 1. Деятельность кружков (</w:t>
            </w:r>
            <w:proofErr w:type="gramStart"/>
            <w:r w:rsidRPr="00942A64">
              <w:rPr>
                <w:rFonts w:asciiTheme="majorBidi" w:hAnsiTheme="majorBidi" w:cstheme="majorBidi"/>
                <w:color w:val="auto"/>
                <w:sz w:val="28"/>
                <w:szCs w:val="28"/>
              </w:rPr>
              <w:t>ДОП</w:t>
            </w:r>
            <w:proofErr w:type="gramEnd"/>
            <w:r w:rsidRPr="00942A64">
              <w:rPr>
                <w:rFonts w:asciiTheme="majorBidi" w:hAnsiTheme="majorBidi" w:cstheme="majorBidi"/>
                <w:color w:val="auto"/>
                <w:sz w:val="28"/>
                <w:szCs w:val="28"/>
              </w:rPr>
              <w:t xml:space="preserve"> «Навигатор»)</w:t>
            </w:r>
          </w:p>
        </w:tc>
      </w:tr>
    </w:tbl>
    <w:p w:rsidR="00D32A57" w:rsidRPr="00942A64" w:rsidRDefault="00D32A57" w:rsidP="00D32A57">
      <w:pPr>
        <w:spacing w:after="0"/>
        <w:ind w:firstLine="720"/>
        <w:jc w:val="both"/>
        <w:rPr>
          <w:rFonts w:asciiTheme="majorBidi" w:eastAsia="Times New Roman" w:hAnsiTheme="majorBidi" w:cstheme="majorBidi"/>
          <w:color w:val="auto"/>
          <w:sz w:val="28"/>
          <w:szCs w:val="28"/>
        </w:rPr>
      </w:pPr>
    </w:p>
    <w:p w:rsidR="00D32A57" w:rsidRPr="00942A64" w:rsidRDefault="00D32A57" w:rsidP="00D32A57">
      <w:pPr>
        <w:overflowPunct w:val="0"/>
        <w:spacing w:after="0"/>
        <w:ind w:firstLine="720"/>
        <w:jc w:val="center"/>
        <w:rPr>
          <w:rFonts w:asciiTheme="majorBidi" w:eastAsia="Times New Roman" w:hAnsiTheme="majorBidi" w:cstheme="majorBidi"/>
          <w:b/>
          <w:bCs/>
          <w:color w:val="auto"/>
          <w:kern w:val="0"/>
          <w:sz w:val="28"/>
          <w:szCs w:val="28"/>
        </w:rPr>
      </w:pPr>
      <w:r w:rsidRPr="00942A64">
        <w:rPr>
          <w:rFonts w:asciiTheme="majorBidi" w:eastAsia="Times New Roman" w:hAnsiTheme="majorBidi" w:cstheme="majorBidi"/>
          <w:b/>
          <w:bCs/>
          <w:color w:val="auto"/>
          <w:kern w:val="0"/>
          <w:sz w:val="28"/>
          <w:szCs w:val="28"/>
        </w:rPr>
        <w:t>Планируемые результаты внеурочной деятельности</w:t>
      </w:r>
    </w:p>
    <w:p w:rsidR="00D32A57" w:rsidRPr="00942A64" w:rsidRDefault="00D32A57" w:rsidP="00D32A57">
      <w:pPr>
        <w:overflowPunct w:val="0"/>
        <w:spacing w:after="0"/>
        <w:ind w:firstLine="720"/>
        <w:jc w:val="center"/>
        <w:rPr>
          <w:rFonts w:asciiTheme="majorBidi" w:eastAsia="Times New Roman" w:hAnsiTheme="majorBidi" w:cstheme="majorBidi"/>
          <w:color w:val="auto"/>
          <w:kern w:val="0"/>
          <w:sz w:val="28"/>
          <w:szCs w:val="28"/>
        </w:rPr>
      </w:pPr>
    </w:p>
    <w:p w:rsidR="00D32A57" w:rsidRPr="00942A64" w:rsidRDefault="00D32A57" w:rsidP="00D32A57">
      <w:pPr>
        <w:overflowPunct w:val="0"/>
        <w:spacing w:after="0"/>
        <w:ind w:firstLine="72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В результате реализации программы внеурочной деятельности должно обе</w:t>
      </w:r>
      <w:r w:rsidRPr="00942A64">
        <w:rPr>
          <w:rFonts w:asciiTheme="majorBidi" w:eastAsia="Times New Roman" w:hAnsiTheme="majorBidi" w:cstheme="majorBidi"/>
          <w:color w:val="auto"/>
          <w:kern w:val="0"/>
          <w:sz w:val="28"/>
          <w:szCs w:val="28"/>
        </w:rPr>
        <w:softHyphen/>
        <w:t>с</w:t>
      </w:r>
      <w:r w:rsidRPr="00942A64">
        <w:rPr>
          <w:rFonts w:asciiTheme="majorBidi" w:eastAsia="Times New Roman" w:hAnsiTheme="majorBidi" w:cstheme="majorBidi"/>
          <w:color w:val="auto"/>
          <w:kern w:val="0"/>
          <w:sz w:val="28"/>
          <w:szCs w:val="28"/>
        </w:rPr>
        <w:softHyphen/>
        <w:t>пе</w:t>
      </w:r>
      <w:r w:rsidRPr="00942A64">
        <w:rPr>
          <w:rFonts w:asciiTheme="majorBidi" w:eastAsia="Times New Roman" w:hAnsiTheme="majorBidi" w:cstheme="majorBidi"/>
          <w:color w:val="auto"/>
          <w:kern w:val="0"/>
          <w:sz w:val="28"/>
          <w:szCs w:val="28"/>
        </w:rPr>
        <w:softHyphen/>
        <w:t>чи</w:t>
      </w:r>
      <w:r w:rsidRPr="00942A64">
        <w:rPr>
          <w:rFonts w:asciiTheme="majorBidi" w:eastAsia="Times New Roman" w:hAnsiTheme="majorBidi" w:cstheme="majorBidi"/>
          <w:color w:val="auto"/>
          <w:kern w:val="0"/>
          <w:sz w:val="28"/>
          <w:szCs w:val="28"/>
        </w:rPr>
        <w:softHyphen/>
        <w:t>вать</w:t>
      </w:r>
      <w:r w:rsidRPr="00942A64">
        <w:rPr>
          <w:rFonts w:asciiTheme="majorBidi" w:eastAsia="Times New Roman" w:hAnsiTheme="majorBidi" w:cstheme="majorBidi"/>
          <w:color w:val="auto"/>
          <w:kern w:val="0"/>
          <w:sz w:val="28"/>
          <w:szCs w:val="28"/>
        </w:rPr>
        <w:softHyphen/>
        <w:t>ся достижение обучающимися с умственной отсталостью (интеллектуальными на</w:t>
      </w:r>
      <w:r w:rsidRPr="00942A64">
        <w:rPr>
          <w:rFonts w:asciiTheme="majorBidi" w:eastAsia="Times New Roman" w:hAnsiTheme="majorBidi" w:cstheme="majorBidi"/>
          <w:color w:val="auto"/>
          <w:kern w:val="0"/>
          <w:sz w:val="28"/>
          <w:szCs w:val="28"/>
        </w:rPr>
        <w:softHyphen/>
        <w:t>ру</w:t>
      </w:r>
      <w:r w:rsidRPr="00942A64">
        <w:rPr>
          <w:rFonts w:asciiTheme="majorBidi" w:eastAsia="Times New Roman" w:hAnsiTheme="majorBidi" w:cstheme="majorBidi"/>
          <w:color w:val="auto"/>
          <w:kern w:val="0"/>
          <w:sz w:val="28"/>
          <w:szCs w:val="28"/>
        </w:rPr>
        <w:softHyphen/>
        <w:t>ше</w:t>
      </w:r>
      <w:r w:rsidRPr="00942A64">
        <w:rPr>
          <w:rFonts w:asciiTheme="majorBidi" w:eastAsia="Times New Roman" w:hAnsiTheme="majorBidi" w:cstheme="majorBidi"/>
          <w:color w:val="auto"/>
          <w:kern w:val="0"/>
          <w:sz w:val="28"/>
          <w:szCs w:val="28"/>
        </w:rPr>
        <w:softHyphen/>
        <w:t>ниями):</w:t>
      </w:r>
    </w:p>
    <w:p w:rsidR="00D32A57" w:rsidRPr="00942A64" w:rsidRDefault="00D32A57" w:rsidP="00D32A57">
      <w:pPr>
        <w:widowControl w:val="0"/>
        <w:numPr>
          <w:ilvl w:val="0"/>
          <w:numId w:val="2"/>
        </w:numPr>
        <w:overflowPunct w:val="0"/>
        <w:autoSpaceDE w:val="0"/>
        <w:spacing w:after="0"/>
        <w:ind w:left="0" w:firstLine="720"/>
        <w:jc w:val="both"/>
        <w:rPr>
          <w:rFonts w:asciiTheme="majorBidi" w:eastAsia="Times New Roman" w:hAnsiTheme="majorBidi" w:cstheme="majorBidi"/>
          <w:color w:val="auto"/>
          <w:kern w:val="0"/>
          <w:sz w:val="28"/>
          <w:szCs w:val="28"/>
        </w:rPr>
      </w:pPr>
      <w:proofErr w:type="gramStart"/>
      <w:r w:rsidRPr="00942A64">
        <w:rPr>
          <w:rFonts w:asciiTheme="majorBidi" w:eastAsia="Times New Roman" w:hAnsiTheme="majorBidi" w:cstheme="majorBidi"/>
          <w:color w:val="auto"/>
          <w:kern w:val="0"/>
          <w:sz w:val="28"/>
          <w:szCs w:val="28"/>
        </w:rPr>
        <w:t xml:space="preserve">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roofErr w:type="gramEnd"/>
    </w:p>
    <w:p w:rsidR="00D32A57" w:rsidRPr="00942A64" w:rsidRDefault="00D32A57" w:rsidP="00D32A57">
      <w:pPr>
        <w:widowControl w:val="0"/>
        <w:numPr>
          <w:ilvl w:val="0"/>
          <w:numId w:val="2"/>
        </w:numPr>
        <w:overflowPunct w:val="0"/>
        <w:autoSpaceDE w:val="0"/>
        <w:spacing w:after="0"/>
        <w:ind w:left="0" w:firstLine="72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rsidR="00D32A57" w:rsidRPr="00942A64" w:rsidRDefault="00D32A57" w:rsidP="00D32A57">
      <w:pPr>
        <w:spacing w:after="0"/>
        <w:ind w:firstLine="72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Воспитательные</w:t>
      </w:r>
      <w:r w:rsidRPr="00942A64">
        <w:rPr>
          <w:rFonts w:asciiTheme="majorBidi" w:eastAsia="Times New Roman" w:hAnsiTheme="majorBidi" w:cstheme="majorBidi"/>
          <w:b/>
          <w:color w:val="auto"/>
          <w:kern w:val="0"/>
          <w:sz w:val="28"/>
          <w:szCs w:val="28"/>
        </w:rPr>
        <w:t xml:space="preserve"> </w:t>
      </w:r>
      <w:r w:rsidRPr="00942A64">
        <w:rPr>
          <w:rFonts w:asciiTheme="majorBidi" w:eastAsia="Times New Roman" w:hAnsiTheme="majorBidi" w:cstheme="majorBidi"/>
          <w:color w:val="auto"/>
          <w:kern w:val="0"/>
          <w:sz w:val="28"/>
          <w:szCs w:val="28"/>
        </w:rPr>
        <w:t>результаты внеурочной деятельности школьников распределяются по трем уровням.</w:t>
      </w:r>
    </w:p>
    <w:p w:rsidR="00D32A57" w:rsidRPr="00942A64" w:rsidRDefault="00D32A57" w:rsidP="00D32A57">
      <w:pPr>
        <w:overflowPunct w:val="0"/>
        <w:spacing w:after="0"/>
        <w:ind w:firstLine="72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bCs/>
          <w:i/>
          <w:color w:val="auto"/>
          <w:kern w:val="0"/>
          <w:sz w:val="28"/>
          <w:szCs w:val="28"/>
        </w:rPr>
        <w:t>Первый уровень результатов</w:t>
      </w:r>
      <w:r w:rsidRPr="00942A64">
        <w:rPr>
          <w:rFonts w:asciiTheme="majorBidi" w:eastAsia="Times New Roman" w:hAnsiTheme="majorBidi" w:cstheme="majorBidi"/>
          <w:b/>
          <w:bCs/>
          <w:color w:val="auto"/>
          <w:kern w:val="0"/>
          <w:sz w:val="28"/>
          <w:szCs w:val="28"/>
        </w:rPr>
        <w:t xml:space="preserve"> </w:t>
      </w:r>
      <w:r w:rsidRPr="00942A64">
        <w:rPr>
          <w:rFonts w:asciiTheme="majorBidi" w:eastAsia="Times New Roman" w:hAnsiTheme="majorBidi" w:cstheme="majorBidi"/>
          <w:color w:val="auto"/>
          <w:kern w:val="0"/>
          <w:sz w:val="28"/>
          <w:szCs w:val="28"/>
        </w:rPr>
        <w:t xml:space="preserve">— приобретение обучающимися с умственной отсталостью (интеллектуальными нарушениями) 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D32A57" w:rsidRPr="00942A64" w:rsidRDefault="00D32A57" w:rsidP="00D32A57">
      <w:pPr>
        <w:spacing w:after="0"/>
        <w:ind w:firstLine="72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i/>
          <w:color w:val="auto"/>
          <w:kern w:val="0"/>
          <w:sz w:val="28"/>
          <w:szCs w:val="28"/>
        </w:rPr>
        <w:t>Второй уровень результатов</w:t>
      </w:r>
      <w:r w:rsidRPr="00942A64">
        <w:rPr>
          <w:rFonts w:asciiTheme="majorBidi" w:eastAsia="Times New Roman" w:hAnsiTheme="majorBidi" w:cstheme="majorBidi"/>
          <w:color w:val="auto"/>
          <w:kern w:val="0"/>
          <w:sz w:val="28"/>
          <w:szCs w:val="28"/>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rsidR="00D32A57" w:rsidRPr="00942A64" w:rsidRDefault="00D32A57" w:rsidP="00D32A57">
      <w:pPr>
        <w:overflowPunct w:val="0"/>
        <w:spacing w:after="0"/>
        <w:ind w:firstLine="72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Для достижения данного уровня результатов особое значение имеет вза</w:t>
      </w:r>
      <w:r w:rsidRPr="00942A64">
        <w:rPr>
          <w:rFonts w:asciiTheme="majorBidi" w:eastAsia="Times New Roman" w:hAnsiTheme="majorBidi" w:cstheme="majorBidi"/>
          <w:color w:val="auto"/>
          <w:kern w:val="0"/>
          <w:sz w:val="28"/>
          <w:szCs w:val="28"/>
        </w:rPr>
        <w:softHyphen/>
        <w:t>и</w:t>
      </w:r>
      <w:r w:rsidRPr="00942A64">
        <w:rPr>
          <w:rFonts w:asciiTheme="majorBidi" w:eastAsia="Times New Roman" w:hAnsiTheme="majorBidi" w:cstheme="majorBidi"/>
          <w:color w:val="auto"/>
          <w:kern w:val="0"/>
          <w:sz w:val="28"/>
          <w:szCs w:val="28"/>
        </w:rPr>
        <w:softHyphen/>
        <w:t>мо</w:t>
      </w:r>
      <w:r w:rsidRPr="00942A64">
        <w:rPr>
          <w:rFonts w:asciiTheme="majorBidi" w:eastAsia="Times New Roman" w:hAnsiTheme="majorBidi" w:cstheme="majorBidi"/>
          <w:color w:val="auto"/>
          <w:kern w:val="0"/>
          <w:sz w:val="28"/>
          <w:szCs w:val="28"/>
        </w:rPr>
        <w:softHyphen/>
        <w:t>дей</w:t>
      </w:r>
      <w:r w:rsidRPr="00942A64">
        <w:rPr>
          <w:rFonts w:asciiTheme="majorBidi" w:eastAsia="Times New Roman" w:hAnsiTheme="majorBidi" w:cstheme="majorBidi"/>
          <w:color w:val="auto"/>
          <w:kern w:val="0"/>
          <w:sz w:val="28"/>
          <w:szCs w:val="28"/>
        </w:rPr>
        <w:softHyphen/>
        <w:t>с</w:t>
      </w:r>
      <w:r w:rsidRPr="00942A64">
        <w:rPr>
          <w:rFonts w:asciiTheme="majorBidi" w:eastAsia="Times New Roman" w:hAnsiTheme="majorBidi" w:cstheme="majorBidi"/>
          <w:color w:val="auto"/>
          <w:kern w:val="0"/>
          <w:sz w:val="28"/>
          <w:szCs w:val="28"/>
        </w:rPr>
        <w:softHyphen/>
        <w:t>т</w:t>
      </w:r>
      <w:r w:rsidRPr="00942A64">
        <w:rPr>
          <w:rFonts w:asciiTheme="majorBidi" w:eastAsia="Times New Roman" w:hAnsiTheme="majorBidi" w:cstheme="majorBidi"/>
          <w:color w:val="auto"/>
          <w:kern w:val="0"/>
          <w:sz w:val="28"/>
          <w:szCs w:val="28"/>
        </w:rPr>
        <w:softHyphen/>
        <w:t xml:space="preserve">вие обучающихся между собой на уровне класса, общеобразовательной организации, т. е. в защищённой, дружественной </w:t>
      </w:r>
      <w:proofErr w:type="spellStart"/>
      <w:r w:rsidRPr="00942A64">
        <w:rPr>
          <w:rFonts w:asciiTheme="majorBidi" w:eastAsia="Times New Roman" w:hAnsiTheme="majorBidi" w:cstheme="majorBidi"/>
          <w:color w:val="auto"/>
          <w:kern w:val="0"/>
          <w:sz w:val="28"/>
          <w:szCs w:val="28"/>
        </w:rPr>
        <w:t>просоциальной</w:t>
      </w:r>
      <w:proofErr w:type="spellEnd"/>
      <w:r w:rsidRPr="00942A64">
        <w:rPr>
          <w:rFonts w:asciiTheme="majorBidi" w:eastAsia="Times New Roman" w:hAnsiTheme="majorBidi" w:cstheme="majorBidi"/>
          <w:color w:val="auto"/>
          <w:kern w:val="0"/>
          <w:sz w:val="28"/>
          <w:szCs w:val="28"/>
        </w:rPr>
        <w:t xml:space="preserve"> среде, в ко</w:t>
      </w:r>
      <w:r w:rsidRPr="00942A64">
        <w:rPr>
          <w:rFonts w:asciiTheme="majorBidi" w:eastAsia="Times New Roman" w:hAnsiTheme="majorBidi" w:cstheme="majorBidi"/>
          <w:color w:val="auto"/>
          <w:kern w:val="0"/>
          <w:sz w:val="28"/>
          <w:szCs w:val="28"/>
        </w:rPr>
        <w:softHyphen/>
        <w:t xml:space="preserve">торой </w:t>
      </w:r>
      <w:proofErr w:type="gramStart"/>
      <w:r w:rsidRPr="00942A64">
        <w:rPr>
          <w:rFonts w:asciiTheme="majorBidi" w:eastAsia="Times New Roman" w:hAnsiTheme="majorBidi" w:cstheme="majorBidi"/>
          <w:color w:val="auto"/>
          <w:kern w:val="0"/>
          <w:sz w:val="28"/>
          <w:szCs w:val="28"/>
        </w:rPr>
        <w:t>обучающийся</w:t>
      </w:r>
      <w:proofErr w:type="gramEnd"/>
      <w:r w:rsidRPr="00942A64">
        <w:rPr>
          <w:rFonts w:asciiTheme="majorBidi" w:eastAsia="Times New Roman" w:hAnsiTheme="majorBidi" w:cstheme="majorBidi"/>
          <w:color w:val="auto"/>
          <w:kern w:val="0"/>
          <w:sz w:val="28"/>
          <w:szCs w:val="28"/>
        </w:rPr>
        <w:t xml:space="preserve"> получает (или не получает) первое практическое под</w:t>
      </w:r>
      <w:r w:rsidRPr="00942A64">
        <w:rPr>
          <w:rFonts w:asciiTheme="majorBidi" w:eastAsia="Times New Roman" w:hAnsiTheme="majorBidi" w:cstheme="majorBidi"/>
          <w:color w:val="auto"/>
          <w:kern w:val="0"/>
          <w:sz w:val="28"/>
          <w:szCs w:val="28"/>
        </w:rPr>
        <w:softHyphen/>
        <w:t>т</w:t>
      </w:r>
      <w:r w:rsidRPr="00942A64">
        <w:rPr>
          <w:rFonts w:asciiTheme="majorBidi" w:eastAsia="Times New Roman" w:hAnsiTheme="majorBidi" w:cstheme="majorBidi"/>
          <w:color w:val="auto"/>
          <w:kern w:val="0"/>
          <w:sz w:val="28"/>
          <w:szCs w:val="28"/>
        </w:rPr>
        <w:softHyphen/>
        <w:t>ве</w:t>
      </w:r>
      <w:r w:rsidRPr="00942A64">
        <w:rPr>
          <w:rFonts w:asciiTheme="majorBidi" w:eastAsia="Times New Roman" w:hAnsiTheme="majorBidi" w:cstheme="majorBidi"/>
          <w:color w:val="auto"/>
          <w:kern w:val="0"/>
          <w:sz w:val="28"/>
          <w:szCs w:val="28"/>
        </w:rPr>
        <w:softHyphen/>
        <w:t>рждение приобретённых социальных зна</w:t>
      </w:r>
      <w:r w:rsidRPr="00942A64">
        <w:rPr>
          <w:rFonts w:asciiTheme="majorBidi" w:eastAsia="Times New Roman" w:hAnsiTheme="majorBidi" w:cstheme="majorBidi"/>
          <w:color w:val="auto"/>
          <w:kern w:val="0"/>
          <w:sz w:val="28"/>
          <w:szCs w:val="28"/>
        </w:rPr>
        <w:softHyphen/>
        <w:t>ний, начинает их ценить (или отвергает).</w:t>
      </w:r>
    </w:p>
    <w:p w:rsidR="00D32A57" w:rsidRPr="00942A64" w:rsidRDefault="00D32A57" w:rsidP="00D32A57">
      <w:pPr>
        <w:overflowPunct w:val="0"/>
        <w:spacing w:after="0"/>
        <w:ind w:firstLine="72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bCs/>
          <w:i/>
          <w:color w:val="auto"/>
          <w:kern w:val="0"/>
          <w:sz w:val="28"/>
          <w:szCs w:val="28"/>
        </w:rPr>
        <w:lastRenderedPageBreak/>
        <w:t>Третий уровень результатов</w:t>
      </w:r>
      <w:r w:rsidRPr="00942A64">
        <w:rPr>
          <w:rFonts w:asciiTheme="majorBidi" w:eastAsia="Times New Roman" w:hAnsiTheme="majorBidi" w:cstheme="majorBidi"/>
          <w:b/>
          <w:bCs/>
          <w:color w:val="auto"/>
          <w:kern w:val="0"/>
          <w:sz w:val="28"/>
          <w:szCs w:val="28"/>
        </w:rPr>
        <w:t xml:space="preserve"> </w:t>
      </w:r>
      <w:r w:rsidRPr="00942A64">
        <w:rPr>
          <w:rFonts w:asciiTheme="majorBidi" w:eastAsia="Times New Roman" w:hAnsiTheme="majorBidi" w:cstheme="majorBidi"/>
          <w:color w:val="auto"/>
          <w:kern w:val="0"/>
          <w:sz w:val="28"/>
          <w:szCs w:val="28"/>
        </w:rPr>
        <w:t>— получение обучающимися с умственной от</w:t>
      </w:r>
      <w:r w:rsidRPr="00942A64">
        <w:rPr>
          <w:rFonts w:asciiTheme="majorBidi" w:eastAsia="Times New Roman" w:hAnsiTheme="majorBidi" w:cstheme="majorBidi"/>
          <w:color w:val="auto"/>
          <w:kern w:val="0"/>
          <w:sz w:val="28"/>
          <w:szCs w:val="28"/>
        </w:rPr>
        <w:softHyphen/>
        <w:t>с</w:t>
      </w:r>
      <w:r w:rsidRPr="00942A64">
        <w:rPr>
          <w:rFonts w:asciiTheme="majorBidi" w:eastAsia="Times New Roman" w:hAnsiTheme="majorBidi" w:cstheme="majorBidi"/>
          <w:color w:val="auto"/>
          <w:kern w:val="0"/>
          <w:sz w:val="28"/>
          <w:szCs w:val="28"/>
        </w:rPr>
        <w:softHyphen/>
        <w:t>та</w:t>
      </w:r>
      <w:r w:rsidRPr="00942A64">
        <w:rPr>
          <w:rFonts w:asciiTheme="majorBidi" w:eastAsia="Times New Roman" w:hAnsiTheme="majorBidi" w:cstheme="majorBidi"/>
          <w:color w:val="auto"/>
          <w:kern w:val="0"/>
          <w:sz w:val="28"/>
          <w:szCs w:val="28"/>
        </w:rPr>
        <w:softHyphen/>
        <w:t>ло</w:t>
      </w:r>
      <w:r w:rsidRPr="00942A64">
        <w:rPr>
          <w:rFonts w:asciiTheme="majorBidi" w:eastAsia="Times New Roman" w:hAnsiTheme="majorBidi" w:cstheme="majorBidi"/>
          <w:color w:val="auto"/>
          <w:kern w:val="0"/>
          <w:sz w:val="28"/>
          <w:szCs w:val="28"/>
        </w:rPr>
        <w:softHyphen/>
        <w:t>с</w:t>
      </w:r>
      <w:r w:rsidRPr="00942A64">
        <w:rPr>
          <w:rFonts w:asciiTheme="majorBidi" w:eastAsia="Times New Roman" w:hAnsiTheme="majorBidi" w:cstheme="majorBidi"/>
          <w:color w:val="auto"/>
          <w:kern w:val="0"/>
          <w:sz w:val="28"/>
          <w:szCs w:val="28"/>
        </w:rPr>
        <w:softHyphen/>
        <w:t>тью</w:t>
      </w:r>
      <w:r w:rsidRPr="00942A64">
        <w:rPr>
          <w:rFonts w:asciiTheme="majorBidi" w:eastAsia="Times New Roman" w:hAnsiTheme="majorBidi" w:cstheme="majorBidi"/>
          <w:b/>
          <w:bCs/>
          <w:color w:val="auto"/>
          <w:kern w:val="0"/>
          <w:sz w:val="28"/>
          <w:szCs w:val="28"/>
        </w:rPr>
        <w:t xml:space="preserve"> </w:t>
      </w:r>
      <w:r w:rsidRPr="00942A64">
        <w:rPr>
          <w:rFonts w:asciiTheme="majorBidi" w:eastAsia="Times New Roman" w:hAnsiTheme="majorBidi" w:cstheme="majorBidi"/>
          <w:color w:val="auto"/>
          <w:kern w:val="0"/>
          <w:sz w:val="28"/>
          <w:szCs w:val="28"/>
        </w:rPr>
        <w:t>(интеллектуальными нарушениями) начального опыта самостоятельного об</w:t>
      </w:r>
      <w:r w:rsidRPr="00942A64">
        <w:rPr>
          <w:rFonts w:asciiTheme="majorBidi" w:eastAsia="Times New Roman" w:hAnsiTheme="majorBidi" w:cstheme="majorBidi"/>
          <w:color w:val="auto"/>
          <w:kern w:val="0"/>
          <w:sz w:val="28"/>
          <w:szCs w:val="28"/>
        </w:rPr>
        <w:softHyphen/>
        <w:t>ще</w:t>
      </w:r>
      <w:r w:rsidRPr="00942A64">
        <w:rPr>
          <w:rFonts w:asciiTheme="majorBidi" w:eastAsia="Times New Roman" w:hAnsiTheme="majorBidi" w:cstheme="majorBidi"/>
          <w:color w:val="auto"/>
          <w:kern w:val="0"/>
          <w:sz w:val="28"/>
          <w:szCs w:val="28"/>
        </w:rPr>
        <w:softHyphen/>
        <w:t>с</w:t>
      </w:r>
      <w:r w:rsidRPr="00942A64">
        <w:rPr>
          <w:rFonts w:asciiTheme="majorBidi" w:eastAsia="Times New Roman" w:hAnsiTheme="majorBidi" w:cstheme="majorBidi"/>
          <w:color w:val="auto"/>
          <w:kern w:val="0"/>
          <w:sz w:val="28"/>
          <w:szCs w:val="28"/>
        </w:rPr>
        <w:softHyphen/>
        <w:t>т</w:t>
      </w:r>
      <w:r w:rsidRPr="00942A64">
        <w:rPr>
          <w:rFonts w:asciiTheme="majorBidi" w:eastAsia="Times New Roman" w:hAnsiTheme="majorBidi" w:cstheme="majorBidi"/>
          <w:color w:val="auto"/>
          <w:kern w:val="0"/>
          <w:sz w:val="28"/>
          <w:szCs w:val="28"/>
        </w:rPr>
        <w:softHyphen/>
        <w:t>ве</w:t>
      </w:r>
      <w:r w:rsidRPr="00942A64">
        <w:rPr>
          <w:rFonts w:asciiTheme="majorBidi" w:eastAsia="Times New Roman" w:hAnsiTheme="majorBidi" w:cstheme="majorBidi"/>
          <w:color w:val="auto"/>
          <w:kern w:val="0"/>
          <w:sz w:val="28"/>
          <w:szCs w:val="28"/>
        </w:rPr>
        <w:softHyphen/>
        <w:t>н</w:t>
      </w:r>
      <w:r w:rsidRPr="00942A64">
        <w:rPr>
          <w:rFonts w:asciiTheme="majorBidi" w:eastAsia="Times New Roman" w:hAnsiTheme="majorBidi" w:cstheme="majorBidi"/>
          <w:color w:val="auto"/>
          <w:kern w:val="0"/>
          <w:sz w:val="28"/>
          <w:szCs w:val="28"/>
        </w:rPr>
        <w:softHyphen/>
        <w:t>но</w:t>
      </w:r>
      <w:r w:rsidRPr="00942A64">
        <w:rPr>
          <w:rFonts w:asciiTheme="majorBidi" w:eastAsia="Times New Roman" w:hAnsiTheme="majorBidi" w:cstheme="majorBidi"/>
          <w:color w:val="auto"/>
          <w:kern w:val="0"/>
          <w:sz w:val="28"/>
          <w:szCs w:val="28"/>
        </w:rPr>
        <w:softHyphen/>
        <w:t>го дей</w:t>
      </w:r>
      <w:r w:rsidRPr="00942A64">
        <w:rPr>
          <w:rFonts w:asciiTheme="majorBidi" w:eastAsia="Times New Roman" w:hAnsiTheme="majorBidi" w:cstheme="majorBidi"/>
          <w:color w:val="auto"/>
          <w:kern w:val="0"/>
          <w:sz w:val="28"/>
          <w:szCs w:val="28"/>
        </w:rPr>
        <w:softHyphen/>
        <w:t>ствия, формирование социально приемлемых моделей поведения. Для до</w:t>
      </w:r>
      <w:r w:rsidRPr="00942A64">
        <w:rPr>
          <w:rFonts w:asciiTheme="majorBidi" w:eastAsia="Times New Roman" w:hAnsiTheme="majorBidi" w:cstheme="majorBidi"/>
          <w:color w:val="auto"/>
          <w:kern w:val="0"/>
          <w:sz w:val="28"/>
          <w:szCs w:val="28"/>
        </w:rPr>
        <w:softHyphen/>
        <w:t>сти</w:t>
      </w:r>
      <w:r w:rsidRPr="00942A64">
        <w:rPr>
          <w:rFonts w:asciiTheme="majorBidi" w:eastAsia="Times New Roman" w:hAnsiTheme="majorBidi" w:cstheme="majorBidi"/>
          <w:color w:val="auto"/>
          <w:kern w:val="0"/>
          <w:sz w:val="28"/>
          <w:szCs w:val="28"/>
        </w:rPr>
        <w:softHyphen/>
        <w:t>же</w:t>
      </w:r>
      <w:r w:rsidRPr="00942A64">
        <w:rPr>
          <w:rFonts w:asciiTheme="majorBidi" w:eastAsia="Times New Roman" w:hAnsiTheme="majorBidi" w:cstheme="majorBidi"/>
          <w:color w:val="auto"/>
          <w:kern w:val="0"/>
          <w:sz w:val="28"/>
          <w:szCs w:val="28"/>
        </w:rPr>
        <w:softHyphen/>
        <w:t>ния данного уровня результатов особое значение имеет взаимодействие обучающегося с пред</w:t>
      </w:r>
      <w:r w:rsidRPr="00942A64">
        <w:rPr>
          <w:rFonts w:asciiTheme="majorBidi" w:eastAsia="Times New Roman" w:hAnsiTheme="majorBidi" w:cstheme="majorBidi"/>
          <w:color w:val="auto"/>
          <w:kern w:val="0"/>
          <w:sz w:val="28"/>
          <w:szCs w:val="28"/>
        </w:rPr>
        <w:softHyphen/>
        <w:t>ставителями различных социальных субъектов за пределами общеобразовательной ор</w:t>
      </w:r>
      <w:r w:rsidRPr="00942A64">
        <w:rPr>
          <w:rFonts w:asciiTheme="majorBidi" w:eastAsia="Times New Roman" w:hAnsiTheme="majorBidi" w:cstheme="majorBidi"/>
          <w:color w:val="auto"/>
          <w:kern w:val="0"/>
          <w:sz w:val="28"/>
          <w:szCs w:val="28"/>
        </w:rPr>
        <w:softHyphen/>
        <w:t>ганизации, в открытой общественной среде.</w:t>
      </w:r>
    </w:p>
    <w:p w:rsidR="00D32A57" w:rsidRPr="00942A64" w:rsidRDefault="00D32A57" w:rsidP="00D32A57">
      <w:pPr>
        <w:spacing w:after="0"/>
        <w:ind w:firstLine="72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Достижение трех уровней результатов внеурочной деятельности увеличи</w:t>
      </w:r>
      <w:r w:rsidRPr="00942A64">
        <w:rPr>
          <w:rFonts w:asciiTheme="majorBidi" w:eastAsia="Times New Roman" w:hAnsiTheme="majorBidi" w:cstheme="majorBidi"/>
          <w:color w:val="auto"/>
          <w:kern w:val="0"/>
          <w:sz w:val="28"/>
          <w:szCs w:val="28"/>
        </w:rPr>
        <w:softHyphen/>
        <w:t xml:space="preserve">вает вероятность появления </w:t>
      </w:r>
      <w:r w:rsidRPr="00942A64">
        <w:rPr>
          <w:rFonts w:asciiTheme="majorBidi" w:eastAsia="Times New Roman" w:hAnsiTheme="majorBidi" w:cstheme="majorBidi"/>
          <w:i/>
          <w:color w:val="auto"/>
          <w:kern w:val="0"/>
          <w:sz w:val="28"/>
          <w:szCs w:val="28"/>
        </w:rPr>
        <w:t>эффектов</w:t>
      </w:r>
      <w:r w:rsidRPr="00942A64">
        <w:rPr>
          <w:rFonts w:asciiTheme="majorBidi" w:eastAsia="Times New Roman" w:hAnsiTheme="majorBidi" w:cstheme="majorBidi"/>
          <w:color w:val="auto"/>
          <w:kern w:val="0"/>
          <w:sz w:val="28"/>
          <w:szCs w:val="28"/>
        </w:rPr>
        <w:t xml:space="preserve"> воспитания и социализации обу</w:t>
      </w:r>
      <w:r w:rsidRPr="00942A64">
        <w:rPr>
          <w:rFonts w:asciiTheme="majorBidi" w:eastAsia="Times New Roman" w:hAnsiTheme="majorBidi" w:cstheme="majorBidi"/>
          <w:color w:val="auto"/>
          <w:kern w:val="0"/>
          <w:sz w:val="28"/>
          <w:szCs w:val="28"/>
        </w:rPr>
        <w:softHyphen/>
        <w:t>ча</w:t>
      </w:r>
      <w:r w:rsidRPr="00942A64">
        <w:rPr>
          <w:rFonts w:asciiTheme="majorBidi" w:eastAsia="Times New Roman" w:hAnsiTheme="majorBidi" w:cstheme="majorBidi"/>
          <w:color w:val="auto"/>
          <w:kern w:val="0"/>
          <w:sz w:val="28"/>
          <w:szCs w:val="28"/>
        </w:rPr>
        <w:softHyphen/>
        <w:t>ю</w:t>
      </w:r>
      <w:r w:rsidRPr="00942A64">
        <w:rPr>
          <w:rFonts w:asciiTheme="majorBidi" w:eastAsia="Times New Roman" w:hAnsiTheme="majorBidi" w:cstheme="majorBidi"/>
          <w:color w:val="auto"/>
          <w:kern w:val="0"/>
          <w:sz w:val="28"/>
          <w:szCs w:val="28"/>
        </w:rPr>
        <w:softHyphen/>
        <w:t xml:space="preserve">щихся. У </w:t>
      </w:r>
      <w:proofErr w:type="gramStart"/>
      <w:r w:rsidRPr="00942A64">
        <w:rPr>
          <w:rFonts w:asciiTheme="majorBidi" w:eastAsia="Times New Roman" w:hAnsiTheme="majorBidi" w:cstheme="majorBidi"/>
          <w:color w:val="auto"/>
          <w:kern w:val="0"/>
          <w:sz w:val="28"/>
          <w:szCs w:val="28"/>
        </w:rPr>
        <w:t>обучающихся</w:t>
      </w:r>
      <w:proofErr w:type="gramEnd"/>
      <w:r w:rsidRPr="00942A64">
        <w:rPr>
          <w:rFonts w:asciiTheme="majorBidi" w:eastAsia="Times New Roman" w:hAnsiTheme="majorBidi" w:cstheme="majorBidi"/>
          <w:color w:val="auto"/>
          <w:kern w:val="0"/>
          <w:sz w:val="28"/>
          <w:szCs w:val="28"/>
        </w:rPr>
        <w:t xml:space="preserve"> могут быть сформированы коммуникативная, эти</w:t>
      </w:r>
      <w:r w:rsidRPr="00942A64">
        <w:rPr>
          <w:rFonts w:asciiTheme="majorBidi" w:eastAsia="Times New Roman" w:hAnsiTheme="majorBidi" w:cstheme="majorBidi"/>
          <w:color w:val="auto"/>
          <w:kern w:val="0"/>
          <w:sz w:val="28"/>
          <w:szCs w:val="28"/>
        </w:rPr>
        <w:softHyphen/>
        <w:t>че</w:t>
      </w:r>
      <w:r w:rsidRPr="00942A64">
        <w:rPr>
          <w:rFonts w:asciiTheme="majorBidi" w:eastAsia="Times New Roman" w:hAnsiTheme="majorBidi" w:cstheme="majorBidi"/>
          <w:color w:val="auto"/>
          <w:kern w:val="0"/>
          <w:sz w:val="28"/>
          <w:szCs w:val="28"/>
        </w:rPr>
        <w:softHyphen/>
        <w:t>ская, социальная, гражданская компетентности и социокультурная идентичность.</w:t>
      </w:r>
    </w:p>
    <w:p w:rsidR="00D32A57" w:rsidRPr="00942A64" w:rsidRDefault="00D32A57" w:rsidP="00D32A57">
      <w:pPr>
        <w:overflowPunct w:val="0"/>
        <w:spacing w:after="0"/>
        <w:ind w:firstLine="72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w:t>
      </w:r>
      <w:proofErr w:type="gramStart"/>
      <w:r w:rsidRPr="00942A64">
        <w:rPr>
          <w:rFonts w:asciiTheme="majorBidi" w:eastAsia="Times New Roman" w:hAnsiTheme="majorBidi" w:cstheme="majorBidi"/>
          <w:color w:val="auto"/>
          <w:kern w:val="0"/>
          <w:sz w:val="28"/>
          <w:szCs w:val="28"/>
        </w:rPr>
        <w:t>особенностей</w:t>
      </w:r>
      <w:proofErr w:type="gramEnd"/>
      <w:r w:rsidRPr="00942A64">
        <w:rPr>
          <w:rFonts w:asciiTheme="majorBidi" w:eastAsia="Times New Roman" w:hAnsiTheme="majorBidi" w:cstheme="majorBidi"/>
          <w:color w:val="auto"/>
          <w:kern w:val="0"/>
          <w:sz w:val="28"/>
          <w:szCs w:val="28"/>
        </w:rPr>
        <w:t xml:space="preserve"> обучающихся с умственной отсталостью (интеллектуальными нарушениями). </w:t>
      </w:r>
    </w:p>
    <w:p w:rsidR="00D32A57" w:rsidRPr="00942A64" w:rsidRDefault="00D32A57" w:rsidP="00D32A57">
      <w:pPr>
        <w:overflowPunct w:val="0"/>
        <w:spacing w:after="0"/>
        <w:ind w:firstLine="720"/>
        <w:jc w:val="both"/>
        <w:rPr>
          <w:rFonts w:asciiTheme="majorBidi" w:eastAsia="Times New Roman" w:hAnsiTheme="majorBidi" w:cstheme="majorBidi"/>
          <w:color w:val="333333"/>
          <w:kern w:val="0"/>
          <w:sz w:val="28"/>
          <w:szCs w:val="28"/>
        </w:rPr>
      </w:pPr>
      <w:r w:rsidRPr="00942A64">
        <w:rPr>
          <w:rFonts w:asciiTheme="majorBidi" w:eastAsia="Times New Roman" w:hAnsiTheme="majorBidi" w:cstheme="majorBidi"/>
          <w:color w:val="333333"/>
          <w:kern w:val="0"/>
          <w:sz w:val="28"/>
          <w:szCs w:val="28"/>
        </w:rPr>
        <w:t xml:space="preserve">По каждому из направлений внеурочной деятельности обучающихся с умственной отсталостью </w:t>
      </w:r>
      <w:r w:rsidRPr="00942A64">
        <w:rPr>
          <w:rFonts w:asciiTheme="majorBidi" w:eastAsia="Times New Roman" w:hAnsiTheme="majorBidi" w:cstheme="majorBidi"/>
          <w:color w:val="auto"/>
          <w:kern w:val="0"/>
          <w:sz w:val="28"/>
          <w:szCs w:val="28"/>
        </w:rPr>
        <w:t xml:space="preserve">(интеллектуальными нарушениями) </w:t>
      </w:r>
      <w:r w:rsidRPr="00942A64">
        <w:rPr>
          <w:rFonts w:asciiTheme="majorBidi" w:eastAsia="Times New Roman" w:hAnsiTheme="majorBidi" w:cstheme="majorBidi"/>
          <w:color w:val="333333"/>
          <w:kern w:val="0"/>
          <w:sz w:val="28"/>
          <w:szCs w:val="28"/>
        </w:rPr>
        <w:t>могут быть достигнуты определенные воспитательные результаты.</w:t>
      </w:r>
    </w:p>
    <w:p w:rsidR="00D32A57" w:rsidRPr="00942A64" w:rsidRDefault="00D32A57" w:rsidP="00D32A57">
      <w:pPr>
        <w:overflowPunct w:val="0"/>
        <w:spacing w:after="0"/>
        <w:ind w:firstLine="720"/>
        <w:jc w:val="both"/>
        <w:rPr>
          <w:rFonts w:asciiTheme="majorBidi" w:eastAsia="Times New Roman" w:hAnsiTheme="majorBidi" w:cstheme="majorBidi"/>
          <w:b/>
          <w:i/>
          <w:color w:val="auto"/>
          <w:kern w:val="0"/>
          <w:sz w:val="28"/>
          <w:szCs w:val="28"/>
        </w:rPr>
      </w:pPr>
    </w:p>
    <w:p w:rsidR="00D32A57" w:rsidRPr="00942A64" w:rsidRDefault="00D32A57" w:rsidP="00D32A57">
      <w:pPr>
        <w:autoSpaceDE w:val="0"/>
        <w:spacing w:after="0"/>
        <w:ind w:firstLine="720"/>
        <w:jc w:val="center"/>
        <w:rPr>
          <w:rFonts w:asciiTheme="majorBidi" w:eastAsia="Times New Roman" w:hAnsiTheme="majorBidi" w:cstheme="majorBidi"/>
          <w:b/>
          <w:i/>
          <w:color w:val="auto"/>
          <w:sz w:val="28"/>
          <w:szCs w:val="28"/>
        </w:rPr>
      </w:pPr>
      <w:r w:rsidRPr="00942A64">
        <w:rPr>
          <w:rFonts w:asciiTheme="majorBidi" w:eastAsia="Times New Roman" w:hAnsiTheme="majorBidi" w:cstheme="majorBidi"/>
          <w:b/>
          <w:i/>
          <w:color w:val="auto"/>
          <w:sz w:val="28"/>
          <w:szCs w:val="28"/>
        </w:rPr>
        <w:t>Основные личностные результаты внеурочной деятельности:</w:t>
      </w:r>
    </w:p>
    <w:p w:rsidR="00D32A57" w:rsidRPr="00942A64" w:rsidRDefault="00D32A57" w:rsidP="00D32A57">
      <w:pPr>
        <w:autoSpaceDE w:val="0"/>
        <w:spacing w:after="0"/>
        <w:ind w:firstLine="720"/>
        <w:jc w:val="center"/>
        <w:rPr>
          <w:rFonts w:asciiTheme="majorBidi" w:eastAsia="Times New Roman" w:hAnsiTheme="majorBidi" w:cstheme="majorBidi"/>
          <w:color w:val="auto"/>
          <w:sz w:val="28"/>
          <w:szCs w:val="28"/>
        </w:rPr>
      </w:pP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xml:space="preserve">― ценностное отношение и любовь к </w:t>
      </w:r>
      <w:proofErr w:type="gramStart"/>
      <w:r w:rsidRPr="00942A64">
        <w:rPr>
          <w:rFonts w:asciiTheme="majorBidi" w:hAnsiTheme="majorBidi" w:cstheme="majorBidi"/>
          <w:sz w:val="28"/>
          <w:szCs w:val="28"/>
        </w:rPr>
        <w:t>близким</w:t>
      </w:r>
      <w:proofErr w:type="gramEnd"/>
      <w:r w:rsidRPr="00942A64">
        <w:rPr>
          <w:rFonts w:asciiTheme="majorBidi" w:hAnsiTheme="majorBidi" w:cstheme="majorBidi"/>
          <w:sz w:val="28"/>
          <w:szCs w:val="28"/>
        </w:rPr>
        <w:t xml:space="preserve">, к образовательному учреждению, своему селу, городу, народу, России; </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xml:space="preserve">― ценностное отношение к труду и творчеству, человеку труда, трудовым достижениям России и человечества, трудолюбие; </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осознание себя как члена общества, гражданина Российской Федерации, жителя конкретного региона;</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xml:space="preserve">― элементарные представления об эстетических и художественных ценностях отечественной культуры. </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эмоционально-ценностное отношение к окружающей среде, необходимости ее охраны;</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уважение к истории, культуре, национальным особенностям, традициям и образу жизни других народов;</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готовность следовать этическим нормам поведения в повседневной жизни и профессиональной деятельности;</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готовность к реализации дальнейшей профессиональной траектории в соответствии с собственными интересами и возможностями;</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xml:space="preserve">― понимание красоты в искусстве, в окружающей действительности; </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lastRenderedPageBreak/>
        <w:t xml:space="preserve">― потребности и начальные умения выражать себя в различных доступных и наиболее привлекательных   видах </w:t>
      </w:r>
      <w:r w:rsidRPr="00942A64">
        <w:rPr>
          <w:rFonts w:asciiTheme="majorBidi" w:hAnsiTheme="majorBidi" w:cstheme="majorBidi"/>
          <w:bCs/>
          <w:sz w:val="28"/>
          <w:szCs w:val="28"/>
        </w:rPr>
        <w:t>практической, художественно-эстетической, спортивно-физкультурной деятельности</w:t>
      </w:r>
      <w:r w:rsidRPr="00942A64">
        <w:rPr>
          <w:rFonts w:asciiTheme="majorBidi" w:hAnsiTheme="majorBidi" w:cstheme="majorBidi"/>
          <w:sz w:val="28"/>
          <w:szCs w:val="28"/>
        </w:rPr>
        <w:t xml:space="preserve">; </w:t>
      </w:r>
    </w:p>
    <w:p w:rsidR="00D32A57" w:rsidRPr="00942A64" w:rsidRDefault="00D32A57" w:rsidP="007A347A">
      <w:pPr>
        <w:pStyle w:val="afe"/>
        <w:rPr>
          <w:rFonts w:asciiTheme="majorBidi" w:hAnsiTheme="majorBidi" w:cstheme="majorBidi"/>
          <w:bCs/>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развитие представлений об окружающем мире в совокупности его природных и социальных компонентов;</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w:t>
      </w:r>
      <w:r w:rsidRPr="00942A64">
        <w:rPr>
          <w:rFonts w:asciiTheme="majorBidi" w:hAnsiTheme="majorBidi" w:cstheme="majorBidi"/>
          <w:bCs/>
          <w:sz w:val="28"/>
          <w:szCs w:val="28"/>
        </w:rPr>
        <w:t xml:space="preserve">расширение круга общения, </w:t>
      </w:r>
      <w:r w:rsidRPr="00942A64">
        <w:rPr>
          <w:rFonts w:asciiTheme="majorBidi" w:hAnsiTheme="majorBidi" w:cstheme="majorBidi"/>
          <w:sz w:val="28"/>
          <w:szCs w:val="28"/>
        </w:rPr>
        <w:t xml:space="preserve">развитие навыков сотрудничества </w:t>
      </w:r>
      <w:proofErr w:type="gramStart"/>
      <w:r w:rsidRPr="00942A64">
        <w:rPr>
          <w:rFonts w:asciiTheme="majorBidi" w:hAnsiTheme="majorBidi" w:cstheme="majorBidi"/>
          <w:sz w:val="28"/>
          <w:szCs w:val="28"/>
        </w:rPr>
        <w:t>со</w:t>
      </w:r>
      <w:proofErr w:type="gramEnd"/>
      <w:r w:rsidRPr="00942A64">
        <w:rPr>
          <w:rFonts w:asciiTheme="majorBidi" w:hAnsiTheme="majorBidi" w:cstheme="majorBidi"/>
          <w:sz w:val="28"/>
          <w:szCs w:val="28"/>
        </w:rPr>
        <w:t xml:space="preserve"> взрослыми и сверстниками в разных социальных ситуациях; принятие и освоение различных социальных ролей</w:t>
      </w:r>
      <w:r w:rsidRPr="00942A64">
        <w:rPr>
          <w:rFonts w:asciiTheme="majorBidi" w:hAnsiTheme="majorBidi" w:cstheme="majorBidi"/>
          <w:bCs/>
          <w:sz w:val="28"/>
          <w:szCs w:val="28"/>
        </w:rPr>
        <w:t>;</w:t>
      </w:r>
      <w:r w:rsidRPr="00942A64">
        <w:rPr>
          <w:rFonts w:asciiTheme="majorBidi" w:hAnsiTheme="majorBidi" w:cstheme="majorBidi"/>
          <w:sz w:val="28"/>
          <w:szCs w:val="28"/>
        </w:rPr>
        <w:t xml:space="preserve"> </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xml:space="preserve">― принятие и освоение различных социальных ролей, умение взаимодействовать с людьми, работать в коллективе; </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владение навыками коммуникации и принятыми ритуалами социального взаимодействия;</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xml:space="preserve">― 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D32A57" w:rsidRPr="00942A64" w:rsidRDefault="00D32A57" w:rsidP="007A347A">
      <w:pPr>
        <w:pStyle w:val="afe"/>
        <w:rPr>
          <w:rFonts w:asciiTheme="majorBidi" w:hAnsiTheme="majorBidi" w:cstheme="majorBidi"/>
          <w:sz w:val="28"/>
          <w:szCs w:val="28"/>
        </w:rPr>
      </w:pPr>
      <w:r w:rsidRPr="00942A64">
        <w:rPr>
          <w:rFonts w:asciiTheme="majorBidi" w:hAnsiTheme="majorBidi" w:cstheme="majorBidi"/>
          <w:sz w:val="28"/>
          <w:szCs w:val="28"/>
        </w:rPr>
        <w:t xml:space="preserve">― мотивация к самореализации в социальном творчестве, познавательной и практической, общественно полезной деятельности. </w:t>
      </w:r>
    </w:p>
    <w:p w:rsidR="00624807" w:rsidRPr="00942A64" w:rsidRDefault="00624807" w:rsidP="00550FB3">
      <w:pPr>
        <w:spacing w:after="0" w:line="360" w:lineRule="auto"/>
        <w:jc w:val="both"/>
        <w:rPr>
          <w:rFonts w:asciiTheme="majorBidi" w:hAnsiTheme="majorBidi" w:cstheme="majorBidi"/>
          <w:color w:val="000000"/>
          <w:sz w:val="28"/>
          <w:szCs w:val="28"/>
        </w:rPr>
        <w:sectPr w:rsidR="00624807" w:rsidRPr="00942A64" w:rsidSect="009C7439">
          <w:pgSz w:w="11906" w:h="16838"/>
          <w:pgMar w:top="1134" w:right="850" w:bottom="1135" w:left="1701" w:header="720" w:footer="0" w:gutter="0"/>
          <w:cols w:space="720"/>
          <w:titlePg/>
          <w:docGrid w:linePitch="600" w:charSpace="36864"/>
        </w:sectPr>
      </w:pPr>
    </w:p>
    <w:p w:rsidR="00046BF0" w:rsidRDefault="00046BF0" w:rsidP="002A0A39">
      <w:pPr>
        <w:suppressAutoHyphens w:val="0"/>
        <w:spacing w:after="223" w:line="240" w:lineRule="auto"/>
        <w:jc w:val="center"/>
        <w:rPr>
          <w:rFonts w:asciiTheme="majorBidi" w:eastAsiaTheme="minorEastAsia" w:hAnsiTheme="majorBidi" w:cstheme="majorBidi"/>
          <w:b/>
          <w:bCs/>
          <w:color w:val="auto"/>
          <w:kern w:val="0"/>
          <w:sz w:val="28"/>
          <w:szCs w:val="28"/>
          <w:lang w:eastAsia="ru-RU"/>
        </w:rPr>
      </w:pPr>
    </w:p>
    <w:p w:rsidR="002A0A39" w:rsidRPr="00942A64" w:rsidRDefault="00BB76DD" w:rsidP="002A0A39">
      <w:pPr>
        <w:suppressAutoHyphens w:val="0"/>
        <w:spacing w:after="223" w:line="240" w:lineRule="auto"/>
        <w:jc w:val="center"/>
        <w:rPr>
          <w:rFonts w:asciiTheme="majorBidi" w:eastAsiaTheme="minorEastAsia" w:hAnsiTheme="majorBidi" w:cstheme="majorBidi"/>
          <w:color w:val="auto"/>
          <w:kern w:val="0"/>
          <w:sz w:val="28"/>
          <w:szCs w:val="28"/>
          <w:lang w:eastAsia="ru-RU"/>
        </w:rPr>
      </w:pPr>
      <w:r>
        <w:rPr>
          <w:rFonts w:asciiTheme="majorBidi" w:eastAsiaTheme="minorEastAsia" w:hAnsiTheme="majorBidi" w:cstheme="majorBidi"/>
          <w:b/>
          <w:bCs/>
          <w:color w:val="auto"/>
          <w:kern w:val="0"/>
          <w:sz w:val="28"/>
          <w:szCs w:val="28"/>
          <w:lang w:eastAsia="ru-RU"/>
        </w:rPr>
        <w:t>3.4  П</w:t>
      </w:r>
      <w:r w:rsidR="00046BF0" w:rsidRPr="00942A64">
        <w:rPr>
          <w:rFonts w:asciiTheme="majorBidi" w:eastAsiaTheme="minorEastAsia" w:hAnsiTheme="majorBidi" w:cstheme="majorBidi"/>
          <w:b/>
          <w:bCs/>
          <w:color w:val="auto"/>
          <w:kern w:val="0"/>
          <w:sz w:val="28"/>
          <w:szCs w:val="28"/>
          <w:lang w:eastAsia="ru-RU"/>
        </w:rPr>
        <w:t xml:space="preserve">лан  воспитательной работы </w:t>
      </w:r>
    </w:p>
    <w:p w:rsidR="002A0A39" w:rsidRPr="00942A64" w:rsidRDefault="002A0A39" w:rsidP="002A0A39">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 xml:space="preserve"> Федеральный</w:t>
      </w:r>
      <w:r w:rsidR="00E6326C">
        <w:rPr>
          <w:rFonts w:asciiTheme="majorBidi" w:eastAsiaTheme="minorEastAsia" w:hAnsiTheme="majorBidi" w:cstheme="majorBidi"/>
          <w:color w:val="auto"/>
          <w:kern w:val="0"/>
          <w:sz w:val="28"/>
          <w:szCs w:val="28"/>
          <w:lang w:eastAsia="ru-RU"/>
        </w:rPr>
        <w:t xml:space="preserve"> </w:t>
      </w:r>
      <w:r w:rsidRPr="00942A64">
        <w:rPr>
          <w:rFonts w:asciiTheme="majorBidi" w:eastAsiaTheme="minorEastAsia" w:hAnsiTheme="majorBidi" w:cstheme="majorBidi"/>
          <w:color w:val="auto"/>
          <w:kern w:val="0"/>
          <w:sz w:val="28"/>
          <w:szCs w:val="28"/>
          <w:lang w:eastAsia="ru-RU"/>
        </w:rPr>
        <w:t xml:space="preserve"> календарный план воспитательной работы является единым для образовательных организаций. Федеральный календарный план воспитательной работы может быть реализован в рамках урочной и внеурочной деятельности. МБОУ «</w:t>
      </w:r>
      <w:proofErr w:type="spellStart"/>
      <w:r w:rsidRPr="00942A64">
        <w:rPr>
          <w:rFonts w:asciiTheme="majorBidi" w:eastAsiaTheme="minorEastAsia" w:hAnsiTheme="majorBidi" w:cstheme="majorBidi"/>
          <w:color w:val="auto"/>
          <w:kern w:val="0"/>
          <w:sz w:val="28"/>
          <w:szCs w:val="28"/>
          <w:lang w:eastAsia="ru-RU"/>
        </w:rPr>
        <w:t>Называевская</w:t>
      </w:r>
      <w:proofErr w:type="spellEnd"/>
      <w:r w:rsidRPr="00942A64">
        <w:rPr>
          <w:rFonts w:asciiTheme="majorBidi" w:eastAsiaTheme="minorEastAsia" w:hAnsiTheme="majorBidi" w:cstheme="majorBidi"/>
          <w:color w:val="auto"/>
          <w:kern w:val="0"/>
          <w:sz w:val="28"/>
          <w:szCs w:val="28"/>
          <w:lang w:eastAsia="ru-RU"/>
        </w:rPr>
        <w:t xml:space="preserve"> СОШ №1» наряду с федеральным календарным планом воспитательной работы проводить иные мероприятия согласно рабочей программе воспитания, по ключевым направлениям воспитания и дополнительного образования </w:t>
      </w:r>
      <w:proofErr w:type="gramStart"/>
      <w:r w:rsidRPr="00942A64">
        <w:rPr>
          <w:rFonts w:asciiTheme="majorBidi" w:eastAsiaTheme="minorEastAsia" w:hAnsiTheme="majorBidi" w:cstheme="majorBidi"/>
          <w:color w:val="auto"/>
          <w:kern w:val="0"/>
          <w:sz w:val="28"/>
          <w:szCs w:val="28"/>
          <w:lang w:eastAsia="ru-RU"/>
        </w:rPr>
        <w:t>обучающихся</w:t>
      </w:r>
      <w:proofErr w:type="gramEnd"/>
      <w:r w:rsidRPr="00942A64">
        <w:rPr>
          <w:rFonts w:asciiTheme="majorBidi" w:eastAsiaTheme="minorEastAsia" w:hAnsiTheme="majorBidi" w:cstheme="majorBidi"/>
          <w:color w:val="auto"/>
          <w:kern w:val="0"/>
          <w:sz w:val="28"/>
          <w:szCs w:val="28"/>
          <w:lang w:eastAsia="ru-RU"/>
        </w:rPr>
        <w:t>.</w:t>
      </w:r>
    </w:p>
    <w:p w:rsidR="002A0A39" w:rsidRDefault="002A0A39" w:rsidP="002A0A39">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rsidR="002A0A39" w:rsidRPr="00942A64" w:rsidRDefault="002A0A39" w:rsidP="002A0A39">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 xml:space="preserve"> </w:t>
      </w:r>
      <w:proofErr w:type="gramStart"/>
      <w:r w:rsidRPr="00942A64">
        <w:rPr>
          <w:rFonts w:asciiTheme="majorBidi" w:eastAsiaTheme="minorEastAsia" w:hAnsiTheme="majorBidi" w:cstheme="majorBidi"/>
          <w:color w:val="auto"/>
          <w:kern w:val="0"/>
          <w:sz w:val="28"/>
          <w:szCs w:val="28"/>
          <w:lang w:eastAsia="ru-RU"/>
        </w:rPr>
        <w:t xml:space="preserve">Перечень  </w:t>
      </w:r>
      <w:r>
        <w:rPr>
          <w:rFonts w:asciiTheme="majorBidi" w:eastAsiaTheme="minorEastAsia" w:hAnsiTheme="majorBidi" w:cstheme="majorBidi"/>
          <w:color w:val="auto"/>
          <w:kern w:val="0"/>
          <w:sz w:val="28"/>
          <w:szCs w:val="28"/>
          <w:lang w:eastAsia="ru-RU"/>
        </w:rPr>
        <w:t xml:space="preserve"> </w:t>
      </w:r>
      <w:r w:rsidRPr="00942A64">
        <w:rPr>
          <w:rFonts w:asciiTheme="majorBidi" w:eastAsiaTheme="minorEastAsia" w:hAnsiTheme="majorBidi" w:cstheme="majorBidi"/>
          <w:color w:val="auto"/>
          <w:kern w:val="0"/>
          <w:sz w:val="28"/>
          <w:szCs w:val="28"/>
          <w:lang w:eastAsia="ru-RU"/>
        </w:rPr>
        <w:t>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roofErr w:type="gramEnd"/>
    </w:p>
    <w:p w:rsidR="00046BF0" w:rsidRPr="00942A64" w:rsidRDefault="00046BF0" w:rsidP="00046BF0">
      <w:pPr>
        <w:suppressAutoHyphens w:val="0"/>
        <w:spacing w:after="223" w:line="240" w:lineRule="auto"/>
        <w:rPr>
          <w:rFonts w:asciiTheme="majorBidi" w:hAnsiTheme="majorBidi" w:cstheme="majorBidi"/>
          <w:b/>
          <w:bCs/>
          <w:sz w:val="28"/>
          <w:szCs w:val="28"/>
          <w:lang w:eastAsia="ru-RU"/>
        </w:rPr>
      </w:pPr>
      <w:r w:rsidRPr="00942A64">
        <w:rPr>
          <w:rFonts w:asciiTheme="majorBidi" w:hAnsiTheme="majorBidi" w:cstheme="majorBidi"/>
          <w:b/>
          <w:bCs/>
          <w:sz w:val="28"/>
          <w:szCs w:val="28"/>
          <w:lang w:eastAsia="ru-RU"/>
        </w:rPr>
        <w:t> Сентябрь:</w:t>
      </w:r>
    </w:p>
    <w:p w:rsidR="00046BF0" w:rsidRPr="00942A64" w:rsidRDefault="00046BF0" w:rsidP="00046BF0">
      <w:pPr>
        <w:pStyle w:val="afe"/>
        <w:rPr>
          <w:rFonts w:asciiTheme="majorBidi" w:hAnsiTheme="majorBidi" w:cstheme="majorBidi"/>
          <w:sz w:val="28"/>
          <w:szCs w:val="28"/>
          <w:lang w:eastAsia="ru-RU"/>
        </w:rPr>
      </w:pPr>
      <w:r w:rsidRPr="00942A64">
        <w:rPr>
          <w:rFonts w:asciiTheme="majorBidi" w:eastAsiaTheme="minorEastAsia" w:hAnsiTheme="majorBidi" w:cstheme="majorBidi"/>
          <w:sz w:val="28"/>
          <w:szCs w:val="28"/>
          <w:lang w:eastAsia="ru-RU"/>
        </w:rPr>
        <w:t>1 сентября: День знаний;</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sz w:val="28"/>
          <w:szCs w:val="28"/>
          <w:lang w:eastAsia="ru-RU"/>
        </w:rPr>
        <w:t>3 сентября: День окончания Второй мировой войны, День солидарности в борьбе с терроризмом;</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8 сентября: Международный день распространения грамотности.</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Октябрь:</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 октября: Международный день пожилых людей; Международный день музыки;</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4 октября: День защиты животных;</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5 октября: День учителя;</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lastRenderedPageBreak/>
        <w:t>25 октября: Международный день школьных библиотек;</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Третье воскресенье октября: День отца.</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Ноябрь:</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4 ноября: День народного единства;</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8 ноября: День памяти погибших при исполнении служебных обязанностей сотрудников органов внутренних дел России;</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Последнее воскресенье ноября: День Матери;</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30 ноября: День Государственного герба Российской Федерации.</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Декабрь:</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3 декабря: День неизвестного солдата; Международный день инвалидов;</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5 декабря: День добровольца (волонтера) в России;</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9 декабря: День Героев Отечества;</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12 декабря: День Конституции Российской Федерации.</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Январь:</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25 января: День российского студенчества;</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27 января: День снятия блокады Ленинграда, День освобождения Красной армией крупнейшего "лагеря смерти" </w:t>
      </w:r>
      <w:proofErr w:type="spellStart"/>
      <w:r w:rsidRPr="00942A64">
        <w:rPr>
          <w:rFonts w:asciiTheme="majorBidi" w:eastAsiaTheme="minorEastAsia" w:hAnsiTheme="majorBidi" w:cstheme="majorBidi"/>
          <w:sz w:val="28"/>
          <w:szCs w:val="28"/>
          <w:lang w:eastAsia="ru-RU"/>
        </w:rPr>
        <w:t>Аушвиц-Биркенау</w:t>
      </w:r>
      <w:proofErr w:type="spellEnd"/>
      <w:r w:rsidRPr="00942A64">
        <w:rPr>
          <w:rFonts w:asciiTheme="majorBidi" w:eastAsiaTheme="minorEastAsia" w:hAnsiTheme="majorBidi" w:cstheme="majorBidi"/>
          <w:sz w:val="28"/>
          <w:szCs w:val="28"/>
          <w:lang w:eastAsia="ru-RU"/>
        </w:rPr>
        <w:t xml:space="preserve"> (Освенцима) - День памяти жертв Холокоста.</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Февраль:</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 февраля: День разгрома советскими войсками немецко-фашистских вой</w:t>
      </w:r>
      <w:proofErr w:type="gramStart"/>
      <w:r w:rsidRPr="00942A64">
        <w:rPr>
          <w:rFonts w:asciiTheme="majorBidi" w:eastAsiaTheme="minorEastAsia" w:hAnsiTheme="majorBidi" w:cstheme="majorBidi"/>
          <w:sz w:val="28"/>
          <w:szCs w:val="28"/>
          <w:lang w:eastAsia="ru-RU"/>
        </w:rPr>
        <w:t>ск в Ст</w:t>
      </w:r>
      <w:proofErr w:type="gramEnd"/>
      <w:r w:rsidRPr="00942A64">
        <w:rPr>
          <w:rFonts w:asciiTheme="majorBidi" w:eastAsiaTheme="minorEastAsia" w:hAnsiTheme="majorBidi" w:cstheme="majorBidi"/>
          <w:sz w:val="28"/>
          <w:szCs w:val="28"/>
          <w:lang w:eastAsia="ru-RU"/>
        </w:rPr>
        <w:t>алинградской битве;</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8 февраля: День российской науки;</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15 февраля: День памяти о россиянах, исполнявших служебный долг за пределами Отечества;</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21 февраля: Международный день родного языка;</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23 февраля: День защитника Отечества.</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Март:</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8 марта: Международный женский день;</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18 марта: День воссоединения Крыма с Россией 27 марта: Всемирный день театра.</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Апрель:</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12 апреля: День космонавтики.</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Май:</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 мая: Праздник Весны и Труда;</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9 мая: День Победы;</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19 мая: День детских общественных организаций России;</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24 мая: День славянской письменности и культуры.</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Июнь:</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 июня: День защиты детей;</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6 июня: День русского языка;</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12 июня: День России;</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22 июня: День памяти и скорби;</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27 июня: День молодежи.</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t>Июль:</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8 июля: День семьи, любви и верности.</w:t>
      </w:r>
    </w:p>
    <w:p w:rsidR="00046BF0" w:rsidRPr="00942A64" w:rsidRDefault="00046BF0" w:rsidP="00046BF0">
      <w:pPr>
        <w:pStyle w:val="afe"/>
        <w:rPr>
          <w:rFonts w:asciiTheme="majorBidi" w:eastAsiaTheme="minorEastAsia" w:hAnsiTheme="majorBidi" w:cstheme="majorBidi"/>
          <w:b/>
          <w:bCs/>
          <w:sz w:val="28"/>
          <w:szCs w:val="28"/>
          <w:lang w:eastAsia="ru-RU"/>
        </w:rPr>
      </w:pPr>
      <w:r w:rsidRPr="00942A64">
        <w:rPr>
          <w:rFonts w:asciiTheme="majorBidi" w:eastAsiaTheme="minorEastAsia" w:hAnsiTheme="majorBidi" w:cstheme="majorBidi"/>
          <w:b/>
          <w:bCs/>
          <w:sz w:val="28"/>
          <w:szCs w:val="28"/>
          <w:lang w:eastAsia="ru-RU"/>
        </w:rPr>
        <w:lastRenderedPageBreak/>
        <w:t>Август:</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12 августа: День физкультурника;</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22 августа: День Государственного флага Российской Федерации;</w:t>
      </w:r>
    </w:p>
    <w:p w:rsidR="00046BF0" w:rsidRPr="00942A64" w:rsidRDefault="00046BF0" w:rsidP="00046BF0">
      <w:pPr>
        <w:pStyle w:val="afe"/>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27 августа: День российского кино.</w:t>
      </w:r>
    </w:p>
    <w:p w:rsidR="00046BF0" w:rsidRDefault="00046BF0" w:rsidP="00046BF0">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Рабочая программа воспитания обучающихся с умственной отсталостью, разрабатываемая образовательной организацией, является открытым документом, то есть допускающим возможность внесения в него изменений в течение учебного года по внешним или внутренним причинам, связанным с изменениями условий воспитательной работы в среде образовательной организации.</w:t>
      </w:r>
      <w:proofErr w:type="gramEnd"/>
    </w:p>
    <w:p w:rsidR="00E6326C" w:rsidRDefault="00E6326C" w:rsidP="00E6326C">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eastAsiaTheme="minorEastAsia" w:hAnsiTheme="majorBidi" w:cstheme="majorBidi"/>
          <w:color w:val="auto"/>
          <w:kern w:val="0"/>
          <w:sz w:val="28"/>
          <w:szCs w:val="28"/>
          <w:lang w:eastAsia="ru-RU"/>
        </w:rPr>
        <w:t>МБОУ «</w:t>
      </w:r>
      <w:proofErr w:type="spellStart"/>
      <w:r w:rsidRPr="00942A64">
        <w:rPr>
          <w:rFonts w:asciiTheme="majorBidi" w:eastAsiaTheme="minorEastAsia" w:hAnsiTheme="majorBidi" w:cstheme="majorBidi"/>
          <w:color w:val="auto"/>
          <w:kern w:val="0"/>
          <w:sz w:val="28"/>
          <w:szCs w:val="28"/>
          <w:lang w:eastAsia="ru-RU"/>
        </w:rPr>
        <w:t>Называевская</w:t>
      </w:r>
      <w:proofErr w:type="spellEnd"/>
      <w:r w:rsidRPr="00942A64">
        <w:rPr>
          <w:rFonts w:asciiTheme="majorBidi" w:eastAsiaTheme="minorEastAsia" w:hAnsiTheme="majorBidi" w:cstheme="majorBidi"/>
          <w:color w:val="auto"/>
          <w:kern w:val="0"/>
          <w:sz w:val="28"/>
          <w:szCs w:val="28"/>
          <w:lang w:eastAsia="ru-RU"/>
        </w:rPr>
        <w:t xml:space="preserve"> СОШ №1» наряду с федеральным календарным планом воспитательной работы проводить иные мероприятия согласно рабочей программе воспитания, по ключевым направлениям воспитания и дополнительн</w:t>
      </w:r>
      <w:r>
        <w:rPr>
          <w:rFonts w:asciiTheme="majorBidi" w:eastAsiaTheme="minorEastAsia" w:hAnsiTheme="majorBidi" w:cstheme="majorBidi"/>
          <w:color w:val="auto"/>
          <w:kern w:val="0"/>
          <w:sz w:val="28"/>
          <w:szCs w:val="28"/>
          <w:lang w:eastAsia="ru-RU"/>
        </w:rPr>
        <w:t xml:space="preserve">ого образования  </w:t>
      </w:r>
      <w:proofErr w:type="gramStart"/>
      <w:r>
        <w:rPr>
          <w:rFonts w:asciiTheme="majorBidi" w:eastAsiaTheme="minorEastAsia" w:hAnsiTheme="majorBidi" w:cstheme="majorBidi"/>
          <w:color w:val="auto"/>
          <w:kern w:val="0"/>
          <w:sz w:val="28"/>
          <w:szCs w:val="28"/>
          <w:lang w:eastAsia="ru-RU"/>
        </w:rPr>
        <w:t>обучающихся</w:t>
      </w:r>
      <w:proofErr w:type="gramEnd"/>
      <w:r>
        <w:rPr>
          <w:rFonts w:asciiTheme="majorBidi" w:eastAsiaTheme="minorEastAsia" w:hAnsiTheme="majorBidi" w:cstheme="majorBidi"/>
          <w:color w:val="auto"/>
          <w:kern w:val="0"/>
          <w:sz w:val="28"/>
          <w:szCs w:val="28"/>
          <w:lang w:eastAsia="ru-RU"/>
        </w:rPr>
        <w:t>.</w:t>
      </w:r>
    </w:p>
    <w:p w:rsidR="00046BF0" w:rsidRPr="00E6326C" w:rsidRDefault="00046BF0" w:rsidP="00E6326C">
      <w:pPr>
        <w:suppressAutoHyphens w:val="0"/>
        <w:spacing w:after="223" w:line="240" w:lineRule="auto"/>
        <w:jc w:val="both"/>
        <w:rPr>
          <w:rFonts w:asciiTheme="majorBidi" w:eastAsiaTheme="minorEastAsia" w:hAnsiTheme="majorBidi" w:cstheme="majorBidi"/>
          <w:color w:val="auto"/>
          <w:kern w:val="0"/>
          <w:sz w:val="28"/>
          <w:szCs w:val="28"/>
          <w:lang w:eastAsia="ru-RU"/>
        </w:rPr>
      </w:pPr>
      <w:r w:rsidRPr="00942A64">
        <w:rPr>
          <w:rFonts w:asciiTheme="majorBidi" w:hAnsiTheme="majorBidi" w:cstheme="majorBidi"/>
          <w:b/>
          <w:sz w:val="28"/>
          <w:szCs w:val="28"/>
        </w:rPr>
        <w:t>Мероприятия по реализации воспитательной программы</w:t>
      </w:r>
      <w:r>
        <w:rPr>
          <w:rFonts w:asciiTheme="majorBidi" w:hAnsiTheme="majorBidi" w:cstheme="majorBidi"/>
          <w:b/>
          <w:sz w:val="28"/>
          <w:szCs w:val="28"/>
        </w:rPr>
        <w:t xml:space="preserve"> (таблица №1)</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5"/>
        <w:gridCol w:w="1284"/>
        <w:gridCol w:w="2542"/>
      </w:tblGrid>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b/>
                <w:sz w:val="28"/>
                <w:szCs w:val="28"/>
              </w:rPr>
            </w:pPr>
            <w:r w:rsidRPr="00942A64">
              <w:rPr>
                <w:rFonts w:asciiTheme="majorBidi" w:hAnsiTheme="majorBidi" w:cstheme="majorBidi"/>
                <w:b/>
                <w:sz w:val="28"/>
                <w:szCs w:val="28"/>
              </w:rPr>
              <w:t>Название мероприятия</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jc w:val="center"/>
              <w:rPr>
                <w:rFonts w:asciiTheme="majorBidi" w:hAnsiTheme="majorBidi" w:cstheme="majorBidi"/>
                <w:b/>
                <w:sz w:val="28"/>
                <w:szCs w:val="28"/>
              </w:rPr>
            </w:pPr>
            <w:r w:rsidRPr="00942A64">
              <w:rPr>
                <w:rFonts w:asciiTheme="majorBidi" w:hAnsiTheme="majorBidi" w:cstheme="majorBidi"/>
                <w:b/>
                <w:sz w:val="28"/>
                <w:szCs w:val="28"/>
              </w:rPr>
              <w:t>Сроки</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b/>
                <w:sz w:val="28"/>
                <w:szCs w:val="28"/>
              </w:rPr>
            </w:pPr>
            <w:r w:rsidRPr="00942A64">
              <w:rPr>
                <w:rFonts w:asciiTheme="majorBidi" w:hAnsiTheme="majorBidi" w:cstheme="majorBidi"/>
                <w:b/>
                <w:sz w:val="28"/>
                <w:szCs w:val="28"/>
              </w:rPr>
              <w:t xml:space="preserve">Форма </w:t>
            </w:r>
          </w:p>
          <w:p w:rsidR="00046BF0" w:rsidRPr="00942A64" w:rsidRDefault="00046BF0" w:rsidP="0038337B">
            <w:pPr>
              <w:spacing w:line="240" w:lineRule="auto"/>
              <w:jc w:val="center"/>
              <w:rPr>
                <w:rFonts w:asciiTheme="majorBidi" w:hAnsiTheme="majorBidi" w:cstheme="majorBidi"/>
                <w:b/>
                <w:sz w:val="28"/>
                <w:szCs w:val="28"/>
              </w:rPr>
            </w:pPr>
            <w:r w:rsidRPr="00942A64">
              <w:rPr>
                <w:rFonts w:asciiTheme="majorBidi" w:hAnsiTheme="majorBidi" w:cstheme="majorBidi"/>
                <w:b/>
                <w:sz w:val="28"/>
                <w:szCs w:val="28"/>
              </w:rPr>
              <w:t>проведения</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Цикл бесед по правовой грамотности: «Я – гражданин России», «Российская Конституция – основной закон твоей жизни», «Ваши права и обязанности, дети», «Имею право»</w:t>
            </w:r>
            <w:proofErr w:type="gramStart"/>
            <w:r w:rsidRPr="00942A64">
              <w:rPr>
                <w:rFonts w:asciiTheme="majorBidi" w:hAnsiTheme="majorBidi" w:cstheme="majorBidi"/>
                <w:sz w:val="28"/>
                <w:szCs w:val="28"/>
              </w:rPr>
              <w:t xml:space="preserve"> ,</w:t>
            </w:r>
            <w:proofErr w:type="gramEnd"/>
            <w:r w:rsidRPr="00942A64">
              <w:rPr>
                <w:rFonts w:asciiTheme="majorBidi" w:hAnsiTheme="majorBidi" w:cstheme="majorBidi"/>
                <w:sz w:val="28"/>
                <w:szCs w:val="28"/>
              </w:rPr>
              <w:t xml:space="preserve"> «Поговорим об ответственности», «В стране законов», </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беседы, классные часы, </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hAnsiTheme="majorBidi" w:cstheme="majorBidi"/>
                <w:sz w:val="28"/>
                <w:szCs w:val="28"/>
              </w:rPr>
              <w:t xml:space="preserve">Цикл мероприятий, посвященных государственной символике: «Государственный герб», «Знамена России», «Государственный гимн», «Федеральные законы о государственных символах России», </w:t>
            </w:r>
            <w:r w:rsidRPr="00942A64">
              <w:rPr>
                <w:rFonts w:asciiTheme="majorBidi" w:eastAsia="Calibri" w:hAnsiTheme="majorBidi" w:cstheme="majorBidi"/>
                <w:sz w:val="28"/>
                <w:szCs w:val="28"/>
                <w:lang w:eastAsia="en-US"/>
              </w:rPr>
              <w:t>«История государственной символики».</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беседы, классные часы, </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 xml:space="preserve">Цикл классных часов, посвященных памятным датам в  учебном году: </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 Герой нашего времени.</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–Памятные даты в жизни страны.</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 Скрытое чувство патриотизма.</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 Труд на благо Родины.</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 Диспут «Человек как патриот своей Родины».</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 Традиции наших дней.</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 Что значит «быть патриотом» сегодня?</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Беседы, классные часы, патриотические игры</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День знаний </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сентябрь</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праздничная линейка, классный час</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lastRenderedPageBreak/>
              <w:t>«День учителя»</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 xml:space="preserve">октябрь </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праздничная линейка, классный час </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Декада «Герои Отечества»</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Сильная Россия – Единая Россия!</w:t>
            </w:r>
          </w:p>
          <w:p w:rsidR="00046BF0" w:rsidRPr="00942A64" w:rsidRDefault="00046BF0" w:rsidP="0038337B">
            <w:pPr>
              <w:spacing w:after="0" w:line="240" w:lineRule="auto"/>
              <w:rPr>
                <w:rFonts w:asciiTheme="majorBidi" w:hAnsiTheme="majorBidi" w:cstheme="majorBidi"/>
                <w:sz w:val="28"/>
                <w:szCs w:val="28"/>
              </w:rPr>
            </w:pP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ноябрь</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классные часы, информационная линейка, выставка рисунков</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hAnsiTheme="majorBidi" w:cstheme="majorBidi"/>
                <w:sz w:val="28"/>
                <w:szCs w:val="28"/>
              </w:rPr>
              <w:t>Декада  «</w:t>
            </w:r>
            <w:r w:rsidRPr="00942A64">
              <w:rPr>
                <w:rFonts w:asciiTheme="majorBidi" w:eastAsia="Calibri" w:hAnsiTheme="majorBidi" w:cstheme="majorBidi"/>
                <w:sz w:val="28"/>
                <w:szCs w:val="28"/>
                <w:lang w:eastAsia="en-US"/>
              </w:rPr>
              <w:t xml:space="preserve"> День народного единства – 4 ноября»</w:t>
            </w:r>
          </w:p>
          <w:p w:rsidR="00046BF0" w:rsidRPr="00942A64" w:rsidRDefault="00046BF0" w:rsidP="0038337B">
            <w:pPr>
              <w:spacing w:after="0" w:line="240" w:lineRule="auto"/>
              <w:rPr>
                <w:rFonts w:asciiTheme="majorBidi" w:hAnsiTheme="majorBidi" w:cstheme="majorBidi"/>
                <w:sz w:val="28"/>
                <w:szCs w:val="28"/>
              </w:rPr>
            </w:pP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ноябрь</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викторина </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Цикл занятий:  «День основания города  Омска», «Малая Родина», «Тайны моего города», «История одной улицы»</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ноябрь</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классные часы, проекты, экскурсии, беседы</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hAnsiTheme="majorBidi" w:cstheme="majorBidi"/>
                <w:sz w:val="28"/>
                <w:szCs w:val="28"/>
              </w:rPr>
              <w:t>День Конституции «Конституция - основной закон государства» «</w:t>
            </w:r>
            <w:r w:rsidRPr="00942A64">
              <w:rPr>
                <w:rFonts w:asciiTheme="majorBidi" w:eastAsia="Calibri" w:hAnsiTheme="majorBidi" w:cstheme="majorBidi"/>
                <w:sz w:val="28"/>
                <w:szCs w:val="28"/>
                <w:lang w:eastAsia="en-US"/>
              </w:rPr>
              <w:t>Я гражданин России»</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декабрь</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классные часы</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 xml:space="preserve">Мероприятие ко Дню Защитника Отечества </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«Несокрушимая и легендарная».</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Урок в музее «Подвигу народа жить в веках».</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февраль</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Праздничный концерт, экскурсия</w:t>
            </w:r>
          </w:p>
        </w:tc>
      </w:tr>
      <w:tr w:rsidR="00046BF0" w:rsidRPr="00942A64" w:rsidTr="003306DB">
        <w:trPr>
          <w:trHeight w:val="593"/>
        </w:trPr>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Style w:val="100"/>
                <w:rFonts w:asciiTheme="majorBidi" w:eastAsiaTheme="minorEastAsia" w:hAnsiTheme="majorBidi" w:cstheme="majorBidi"/>
                <w:sz w:val="28"/>
                <w:szCs w:val="28"/>
              </w:rPr>
              <w:t>«Чтоб Защитником стать, надо сильным и смелым быть»</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февраль</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Style w:val="100"/>
                <w:rFonts w:asciiTheme="majorBidi" w:eastAsiaTheme="minorEastAsia" w:hAnsiTheme="majorBidi" w:cstheme="majorBidi"/>
                <w:sz w:val="28"/>
                <w:szCs w:val="28"/>
              </w:rPr>
              <w:t>спортивная эстафета</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День Космонавтики </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апрель</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беседы, классные часы</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Праздник Весны и труда</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май</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классные часы</w:t>
            </w:r>
          </w:p>
        </w:tc>
      </w:tr>
      <w:tr w:rsidR="00046BF0" w:rsidRPr="00942A64" w:rsidTr="003306DB">
        <w:tc>
          <w:tcPr>
            <w:tcW w:w="300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Победа в Великой Отечественной войне.</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Память за собою позови.</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 xml:space="preserve"> Строка, оборванная пулей (конкурс стихов).</w:t>
            </w:r>
          </w:p>
          <w:p w:rsidR="00046BF0" w:rsidRPr="00942A64" w:rsidRDefault="00046BF0" w:rsidP="0038337B">
            <w:pPr>
              <w:spacing w:after="0" w:line="240" w:lineRule="auto"/>
              <w:rPr>
                <w:rFonts w:asciiTheme="majorBidi" w:eastAsia="Calibri" w:hAnsiTheme="majorBidi" w:cstheme="majorBidi"/>
                <w:sz w:val="28"/>
                <w:szCs w:val="28"/>
                <w:lang w:eastAsia="en-US"/>
              </w:rPr>
            </w:pPr>
            <w:r w:rsidRPr="00942A64">
              <w:rPr>
                <w:rFonts w:asciiTheme="majorBidi" w:eastAsia="Calibri" w:hAnsiTheme="majorBidi" w:cstheme="majorBidi"/>
                <w:sz w:val="28"/>
                <w:szCs w:val="28"/>
                <w:lang w:eastAsia="en-US"/>
              </w:rPr>
              <w:t xml:space="preserve"> Этот день Победы.</w:t>
            </w:r>
          </w:p>
        </w:tc>
        <w:tc>
          <w:tcPr>
            <w:tcW w:w="67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sz w:val="28"/>
                <w:szCs w:val="28"/>
              </w:rPr>
            </w:pPr>
            <w:r w:rsidRPr="00942A64">
              <w:rPr>
                <w:rFonts w:asciiTheme="majorBidi" w:hAnsiTheme="majorBidi" w:cstheme="majorBidi"/>
                <w:sz w:val="28"/>
                <w:szCs w:val="28"/>
              </w:rPr>
              <w:t>май</w:t>
            </w:r>
          </w:p>
        </w:tc>
        <w:tc>
          <w:tcPr>
            <w:tcW w:w="13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Литературно-музыкальная композиция, конкурс, беседа</w:t>
            </w:r>
          </w:p>
        </w:tc>
      </w:tr>
    </w:tbl>
    <w:p w:rsidR="00046BF0" w:rsidRPr="00942A64" w:rsidRDefault="00046BF0" w:rsidP="00046BF0">
      <w:pPr>
        <w:widowControl w:val="0"/>
        <w:spacing w:line="240" w:lineRule="auto"/>
        <w:ind w:firstLine="360"/>
        <w:rPr>
          <w:rFonts w:asciiTheme="majorBidi" w:hAnsiTheme="majorBidi" w:cstheme="majorBidi"/>
          <w:b/>
          <w:sz w:val="28"/>
          <w:szCs w:val="28"/>
        </w:rPr>
      </w:pPr>
      <w:r w:rsidRPr="00942A64">
        <w:rPr>
          <w:rFonts w:asciiTheme="majorBidi" w:hAnsiTheme="majorBidi" w:cstheme="majorBidi"/>
          <w:b/>
          <w:sz w:val="28"/>
          <w:szCs w:val="28"/>
        </w:rPr>
        <w:t>Мероприятия по реализации воспитательной программы</w:t>
      </w:r>
      <w:r w:rsidR="00BA1077">
        <w:rPr>
          <w:rFonts w:asciiTheme="majorBidi" w:hAnsiTheme="majorBidi" w:cstheme="majorBidi"/>
          <w:b/>
          <w:sz w:val="28"/>
          <w:szCs w:val="28"/>
        </w:rPr>
        <w:t xml:space="preserve"> (таблица №2)</w:t>
      </w:r>
      <w:r w:rsidRPr="00942A64">
        <w:rPr>
          <w:rFonts w:asciiTheme="majorBidi" w:hAnsiTheme="majorBidi" w:cstheme="majorBidi"/>
          <w:b/>
          <w:sz w:val="28"/>
          <w:szCs w:val="28"/>
        </w:rPr>
        <w:t>:</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4"/>
        <w:gridCol w:w="1441"/>
        <w:gridCol w:w="2326"/>
      </w:tblGrid>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BA1077">
            <w:pPr>
              <w:spacing w:after="0" w:line="240" w:lineRule="auto"/>
              <w:rPr>
                <w:rFonts w:asciiTheme="majorBidi" w:hAnsiTheme="majorBidi" w:cstheme="majorBidi"/>
                <w:b/>
                <w:sz w:val="28"/>
                <w:szCs w:val="28"/>
              </w:rPr>
            </w:pPr>
            <w:r w:rsidRPr="00942A64">
              <w:rPr>
                <w:rFonts w:asciiTheme="majorBidi" w:hAnsiTheme="majorBidi" w:cstheme="majorBidi"/>
                <w:b/>
                <w:sz w:val="28"/>
                <w:szCs w:val="28"/>
              </w:rPr>
              <w:t xml:space="preserve">Название </w:t>
            </w:r>
            <w:r w:rsidR="00BA1077">
              <w:rPr>
                <w:rFonts w:asciiTheme="majorBidi" w:hAnsiTheme="majorBidi" w:cstheme="majorBidi"/>
                <w:b/>
                <w:sz w:val="28"/>
                <w:szCs w:val="28"/>
              </w:rPr>
              <w:t xml:space="preserve"> </w:t>
            </w:r>
            <w:r w:rsidRPr="00942A64">
              <w:rPr>
                <w:rFonts w:asciiTheme="majorBidi" w:hAnsiTheme="majorBidi" w:cstheme="majorBidi"/>
                <w:b/>
                <w:sz w:val="28"/>
                <w:szCs w:val="28"/>
              </w:rPr>
              <w:t>мероприятия</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Сроки</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ind w:firstLine="232"/>
              <w:jc w:val="center"/>
              <w:rPr>
                <w:rFonts w:asciiTheme="majorBidi" w:hAnsiTheme="majorBidi" w:cstheme="majorBidi"/>
                <w:b/>
                <w:sz w:val="28"/>
                <w:szCs w:val="28"/>
              </w:rPr>
            </w:pPr>
            <w:r w:rsidRPr="00942A64">
              <w:rPr>
                <w:rFonts w:asciiTheme="majorBidi" w:hAnsiTheme="majorBidi" w:cstheme="majorBidi"/>
                <w:b/>
                <w:sz w:val="28"/>
                <w:szCs w:val="28"/>
              </w:rPr>
              <w:t xml:space="preserve">Форма </w:t>
            </w:r>
          </w:p>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проведения</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Цикл классных часов по теме «Поговорим о воспитанности»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«Без друзей меня чуть-чуть»,  «Чем </w:t>
            </w:r>
            <w:proofErr w:type="gramStart"/>
            <w:r w:rsidRPr="00942A64">
              <w:rPr>
                <w:rFonts w:asciiTheme="majorBidi" w:hAnsiTheme="majorBidi" w:cstheme="majorBidi"/>
                <w:sz w:val="28"/>
                <w:szCs w:val="28"/>
              </w:rPr>
              <w:t>сердиться  лучше помириться</w:t>
            </w:r>
            <w:proofErr w:type="gramEnd"/>
            <w:r w:rsidRPr="00942A64">
              <w:rPr>
                <w:rFonts w:asciiTheme="majorBidi" w:hAnsiTheme="majorBidi" w:cstheme="majorBidi"/>
                <w:sz w:val="28"/>
                <w:szCs w:val="28"/>
              </w:rPr>
              <w:t>»,</w:t>
            </w:r>
            <w:r w:rsidR="00BA1077">
              <w:rPr>
                <w:rFonts w:asciiTheme="majorBidi" w:hAnsiTheme="majorBidi" w:cstheme="majorBidi"/>
                <w:sz w:val="28"/>
                <w:szCs w:val="28"/>
              </w:rPr>
              <w:t xml:space="preserve"> </w:t>
            </w:r>
            <w:r w:rsidRPr="00942A64">
              <w:rPr>
                <w:rFonts w:asciiTheme="majorBidi" w:hAnsiTheme="majorBidi" w:cstheme="majorBidi"/>
                <w:sz w:val="28"/>
                <w:szCs w:val="28"/>
              </w:rPr>
              <w:t xml:space="preserve"> «Почему чашка воды больше моря?»,</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«Чужой беды не бывает»</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jc w:val="center"/>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BA1077" w:rsidP="0038337B">
            <w:pPr>
              <w:spacing w:line="240" w:lineRule="auto"/>
              <w:rPr>
                <w:rFonts w:asciiTheme="majorBidi" w:hAnsiTheme="majorBidi" w:cstheme="majorBidi"/>
                <w:sz w:val="28"/>
                <w:szCs w:val="28"/>
              </w:rPr>
            </w:pPr>
            <w:r>
              <w:rPr>
                <w:rFonts w:asciiTheme="majorBidi" w:hAnsiTheme="majorBidi" w:cstheme="majorBidi"/>
                <w:sz w:val="28"/>
                <w:szCs w:val="28"/>
              </w:rPr>
              <w:t xml:space="preserve">беседы, классные часы </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Style w:val="40"/>
                <w:rFonts w:asciiTheme="majorBidi" w:eastAsiaTheme="minorEastAsia" w:hAnsiTheme="majorBidi" w:cstheme="majorBidi"/>
                <w:sz w:val="28"/>
                <w:szCs w:val="28"/>
              </w:rPr>
              <w:t>Цикл нравственных бесед по теме  «</w:t>
            </w:r>
            <w:r w:rsidRPr="00942A64">
              <w:rPr>
                <w:rFonts w:asciiTheme="majorBidi" w:hAnsiTheme="majorBidi" w:cstheme="majorBidi"/>
                <w:sz w:val="28"/>
                <w:szCs w:val="28"/>
              </w:rPr>
              <w:t>Уроки милосердия и доброты»:</w:t>
            </w:r>
          </w:p>
          <w:p w:rsidR="00046BF0" w:rsidRPr="00942A64" w:rsidRDefault="00046BF0" w:rsidP="00BA1077">
            <w:pPr>
              <w:spacing w:after="0"/>
              <w:jc w:val="both"/>
              <w:rPr>
                <w:rFonts w:asciiTheme="majorBidi" w:hAnsiTheme="majorBidi" w:cstheme="majorBidi"/>
                <w:sz w:val="28"/>
                <w:szCs w:val="28"/>
              </w:rPr>
            </w:pPr>
            <w:r w:rsidRPr="00942A64">
              <w:rPr>
                <w:rFonts w:asciiTheme="majorBidi" w:hAnsiTheme="majorBidi" w:cstheme="majorBidi"/>
                <w:sz w:val="28"/>
                <w:szCs w:val="28"/>
              </w:rPr>
              <w:t xml:space="preserve"> «Мамина гостиная», «Вначале было слово…», «Улыбка и смех приятен для всех», «Что значит быть хорошим сыном и </w:t>
            </w:r>
            <w:r w:rsidRPr="00942A64">
              <w:rPr>
                <w:rFonts w:asciiTheme="majorBidi" w:hAnsiTheme="majorBidi" w:cstheme="majorBidi"/>
                <w:sz w:val="28"/>
                <w:szCs w:val="28"/>
              </w:rPr>
              <w:lastRenderedPageBreak/>
              <w:t>дочерью», «Если добрый ты» «Обращение со старшими»; «Без друзей меня чуть-чуть», «Я отвечаю за свои поступки», «Чтобы радость людям дарить, нужно добрым и вежливым быть», «О поступках плохих и хороших», «Заповеди нашего класса».</w:t>
            </w:r>
          </w:p>
          <w:p w:rsidR="00046BF0" w:rsidRPr="00942A64" w:rsidRDefault="00046BF0" w:rsidP="00BA1077">
            <w:pPr>
              <w:spacing w:after="0"/>
              <w:jc w:val="both"/>
              <w:rPr>
                <w:rFonts w:asciiTheme="majorBidi" w:hAnsiTheme="majorBidi" w:cstheme="majorBidi"/>
                <w:sz w:val="28"/>
                <w:szCs w:val="28"/>
              </w:rPr>
            </w:pPr>
            <w:r w:rsidRPr="00942A64">
              <w:rPr>
                <w:rFonts w:asciiTheme="majorBidi" w:hAnsiTheme="majorBidi" w:cstheme="majorBidi"/>
                <w:sz w:val="28"/>
                <w:szCs w:val="28"/>
              </w:rPr>
              <w:t>Акция «Весенняя неделя добра»</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jc w:val="center"/>
              <w:rPr>
                <w:rFonts w:asciiTheme="majorBidi" w:hAnsiTheme="majorBidi" w:cstheme="majorBidi"/>
                <w:sz w:val="28"/>
                <w:szCs w:val="28"/>
              </w:rPr>
            </w:pPr>
            <w:r w:rsidRPr="00942A64">
              <w:rPr>
                <w:rFonts w:asciiTheme="majorBidi" w:hAnsiTheme="majorBidi" w:cstheme="majorBidi"/>
                <w:sz w:val="28"/>
                <w:szCs w:val="28"/>
              </w:rPr>
              <w:lastRenderedPageBreak/>
              <w:t>в течение года</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 xml:space="preserve">беседы, классные часы, </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lastRenderedPageBreak/>
              <w:t>Цикл бесед, посвященных воспитанию обучающихся  в духе толерантности, терпимости к другому образу жизни, другим взглядам:</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Совещание «Экстрим как актуальная проблема международных отношений»</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Совещание «Формирование толерантности в образовательном учреждении»</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Лекция для родителей «Поговорим о толерантности или Радости и сложности общения».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Классный час "Экипаж одного корабля" </w:t>
            </w:r>
          </w:p>
          <w:p w:rsidR="00046BF0" w:rsidRPr="00942A64" w:rsidRDefault="00046BF0" w:rsidP="0038337B">
            <w:pPr>
              <w:spacing w:after="0"/>
              <w:jc w:val="both"/>
              <w:rPr>
                <w:rFonts w:asciiTheme="majorBidi" w:hAnsiTheme="majorBidi" w:cstheme="majorBidi"/>
                <w:sz w:val="28"/>
                <w:szCs w:val="28"/>
              </w:rPr>
            </w:pPr>
            <w:r w:rsidRPr="00942A64">
              <w:rPr>
                <w:rFonts w:asciiTheme="majorBidi" w:hAnsiTheme="majorBidi" w:cstheme="majorBidi"/>
                <w:sz w:val="28"/>
                <w:szCs w:val="28"/>
              </w:rPr>
              <w:t>Классный час «Я и моя семья»</w:t>
            </w:r>
          </w:p>
          <w:p w:rsidR="00046BF0" w:rsidRPr="00942A64" w:rsidRDefault="00046BF0" w:rsidP="0038337B">
            <w:pPr>
              <w:spacing w:after="0"/>
              <w:jc w:val="both"/>
              <w:rPr>
                <w:rFonts w:asciiTheme="majorBidi" w:hAnsiTheme="majorBidi" w:cstheme="majorBidi"/>
                <w:sz w:val="28"/>
                <w:szCs w:val="28"/>
              </w:rPr>
            </w:pPr>
            <w:r w:rsidRPr="00942A64">
              <w:rPr>
                <w:rFonts w:asciiTheme="majorBidi" w:hAnsiTheme="majorBidi" w:cstheme="majorBidi"/>
                <w:sz w:val="28"/>
                <w:szCs w:val="28"/>
              </w:rPr>
              <w:t>Классный час «Ты да я, да мы с тобой»</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Классный час «Вместе лучше»</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 Классный час «Учимся договариваться»</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Классный час «Дружный класс»</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Классный час «Декларация принципов толерантности»</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jc w:val="center"/>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rPr>
                <w:rFonts w:asciiTheme="majorBidi" w:hAnsiTheme="majorBidi" w:cstheme="majorBidi"/>
                <w:sz w:val="28"/>
                <w:szCs w:val="28"/>
              </w:rPr>
            </w:pPr>
            <w:r w:rsidRPr="00942A64">
              <w:rPr>
                <w:rFonts w:asciiTheme="majorBidi" w:hAnsiTheme="majorBidi" w:cstheme="majorBidi"/>
                <w:sz w:val="28"/>
                <w:szCs w:val="28"/>
              </w:rPr>
              <w:t>совещание, лекции, беседы, классные часы</w:t>
            </w:r>
          </w:p>
        </w:tc>
      </w:tr>
      <w:tr w:rsidR="00046BF0" w:rsidRPr="00942A64" w:rsidTr="0013657B">
        <w:trPr>
          <w:trHeight w:val="435"/>
        </w:trPr>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pStyle w:val="92"/>
              <w:shd w:val="clear" w:color="auto" w:fill="auto"/>
              <w:spacing w:line="322" w:lineRule="exact"/>
              <w:ind w:left="225" w:hanging="225"/>
              <w:rPr>
                <w:rFonts w:asciiTheme="majorBidi" w:hAnsiTheme="majorBidi" w:cstheme="majorBidi"/>
                <w:sz w:val="28"/>
                <w:szCs w:val="28"/>
              </w:rPr>
            </w:pPr>
            <w:r w:rsidRPr="00942A64">
              <w:rPr>
                <w:rStyle w:val="110"/>
                <w:rFonts w:asciiTheme="majorBidi" w:hAnsiTheme="majorBidi" w:cstheme="majorBidi"/>
                <w:sz w:val="28"/>
                <w:szCs w:val="28"/>
              </w:rPr>
              <w:t>Фольклорный праздник  «</w:t>
            </w:r>
            <w:proofErr w:type="spellStart"/>
            <w:r w:rsidRPr="00942A64">
              <w:rPr>
                <w:rStyle w:val="110"/>
                <w:rFonts w:asciiTheme="majorBidi" w:hAnsiTheme="majorBidi" w:cstheme="majorBidi"/>
                <w:sz w:val="28"/>
                <w:szCs w:val="28"/>
              </w:rPr>
              <w:t>Масленница</w:t>
            </w:r>
            <w:proofErr w:type="spellEnd"/>
            <w:r w:rsidRPr="00942A64">
              <w:rPr>
                <w:rStyle w:val="110"/>
                <w:rFonts w:asciiTheme="majorBidi" w:hAnsiTheme="majorBidi" w:cstheme="majorBidi"/>
                <w:sz w:val="28"/>
                <w:szCs w:val="28"/>
              </w:rPr>
              <w:t>»</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jc w:val="center"/>
              <w:rPr>
                <w:rFonts w:asciiTheme="majorBidi" w:hAnsiTheme="majorBidi" w:cstheme="majorBidi"/>
                <w:sz w:val="28"/>
                <w:szCs w:val="28"/>
              </w:rPr>
            </w:pP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праздник</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pStyle w:val="92"/>
              <w:shd w:val="clear" w:color="auto" w:fill="auto"/>
              <w:spacing w:line="322" w:lineRule="exact"/>
              <w:ind w:left="580" w:hanging="639"/>
              <w:rPr>
                <w:rFonts w:asciiTheme="majorBidi" w:hAnsiTheme="majorBidi" w:cstheme="majorBidi"/>
                <w:sz w:val="28"/>
                <w:szCs w:val="28"/>
              </w:rPr>
            </w:pPr>
            <w:r w:rsidRPr="00942A64">
              <w:rPr>
                <w:rStyle w:val="110"/>
                <w:rFonts w:asciiTheme="majorBidi" w:hAnsiTheme="majorBidi" w:cstheme="majorBidi"/>
                <w:sz w:val="28"/>
                <w:szCs w:val="28"/>
              </w:rPr>
              <w:t xml:space="preserve"> Беседа «Азбука толерантности» </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pStyle w:val="92"/>
              <w:shd w:val="clear" w:color="auto" w:fill="auto"/>
              <w:spacing w:line="240" w:lineRule="auto"/>
              <w:ind w:left="640" w:hanging="608"/>
              <w:rPr>
                <w:rFonts w:asciiTheme="majorBidi" w:hAnsiTheme="majorBidi" w:cstheme="majorBidi"/>
                <w:sz w:val="28"/>
                <w:szCs w:val="28"/>
              </w:rPr>
            </w:pPr>
            <w:r w:rsidRPr="00942A64">
              <w:rPr>
                <w:rStyle w:val="110"/>
                <w:rFonts w:asciiTheme="majorBidi" w:hAnsiTheme="majorBidi" w:cstheme="majorBidi"/>
                <w:sz w:val="28"/>
                <w:szCs w:val="28"/>
              </w:rPr>
              <w:t>сентябрь</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беседа</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pStyle w:val="92"/>
              <w:shd w:val="clear" w:color="auto" w:fill="auto"/>
              <w:spacing w:line="317" w:lineRule="exact"/>
              <w:ind w:firstLine="0"/>
              <w:rPr>
                <w:rFonts w:asciiTheme="majorBidi" w:hAnsiTheme="majorBidi" w:cstheme="majorBidi"/>
                <w:sz w:val="28"/>
                <w:szCs w:val="28"/>
              </w:rPr>
            </w:pPr>
            <w:r w:rsidRPr="00942A64">
              <w:rPr>
                <w:rStyle w:val="110"/>
                <w:rFonts w:asciiTheme="majorBidi" w:hAnsiTheme="majorBidi" w:cstheme="majorBidi"/>
                <w:sz w:val="28"/>
                <w:szCs w:val="28"/>
              </w:rPr>
              <w:t>«Веселые правила хорошего</w:t>
            </w:r>
            <w:r w:rsidRPr="00942A64">
              <w:rPr>
                <w:rStyle w:val="170"/>
                <w:rFonts w:asciiTheme="majorBidi" w:hAnsiTheme="majorBidi" w:cstheme="majorBidi"/>
                <w:sz w:val="28"/>
                <w:szCs w:val="28"/>
              </w:rPr>
              <w:t xml:space="preserve"> </w:t>
            </w:r>
            <w:r w:rsidRPr="00942A64">
              <w:rPr>
                <w:rStyle w:val="110"/>
                <w:rFonts w:asciiTheme="majorBidi" w:hAnsiTheme="majorBidi" w:cstheme="majorBidi"/>
                <w:sz w:val="28"/>
                <w:szCs w:val="28"/>
              </w:rPr>
              <w:t>тона»</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pStyle w:val="92"/>
              <w:shd w:val="clear" w:color="auto" w:fill="auto"/>
              <w:spacing w:line="240" w:lineRule="auto"/>
              <w:ind w:left="640" w:hanging="640"/>
              <w:rPr>
                <w:rFonts w:asciiTheme="majorBidi" w:hAnsiTheme="majorBidi" w:cstheme="majorBidi"/>
                <w:sz w:val="28"/>
                <w:szCs w:val="28"/>
              </w:rPr>
            </w:pPr>
            <w:r w:rsidRPr="00942A64">
              <w:rPr>
                <w:rStyle w:val="110"/>
                <w:rFonts w:asciiTheme="majorBidi" w:hAnsiTheme="majorBidi" w:cstheme="majorBidi"/>
                <w:sz w:val="28"/>
                <w:szCs w:val="28"/>
              </w:rPr>
              <w:t>февраль</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игра</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pStyle w:val="92"/>
              <w:shd w:val="clear" w:color="auto" w:fill="auto"/>
              <w:spacing w:line="322" w:lineRule="exact"/>
              <w:ind w:left="580" w:hanging="639"/>
              <w:rPr>
                <w:rFonts w:asciiTheme="majorBidi" w:hAnsiTheme="majorBidi" w:cstheme="majorBidi"/>
                <w:sz w:val="28"/>
                <w:szCs w:val="28"/>
              </w:rPr>
            </w:pPr>
            <w:r w:rsidRPr="00942A64">
              <w:rPr>
                <w:rStyle w:val="110"/>
                <w:rFonts w:asciiTheme="majorBidi" w:hAnsiTheme="majorBidi" w:cstheme="majorBidi"/>
                <w:sz w:val="28"/>
                <w:szCs w:val="28"/>
              </w:rPr>
              <w:t xml:space="preserve"> Посещение храма, организация встреч с настоятелем церкви</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pStyle w:val="92"/>
              <w:shd w:val="clear" w:color="auto" w:fill="auto"/>
              <w:spacing w:line="240" w:lineRule="auto"/>
              <w:ind w:left="280" w:hanging="280"/>
              <w:rPr>
                <w:rFonts w:asciiTheme="majorBidi" w:hAnsiTheme="majorBidi" w:cstheme="majorBidi"/>
                <w:sz w:val="28"/>
                <w:szCs w:val="28"/>
              </w:rPr>
            </w:pPr>
            <w:r w:rsidRPr="00942A64">
              <w:rPr>
                <w:rStyle w:val="110"/>
                <w:rFonts w:asciiTheme="majorBidi" w:hAnsiTheme="majorBidi" w:cstheme="majorBidi"/>
                <w:sz w:val="28"/>
                <w:szCs w:val="28"/>
              </w:rPr>
              <w:t>в течение года</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экскурсия</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Style w:val="180"/>
                <w:rFonts w:asciiTheme="majorBidi" w:eastAsiaTheme="minorEastAsia" w:hAnsiTheme="majorBidi" w:cstheme="majorBidi"/>
                <w:b/>
                <w:sz w:val="28"/>
                <w:szCs w:val="28"/>
              </w:rPr>
              <w:t>Праздники:</w:t>
            </w:r>
            <w:r w:rsidRPr="00942A64">
              <w:rPr>
                <w:rFonts w:asciiTheme="majorBidi" w:hAnsiTheme="majorBidi" w:cstheme="majorBidi"/>
                <w:sz w:val="28"/>
                <w:szCs w:val="28"/>
              </w:rPr>
              <w:t xml:space="preserve"> </w:t>
            </w:r>
            <w:r w:rsidRPr="00942A64">
              <w:rPr>
                <w:rStyle w:val="180"/>
                <w:rFonts w:asciiTheme="majorBidi" w:eastAsiaTheme="minorEastAsia" w:hAnsiTheme="majorBidi" w:cstheme="majorBidi"/>
                <w:sz w:val="28"/>
                <w:szCs w:val="28"/>
              </w:rPr>
              <w:t>Рождество Христово»; «Благовещение»; «Вербное воскресение»; «Пасха»; «Рождество Богородицы»; «Успение»; «Покров»</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Style w:val="110"/>
                <w:rFonts w:asciiTheme="majorBidi" w:eastAsiaTheme="minorEastAsia" w:hAnsiTheme="majorBidi" w:cstheme="majorBidi"/>
                <w:sz w:val="28"/>
                <w:szCs w:val="28"/>
              </w:rPr>
              <w:t>в течение года</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беседы</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Style w:val="180"/>
                <w:rFonts w:asciiTheme="majorBidi" w:eastAsiaTheme="minorEastAsia" w:hAnsiTheme="majorBidi" w:cstheme="majorBidi"/>
                <w:sz w:val="28"/>
                <w:szCs w:val="28"/>
              </w:rPr>
              <w:t xml:space="preserve">Тематические классные часы, беседы по изучению национальных традиций, обрядов, </w:t>
            </w:r>
            <w:r w:rsidRPr="00942A64">
              <w:rPr>
                <w:rStyle w:val="180"/>
                <w:rFonts w:asciiTheme="majorBidi" w:eastAsiaTheme="minorEastAsia" w:hAnsiTheme="majorBidi" w:cstheme="majorBidi"/>
                <w:sz w:val="28"/>
                <w:szCs w:val="28"/>
              </w:rPr>
              <w:lastRenderedPageBreak/>
              <w:t>ремесел, праздников</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Style w:val="110"/>
                <w:rFonts w:asciiTheme="majorBidi" w:eastAsiaTheme="minorEastAsia" w:hAnsiTheme="majorBidi" w:cstheme="majorBidi"/>
                <w:sz w:val="28"/>
                <w:szCs w:val="28"/>
              </w:rPr>
              <w:lastRenderedPageBreak/>
              <w:t>в течение года</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 xml:space="preserve">беседы, классные часы,  </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pStyle w:val="92"/>
              <w:shd w:val="clear" w:color="auto" w:fill="auto"/>
              <w:spacing w:line="322" w:lineRule="exact"/>
              <w:ind w:left="83" w:hanging="142"/>
              <w:rPr>
                <w:rFonts w:asciiTheme="majorBidi" w:hAnsiTheme="majorBidi" w:cstheme="majorBidi"/>
                <w:sz w:val="28"/>
                <w:szCs w:val="28"/>
              </w:rPr>
            </w:pPr>
            <w:r w:rsidRPr="00942A64">
              <w:rPr>
                <w:rStyle w:val="180"/>
                <w:rFonts w:asciiTheme="majorBidi" w:hAnsiTheme="majorBidi" w:cstheme="majorBidi"/>
                <w:sz w:val="28"/>
                <w:szCs w:val="28"/>
              </w:rPr>
              <w:lastRenderedPageBreak/>
              <w:t>Неделя духовно- нравственного</w:t>
            </w:r>
            <w:r w:rsidRPr="00942A64">
              <w:rPr>
                <w:rStyle w:val="200"/>
                <w:rFonts w:asciiTheme="majorBidi" w:hAnsiTheme="majorBidi" w:cstheme="majorBidi"/>
                <w:sz w:val="28"/>
                <w:szCs w:val="28"/>
              </w:rPr>
              <w:t xml:space="preserve"> </w:t>
            </w:r>
            <w:r w:rsidRPr="00942A64">
              <w:rPr>
                <w:rStyle w:val="180"/>
                <w:rFonts w:asciiTheme="majorBidi" w:hAnsiTheme="majorBidi" w:cstheme="majorBidi"/>
                <w:sz w:val="28"/>
                <w:szCs w:val="28"/>
              </w:rPr>
              <w:t>воспитания « Добрые дела на благо</w:t>
            </w:r>
            <w:r w:rsidRPr="00942A64">
              <w:rPr>
                <w:rStyle w:val="200"/>
                <w:rFonts w:asciiTheme="majorBidi" w:hAnsiTheme="majorBidi" w:cstheme="majorBidi"/>
                <w:sz w:val="28"/>
                <w:szCs w:val="28"/>
              </w:rPr>
              <w:t xml:space="preserve"> </w:t>
            </w:r>
            <w:r w:rsidRPr="00942A64">
              <w:rPr>
                <w:rStyle w:val="180"/>
                <w:rFonts w:asciiTheme="majorBidi" w:hAnsiTheme="majorBidi" w:cstheme="majorBidi"/>
                <w:sz w:val="28"/>
                <w:szCs w:val="28"/>
              </w:rPr>
              <w:t>людям»!»</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jc w:val="center"/>
              <w:rPr>
                <w:rFonts w:asciiTheme="majorBidi" w:hAnsiTheme="majorBidi" w:cstheme="majorBidi"/>
                <w:sz w:val="28"/>
                <w:szCs w:val="28"/>
              </w:rPr>
            </w:pP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rPr>
                <w:rFonts w:asciiTheme="majorBidi" w:hAnsiTheme="majorBidi" w:cstheme="majorBidi"/>
                <w:sz w:val="28"/>
                <w:szCs w:val="28"/>
              </w:rPr>
            </w:pPr>
            <w:r w:rsidRPr="00942A64">
              <w:rPr>
                <w:rFonts w:asciiTheme="majorBidi" w:hAnsiTheme="majorBidi" w:cstheme="majorBidi"/>
                <w:sz w:val="28"/>
                <w:szCs w:val="28"/>
              </w:rPr>
              <w:t>День пожилого человека  «С любовью к бабушке», «Лучше деда друга нет» и т.д.</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октябрь</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беседы, классные часы</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pStyle w:val="92"/>
              <w:shd w:val="clear" w:color="auto" w:fill="auto"/>
              <w:spacing w:line="322" w:lineRule="exact"/>
              <w:ind w:hanging="360"/>
              <w:rPr>
                <w:rFonts w:asciiTheme="majorBidi" w:hAnsiTheme="majorBidi" w:cstheme="majorBidi"/>
                <w:sz w:val="28"/>
                <w:szCs w:val="28"/>
              </w:rPr>
            </w:pPr>
            <w:r w:rsidRPr="00942A64">
              <w:rPr>
                <w:rStyle w:val="180"/>
                <w:rFonts w:asciiTheme="majorBidi" w:hAnsiTheme="majorBidi" w:cstheme="majorBidi"/>
                <w:sz w:val="28"/>
                <w:szCs w:val="28"/>
              </w:rPr>
              <w:t>11 Изучение уровня воспитанности</w:t>
            </w:r>
            <w:r w:rsidRPr="00942A64">
              <w:rPr>
                <w:rStyle w:val="221"/>
                <w:rFonts w:asciiTheme="majorBidi" w:hAnsiTheme="majorBidi" w:cstheme="majorBidi"/>
                <w:sz w:val="28"/>
                <w:szCs w:val="28"/>
              </w:rPr>
              <w:t xml:space="preserve"> </w:t>
            </w:r>
            <w:r w:rsidRPr="00942A64">
              <w:rPr>
                <w:rStyle w:val="180"/>
                <w:rFonts w:asciiTheme="majorBidi" w:hAnsiTheme="majorBidi" w:cstheme="majorBidi"/>
                <w:sz w:val="28"/>
                <w:szCs w:val="28"/>
              </w:rPr>
              <w:t>учащихся, их нравственных</w:t>
            </w:r>
            <w:r w:rsidRPr="00942A64">
              <w:rPr>
                <w:rStyle w:val="221"/>
                <w:rFonts w:asciiTheme="majorBidi" w:hAnsiTheme="majorBidi" w:cstheme="majorBidi"/>
                <w:sz w:val="28"/>
                <w:szCs w:val="28"/>
              </w:rPr>
              <w:t xml:space="preserve"> </w:t>
            </w:r>
            <w:r w:rsidRPr="00942A64">
              <w:rPr>
                <w:rStyle w:val="180"/>
                <w:rFonts w:asciiTheme="majorBidi" w:hAnsiTheme="majorBidi" w:cstheme="majorBidi"/>
                <w:sz w:val="28"/>
                <w:szCs w:val="28"/>
              </w:rPr>
              <w:t>приоритетов, развития классных</w:t>
            </w:r>
            <w:r w:rsidRPr="00942A64">
              <w:rPr>
                <w:rStyle w:val="221"/>
                <w:rFonts w:asciiTheme="majorBidi" w:hAnsiTheme="majorBidi" w:cstheme="majorBidi"/>
                <w:sz w:val="28"/>
                <w:szCs w:val="28"/>
              </w:rPr>
              <w:t xml:space="preserve"> </w:t>
            </w:r>
            <w:r w:rsidRPr="00942A64">
              <w:rPr>
                <w:rStyle w:val="180"/>
                <w:rFonts w:asciiTheme="majorBidi" w:hAnsiTheme="majorBidi" w:cstheme="majorBidi"/>
                <w:sz w:val="28"/>
                <w:szCs w:val="28"/>
              </w:rPr>
              <w:t xml:space="preserve">коллективов (5-9 </w:t>
            </w:r>
            <w:proofErr w:type="spellStart"/>
            <w:r w:rsidRPr="00942A64">
              <w:rPr>
                <w:rStyle w:val="180"/>
                <w:rFonts w:asciiTheme="majorBidi" w:hAnsiTheme="majorBidi" w:cstheme="majorBidi"/>
                <w:sz w:val="28"/>
                <w:szCs w:val="28"/>
              </w:rPr>
              <w:t>кл</w:t>
            </w:r>
            <w:proofErr w:type="spellEnd"/>
            <w:r w:rsidRPr="00942A64">
              <w:rPr>
                <w:rStyle w:val="180"/>
                <w:rFonts w:asciiTheme="majorBidi" w:hAnsiTheme="majorBidi" w:cstheme="majorBidi"/>
                <w:sz w:val="28"/>
                <w:szCs w:val="28"/>
              </w:rPr>
              <w:t>.)</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jc w:val="center"/>
              <w:rPr>
                <w:rFonts w:asciiTheme="majorBidi" w:hAnsiTheme="majorBidi" w:cstheme="majorBidi"/>
                <w:sz w:val="28"/>
                <w:szCs w:val="28"/>
              </w:rPr>
            </w:pPr>
            <w:r w:rsidRPr="00942A64">
              <w:rPr>
                <w:rStyle w:val="110"/>
                <w:rFonts w:asciiTheme="majorBidi" w:eastAsiaTheme="minorEastAsia" w:hAnsiTheme="majorBidi" w:cstheme="majorBidi"/>
                <w:sz w:val="28"/>
                <w:szCs w:val="28"/>
              </w:rPr>
              <w:t>в течение года</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День матери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«Мама – нет роднее слова!»</w:t>
            </w:r>
          </w:p>
          <w:p w:rsidR="00046BF0" w:rsidRPr="00942A64" w:rsidRDefault="00046BF0" w:rsidP="0038337B">
            <w:pPr>
              <w:spacing w:after="0"/>
              <w:rPr>
                <w:rFonts w:asciiTheme="majorBidi" w:hAnsiTheme="majorBidi" w:cstheme="majorBidi"/>
                <w:sz w:val="28"/>
                <w:szCs w:val="28"/>
              </w:rPr>
            </w:pP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 </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ноябрь</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Комплекс мероприятий</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концертная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программа;</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выставка рисунков,</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классный час</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Праздник «Новогодняя сказка»</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«Мастерская Деда Мороза»</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декабрь</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Комплекс мероприятий:</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выставка рисунков, поделок</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Международный женский день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«8 Марта!»</w:t>
            </w: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март</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Комплекс мероприятий</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концертная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программа;</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выставка рисунков, поделок,</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классный час</w:t>
            </w:r>
          </w:p>
        </w:tc>
      </w:tr>
      <w:tr w:rsidR="00046BF0" w:rsidRPr="00942A64" w:rsidTr="0013657B">
        <w:tc>
          <w:tcPr>
            <w:tcW w:w="3032"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«Последний звонок» </w:t>
            </w:r>
          </w:p>
          <w:p w:rsidR="00046BF0" w:rsidRPr="00942A64" w:rsidRDefault="00046BF0" w:rsidP="0038337B">
            <w:pPr>
              <w:spacing w:after="0"/>
              <w:rPr>
                <w:rFonts w:asciiTheme="majorBidi" w:hAnsiTheme="majorBidi" w:cstheme="majorBidi"/>
                <w:sz w:val="28"/>
                <w:szCs w:val="28"/>
              </w:rPr>
            </w:pPr>
          </w:p>
        </w:tc>
        <w:tc>
          <w:tcPr>
            <w:tcW w:w="75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май</w:t>
            </w:r>
          </w:p>
        </w:tc>
        <w:tc>
          <w:tcPr>
            <w:tcW w:w="121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Концертная программа</w:t>
            </w:r>
          </w:p>
        </w:tc>
      </w:tr>
    </w:tbl>
    <w:p w:rsidR="00046BF0" w:rsidRPr="00371779" w:rsidRDefault="00046BF0" w:rsidP="00046BF0">
      <w:pPr>
        <w:pStyle w:val="212"/>
        <w:spacing w:line="240" w:lineRule="auto"/>
        <w:ind w:left="360"/>
        <w:jc w:val="center"/>
        <w:rPr>
          <w:rFonts w:asciiTheme="majorBidi" w:hAnsiTheme="majorBidi" w:cstheme="majorBidi"/>
          <w:b/>
          <w:szCs w:val="28"/>
          <w:lang w:val="ru-RU"/>
        </w:rPr>
      </w:pPr>
      <w:proofErr w:type="spellStart"/>
      <w:r w:rsidRPr="00942A64">
        <w:rPr>
          <w:rFonts w:asciiTheme="majorBidi" w:hAnsiTheme="majorBidi" w:cstheme="majorBidi"/>
          <w:b/>
          <w:szCs w:val="28"/>
        </w:rPr>
        <w:t>Мероприятия</w:t>
      </w:r>
      <w:proofErr w:type="spellEnd"/>
      <w:r w:rsidRPr="00942A64">
        <w:rPr>
          <w:rFonts w:asciiTheme="majorBidi" w:hAnsiTheme="majorBidi" w:cstheme="majorBidi"/>
          <w:b/>
          <w:szCs w:val="28"/>
          <w:lang w:val="ru-RU"/>
        </w:rPr>
        <w:t xml:space="preserve">  </w:t>
      </w:r>
      <w:r w:rsidRPr="00942A64">
        <w:rPr>
          <w:rFonts w:asciiTheme="majorBidi" w:hAnsiTheme="majorBidi" w:cstheme="majorBidi"/>
          <w:b/>
          <w:szCs w:val="28"/>
        </w:rPr>
        <w:t xml:space="preserve"> </w:t>
      </w:r>
      <w:proofErr w:type="spellStart"/>
      <w:r w:rsidRPr="00942A64">
        <w:rPr>
          <w:rFonts w:asciiTheme="majorBidi" w:hAnsiTheme="majorBidi" w:cstheme="majorBidi"/>
          <w:b/>
          <w:szCs w:val="28"/>
        </w:rPr>
        <w:t>по</w:t>
      </w:r>
      <w:proofErr w:type="spellEnd"/>
      <w:r w:rsidRPr="00942A64">
        <w:rPr>
          <w:rFonts w:asciiTheme="majorBidi" w:hAnsiTheme="majorBidi" w:cstheme="majorBidi"/>
          <w:b/>
          <w:szCs w:val="28"/>
          <w:lang w:val="ru-RU"/>
        </w:rPr>
        <w:t xml:space="preserve"> </w:t>
      </w:r>
      <w:r w:rsidRPr="00942A64">
        <w:rPr>
          <w:rFonts w:asciiTheme="majorBidi" w:hAnsiTheme="majorBidi" w:cstheme="majorBidi"/>
          <w:b/>
          <w:szCs w:val="28"/>
        </w:rPr>
        <w:t xml:space="preserve"> </w:t>
      </w:r>
      <w:r w:rsidRPr="00942A64">
        <w:rPr>
          <w:rFonts w:asciiTheme="majorBidi" w:hAnsiTheme="majorBidi" w:cstheme="majorBidi"/>
          <w:b/>
          <w:szCs w:val="28"/>
          <w:lang w:val="ru-RU"/>
        </w:rPr>
        <w:t xml:space="preserve"> </w:t>
      </w:r>
      <w:proofErr w:type="spellStart"/>
      <w:r w:rsidRPr="00942A64">
        <w:rPr>
          <w:rFonts w:asciiTheme="majorBidi" w:hAnsiTheme="majorBidi" w:cstheme="majorBidi"/>
          <w:b/>
          <w:szCs w:val="28"/>
        </w:rPr>
        <w:t>реализации</w:t>
      </w:r>
      <w:proofErr w:type="spellEnd"/>
      <w:r w:rsidRPr="00942A64">
        <w:rPr>
          <w:rFonts w:asciiTheme="majorBidi" w:hAnsiTheme="majorBidi" w:cstheme="majorBidi"/>
          <w:b/>
          <w:szCs w:val="28"/>
          <w:lang w:val="ru-RU"/>
        </w:rPr>
        <w:t xml:space="preserve">  </w:t>
      </w:r>
      <w:r w:rsidRPr="00942A64">
        <w:rPr>
          <w:rFonts w:asciiTheme="majorBidi" w:hAnsiTheme="majorBidi" w:cstheme="majorBidi"/>
          <w:b/>
          <w:szCs w:val="28"/>
        </w:rPr>
        <w:t xml:space="preserve"> </w:t>
      </w:r>
      <w:proofErr w:type="spellStart"/>
      <w:r w:rsidRPr="00942A64">
        <w:rPr>
          <w:rFonts w:asciiTheme="majorBidi" w:hAnsiTheme="majorBidi" w:cstheme="majorBidi"/>
          <w:b/>
          <w:szCs w:val="28"/>
        </w:rPr>
        <w:t>воспитательной</w:t>
      </w:r>
      <w:proofErr w:type="spellEnd"/>
      <w:r w:rsidRPr="00942A64">
        <w:rPr>
          <w:rFonts w:asciiTheme="majorBidi" w:hAnsiTheme="majorBidi" w:cstheme="majorBidi"/>
          <w:b/>
          <w:szCs w:val="28"/>
        </w:rPr>
        <w:t xml:space="preserve"> </w:t>
      </w:r>
      <w:proofErr w:type="spellStart"/>
      <w:r w:rsidRPr="00942A64">
        <w:rPr>
          <w:rFonts w:asciiTheme="majorBidi" w:hAnsiTheme="majorBidi" w:cstheme="majorBidi"/>
          <w:b/>
          <w:szCs w:val="28"/>
        </w:rPr>
        <w:t>программы</w:t>
      </w:r>
      <w:proofErr w:type="spellEnd"/>
      <w:r w:rsidR="0013657B">
        <w:rPr>
          <w:rFonts w:asciiTheme="majorBidi" w:hAnsiTheme="majorBidi" w:cstheme="majorBidi"/>
          <w:b/>
          <w:szCs w:val="28"/>
          <w:lang w:val="ru-RU"/>
        </w:rPr>
        <w:t xml:space="preserve"> (таблица №3</w:t>
      </w:r>
      <w:r>
        <w:rPr>
          <w:rFonts w:asciiTheme="majorBidi" w:hAnsiTheme="majorBidi" w:cstheme="majorBidi"/>
          <w:b/>
          <w:szCs w:val="28"/>
          <w:lang w:val="ru-RU"/>
        </w:rPr>
        <w:t>)</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8"/>
        <w:gridCol w:w="1801"/>
        <w:gridCol w:w="2632"/>
      </w:tblGrid>
      <w:tr w:rsidR="00046BF0" w:rsidRPr="00942A64" w:rsidTr="0038337B">
        <w:tc>
          <w:tcPr>
            <w:tcW w:w="2684"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 xml:space="preserve">Название </w:t>
            </w:r>
          </w:p>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мероприятия</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Сроки</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 xml:space="preserve">Форма </w:t>
            </w:r>
          </w:p>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проведения</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«Мастерская Деда Мороза» </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jc w:val="center"/>
              <w:rPr>
                <w:rFonts w:asciiTheme="majorBidi" w:hAnsiTheme="majorBidi" w:cstheme="majorBidi"/>
                <w:sz w:val="28"/>
                <w:szCs w:val="28"/>
              </w:rPr>
            </w:pPr>
            <w:r w:rsidRPr="00942A64">
              <w:rPr>
                <w:rFonts w:asciiTheme="majorBidi" w:hAnsiTheme="majorBidi" w:cstheme="majorBidi"/>
                <w:sz w:val="28"/>
                <w:szCs w:val="28"/>
              </w:rPr>
              <w:t>декабрь</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трудовая акция</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 xml:space="preserve">Ярмарка профессий «Город мастеров» </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jc w:val="center"/>
              <w:rPr>
                <w:rFonts w:asciiTheme="majorBidi" w:hAnsiTheme="majorBidi" w:cstheme="majorBidi"/>
                <w:sz w:val="28"/>
                <w:szCs w:val="28"/>
              </w:rPr>
            </w:pPr>
            <w:r w:rsidRPr="00942A64">
              <w:rPr>
                <w:rFonts w:asciiTheme="majorBidi" w:hAnsiTheme="majorBidi" w:cstheme="majorBidi"/>
                <w:sz w:val="28"/>
                <w:szCs w:val="28"/>
              </w:rPr>
              <w:t>апрель-май</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 xml:space="preserve">творческий отчёт кружков, студий </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pStyle w:val="92"/>
              <w:shd w:val="clear" w:color="auto" w:fill="auto"/>
              <w:spacing w:line="240" w:lineRule="auto"/>
              <w:ind w:firstLine="0"/>
              <w:jc w:val="both"/>
              <w:rPr>
                <w:rFonts w:asciiTheme="majorBidi" w:hAnsiTheme="majorBidi" w:cstheme="majorBidi"/>
                <w:sz w:val="28"/>
                <w:szCs w:val="28"/>
              </w:rPr>
            </w:pPr>
            <w:r w:rsidRPr="00942A64">
              <w:rPr>
                <w:rStyle w:val="180"/>
                <w:rFonts w:asciiTheme="majorBidi" w:hAnsiTheme="majorBidi" w:cstheme="majorBidi"/>
                <w:sz w:val="28"/>
                <w:szCs w:val="28"/>
              </w:rPr>
              <w:t>Экскурсии на предприятия</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Style w:val="110"/>
                <w:rFonts w:asciiTheme="majorBidi" w:eastAsiaTheme="minorEastAsia" w:hAnsiTheme="majorBidi" w:cstheme="majorBidi"/>
                <w:sz w:val="28"/>
                <w:szCs w:val="28"/>
              </w:rPr>
              <w:t xml:space="preserve">в течение </w:t>
            </w:r>
            <w:r w:rsidRPr="00942A64">
              <w:rPr>
                <w:rStyle w:val="110"/>
                <w:rFonts w:asciiTheme="majorBidi" w:eastAsiaTheme="minorEastAsia" w:hAnsiTheme="majorBidi" w:cstheme="majorBidi"/>
                <w:sz w:val="28"/>
                <w:szCs w:val="28"/>
              </w:rPr>
              <w:lastRenderedPageBreak/>
              <w:t>года</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pStyle w:val="92"/>
              <w:shd w:val="clear" w:color="auto" w:fill="auto"/>
              <w:spacing w:line="240" w:lineRule="auto"/>
              <w:ind w:left="60" w:firstLine="0"/>
              <w:rPr>
                <w:rFonts w:asciiTheme="majorBidi" w:hAnsiTheme="majorBidi" w:cstheme="majorBidi"/>
                <w:sz w:val="28"/>
                <w:szCs w:val="28"/>
              </w:rPr>
            </w:pPr>
            <w:r w:rsidRPr="00942A64">
              <w:rPr>
                <w:rStyle w:val="270"/>
                <w:rFonts w:asciiTheme="majorBidi" w:hAnsiTheme="majorBidi" w:cstheme="majorBidi"/>
                <w:sz w:val="28"/>
                <w:szCs w:val="28"/>
              </w:rPr>
              <w:lastRenderedPageBreak/>
              <w:t>Встречи с представителями разных</w:t>
            </w:r>
            <w:r w:rsidRPr="00942A64">
              <w:rPr>
                <w:rStyle w:val="320"/>
                <w:rFonts w:asciiTheme="majorBidi" w:hAnsiTheme="majorBidi" w:cstheme="majorBidi"/>
                <w:sz w:val="28"/>
                <w:szCs w:val="28"/>
              </w:rPr>
              <w:t xml:space="preserve"> </w:t>
            </w:r>
            <w:r w:rsidRPr="00942A64">
              <w:rPr>
                <w:rStyle w:val="270"/>
                <w:rFonts w:asciiTheme="majorBidi" w:hAnsiTheme="majorBidi" w:cstheme="majorBidi"/>
                <w:sz w:val="28"/>
                <w:szCs w:val="28"/>
              </w:rPr>
              <w:t>профессий «Все работы хороши»</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Style w:val="110"/>
                <w:rFonts w:asciiTheme="majorBidi" w:eastAsiaTheme="minorEastAsia"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 xml:space="preserve">беседы, классные часы,  </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pStyle w:val="92"/>
              <w:shd w:val="clear" w:color="auto" w:fill="auto"/>
              <w:spacing w:line="326" w:lineRule="exact"/>
              <w:ind w:left="60" w:firstLine="0"/>
              <w:rPr>
                <w:rStyle w:val="180"/>
                <w:rFonts w:asciiTheme="majorBidi" w:hAnsiTheme="majorBidi" w:cstheme="majorBidi"/>
                <w:sz w:val="28"/>
                <w:szCs w:val="28"/>
              </w:rPr>
            </w:pPr>
            <w:r w:rsidRPr="00942A64">
              <w:rPr>
                <w:rStyle w:val="180"/>
                <w:rFonts w:asciiTheme="majorBidi" w:hAnsiTheme="majorBidi" w:cstheme="majorBidi"/>
                <w:sz w:val="28"/>
                <w:szCs w:val="28"/>
              </w:rPr>
              <w:t>Тематическая неделя</w:t>
            </w:r>
          </w:p>
          <w:p w:rsidR="00046BF0" w:rsidRPr="00942A64" w:rsidRDefault="00046BF0" w:rsidP="0038337B">
            <w:pPr>
              <w:pStyle w:val="92"/>
              <w:shd w:val="clear" w:color="auto" w:fill="auto"/>
              <w:spacing w:line="326" w:lineRule="exact"/>
              <w:ind w:left="60" w:firstLine="0"/>
              <w:rPr>
                <w:rFonts w:asciiTheme="majorBidi" w:hAnsiTheme="majorBidi" w:cstheme="majorBidi"/>
                <w:sz w:val="28"/>
                <w:szCs w:val="28"/>
              </w:rPr>
            </w:pPr>
            <w:r w:rsidRPr="00942A64">
              <w:rPr>
                <w:rStyle w:val="180"/>
                <w:rFonts w:asciiTheme="majorBidi" w:hAnsiTheme="majorBidi" w:cstheme="majorBidi"/>
                <w:sz w:val="28"/>
                <w:szCs w:val="28"/>
              </w:rPr>
              <w:t>« Наш главный тру</w:t>
            </w:r>
            <w:proofErr w:type="gramStart"/>
            <w:r w:rsidRPr="00942A64">
              <w:rPr>
                <w:rStyle w:val="180"/>
                <w:rFonts w:asciiTheme="majorBidi" w:hAnsiTheme="majorBidi" w:cstheme="majorBidi"/>
                <w:sz w:val="28"/>
                <w:szCs w:val="28"/>
              </w:rPr>
              <w:t>д-</w:t>
            </w:r>
            <w:proofErr w:type="gramEnd"/>
            <w:r w:rsidRPr="00942A64">
              <w:rPr>
                <w:rStyle w:val="221"/>
                <w:rFonts w:asciiTheme="majorBidi" w:hAnsiTheme="majorBidi" w:cstheme="majorBidi"/>
                <w:sz w:val="28"/>
                <w:szCs w:val="28"/>
              </w:rPr>
              <w:t xml:space="preserve"> </w:t>
            </w:r>
            <w:r w:rsidRPr="00942A64">
              <w:rPr>
                <w:rStyle w:val="180"/>
                <w:rFonts w:asciiTheme="majorBidi" w:hAnsiTheme="majorBidi" w:cstheme="majorBidi"/>
                <w:sz w:val="28"/>
                <w:szCs w:val="28"/>
              </w:rPr>
              <w:t>учеба»</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октябрь</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 xml:space="preserve">беседы, классные часы,  </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pStyle w:val="92"/>
              <w:shd w:val="clear" w:color="auto" w:fill="auto"/>
              <w:spacing w:line="317" w:lineRule="exact"/>
              <w:ind w:left="60" w:firstLine="0"/>
              <w:rPr>
                <w:rFonts w:asciiTheme="majorBidi" w:hAnsiTheme="majorBidi" w:cstheme="majorBidi"/>
                <w:sz w:val="28"/>
                <w:szCs w:val="28"/>
              </w:rPr>
            </w:pPr>
            <w:r w:rsidRPr="00942A64">
              <w:rPr>
                <w:rStyle w:val="180"/>
                <w:rFonts w:asciiTheme="majorBidi" w:hAnsiTheme="majorBidi" w:cstheme="majorBidi"/>
                <w:sz w:val="28"/>
                <w:szCs w:val="28"/>
              </w:rPr>
              <w:t>Конкурс «Лучшая классная</w:t>
            </w:r>
            <w:r w:rsidRPr="00942A64">
              <w:rPr>
                <w:rStyle w:val="240"/>
                <w:rFonts w:asciiTheme="majorBidi" w:hAnsiTheme="majorBidi" w:cstheme="majorBidi"/>
                <w:sz w:val="28"/>
                <w:szCs w:val="28"/>
              </w:rPr>
              <w:t xml:space="preserve"> </w:t>
            </w:r>
            <w:r w:rsidRPr="00942A64">
              <w:rPr>
                <w:rStyle w:val="180"/>
                <w:rFonts w:asciiTheme="majorBidi" w:hAnsiTheme="majorBidi" w:cstheme="majorBidi"/>
                <w:sz w:val="28"/>
                <w:szCs w:val="28"/>
              </w:rPr>
              <w:t>комната»</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ноябрь</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конкурс</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pStyle w:val="92"/>
              <w:shd w:val="clear" w:color="auto" w:fill="auto"/>
              <w:spacing w:line="240" w:lineRule="auto"/>
              <w:ind w:left="60" w:firstLine="0"/>
              <w:rPr>
                <w:rFonts w:asciiTheme="majorBidi" w:hAnsiTheme="majorBidi" w:cstheme="majorBidi"/>
                <w:sz w:val="28"/>
                <w:szCs w:val="28"/>
              </w:rPr>
            </w:pPr>
            <w:r w:rsidRPr="00942A64">
              <w:rPr>
                <w:rStyle w:val="180"/>
                <w:rFonts w:asciiTheme="majorBidi" w:hAnsiTheme="majorBidi" w:cstheme="majorBidi"/>
                <w:sz w:val="28"/>
                <w:szCs w:val="28"/>
              </w:rPr>
              <w:t>« В мире профессий»</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март</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беседа</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line="240" w:lineRule="auto"/>
              <w:rPr>
                <w:rFonts w:asciiTheme="majorBidi" w:hAnsiTheme="majorBidi" w:cstheme="majorBidi"/>
                <w:sz w:val="28"/>
                <w:szCs w:val="28"/>
              </w:rPr>
            </w:pPr>
            <w:r w:rsidRPr="00942A64">
              <w:rPr>
                <w:rStyle w:val="180"/>
                <w:rFonts w:asciiTheme="majorBidi" w:eastAsiaTheme="minorEastAsia" w:hAnsiTheme="majorBidi" w:cstheme="majorBidi"/>
                <w:sz w:val="28"/>
                <w:szCs w:val="28"/>
              </w:rPr>
              <w:t>« Чудесные ручки» конкурс-выставка творческих работ</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декабрь</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выставка</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line="240" w:lineRule="auto"/>
              <w:rPr>
                <w:rStyle w:val="270"/>
                <w:rFonts w:asciiTheme="majorBidi" w:eastAsiaTheme="minorEastAsia" w:hAnsiTheme="majorBidi" w:cstheme="majorBidi"/>
                <w:sz w:val="28"/>
                <w:szCs w:val="28"/>
              </w:rPr>
            </w:pPr>
            <w:proofErr w:type="spellStart"/>
            <w:r w:rsidRPr="00942A64">
              <w:rPr>
                <w:rStyle w:val="270"/>
                <w:rFonts w:asciiTheme="majorBidi" w:eastAsiaTheme="minorEastAsia" w:hAnsiTheme="majorBidi" w:cstheme="majorBidi"/>
                <w:sz w:val="28"/>
                <w:szCs w:val="28"/>
              </w:rPr>
              <w:t>Книжкина</w:t>
            </w:r>
            <w:proofErr w:type="spellEnd"/>
            <w:r w:rsidRPr="00942A64">
              <w:rPr>
                <w:rStyle w:val="270"/>
                <w:rFonts w:asciiTheme="majorBidi" w:eastAsiaTheme="minorEastAsia" w:hAnsiTheme="majorBidi" w:cstheme="majorBidi"/>
                <w:sz w:val="28"/>
                <w:szCs w:val="28"/>
              </w:rPr>
              <w:t xml:space="preserve"> больница </w:t>
            </w:r>
          </w:p>
          <w:p w:rsidR="00046BF0" w:rsidRPr="00942A64" w:rsidRDefault="00046BF0" w:rsidP="0038337B">
            <w:pPr>
              <w:spacing w:after="0" w:line="240" w:lineRule="auto"/>
              <w:rPr>
                <w:rFonts w:asciiTheme="majorBidi" w:hAnsiTheme="majorBidi" w:cstheme="majorBidi"/>
                <w:sz w:val="28"/>
                <w:szCs w:val="28"/>
              </w:rPr>
            </w:pPr>
            <w:r w:rsidRPr="00942A64">
              <w:rPr>
                <w:rStyle w:val="270"/>
                <w:rFonts w:asciiTheme="majorBidi" w:eastAsiaTheme="minorEastAsia" w:hAnsiTheme="majorBidi" w:cstheme="majorBidi"/>
                <w:sz w:val="28"/>
                <w:szCs w:val="28"/>
              </w:rPr>
              <w:t>«Библиотеке -</w:t>
            </w:r>
            <w:r w:rsidRPr="00942A64">
              <w:rPr>
                <w:rStyle w:val="290"/>
                <w:rFonts w:asciiTheme="majorBidi" w:eastAsiaTheme="minorEastAsia" w:hAnsiTheme="majorBidi" w:cstheme="majorBidi"/>
                <w:sz w:val="28"/>
                <w:szCs w:val="28"/>
              </w:rPr>
              <w:t xml:space="preserve"> </w:t>
            </w:r>
            <w:r w:rsidRPr="00942A64">
              <w:rPr>
                <w:rStyle w:val="270"/>
                <w:rFonts w:asciiTheme="majorBidi" w:eastAsiaTheme="minorEastAsia" w:hAnsiTheme="majorBidi" w:cstheme="majorBidi"/>
                <w:sz w:val="28"/>
                <w:szCs w:val="28"/>
              </w:rPr>
              <w:t>нашу помощь»</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Style w:val="110"/>
                <w:rFonts w:asciiTheme="majorBidi" w:eastAsiaTheme="minorEastAsia"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Style w:val="270"/>
                <w:rFonts w:asciiTheme="majorBidi" w:eastAsiaTheme="minorEastAsia" w:hAnsiTheme="majorBidi" w:cstheme="majorBidi"/>
                <w:sz w:val="28"/>
                <w:szCs w:val="28"/>
              </w:rPr>
              <w:t>трудовая</w:t>
            </w:r>
            <w:r w:rsidRPr="00942A64">
              <w:rPr>
                <w:rStyle w:val="290"/>
                <w:rFonts w:asciiTheme="majorBidi" w:eastAsiaTheme="minorEastAsia" w:hAnsiTheme="majorBidi" w:cstheme="majorBidi"/>
                <w:sz w:val="28"/>
                <w:szCs w:val="28"/>
              </w:rPr>
              <w:t xml:space="preserve"> </w:t>
            </w:r>
            <w:r w:rsidRPr="00942A64">
              <w:rPr>
                <w:rStyle w:val="270"/>
                <w:rFonts w:asciiTheme="majorBidi" w:eastAsiaTheme="minorEastAsia" w:hAnsiTheme="majorBidi" w:cstheme="majorBidi"/>
                <w:sz w:val="28"/>
                <w:szCs w:val="28"/>
              </w:rPr>
              <w:t>акция</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tabs>
                <w:tab w:val="left" w:pos="760"/>
              </w:tabs>
              <w:spacing w:after="0" w:line="322" w:lineRule="exact"/>
              <w:ind w:left="760" w:hanging="715"/>
              <w:rPr>
                <w:rStyle w:val="270"/>
                <w:rFonts w:asciiTheme="majorBidi" w:eastAsiaTheme="minorEastAsia" w:hAnsiTheme="majorBidi" w:cstheme="majorBidi"/>
                <w:sz w:val="28"/>
                <w:szCs w:val="28"/>
              </w:rPr>
            </w:pPr>
            <w:r w:rsidRPr="00942A64">
              <w:rPr>
                <w:rStyle w:val="40"/>
                <w:rFonts w:asciiTheme="majorBidi" w:eastAsiaTheme="minorEastAsia" w:hAnsiTheme="majorBidi" w:cstheme="majorBidi"/>
                <w:sz w:val="28"/>
                <w:szCs w:val="28"/>
              </w:rPr>
              <w:t>Цикл классных часов</w:t>
            </w:r>
            <w:proofErr w:type="gramStart"/>
            <w:r w:rsidRPr="00942A64">
              <w:rPr>
                <w:rStyle w:val="40"/>
                <w:rFonts w:asciiTheme="majorBidi" w:eastAsiaTheme="minorEastAsia" w:hAnsiTheme="majorBidi" w:cstheme="majorBidi"/>
                <w:sz w:val="28"/>
                <w:szCs w:val="28"/>
              </w:rPr>
              <w:t xml:space="preserve"> :</w:t>
            </w:r>
            <w:r w:rsidRPr="00942A64">
              <w:rPr>
                <w:rStyle w:val="270"/>
                <w:rFonts w:asciiTheme="majorBidi" w:eastAsiaTheme="minorEastAsia" w:hAnsiTheme="majorBidi" w:cstheme="majorBidi"/>
                <w:sz w:val="28"/>
                <w:szCs w:val="28"/>
              </w:rPr>
              <w:t>.</w:t>
            </w:r>
            <w:proofErr w:type="gramEnd"/>
          </w:p>
          <w:p w:rsidR="00046BF0" w:rsidRPr="00942A64" w:rsidRDefault="00046BF0" w:rsidP="0038337B">
            <w:pPr>
              <w:tabs>
                <w:tab w:val="left" w:pos="760"/>
              </w:tabs>
              <w:spacing w:after="0" w:line="322" w:lineRule="exact"/>
              <w:ind w:left="760" w:hanging="715"/>
              <w:rPr>
                <w:rStyle w:val="270"/>
                <w:rFonts w:asciiTheme="majorBidi" w:eastAsiaTheme="minorEastAsia" w:hAnsiTheme="majorBidi" w:cstheme="majorBidi"/>
                <w:sz w:val="28"/>
                <w:szCs w:val="28"/>
              </w:rPr>
            </w:pPr>
            <w:r w:rsidRPr="00942A64">
              <w:rPr>
                <w:rStyle w:val="270"/>
                <w:rFonts w:asciiTheme="majorBidi" w:eastAsiaTheme="minorEastAsia" w:hAnsiTheme="majorBidi" w:cstheme="majorBidi"/>
                <w:sz w:val="28"/>
                <w:szCs w:val="28"/>
              </w:rPr>
              <w:t xml:space="preserve">«Значение труда в жизни», </w:t>
            </w:r>
          </w:p>
          <w:p w:rsidR="00046BF0" w:rsidRPr="00942A64" w:rsidRDefault="00046BF0" w:rsidP="0038337B">
            <w:pPr>
              <w:tabs>
                <w:tab w:val="left" w:pos="760"/>
              </w:tabs>
              <w:spacing w:after="0" w:line="322" w:lineRule="exact"/>
              <w:ind w:left="760" w:hanging="715"/>
              <w:rPr>
                <w:rStyle w:val="270"/>
                <w:rFonts w:asciiTheme="majorBidi" w:eastAsiaTheme="minorEastAsia" w:hAnsiTheme="majorBidi" w:cstheme="majorBidi"/>
                <w:sz w:val="28"/>
                <w:szCs w:val="28"/>
              </w:rPr>
            </w:pPr>
            <w:r w:rsidRPr="00942A64">
              <w:rPr>
                <w:rStyle w:val="270"/>
                <w:rFonts w:asciiTheme="majorBidi" w:eastAsiaTheme="minorEastAsia" w:hAnsiTheme="majorBidi" w:cstheme="majorBidi"/>
                <w:sz w:val="28"/>
                <w:szCs w:val="28"/>
              </w:rPr>
              <w:t>«Что такое денежные</w:t>
            </w:r>
            <w:r w:rsidRPr="00942A64">
              <w:rPr>
                <w:rStyle w:val="300"/>
                <w:rFonts w:asciiTheme="majorBidi" w:eastAsiaTheme="minorEastAsia" w:hAnsiTheme="majorBidi" w:cstheme="majorBidi"/>
                <w:sz w:val="28"/>
                <w:szCs w:val="28"/>
              </w:rPr>
              <w:t xml:space="preserve"> </w:t>
            </w:r>
            <w:r w:rsidRPr="00942A64">
              <w:rPr>
                <w:rStyle w:val="270"/>
                <w:rFonts w:asciiTheme="majorBidi" w:eastAsiaTheme="minorEastAsia" w:hAnsiTheme="majorBidi" w:cstheme="majorBidi"/>
                <w:sz w:val="28"/>
                <w:szCs w:val="28"/>
              </w:rPr>
              <w:t xml:space="preserve">расходы?». </w:t>
            </w:r>
          </w:p>
          <w:p w:rsidR="00046BF0" w:rsidRPr="00942A64" w:rsidRDefault="00046BF0" w:rsidP="0038337B">
            <w:pPr>
              <w:tabs>
                <w:tab w:val="left" w:pos="760"/>
              </w:tabs>
              <w:spacing w:after="0" w:line="322" w:lineRule="exact"/>
              <w:ind w:left="760" w:hanging="715"/>
              <w:rPr>
                <w:rFonts w:asciiTheme="majorBidi" w:hAnsiTheme="majorBidi" w:cstheme="majorBidi"/>
                <w:sz w:val="28"/>
                <w:szCs w:val="28"/>
              </w:rPr>
            </w:pPr>
            <w:r w:rsidRPr="00942A64">
              <w:rPr>
                <w:rStyle w:val="270"/>
                <w:rFonts w:asciiTheme="majorBidi" w:eastAsiaTheme="minorEastAsia" w:hAnsiTheme="majorBidi" w:cstheme="majorBidi"/>
                <w:sz w:val="28"/>
                <w:szCs w:val="28"/>
              </w:rPr>
              <w:t>« Предприятия поселка»</w:t>
            </w:r>
          </w:p>
          <w:p w:rsidR="00046BF0" w:rsidRPr="00942A64" w:rsidRDefault="00046BF0" w:rsidP="0038337B">
            <w:pPr>
              <w:spacing w:line="240" w:lineRule="auto"/>
              <w:rPr>
                <w:rFonts w:asciiTheme="majorBidi" w:hAnsiTheme="majorBidi" w:cstheme="majorBidi"/>
                <w:sz w:val="28"/>
                <w:szCs w:val="28"/>
              </w:rPr>
            </w:pPr>
            <w:r w:rsidRPr="00942A64">
              <w:rPr>
                <w:rStyle w:val="270"/>
                <w:rFonts w:asciiTheme="majorBidi" w:eastAsiaTheme="minorEastAsia" w:hAnsiTheme="majorBidi" w:cstheme="majorBidi"/>
                <w:sz w:val="28"/>
                <w:szCs w:val="28"/>
              </w:rPr>
              <w:t>« Разнообразие профессий»</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Style w:val="110"/>
                <w:rFonts w:asciiTheme="majorBidi" w:eastAsiaTheme="minorEastAsia"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 xml:space="preserve">беседы, классные часы,  </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 xml:space="preserve">«Волшебный мир руками детей» </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июнь</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выставка детского творчества</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rPr>
                <w:rFonts w:asciiTheme="majorBidi" w:hAnsiTheme="majorBidi" w:cstheme="majorBidi"/>
                <w:sz w:val="28"/>
                <w:szCs w:val="28"/>
              </w:rPr>
            </w:pPr>
            <w:r w:rsidRPr="00942A64">
              <w:rPr>
                <w:rFonts w:asciiTheme="majorBidi" w:hAnsiTheme="majorBidi" w:cstheme="majorBidi"/>
                <w:sz w:val="28"/>
                <w:szCs w:val="28"/>
              </w:rPr>
              <w:t xml:space="preserve">Оформление классных комнат и рекреаций школы к праздникам и мероприятиям </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трудовая акция</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 xml:space="preserve">Изготовление сувениров для пап и мам, бабушек и дедушек </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трудовая акция</w:t>
            </w:r>
          </w:p>
        </w:tc>
      </w:tr>
      <w:tr w:rsidR="00046BF0" w:rsidRPr="00942A64" w:rsidTr="0038337B">
        <w:tc>
          <w:tcPr>
            <w:tcW w:w="2684"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«Чистый класс»</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генеральная уборка класса</w:t>
            </w:r>
          </w:p>
        </w:tc>
      </w:tr>
      <w:tr w:rsidR="00046BF0" w:rsidRPr="00942A64" w:rsidTr="0038337B">
        <w:trPr>
          <w:trHeight w:val="551"/>
        </w:trPr>
        <w:tc>
          <w:tcPr>
            <w:tcW w:w="2684"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Субботники и уход за участком</w:t>
            </w:r>
          </w:p>
        </w:tc>
        <w:tc>
          <w:tcPr>
            <w:tcW w:w="94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 xml:space="preserve">октябрь, апрель </w:t>
            </w:r>
          </w:p>
        </w:tc>
        <w:tc>
          <w:tcPr>
            <w:tcW w:w="1375"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трудовая акция</w:t>
            </w:r>
          </w:p>
        </w:tc>
      </w:tr>
    </w:tbl>
    <w:p w:rsidR="00046BF0" w:rsidRPr="00942A64" w:rsidRDefault="00046BF0" w:rsidP="00046BF0">
      <w:pPr>
        <w:shd w:val="clear" w:color="auto" w:fill="FFFFFF"/>
        <w:autoSpaceDE w:val="0"/>
        <w:autoSpaceDN w:val="0"/>
        <w:adjustRightInd w:val="0"/>
        <w:spacing w:after="0" w:line="240" w:lineRule="auto"/>
        <w:jc w:val="center"/>
        <w:rPr>
          <w:rFonts w:asciiTheme="majorBidi" w:hAnsiTheme="majorBidi" w:cstheme="majorBidi"/>
          <w:sz w:val="28"/>
          <w:szCs w:val="28"/>
        </w:rPr>
      </w:pPr>
      <w:r w:rsidRPr="00942A64">
        <w:rPr>
          <w:rFonts w:asciiTheme="majorBidi" w:hAnsiTheme="majorBidi" w:cstheme="majorBidi"/>
          <w:b/>
          <w:sz w:val="28"/>
          <w:szCs w:val="28"/>
        </w:rPr>
        <w:t>Мероприятия по реализации воспитательной программы</w:t>
      </w:r>
      <w:r w:rsidR="0013657B">
        <w:rPr>
          <w:rFonts w:asciiTheme="majorBidi" w:hAnsiTheme="majorBidi" w:cstheme="majorBidi"/>
          <w:b/>
          <w:sz w:val="28"/>
          <w:szCs w:val="28"/>
        </w:rPr>
        <w:t xml:space="preserve"> (таблица №4</w:t>
      </w:r>
      <w:r>
        <w:rPr>
          <w:rFonts w:asciiTheme="majorBidi" w:hAnsiTheme="majorBidi" w:cstheme="majorBidi"/>
          <w:b/>
          <w:sz w:val="28"/>
          <w:szCs w:val="28"/>
        </w:rPr>
        <w:t>)</w:t>
      </w:r>
    </w:p>
    <w:tbl>
      <w:tblPr>
        <w:tblW w:w="488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8"/>
        <w:gridCol w:w="1671"/>
        <w:gridCol w:w="2298"/>
      </w:tblGrid>
      <w:tr w:rsidR="00046BF0" w:rsidRPr="00942A64" w:rsidTr="0038337B">
        <w:tc>
          <w:tcPr>
            <w:tcW w:w="2879"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 xml:space="preserve">Название </w:t>
            </w:r>
          </w:p>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мероприятия</w:t>
            </w:r>
          </w:p>
        </w:tc>
        <w:tc>
          <w:tcPr>
            <w:tcW w:w="89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Сроки</w:t>
            </w:r>
          </w:p>
        </w:tc>
        <w:tc>
          <w:tcPr>
            <w:tcW w:w="12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 xml:space="preserve">Форма </w:t>
            </w:r>
          </w:p>
          <w:p w:rsidR="00046BF0" w:rsidRPr="00942A64" w:rsidRDefault="00046BF0" w:rsidP="0038337B">
            <w:pPr>
              <w:spacing w:after="0" w:line="240" w:lineRule="auto"/>
              <w:jc w:val="center"/>
              <w:rPr>
                <w:rFonts w:asciiTheme="majorBidi" w:hAnsiTheme="majorBidi" w:cstheme="majorBidi"/>
                <w:b/>
                <w:sz w:val="28"/>
                <w:szCs w:val="28"/>
              </w:rPr>
            </w:pPr>
            <w:r w:rsidRPr="00942A64">
              <w:rPr>
                <w:rFonts w:asciiTheme="majorBidi" w:hAnsiTheme="majorBidi" w:cstheme="majorBidi"/>
                <w:b/>
                <w:sz w:val="28"/>
                <w:szCs w:val="28"/>
              </w:rPr>
              <w:t>проведения</w:t>
            </w:r>
          </w:p>
        </w:tc>
      </w:tr>
      <w:tr w:rsidR="00046BF0" w:rsidRPr="00942A64" w:rsidTr="0038337B">
        <w:trPr>
          <w:trHeight w:val="539"/>
        </w:trPr>
        <w:tc>
          <w:tcPr>
            <w:tcW w:w="2879"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«Город, в котором ты живёшь» </w:t>
            </w:r>
          </w:p>
        </w:tc>
        <w:tc>
          <w:tcPr>
            <w:tcW w:w="89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сентябрь, май</w:t>
            </w:r>
          </w:p>
        </w:tc>
        <w:tc>
          <w:tcPr>
            <w:tcW w:w="12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Экскурсии по городу</w:t>
            </w:r>
          </w:p>
        </w:tc>
      </w:tr>
      <w:tr w:rsidR="00046BF0" w:rsidRPr="00942A64" w:rsidTr="0038337B">
        <w:trPr>
          <w:trHeight w:val="538"/>
        </w:trPr>
        <w:tc>
          <w:tcPr>
            <w:tcW w:w="2879"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Экскурсии на художественные выставки, музей</w:t>
            </w:r>
          </w:p>
        </w:tc>
        <w:tc>
          <w:tcPr>
            <w:tcW w:w="89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2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Экскурсии в музей</w:t>
            </w:r>
          </w:p>
        </w:tc>
      </w:tr>
      <w:tr w:rsidR="00046BF0" w:rsidRPr="00942A64" w:rsidTr="0038337B">
        <w:tc>
          <w:tcPr>
            <w:tcW w:w="2879"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lastRenderedPageBreak/>
              <w:t xml:space="preserve">Участие в </w:t>
            </w:r>
            <w:proofErr w:type="gramStart"/>
            <w:r w:rsidRPr="00942A64">
              <w:rPr>
                <w:rFonts w:asciiTheme="majorBidi" w:eastAsia="Times New Roman" w:hAnsiTheme="majorBidi" w:cstheme="majorBidi"/>
                <w:sz w:val="28"/>
                <w:szCs w:val="28"/>
              </w:rPr>
              <w:t>концертной</w:t>
            </w:r>
            <w:proofErr w:type="gramEnd"/>
            <w:r w:rsidRPr="00942A64">
              <w:rPr>
                <w:rFonts w:asciiTheme="majorBidi" w:eastAsia="Times New Roman" w:hAnsiTheme="majorBidi" w:cstheme="majorBidi"/>
                <w:sz w:val="28"/>
                <w:szCs w:val="28"/>
              </w:rPr>
              <w:t xml:space="preserve"> программ ко Дню пожилого человека</w:t>
            </w:r>
          </w:p>
          <w:p w:rsidR="00046BF0" w:rsidRPr="00942A64" w:rsidRDefault="00046BF0" w:rsidP="0038337B">
            <w:pPr>
              <w:spacing w:after="0"/>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Участие в концертной программе ко Дню Учителя</w:t>
            </w:r>
          </w:p>
          <w:p w:rsidR="00046BF0" w:rsidRPr="00942A64" w:rsidRDefault="00046BF0" w:rsidP="0038337B">
            <w:pPr>
              <w:spacing w:after="0"/>
              <w:rPr>
                <w:rFonts w:asciiTheme="majorBidi" w:eastAsia="Times New Roman" w:hAnsiTheme="majorBidi" w:cstheme="majorBidi"/>
                <w:sz w:val="28"/>
                <w:szCs w:val="28"/>
              </w:rPr>
            </w:pPr>
          </w:p>
        </w:tc>
        <w:tc>
          <w:tcPr>
            <w:tcW w:w="89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октябрь-май</w:t>
            </w:r>
          </w:p>
        </w:tc>
        <w:tc>
          <w:tcPr>
            <w:tcW w:w="12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p>
        </w:tc>
      </w:tr>
      <w:tr w:rsidR="00046BF0" w:rsidRPr="00942A64" w:rsidTr="0038337B">
        <w:tc>
          <w:tcPr>
            <w:tcW w:w="2879"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Неделя «Радуга толерантности»</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Классные часы « Самая прекрасная из женщин – женщина с ребёнком на руках»</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 Праздник «Покров. День матери»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Игровая программа «Чудесное путешествие» </w:t>
            </w:r>
          </w:p>
        </w:tc>
        <w:tc>
          <w:tcPr>
            <w:tcW w:w="89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ноябрь-май</w:t>
            </w:r>
          </w:p>
        </w:tc>
        <w:tc>
          <w:tcPr>
            <w:tcW w:w="12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беседы, классные часы,  </w:t>
            </w:r>
            <w:proofErr w:type="gramStart"/>
            <w:r w:rsidRPr="00942A64">
              <w:rPr>
                <w:rFonts w:asciiTheme="majorBidi" w:hAnsiTheme="majorBidi" w:cstheme="majorBidi"/>
                <w:sz w:val="28"/>
                <w:szCs w:val="28"/>
              </w:rPr>
              <w:t>концертная</w:t>
            </w:r>
            <w:proofErr w:type="gramEnd"/>
            <w:r w:rsidRPr="00942A64">
              <w:rPr>
                <w:rFonts w:asciiTheme="majorBidi" w:hAnsiTheme="majorBidi" w:cstheme="majorBidi"/>
                <w:sz w:val="28"/>
                <w:szCs w:val="28"/>
              </w:rPr>
              <w:t xml:space="preserve">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программа;</w:t>
            </w:r>
          </w:p>
          <w:p w:rsidR="00046BF0" w:rsidRPr="00942A64" w:rsidRDefault="00046BF0" w:rsidP="0038337B">
            <w:pPr>
              <w:spacing w:line="240" w:lineRule="auto"/>
              <w:rPr>
                <w:rFonts w:asciiTheme="majorBidi" w:hAnsiTheme="majorBidi" w:cstheme="majorBidi"/>
                <w:sz w:val="28"/>
                <w:szCs w:val="28"/>
              </w:rPr>
            </w:pPr>
          </w:p>
        </w:tc>
      </w:tr>
      <w:tr w:rsidR="00046BF0" w:rsidRPr="00942A64" w:rsidTr="0038337B">
        <w:tc>
          <w:tcPr>
            <w:tcW w:w="2879"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Новогодние представления «Встречаем Новый год»</w:t>
            </w:r>
          </w:p>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 «Мастерская Деда Мороза»:</w:t>
            </w:r>
          </w:p>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Конкурс новогодних газет и плакатов,</w:t>
            </w:r>
          </w:p>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Конкурс поделок «</w:t>
            </w:r>
            <w:proofErr w:type="gramStart"/>
            <w:r w:rsidRPr="00942A64">
              <w:rPr>
                <w:rFonts w:asciiTheme="majorBidi" w:hAnsiTheme="majorBidi" w:cstheme="majorBidi"/>
                <w:sz w:val="28"/>
                <w:szCs w:val="28"/>
              </w:rPr>
              <w:t>Ай-да</w:t>
            </w:r>
            <w:proofErr w:type="gramEnd"/>
            <w:r w:rsidRPr="00942A64">
              <w:rPr>
                <w:rFonts w:asciiTheme="majorBidi" w:hAnsiTheme="majorBidi" w:cstheme="majorBidi"/>
                <w:sz w:val="28"/>
                <w:szCs w:val="28"/>
              </w:rPr>
              <w:t xml:space="preserve"> ёлочка»</w:t>
            </w:r>
          </w:p>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Конкурс украшения кабинетов</w:t>
            </w:r>
          </w:p>
          <w:p w:rsidR="00046BF0" w:rsidRPr="00942A64" w:rsidRDefault="00046BF0" w:rsidP="0038337B">
            <w:pPr>
              <w:spacing w:after="0" w:line="240" w:lineRule="auto"/>
              <w:rPr>
                <w:rFonts w:asciiTheme="majorBidi" w:hAnsiTheme="majorBidi" w:cstheme="majorBidi"/>
                <w:bCs/>
                <w:sz w:val="28"/>
                <w:szCs w:val="28"/>
              </w:rPr>
            </w:pPr>
            <w:r w:rsidRPr="00942A64">
              <w:rPr>
                <w:rFonts w:asciiTheme="majorBidi" w:hAnsiTheme="majorBidi" w:cstheme="majorBidi"/>
                <w:sz w:val="28"/>
                <w:szCs w:val="28"/>
              </w:rPr>
              <w:t>Изготовление новогодних игрушек на ёлку</w:t>
            </w:r>
          </w:p>
        </w:tc>
        <w:tc>
          <w:tcPr>
            <w:tcW w:w="89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декабрь</w:t>
            </w:r>
          </w:p>
        </w:tc>
        <w:tc>
          <w:tcPr>
            <w:tcW w:w="12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выставки конкурсы представления</w:t>
            </w:r>
          </w:p>
        </w:tc>
      </w:tr>
      <w:tr w:rsidR="00046BF0" w:rsidRPr="00942A64" w:rsidTr="0038337B">
        <w:tc>
          <w:tcPr>
            <w:tcW w:w="2879"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Подготовка к школьному  конкурсу «Смотр строя и песни»</w:t>
            </w:r>
          </w:p>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Участие в концерте к 23 февраля</w:t>
            </w:r>
          </w:p>
          <w:p w:rsidR="00046BF0" w:rsidRPr="00942A64" w:rsidRDefault="00046BF0" w:rsidP="0038337B">
            <w:pPr>
              <w:spacing w:after="0" w:line="240" w:lineRule="auto"/>
              <w:rPr>
                <w:rFonts w:asciiTheme="majorBidi" w:hAnsiTheme="majorBidi" w:cstheme="majorBidi"/>
                <w:bCs/>
                <w:sz w:val="28"/>
                <w:szCs w:val="28"/>
              </w:rPr>
            </w:pPr>
            <w:r w:rsidRPr="00942A64">
              <w:rPr>
                <w:rFonts w:asciiTheme="majorBidi" w:hAnsiTheme="majorBidi" w:cstheme="majorBidi"/>
                <w:sz w:val="28"/>
                <w:szCs w:val="28"/>
              </w:rPr>
              <w:t xml:space="preserve"> </w:t>
            </w:r>
          </w:p>
        </w:tc>
        <w:tc>
          <w:tcPr>
            <w:tcW w:w="89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февраль</w:t>
            </w:r>
          </w:p>
        </w:tc>
        <w:tc>
          <w:tcPr>
            <w:tcW w:w="12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конкурс, концерт</w:t>
            </w:r>
          </w:p>
        </w:tc>
      </w:tr>
      <w:tr w:rsidR="00046BF0" w:rsidRPr="00942A64" w:rsidTr="0038337B">
        <w:tc>
          <w:tcPr>
            <w:tcW w:w="2879"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Участие и подготовка  в конкурсе чтецов</w:t>
            </w:r>
          </w:p>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«Человек велик трудом»</w:t>
            </w:r>
          </w:p>
          <w:p w:rsidR="00046BF0" w:rsidRPr="00942A64" w:rsidRDefault="00046BF0" w:rsidP="0038337B">
            <w:pPr>
              <w:spacing w:line="240" w:lineRule="auto"/>
              <w:contextualSpacing/>
              <w:rPr>
                <w:rFonts w:asciiTheme="majorBidi" w:hAnsiTheme="majorBidi" w:cstheme="majorBidi"/>
                <w:bCs/>
                <w:sz w:val="28"/>
                <w:szCs w:val="28"/>
              </w:rPr>
            </w:pPr>
          </w:p>
        </w:tc>
        <w:tc>
          <w:tcPr>
            <w:tcW w:w="89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Апрель</w:t>
            </w:r>
          </w:p>
          <w:p w:rsidR="00046BF0" w:rsidRPr="00942A64" w:rsidRDefault="00046BF0" w:rsidP="0038337B">
            <w:pPr>
              <w:spacing w:line="240" w:lineRule="auto"/>
              <w:rPr>
                <w:rFonts w:asciiTheme="majorBidi" w:hAnsiTheme="majorBidi" w:cstheme="majorBidi"/>
                <w:sz w:val="28"/>
                <w:szCs w:val="28"/>
              </w:rPr>
            </w:pPr>
          </w:p>
        </w:tc>
        <w:tc>
          <w:tcPr>
            <w:tcW w:w="12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конкурс</w:t>
            </w:r>
          </w:p>
        </w:tc>
      </w:tr>
      <w:tr w:rsidR="00046BF0" w:rsidRPr="00942A64" w:rsidTr="0038337B">
        <w:tc>
          <w:tcPr>
            <w:tcW w:w="2879"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bCs/>
                <w:sz w:val="28"/>
                <w:szCs w:val="28"/>
              </w:rPr>
            </w:pPr>
            <w:r w:rsidRPr="00942A64">
              <w:rPr>
                <w:rFonts w:asciiTheme="majorBidi" w:eastAsia="Times New Roman" w:hAnsiTheme="majorBidi" w:cstheme="majorBidi"/>
                <w:sz w:val="28"/>
                <w:szCs w:val="28"/>
              </w:rPr>
              <w:t xml:space="preserve"> «Радуйся вместе с нами»</w:t>
            </w:r>
          </w:p>
        </w:tc>
        <w:tc>
          <w:tcPr>
            <w:tcW w:w="893"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hAnsiTheme="majorBidi" w:cstheme="majorBidi"/>
                <w:sz w:val="28"/>
                <w:szCs w:val="28"/>
              </w:rPr>
              <w:t>май</w:t>
            </w:r>
          </w:p>
        </w:tc>
        <w:tc>
          <w:tcPr>
            <w:tcW w:w="122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line="240" w:lineRule="auto"/>
              <w:rPr>
                <w:rFonts w:asciiTheme="majorBidi" w:hAnsiTheme="majorBidi" w:cstheme="majorBidi"/>
                <w:sz w:val="28"/>
                <w:szCs w:val="28"/>
              </w:rPr>
            </w:pPr>
            <w:r w:rsidRPr="00942A64">
              <w:rPr>
                <w:rFonts w:asciiTheme="majorBidi" w:eastAsia="Times New Roman" w:hAnsiTheme="majorBidi" w:cstheme="majorBidi"/>
                <w:sz w:val="28"/>
                <w:szCs w:val="28"/>
              </w:rPr>
              <w:t>акция</w:t>
            </w:r>
          </w:p>
        </w:tc>
      </w:tr>
    </w:tbl>
    <w:p w:rsidR="00046BF0" w:rsidRPr="00942A64" w:rsidRDefault="00046BF0" w:rsidP="00046BF0">
      <w:pPr>
        <w:shd w:val="clear" w:color="auto" w:fill="FFFFFF"/>
        <w:autoSpaceDE w:val="0"/>
        <w:autoSpaceDN w:val="0"/>
        <w:adjustRightInd w:val="0"/>
        <w:spacing w:after="0" w:line="240" w:lineRule="auto"/>
        <w:jc w:val="both"/>
        <w:rPr>
          <w:rFonts w:asciiTheme="majorBidi" w:hAnsiTheme="majorBidi" w:cstheme="majorBidi"/>
          <w:sz w:val="28"/>
          <w:szCs w:val="28"/>
        </w:rPr>
      </w:pPr>
    </w:p>
    <w:p w:rsidR="00046BF0" w:rsidRPr="00942A64" w:rsidRDefault="00046BF0" w:rsidP="00046BF0">
      <w:pPr>
        <w:shd w:val="clear" w:color="auto" w:fill="FFFFFF"/>
        <w:autoSpaceDE w:val="0"/>
        <w:autoSpaceDN w:val="0"/>
        <w:adjustRightInd w:val="0"/>
        <w:ind w:firstLine="567"/>
        <w:jc w:val="both"/>
        <w:rPr>
          <w:rFonts w:asciiTheme="majorBidi" w:hAnsiTheme="majorBidi" w:cstheme="majorBidi"/>
          <w:bCs/>
          <w:sz w:val="28"/>
          <w:szCs w:val="28"/>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2181"/>
        <w:gridCol w:w="2072"/>
      </w:tblGrid>
      <w:tr w:rsidR="00046BF0" w:rsidRPr="00942A64" w:rsidTr="0013657B">
        <w:tc>
          <w:tcPr>
            <w:tcW w:w="276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jc w:val="center"/>
              <w:rPr>
                <w:rFonts w:asciiTheme="majorBidi" w:hAnsiTheme="majorBidi" w:cstheme="majorBidi"/>
                <w:sz w:val="28"/>
                <w:szCs w:val="28"/>
              </w:rPr>
            </w:pPr>
            <w:r w:rsidRPr="00942A64">
              <w:rPr>
                <w:rFonts w:asciiTheme="majorBidi" w:hAnsiTheme="majorBidi" w:cstheme="majorBidi"/>
                <w:sz w:val="28"/>
                <w:szCs w:val="28"/>
              </w:rPr>
              <w:t>название  мероприятия</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jc w:val="center"/>
              <w:rPr>
                <w:rFonts w:asciiTheme="majorBidi" w:hAnsiTheme="majorBidi" w:cstheme="majorBidi"/>
                <w:sz w:val="28"/>
                <w:szCs w:val="28"/>
              </w:rPr>
            </w:pPr>
            <w:r w:rsidRPr="00942A64">
              <w:rPr>
                <w:rFonts w:asciiTheme="majorBidi" w:hAnsiTheme="majorBidi" w:cstheme="majorBidi"/>
                <w:sz w:val="28"/>
                <w:szCs w:val="28"/>
              </w:rPr>
              <w:t>сроки</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jc w:val="center"/>
              <w:rPr>
                <w:rFonts w:asciiTheme="majorBidi" w:hAnsiTheme="majorBidi" w:cstheme="majorBidi"/>
                <w:sz w:val="28"/>
                <w:szCs w:val="28"/>
              </w:rPr>
            </w:pPr>
            <w:r w:rsidRPr="00942A64">
              <w:rPr>
                <w:rFonts w:asciiTheme="majorBidi" w:hAnsiTheme="majorBidi" w:cstheme="majorBidi"/>
                <w:sz w:val="28"/>
                <w:szCs w:val="28"/>
              </w:rPr>
              <w:t>форма</w:t>
            </w:r>
          </w:p>
          <w:p w:rsidR="00046BF0" w:rsidRPr="00942A64" w:rsidRDefault="00046BF0" w:rsidP="0038337B">
            <w:pPr>
              <w:spacing w:after="0"/>
              <w:jc w:val="center"/>
              <w:rPr>
                <w:rFonts w:asciiTheme="majorBidi" w:hAnsiTheme="majorBidi" w:cstheme="majorBidi"/>
                <w:sz w:val="28"/>
                <w:szCs w:val="28"/>
              </w:rPr>
            </w:pPr>
            <w:r w:rsidRPr="00942A64">
              <w:rPr>
                <w:rFonts w:asciiTheme="majorBidi" w:hAnsiTheme="majorBidi" w:cstheme="majorBidi"/>
                <w:sz w:val="28"/>
                <w:szCs w:val="28"/>
              </w:rPr>
              <w:t>проведения</w:t>
            </w: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Диагностическая работа по изучению семьи</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сентябрь, октябрь, по мере прихода </w:t>
            </w:r>
            <w:proofErr w:type="gramStart"/>
            <w:r w:rsidRPr="00942A64">
              <w:rPr>
                <w:rFonts w:asciiTheme="majorBidi" w:hAnsiTheme="majorBidi" w:cstheme="majorBidi"/>
                <w:sz w:val="28"/>
                <w:szCs w:val="28"/>
              </w:rPr>
              <w:t>новых</w:t>
            </w:r>
            <w:proofErr w:type="gramEnd"/>
            <w:r w:rsidRPr="00942A64">
              <w:rPr>
                <w:rFonts w:asciiTheme="majorBidi" w:hAnsiTheme="majorBidi" w:cstheme="majorBidi"/>
                <w:sz w:val="28"/>
                <w:szCs w:val="28"/>
              </w:rPr>
              <w:t xml:space="preserve"> обучающихся</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беседа, анкета, наблюдение</w:t>
            </w:r>
          </w:p>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посещение семей обучающихся</w:t>
            </w: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Цикл бесед на тему «Моя семья»:</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 «Моя семья в фотографиях и воспоминаниях»,</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«Традиции нашей семьи» </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беседы, классные часы</w:t>
            </w: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«Семейный забег» - Кросс нации</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 xml:space="preserve">ежегодно </w:t>
            </w:r>
            <w:r w:rsidRPr="00942A64">
              <w:rPr>
                <w:rFonts w:asciiTheme="majorBidi" w:hAnsiTheme="majorBidi" w:cstheme="majorBidi"/>
                <w:sz w:val="28"/>
                <w:szCs w:val="28"/>
              </w:rPr>
              <w:lastRenderedPageBreak/>
              <w:t>(сентябрь)</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lastRenderedPageBreak/>
              <w:t>соревнования</w:t>
            </w:r>
          </w:p>
          <w:p w:rsidR="00046BF0" w:rsidRPr="00942A64" w:rsidRDefault="00046BF0" w:rsidP="0038337B">
            <w:pPr>
              <w:spacing w:after="0" w:line="240" w:lineRule="auto"/>
              <w:rPr>
                <w:rFonts w:asciiTheme="majorBidi" w:hAnsiTheme="majorBidi" w:cstheme="majorBidi"/>
                <w:sz w:val="28"/>
                <w:szCs w:val="28"/>
              </w:rPr>
            </w:pP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lastRenderedPageBreak/>
              <w:t>Классные родительские собрания</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 Итоги  учебного года и  задачи работы школы на новый  учебный год. Организация внеурочной деятельности учащихся».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Выявление семей, нуждающихся в психологической и социальной поддержке.</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сентябрь</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line="240" w:lineRule="auto"/>
              <w:rPr>
                <w:rFonts w:asciiTheme="majorBidi" w:hAnsiTheme="majorBidi" w:cstheme="majorBidi"/>
                <w:sz w:val="28"/>
                <w:szCs w:val="28"/>
              </w:rPr>
            </w:pPr>
            <w:r w:rsidRPr="00942A64">
              <w:rPr>
                <w:rFonts w:asciiTheme="majorBidi" w:hAnsiTheme="majorBidi" w:cstheme="majorBidi"/>
                <w:sz w:val="28"/>
                <w:szCs w:val="28"/>
              </w:rPr>
              <w:t>собрание</w:t>
            </w: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1)Планирование работы классных родительских комитетов.</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2) Привлечение родителей к участию в делах класса и школы.</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сентябрь-октябрь</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Лекция для родителей «Причины правонарушений несовершеннолетними, Уголовная и административная ответственность»</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ноябрь</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лекция</w:t>
            </w: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Информирование родителей об успехах  ребенка за триместр</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ноябрь</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собрание</w:t>
            </w: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Месячник семьи»: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Конкурс кормушек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День коллективного отдыха родителей и детей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Конкурс команд «Мама, папа, я – спортивная семья» (5-7 </w:t>
            </w:r>
            <w:proofErr w:type="spellStart"/>
            <w:r w:rsidRPr="00942A64">
              <w:rPr>
                <w:rFonts w:asciiTheme="majorBidi" w:hAnsiTheme="majorBidi" w:cstheme="majorBidi"/>
                <w:sz w:val="28"/>
                <w:szCs w:val="28"/>
              </w:rPr>
              <w:t>кл</w:t>
            </w:r>
            <w:proofErr w:type="spellEnd"/>
            <w:r w:rsidRPr="00942A64">
              <w:rPr>
                <w:rFonts w:asciiTheme="majorBidi" w:hAnsiTheme="majorBidi" w:cstheme="majorBidi"/>
                <w:sz w:val="28"/>
                <w:szCs w:val="28"/>
              </w:rPr>
              <w:t>);</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январь</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конкурс</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соревнования</w:t>
            </w: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Общешкольное родительское собрание.</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«Отчёт о работе за год. Планирование летнего труда и отдыха </w:t>
            </w:r>
            <w:proofErr w:type="gramStart"/>
            <w:r w:rsidRPr="00942A64">
              <w:rPr>
                <w:rFonts w:asciiTheme="majorBidi" w:hAnsiTheme="majorBidi" w:cstheme="majorBidi"/>
                <w:sz w:val="28"/>
                <w:szCs w:val="28"/>
              </w:rPr>
              <w:t>обучающихся</w:t>
            </w:r>
            <w:proofErr w:type="gramEnd"/>
            <w:r w:rsidRPr="00942A64">
              <w:rPr>
                <w:rFonts w:asciiTheme="majorBidi" w:hAnsiTheme="majorBidi" w:cstheme="majorBidi"/>
                <w:sz w:val="28"/>
                <w:szCs w:val="28"/>
              </w:rPr>
              <w:t>»</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май</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собрание</w:t>
            </w: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Тематические родительские собрания по классам (на выбор)</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Единство требований школы и семьи в воспитании ребенка.</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Методы и средства воспитания у младших школьников навыков и привычек культурного поведения в семье и школе.</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Пример родителей – основное усвоение успешного воспитания культуры поведения у детей. Культура речи </w:t>
            </w:r>
            <w:r w:rsidRPr="00942A64">
              <w:rPr>
                <w:rFonts w:asciiTheme="majorBidi" w:hAnsiTheme="majorBidi" w:cstheme="majorBidi"/>
                <w:sz w:val="28"/>
                <w:szCs w:val="28"/>
              </w:rPr>
              <w:lastRenderedPageBreak/>
              <w:t>ребенка.</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Досуг подростков.</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Ошибки семьи и школы, способствующие появлению «трудных подростков».</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Пути-дороги наших детей. О влиянии семейных трудовых традиций на выбор профессии старшеклассниками.</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Помощь выпускникам в период подготовки к экзаменам</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lastRenderedPageBreak/>
              <w:t>в течение года</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собрание</w:t>
            </w: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lastRenderedPageBreak/>
              <w:t xml:space="preserve">Общешкольное родительское собрание </w:t>
            </w:r>
          </w:p>
          <w:p w:rsidR="00046BF0" w:rsidRPr="00942A64" w:rsidRDefault="00046BF0" w:rsidP="0038337B">
            <w:pPr>
              <w:spacing w:after="0"/>
              <w:rPr>
                <w:rFonts w:asciiTheme="majorBidi" w:hAnsiTheme="majorBidi" w:cstheme="majorBidi"/>
                <w:sz w:val="28"/>
                <w:szCs w:val="28"/>
              </w:rPr>
            </w:pP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2 раза в год (сентябрь, май)</w:t>
            </w:r>
          </w:p>
        </w:tc>
        <w:tc>
          <w:tcPr>
            <w:tcW w:w="109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собрание</w:t>
            </w: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Участие родителей во внеурочной деятельности.</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Традиционные совместные мероприятия родителей, обучающихся, учителей:</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“День рождения класса”</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Традиции нашей семьи</w:t>
            </w:r>
          </w:p>
          <w:p w:rsidR="00046BF0" w:rsidRPr="00942A64" w:rsidRDefault="00046BF0" w:rsidP="0038337B">
            <w:pPr>
              <w:spacing w:after="0"/>
              <w:rPr>
                <w:rFonts w:asciiTheme="majorBidi" w:hAnsiTheme="majorBidi" w:cstheme="majorBidi"/>
                <w:sz w:val="28"/>
                <w:szCs w:val="28"/>
              </w:rPr>
            </w:pPr>
            <w:proofErr w:type="gramStart"/>
            <w:r w:rsidRPr="00942A64">
              <w:rPr>
                <w:rFonts w:asciiTheme="majorBidi" w:hAnsiTheme="majorBidi" w:cstheme="majorBidi"/>
                <w:sz w:val="28"/>
                <w:szCs w:val="28"/>
              </w:rPr>
              <w:t>Общешкольные  мероприятия (День знаний, День Матери, Новый год, День защитника Отечества, Масленица, 8 марта, День Победы, Последний звонок, Выпускной)</w:t>
            </w:r>
            <w:proofErr w:type="gramEnd"/>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Субботники</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Экологический проект «День земли». Выращивание дома детьми и родителями рассады цветов для пришкольного участка</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Акция «Помоги зимующим птицам» (изготовление кормушек для птиц и их развешивание вместе с родителями)</w:t>
            </w:r>
          </w:p>
          <w:p w:rsidR="00046BF0" w:rsidRPr="00942A64" w:rsidRDefault="00046BF0" w:rsidP="0038337B">
            <w:pPr>
              <w:spacing w:after="0"/>
              <w:rPr>
                <w:rFonts w:asciiTheme="majorBidi" w:hAnsiTheme="majorBidi" w:cstheme="majorBidi"/>
                <w:sz w:val="28"/>
                <w:szCs w:val="28"/>
              </w:rPr>
            </w:pPr>
            <w:proofErr w:type="gramStart"/>
            <w:r w:rsidRPr="00942A64">
              <w:rPr>
                <w:rFonts w:asciiTheme="majorBidi" w:hAnsiTheme="majorBidi" w:cstheme="majorBidi"/>
                <w:sz w:val="28"/>
                <w:szCs w:val="28"/>
              </w:rPr>
              <w:t>Акция  «Каждому ребенку – подарок» (для детей на домашнем обучении</w:t>
            </w:r>
            <w:proofErr w:type="gramEnd"/>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Проект «Лучшая семья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Выполнение  задания к проекту: </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составление генеалогического древа.</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рассказ о семейных традициях и реликвиях.</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 подбор фотографий для электронного </w:t>
            </w:r>
            <w:r w:rsidRPr="00942A64">
              <w:rPr>
                <w:rFonts w:asciiTheme="majorBidi" w:hAnsiTheme="majorBidi" w:cstheme="majorBidi"/>
                <w:sz w:val="28"/>
                <w:szCs w:val="28"/>
              </w:rPr>
              <w:lastRenderedPageBreak/>
              <w:t>альбома.</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рисунки «Мой дом».</w:t>
            </w:r>
          </w:p>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подготовка художественных номеров, костюмов, оборудования.</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lastRenderedPageBreak/>
              <w:t>в течение года</w:t>
            </w:r>
          </w:p>
        </w:tc>
        <w:tc>
          <w:tcPr>
            <w:tcW w:w="109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lastRenderedPageBreak/>
              <w:t xml:space="preserve">Работа с семьями </w:t>
            </w:r>
            <w:proofErr w:type="gramStart"/>
            <w:r w:rsidRPr="00942A64">
              <w:rPr>
                <w:rFonts w:asciiTheme="majorBidi" w:hAnsiTheme="majorBidi" w:cstheme="majorBidi"/>
                <w:sz w:val="28"/>
                <w:szCs w:val="28"/>
              </w:rPr>
              <w:t>обучающихся</w:t>
            </w:r>
            <w:proofErr w:type="gramEnd"/>
            <w:r w:rsidRPr="00942A64">
              <w:rPr>
                <w:rFonts w:asciiTheme="majorBidi" w:hAnsiTheme="majorBidi" w:cstheme="majorBidi"/>
                <w:sz w:val="28"/>
                <w:szCs w:val="28"/>
              </w:rPr>
              <w:t>, стоящих на ВШК</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Работа с социально-неблагополучными семьями</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Привлечение родителей к работе по профилактике вредных привычек, противоправного поведения несовершеннолетних</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p>
        </w:tc>
      </w:tr>
      <w:tr w:rsidR="00046BF0" w:rsidRPr="00942A64" w:rsidTr="0013657B">
        <w:tc>
          <w:tcPr>
            <w:tcW w:w="2761"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 xml:space="preserve">«Дни открытых дверей». </w:t>
            </w:r>
          </w:p>
        </w:tc>
        <w:tc>
          <w:tcPr>
            <w:tcW w:w="1148" w:type="pct"/>
            <w:tcBorders>
              <w:top w:val="single" w:sz="4" w:space="0" w:color="auto"/>
              <w:left w:val="single" w:sz="4" w:space="0" w:color="auto"/>
              <w:bottom w:val="single" w:sz="4" w:space="0" w:color="auto"/>
              <w:right w:val="single" w:sz="4" w:space="0" w:color="auto"/>
            </w:tcBorders>
            <w:hideMark/>
          </w:tcPr>
          <w:p w:rsidR="00046BF0" w:rsidRPr="00942A64" w:rsidRDefault="00046BF0" w:rsidP="0038337B">
            <w:pPr>
              <w:spacing w:after="0"/>
              <w:rPr>
                <w:rFonts w:asciiTheme="majorBidi" w:hAnsiTheme="majorBidi" w:cstheme="majorBidi"/>
                <w:sz w:val="28"/>
                <w:szCs w:val="28"/>
              </w:rPr>
            </w:pPr>
            <w:r w:rsidRPr="00942A64">
              <w:rPr>
                <w:rFonts w:asciiTheme="majorBidi" w:hAnsiTheme="majorBidi" w:cstheme="majorBidi"/>
                <w:sz w:val="28"/>
                <w:szCs w:val="28"/>
              </w:rPr>
              <w:t>в течение года</w:t>
            </w:r>
          </w:p>
        </w:tc>
        <w:tc>
          <w:tcPr>
            <w:tcW w:w="1091" w:type="pct"/>
            <w:tcBorders>
              <w:top w:val="single" w:sz="4" w:space="0" w:color="auto"/>
              <w:left w:val="single" w:sz="4" w:space="0" w:color="auto"/>
              <w:bottom w:val="single" w:sz="4" w:space="0" w:color="auto"/>
              <w:right w:val="single" w:sz="4" w:space="0" w:color="auto"/>
            </w:tcBorders>
          </w:tcPr>
          <w:p w:rsidR="00046BF0" w:rsidRPr="00942A64" w:rsidRDefault="00046BF0" w:rsidP="0038337B">
            <w:pPr>
              <w:spacing w:after="0"/>
              <w:rPr>
                <w:rFonts w:asciiTheme="majorBidi" w:hAnsiTheme="majorBidi" w:cstheme="majorBidi"/>
                <w:sz w:val="28"/>
                <w:szCs w:val="28"/>
              </w:rPr>
            </w:pPr>
          </w:p>
        </w:tc>
      </w:tr>
    </w:tbl>
    <w:p w:rsidR="00046BF0" w:rsidRPr="00942A64" w:rsidRDefault="00046BF0" w:rsidP="00046BF0">
      <w:pPr>
        <w:spacing w:after="0"/>
        <w:rPr>
          <w:rFonts w:asciiTheme="majorBidi" w:hAnsiTheme="majorBidi" w:cstheme="majorBidi"/>
          <w:b/>
          <w:sz w:val="28"/>
          <w:szCs w:val="28"/>
        </w:rPr>
      </w:pPr>
    </w:p>
    <w:p w:rsidR="00046BF0" w:rsidRPr="00942A64" w:rsidRDefault="00046BF0" w:rsidP="00046BF0">
      <w:pPr>
        <w:spacing w:after="0"/>
        <w:jc w:val="both"/>
        <w:rPr>
          <w:rFonts w:asciiTheme="majorBidi" w:eastAsia="Times New Roman" w:hAnsiTheme="majorBidi" w:cstheme="majorBidi"/>
          <w:b/>
          <w:color w:val="auto"/>
          <w:kern w:val="0"/>
          <w:sz w:val="28"/>
          <w:szCs w:val="28"/>
        </w:rPr>
      </w:pPr>
      <w:r w:rsidRPr="00942A64">
        <w:rPr>
          <w:rFonts w:asciiTheme="majorBidi" w:eastAsia="Times New Roman" w:hAnsiTheme="majorBidi" w:cstheme="majorBidi"/>
          <w:b/>
          <w:color w:val="auto"/>
          <w:kern w:val="0"/>
          <w:sz w:val="28"/>
          <w:szCs w:val="28"/>
        </w:rPr>
        <w:t>Необходимая кооперация</w:t>
      </w:r>
      <w:r w:rsidR="002B7AD8">
        <w:rPr>
          <w:rFonts w:asciiTheme="majorBidi" w:eastAsia="Times New Roman" w:hAnsiTheme="majorBidi" w:cstheme="majorBidi"/>
          <w:b/>
          <w:color w:val="auto"/>
          <w:kern w:val="0"/>
          <w:sz w:val="28"/>
          <w:szCs w:val="28"/>
        </w:rPr>
        <w:t xml:space="preserve"> (таблица №5</w:t>
      </w:r>
      <w:r>
        <w:rPr>
          <w:rFonts w:asciiTheme="majorBidi" w:eastAsia="Times New Roman" w:hAnsiTheme="majorBidi" w:cstheme="majorBidi"/>
          <w:b/>
          <w:color w:val="auto"/>
          <w:kern w:val="0"/>
          <w:sz w:val="28"/>
          <w:szCs w:val="28"/>
        </w:rPr>
        <w:t>)</w:t>
      </w:r>
    </w:p>
    <w:tbl>
      <w:tblPr>
        <w:tblW w:w="0" w:type="auto"/>
        <w:tblInd w:w="108" w:type="dxa"/>
        <w:tblLayout w:type="fixed"/>
        <w:tblLook w:val="0000" w:firstRow="0" w:lastRow="0" w:firstColumn="0" w:lastColumn="0" w:noHBand="0" w:noVBand="0"/>
      </w:tblPr>
      <w:tblGrid>
        <w:gridCol w:w="4012"/>
        <w:gridCol w:w="6006"/>
        <w:gridCol w:w="70"/>
        <w:gridCol w:w="30"/>
      </w:tblGrid>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Учителя - предметники</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Формировать у ребенка потребность к здоровому образу жизни и информировать детей о пагубном влиянии на здоровье наркотиков, курения, алкоголя.</w:t>
            </w:r>
          </w:p>
        </w:tc>
      </w:tr>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Организаторы, старшие вожатые</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Проведение спортивных вечеров, праздников, конкурсов рисунков, сочинений и т.п.</w:t>
            </w:r>
          </w:p>
          <w:p w:rsidR="00046BF0" w:rsidRPr="00942A64" w:rsidRDefault="00046BF0" w:rsidP="0038337B">
            <w:pPr>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Организация динамических перемен для учащихся с 5 по 9 класс.</w:t>
            </w:r>
          </w:p>
          <w:p w:rsidR="00046BF0" w:rsidRPr="00942A64" w:rsidRDefault="00046BF0" w:rsidP="0038337B">
            <w:pPr>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Организация каникулярного отдыха учащихся.</w:t>
            </w:r>
          </w:p>
        </w:tc>
      </w:tr>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Классные руководители</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 Пропаганда ЗОЖ через различные формы классных часов и др.</w:t>
            </w:r>
          </w:p>
        </w:tc>
      </w:tr>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Социальный педагог, психолог</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Индивидуальная работа с детьми и родителями. </w:t>
            </w:r>
          </w:p>
          <w:p w:rsidR="00046BF0" w:rsidRPr="00942A64" w:rsidRDefault="00046BF0" w:rsidP="0038337B">
            <w:pPr>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Рекомендации по коррекции психического здоровья учащихся.</w:t>
            </w:r>
          </w:p>
        </w:tc>
      </w:tr>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Медицинский работник</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Мониторинг состояния здоровья учащихся. </w:t>
            </w:r>
          </w:p>
          <w:p w:rsidR="00046BF0" w:rsidRPr="00942A64" w:rsidRDefault="00046BF0" w:rsidP="0038337B">
            <w:pPr>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Пропаганда здорового образа жизни.</w:t>
            </w:r>
          </w:p>
          <w:p w:rsidR="00046BF0" w:rsidRPr="00942A64" w:rsidRDefault="00046BF0" w:rsidP="0038337B">
            <w:pPr>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Организация медосмотров  специалистами.</w:t>
            </w:r>
          </w:p>
          <w:p w:rsidR="00046BF0" w:rsidRPr="00942A64" w:rsidRDefault="00046BF0" w:rsidP="0038337B">
            <w:pPr>
              <w:spacing w:after="0"/>
              <w:jc w:val="both"/>
              <w:rPr>
                <w:rFonts w:asciiTheme="majorBidi" w:eastAsia="Times New Roman" w:hAnsiTheme="majorBidi" w:cstheme="majorBidi"/>
                <w:color w:val="auto"/>
                <w:kern w:val="0"/>
                <w:sz w:val="28"/>
                <w:szCs w:val="28"/>
              </w:rPr>
            </w:pPr>
          </w:p>
        </w:tc>
      </w:tr>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Администрация школы ШМО учителей физкультуры и ОБЖ</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Создание нормального уклада школьной жизни. Оптимизация образовательного процесса. Повышение квалификации педагогов в вопросах сохранения здоровья. </w:t>
            </w:r>
          </w:p>
        </w:tc>
      </w:tr>
      <w:tr w:rsidR="00046BF0" w:rsidRPr="00942A64" w:rsidTr="0038337B">
        <w:tblPrEx>
          <w:tblCellMar>
            <w:left w:w="0" w:type="dxa"/>
            <w:right w:w="0" w:type="dxa"/>
          </w:tblCellMar>
        </w:tblPrEx>
        <w:trPr>
          <w:gridAfter w:val="1"/>
          <w:wAfter w:w="30" w:type="dxa"/>
          <w:cantSplit/>
        </w:trPr>
        <w:tc>
          <w:tcPr>
            <w:tcW w:w="10018" w:type="dxa"/>
            <w:gridSpan w:val="2"/>
            <w:tcBorders>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b/>
                <w:i/>
                <w:color w:val="auto"/>
                <w:kern w:val="0"/>
                <w:sz w:val="28"/>
                <w:szCs w:val="28"/>
              </w:rPr>
            </w:pPr>
            <w:r w:rsidRPr="00942A64">
              <w:rPr>
                <w:rFonts w:asciiTheme="majorBidi" w:eastAsia="Times New Roman" w:hAnsiTheme="majorBidi" w:cstheme="majorBidi"/>
                <w:b/>
                <w:i/>
                <w:color w:val="auto"/>
                <w:kern w:val="0"/>
                <w:sz w:val="28"/>
                <w:szCs w:val="28"/>
              </w:rPr>
              <w:t xml:space="preserve"> Внешняя связь</w:t>
            </w:r>
          </w:p>
        </w:tc>
        <w:tc>
          <w:tcPr>
            <w:tcW w:w="70" w:type="dxa"/>
            <w:shd w:val="clear" w:color="auto" w:fill="auto"/>
          </w:tcPr>
          <w:p w:rsidR="00046BF0" w:rsidRPr="00942A64" w:rsidRDefault="00046BF0" w:rsidP="0038337B">
            <w:pPr>
              <w:snapToGrid w:val="0"/>
              <w:rPr>
                <w:rFonts w:asciiTheme="majorBidi" w:eastAsia="Times New Roman" w:hAnsiTheme="majorBidi" w:cstheme="majorBidi"/>
                <w:color w:val="auto"/>
                <w:kern w:val="0"/>
                <w:sz w:val="28"/>
                <w:szCs w:val="28"/>
              </w:rPr>
            </w:pPr>
          </w:p>
        </w:tc>
      </w:tr>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lastRenderedPageBreak/>
              <w:t>Центральна районная больница</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Обследование детей и педагогов узкими специалистами. Пропаганда ЗОЖ.</w:t>
            </w:r>
          </w:p>
        </w:tc>
      </w:tr>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Другие школы  </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Обмен опытом.</w:t>
            </w:r>
          </w:p>
        </w:tc>
      </w:tr>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ДЮСШ</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Вовлечение детей в спортивные секции города, организация соревнований.</w:t>
            </w:r>
          </w:p>
        </w:tc>
      </w:tr>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Детские сады микрорайона</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Обеспечение преемственности в обучении и воспитании.</w:t>
            </w:r>
          </w:p>
        </w:tc>
      </w:tr>
      <w:tr w:rsidR="00046BF0" w:rsidRPr="00942A64" w:rsidTr="0038337B">
        <w:tc>
          <w:tcPr>
            <w:tcW w:w="4012" w:type="dxa"/>
            <w:tcBorders>
              <w:top w:val="single" w:sz="4" w:space="0" w:color="000000"/>
              <w:left w:val="single" w:sz="4" w:space="0" w:color="000000"/>
              <w:bottom w:val="single" w:sz="4" w:space="0" w:color="000000"/>
            </w:tcBorders>
            <w:shd w:val="clear" w:color="auto" w:fill="auto"/>
          </w:tcPr>
          <w:p w:rsidR="00046BF0" w:rsidRPr="00942A64" w:rsidRDefault="00046BF0" w:rsidP="0038337B">
            <w:pPr>
              <w:snapToGrid w:val="0"/>
              <w:spacing w:after="0"/>
              <w:ind w:left="36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Правоохранительные органы</w:t>
            </w:r>
          </w:p>
        </w:tc>
        <w:tc>
          <w:tcPr>
            <w:tcW w:w="6106" w:type="dxa"/>
            <w:gridSpan w:val="3"/>
            <w:tcBorders>
              <w:top w:val="single" w:sz="4" w:space="0" w:color="000000"/>
              <w:left w:val="single" w:sz="4" w:space="0" w:color="000000"/>
              <w:bottom w:val="single" w:sz="4" w:space="0" w:color="000000"/>
              <w:right w:val="single" w:sz="4" w:space="0" w:color="000000"/>
            </w:tcBorders>
            <w:shd w:val="clear" w:color="auto" w:fill="auto"/>
          </w:tcPr>
          <w:p w:rsidR="00046BF0" w:rsidRPr="00942A64" w:rsidRDefault="00046BF0" w:rsidP="0038337B">
            <w:pPr>
              <w:snapToGrid w:val="0"/>
              <w:spacing w:after="0"/>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Работа с детьми группы «риска» по предотвращению вредных привычек и зависимостей.</w:t>
            </w:r>
          </w:p>
        </w:tc>
      </w:tr>
    </w:tbl>
    <w:p w:rsidR="00046BF0" w:rsidRPr="00942A64" w:rsidRDefault="00046BF0" w:rsidP="00046BF0">
      <w:pPr>
        <w:spacing w:after="0" w:line="360" w:lineRule="auto"/>
        <w:ind w:firstLine="709"/>
        <w:rPr>
          <w:rFonts w:asciiTheme="majorBidi" w:hAnsiTheme="majorBidi" w:cstheme="majorBidi"/>
          <w:color w:val="000000"/>
          <w:sz w:val="28"/>
          <w:szCs w:val="28"/>
        </w:rPr>
      </w:pPr>
    </w:p>
    <w:p w:rsidR="00046BF0" w:rsidRPr="00942A64" w:rsidRDefault="00046BF0" w:rsidP="00046BF0">
      <w:pPr>
        <w:spacing w:after="0" w:line="360" w:lineRule="auto"/>
        <w:ind w:firstLine="709"/>
        <w:jc w:val="both"/>
        <w:rPr>
          <w:rFonts w:asciiTheme="majorBidi" w:hAnsiTheme="majorBidi" w:cstheme="majorBidi"/>
          <w:color w:val="000000"/>
          <w:sz w:val="28"/>
          <w:szCs w:val="28"/>
        </w:rPr>
      </w:pPr>
    </w:p>
    <w:p w:rsidR="00046BF0" w:rsidRPr="00942A64" w:rsidRDefault="00046BF0" w:rsidP="00046BF0">
      <w:pPr>
        <w:spacing w:after="0" w:line="360" w:lineRule="auto"/>
        <w:ind w:firstLine="709"/>
        <w:jc w:val="both"/>
        <w:rPr>
          <w:rFonts w:asciiTheme="majorBidi" w:hAnsiTheme="majorBidi" w:cstheme="majorBidi"/>
          <w:color w:val="000000"/>
          <w:sz w:val="28"/>
          <w:szCs w:val="28"/>
        </w:rPr>
      </w:pPr>
    </w:p>
    <w:p w:rsidR="00046BF0" w:rsidRPr="00942A64" w:rsidRDefault="00046BF0" w:rsidP="00046BF0">
      <w:pPr>
        <w:spacing w:after="0" w:line="360" w:lineRule="auto"/>
        <w:ind w:firstLine="709"/>
        <w:jc w:val="both"/>
        <w:rPr>
          <w:rFonts w:asciiTheme="majorBidi" w:hAnsiTheme="majorBidi" w:cstheme="majorBidi"/>
          <w:color w:val="000000"/>
          <w:sz w:val="28"/>
          <w:szCs w:val="28"/>
        </w:rPr>
      </w:pPr>
    </w:p>
    <w:p w:rsidR="00046BF0" w:rsidRPr="00942A64" w:rsidRDefault="00046BF0" w:rsidP="00046BF0">
      <w:pPr>
        <w:spacing w:after="0" w:line="360" w:lineRule="auto"/>
        <w:ind w:firstLine="709"/>
        <w:jc w:val="both"/>
        <w:rPr>
          <w:rFonts w:asciiTheme="majorBidi" w:hAnsiTheme="majorBidi" w:cstheme="majorBidi"/>
          <w:color w:val="000000"/>
          <w:sz w:val="28"/>
          <w:szCs w:val="28"/>
        </w:rPr>
      </w:pPr>
    </w:p>
    <w:p w:rsidR="00046BF0" w:rsidRPr="00942A64" w:rsidRDefault="00046BF0" w:rsidP="00046BF0">
      <w:pPr>
        <w:spacing w:after="0" w:line="360" w:lineRule="auto"/>
        <w:ind w:firstLine="709"/>
        <w:jc w:val="both"/>
        <w:rPr>
          <w:rFonts w:asciiTheme="majorBidi" w:hAnsiTheme="majorBidi" w:cstheme="majorBidi"/>
          <w:color w:val="000000"/>
          <w:sz w:val="28"/>
          <w:szCs w:val="28"/>
        </w:rPr>
      </w:pPr>
    </w:p>
    <w:p w:rsidR="00BB76DD" w:rsidRDefault="00BB76DD" w:rsidP="00046BF0">
      <w:pPr>
        <w:spacing w:after="0" w:line="360" w:lineRule="auto"/>
        <w:ind w:firstLine="709"/>
        <w:jc w:val="both"/>
        <w:rPr>
          <w:rFonts w:asciiTheme="majorBidi" w:hAnsiTheme="majorBidi" w:cstheme="majorBidi"/>
          <w:color w:val="000000"/>
          <w:sz w:val="28"/>
          <w:szCs w:val="28"/>
        </w:rPr>
        <w:sectPr w:rsidR="00BB76DD" w:rsidSect="009C7439">
          <w:pgSz w:w="11906" w:h="16838"/>
          <w:pgMar w:top="1134" w:right="850" w:bottom="1135" w:left="1701" w:header="720" w:footer="0" w:gutter="0"/>
          <w:cols w:space="720"/>
          <w:titlePg/>
          <w:docGrid w:linePitch="600" w:charSpace="36864"/>
        </w:sectPr>
      </w:pPr>
    </w:p>
    <w:p w:rsidR="007C4D4F" w:rsidRPr="00942A64" w:rsidRDefault="007C4D4F" w:rsidP="007C4D4F">
      <w:pPr>
        <w:widowControl w:val="0"/>
        <w:autoSpaceDE w:val="0"/>
        <w:autoSpaceDN w:val="0"/>
        <w:spacing w:after="0" w:line="240" w:lineRule="auto"/>
        <w:contextualSpacing/>
        <w:jc w:val="center"/>
        <w:rPr>
          <w:rFonts w:asciiTheme="majorBidi" w:hAnsiTheme="majorBidi" w:cstheme="majorBidi"/>
          <w:b/>
          <w:bCs/>
          <w:sz w:val="28"/>
          <w:szCs w:val="28"/>
        </w:rPr>
      </w:pPr>
      <w:r w:rsidRPr="00942A64">
        <w:rPr>
          <w:rFonts w:asciiTheme="majorBidi" w:hAnsiTheme="majorBidi" w:cstheme="majorBidi"/>
          <w:b/>
          <w:bCs/>
          <w:sz w:val="28"/>
          <w:szCs w:val="28"/>
        </w:rPr>
        <w:lastRenderedPageBreak/>
        <w:t>1-4 классы</w:t>
      </w:r>
      <w:r>
        <w:rPr>
          <w:rFonts w:asciiTheme="majorBidi" w:hAnsiTheme="majorBidi" w:cstheme="majorBidi"/>
          <w:b/>
          <w:bCs/>
          <w:sz w:val="28"/>
          <w:szCs w:val="28"/>
        </w:rPr>
        <w:t xml:space="preserve"> (таблица №</w:t>
      </w:r>
      <w:r w:rsidR="002B7AD8">
        <w:rPr>
          <w:rFonts w:asciiTheme="majorBidi" w:hAnsiTheme="majorBidi" w:cstheme="majorBidi"/>
          <w:b/>
          <w:bCs/>
          <w:sz w:val="28"/>
          <w:szCs w:val="28"/>
        </w:rPr>
        <w:t>6</w:t>
      </w:r>
      <w:r>
        <w:rPr>
          <w:rFonts w:asciiTheme="majorBidi" w:hAnsiTheme="majorBidi" w:cstheme="majorBidi"/>
          <w:b/>
          <w:bCs/>
          <w:sz w:val="28"/>
          <w:szCs w:val="28"/>
        </w:rPr>
        <w:t>)</w:t>
      </w:r>
    </w:p>
    <w:p w:rsidR="007C4D4F" w:rsidRPr="00942A64" w:rsidRDefault="007C4D4F" w:rsidP="007C4D4F">
      <w:pPr>
        <w:widowControl w:val="0"/>
        <w:autoSpaceDE w:val="0"/>
        <w:autoSpaceDN w:val="0"/>
        <w:spacing w:after="0" w:line="240" w:lineRule="auto"/>
        <w:contextualSpacing/>
        <w:rPr>
          <w:rFonts w:asciiTheme="majorBidi" w:hAnsiTheme="majorBidi" w:cstheme="majorBidi"/>
          <w:b/>
          <w:sz w:val="28"/>
          <w:szCs w:val="28"/>
        </w:rPr>
      </w:pPr>
      <w:r w:rsidRPr="00942A64">
        <w:rPr>
          <w:rFonts w:asciiTheme="majorBidi" w:hAnsiTheme="majorBidi" w:cstheme="majorBidi"/>
          <w:bCs/>
          <w:sz w:val="28"/>
          <w:szCs w:val="28"/>
        </w:rPr>
        <w:t xml:space="preserve">             </w:t>
      </w:r>
      <w:r w:rsidRPr="00942A64">
        <w:rPr>
          <w:rFonts w:asciiTheme="majorBidi" w:hAnsiTheme="majorBidi" w:cstheme="majorBidi"/>
          <w:b/>
          <w:sz w:val="28"/>
          <w:szCs w:val="28"/>
        </w:rPr>
        <w:t>Сентябрь</w:t>
      </w:r>
    </w:p>
    <w:tbl>
      <w:tblPr>
        <w:tblW w:w="13829" w:type="dxa"/>
        <w:tblInd w:w="-113" w:type="dxa"/>
        <w:tblLayout w:type="fixed"/>
        <w:tblCellMar>
          <w:left w:w="10" w:type="dxa"/>
          <w:right w:w="10" w:type="dxa"/>
        </w:tblCellMar>
        <w:tblLook w:val="04A0" w:firstRow="1" w:lastRow="0" w:firstColumn="1" w:lastColumn="0" w:noHBand="0" w:noVBand="1"/>
      </w:tblPr>
      <w:tblGrid>
        <w:gridCol w:w="647"/>
        <w:gridCol w:w="4536"/>
        <w:gridCol w:w="8646"/>
      </w:tblGrid>
      <w:tr w:rsidR="007C4D4F" w:rsidRPr="00942A64" w:rsidTr="0038337B">
        <w:trPr>
          <w:trHeight w:val="300"/>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eastAsia="Times New Roman CYR" w:hAnsiTheme="majorBidi" w:cstheme="majorBidi"/>
                <w:sz w:val="28"/>
                <w:szCs w:val="28"/>
              </w:rPr>
              <w:t xml:space="preserve">№ </w:t>
            </w:r>
            <w:proofErr w:type="gramStart"/>
            <w:r w:rsidRPr="00942A64">
              <w:rPr>
                <w:rFonts w:asciiTheme="majorBidi" w:hAnsiTheme="majorBidi" w:cstheme="majorBidi"/>
                <w:sz w:val="28"/>
                <w:szCs w:val="28"/>
              </w:rPr>
              <w:t>п</w:t>
            </w:r>
            <w:proofErr w:type="gramEnd"/>
            <w:r w:rsidRPr="00942A64">
              <w:rPr>
                <w:rFonts w:asciiTheme="majorBidi" w:hAnsiTheme="majorBidi" w:cstheme="majorBidi"/>
                <w:sz w:val="28"/>
                <w:szCs w:val="28"/>
              </w:rPr>
              <w:t>/п</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Тема занятия.</w:t>
            </w:r>
          </w:p>
        </w:tc>
        <w:tc>
          <w:tcPr>
            <w:tcW w:w="8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Задачи.</w:t>
            </w:r>
          </w:p>
        </w:tc>
      </w:tr>
      <w:tr w:rsidR="007C4D4F" w:rsidRPr="00942A64" w:rsidTr="0038337B">
        <w:trPr>
          <w:trHeight w:val="615"/>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1</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Экскурсия в лес (парк), сбор природного материала.</w:t>
            </w:r>
          </w:p>
        </w:tc>
        <w:tc>
          <w:tcPr>
            <w:tcW w:w="8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Знакомство с различными видами природного материала.</w:t>
            </w:r>
          </w:p>
        </w:tc>
      </w:tr>
      <w:tr w:rsidR="007C4D4F" w:rsidRPr="00942A64" w:rsidTr="0038337B">
        <w:trPr>
          <w:trHeight w:val="915"/>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2</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Знакомство с понятием «Экология» (беседа «Мир вокруг нас»).</w:t>
            </w:r>
          </w:p>
        </w:tc>
        <w:tc>
          <w:tcPr>
            <w:tcW w:w="8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Расширение кругозора учащихся, развитие мышления, связной речи.</w:t>
            </w:r>
          </w:p>
        </w:tc>
      </w:tr>
      <w:tr w:rsidR="007C4D4F" w:rsidRPr="00942A64" w:rsidTr="0038337B">
        <w:trPr>
          <w:trHeight w:val="775"/>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3</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Беседа: «Красная книга- книга боли».</w:t>
            </w:r>
          </w:p>
        </w:tc>
        <w:tc>
          <w:tcPr>
            <w:tcW w:w="8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Познакомить детей с красной книгой РФ, с некоторыми растениями и животными,  занесенными в красную книгу.</w:t>
            </w:r>
          </w:p>
        </w:tc>
      </w:tr>
      <w:tr w:rsidR="007C4D4F" w:rsidRPr="00942A64" w:rsidTr="0038337B">
        <w:trPr>
          <w:trHeight w:val="915"/>
        </w:trPr>
        <w:tc>
          <w:tcPr>
            <w:tcW w:w="647"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4</w:t>
            </w:r>
          </w:p>
        </w:tc>
        <w:tc>
          <w:tcPr>
            <w:tcW w:w="4536"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 xml:space="preserve">Беседа по книге </w:t>
            </w:r>
            <w:proofErr w:type="spellStart"/>
            <w:r w:rsidRPr="00942A64">
              <w:rPr>
                <w:rFonts w:asciiTheme="majorBidi" w:hAnsiTheme="majorBidi" w:cstheme="majorBidi"/>
                <w:sz w:val="28"/>
                <w:szCs w:val="28"/>
              </w:rPr>
              <w:t>В.Бианки</w:t>
            </w:r>
            <w:proofErr w:type="spellEnd"/>
            <w:r w:rsidRPr="00942A64">
              <w:rPr>
                <w:rFonts w:asciiTheme="majorBidi" w:hAnsiTheme="majorBidi" w:cstheme="majorBidi"/>
                <w:sz w:val="28"/>
                <w:szCs w:val="28"/>
              </w:rPr>
              <w:t xml:space="preserve"> «Лесная газета».</w:t>
            </w:r>
          </w:p>
        </w:tc>
        <w:tc>
          <w:tcPr>
            <w:tcW w:w="8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 xml:space="preserve">Развивать умение читать, пересказывать, вести беседу по </w:t>
            </w:r>
            <w:proofErr w:type="gramStart"/>
            <w:r w:rsidRPr="00942A64">
              <w:rPr>
                <w:rFonts w:asciiTheme="majorBidi" w:hAnsiTheme="majorBidi" w:cstheme="majorBidi"/>
                <w:sz w:val="28"/>
                <w:szCs w:val="28"/>
              </w:rPr>
              <w:t>прочитанному</w:t>
            </w:r>
            <w:proofErr w:type="gramEnd"/>
            <w:r w:rsidRPr="00942A64">
              <w:rPr>
                <w:rFonts w:asciiTheme="majorBidi" w:hAnsiTheme="majorBidi" w:cstheme="majorBidi"/>
                <w:sz w:val="28"/>
                <w:szCs w:val="28"/>
              </w:rPr>
              <w:t>.</w:t>
            </w:r>
          </w:p>
        </w:tc>
      </w:tr>
    </w:tbl>
    <w:p w:rsidR="007C4D4F" w:rsidRPr="00942A64" w:rsidRDefault="007C4D4F" w:rsidP="007C4D4F">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Октябрь</w:t>
      </w:r>
    </w:p>
    <w:tbl>
      <w:tblPr>
        <w:tblW w:w="13829" w:type="dxa"/>
        <w:tblInd w:w="-113" w:type="dxa"/>
        <w:tblLayout w:type="fixed"/>
        <w:tblCellMar>
          <w:left w:w="10" w:type="dxa"/>
          <w:right w:w="10" w:type="dxa"/>
        </w:tblCellMar>
        <w:tblLook w:val="04A0" w:firstRow="1" w:lastRow="0" w:firstColumn="1" w:lastColumn="0" w:noHBand="0" w:noVBand="1"/>
      </w:tblPr>
      <w:tblGrid>
        <w:gridCol w:w="1242"/>
        <w:gridCol w:w="5104"/>
        <w:gridCol w:w="7483"/>
      </w:tblGrid>
      <w:tr w:rsidR="007C4D4F" w:rsidRPr="00942A64" w:rsidTr="0038337B">
        <w:trPr>
          <w:trHeight w:val="856"/>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5</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Коллективное панно из природного материала «Осенний пейзаж».</w:t>
            </w:r>
          </w:p>
        </w:tc>
        <w:tc>
          <w:tcPr>
            <w:tcW w:w="74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Развитие творческих способностей учащихся.</w:t>
            </w:r>
          </w:p>
        </w:tc>
      </w:tr>
      <w:tr w:rsidR="007C4D4F" w:rsidRPr="00942A64" w:rsidTr="0038337B">
        <w:trPr>
          <w:trHeight w:val="281"/>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6</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 xml:space="preserve">Речевое занятие: </w:t>
            </w:r>
            <w:r w:rsidRPr="00942A64">
              <w:rPr>
                <w:rFonts w:asciiTheme="majorBidi" w:hAnsiTheme="majorBidi" w:cstheme="majorBidi"/>
                <w:sz w:val="28"/>
                <w:szCs w:val="28"/>
                <w:lang w:val="en-US"/>
              </w:rPr>
              <w:t>«</w:t>
            </w:r>
            <w:r w:rsidRPr="00942A64">
              <w:rPr>
                <w:rFonts w:asciiTheme="majorBidi" w:hAnsiTheme="majorBidi" w:cstheme="majorBidi"/>
                <w:sz w:val="28"/>
                <w:szCs w:val="28"/>
              </w:rPr>
              <w:t>Октябрь</w:t>
            </w:r>
            <w:r w:rsidRPr="00942A64">
              <w:rPr>
                <w:rFonts w:asciiTheme="majorBidi" w:hAnsiTheme="majorBidi" w:cstheme="majorBidi"/>
                <w:sz w:val="28"/>
                <w:szCs w:val="28"/>
                <w:lang w:val="en-US"/>
              </w:rPr>
              <w:t>».</w:t>
            </w:r>
          </w:p>
        </w:tc>
        <w:tc>
          <w:tcPr>
            <w:tcW w:w="74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Развивать устную речь детей.</w:t>
            </w:r>
          </w:p>
        </w:tc>
      </w:tr>
    </w:tbl>
    <w:p w:rsidR="007C4D4F" w:rsidRPr="00942A64" w:rsidRDefault="007C4D4F" w:rsidP="007C4D4F">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Ноябрь</w:t>
      </w:r>
    </w:p>
    <w:tbl>
      <w:tblPr>
        <w:tblW w:w="13829" w:type="dxa"/>
        <w:tblInd w:w="-113" w:type="dxa"/>
        <w:tblLayout w:type="fixed"/>
        <w:tblCellMar>
          <w:left w:w="10" w:type="dxa"/>
          <w:right w:w="10" w:type="dxa"/>
        </w:tblCellMar>
        <w:tblLook w:val="04A0" w:firstRow="1" w:lastRow="0" w:firstColumn="1" w:lastColumn="0" w:noHBand="0" w:noVBand="1"/>
      </w:tblPr>
      <w:tblGrid>
        <w:gridCol w:w="1242"/>
        <w:gridCol w:w="5104"/>
        <w:gridCol w:w="7483"/>
      </w:tblGrid>
      <w:tr w:rsidR="007C4D4F" w:rsidRPr="00942A64" w:rsidTr="0038337B">
        <w:trPr>
          <w:trHeight w:val="979"/>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7</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 xml:space="preserve">Экскурсия «Сезонные изменения в природе. </w:t>
            </w:r>
          </w:p>
        </w:tc>
        <w:tc>
          <w:tcPr>
            <w:tcW w:w="74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Наблюдения за  изменениями в природе, познакомить учащихся  с особенностями зимней жизни растений и животных.</w:t>
            </w:r>
          </w:p>
        </w:tc>
      </w:tr>
      <w:tr w:rsidR="007C4D4F" w:rsidRPr="00942A64" w:rsidTr="0038337B">
        <w:trPr>
          <w:trHeight w:val="1111"/>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8</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Беседа: «Забота о птицах и их потомстве».</w:t>
            </w:r>
          </w:p>
        </w:tc>
        <w:tc>
          <w:tcPr>
            <w:tcW w:w="74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Учить детей заботиться о птицах, воспитывать любовь к природе.</w:t>
            </w:r>
          </w:p>
        </w:tc>
      </w:tr>
      <w:tr w:rsidR="007C4D4F" w:rsidRPr="00942A64" w:rsidTr="0038337B">
        <w:trPr>
          <w:trHeight w:val="1086"/>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lastRenderedPageBreak/>
              <w:t>9</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«Пернатые друзья» (устный журнал)</w:t>
            </w:r>
          </w:p>
        </w:tc>
        <w:tc>
          <w:tcPr>
            <w:tcW w:w="74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Познакомить учащихся с некоторыми видами птиц, учить создавать проект.</w:t>
            </w:r>
          </w:p>
        </w:tc>
      </w:tr>
    </w:tbl>
    <w:p w:rsidR="007C4D4F" w:rsidRPr="00942A64" w:rsidRDefault="007C4D4F" w:rsidP="007C4D4F">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Декабрь</w:t>
      </w:r>
    </w:p>
    <w:tbl>
      <w:tblPr>
        <w:tblW w:w="13829" w:type="dxa"/>
        <w:tblInd w:w="-113" w:type="dxa"/>
        <w:tblLayout w:type="fixed"/>
        <w:tblCellMar>
          <w:left w:w="10" w:type="dxa"/>
          <w:right w:w="10" w:type="dxa"/>
        </w:tblCellMar>
        <w:tblLook w:val="04A0" w:firstRow="1" w:lastRow="0" w:firstColumn="1" w:lastColumn="0" w:noHBand="0" w:noVBand="1"/>
      </w:tblPr>
      <w:tblGrid>
        <w:gridCol w:w="1242"/>
        <w:gridCol w:w="5104"/>
        <w:gridCol w:w="7483"/>
      </w:tblGrid>
      <w:tr w:rsidR="007C4D4F" w:rsidRPr="00942A64" w:rsidTr="0038337B">
        <w:trPr>
          <w:trHeight w:val="576"/>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10</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 xml:space="preserve">Беседа: </w:t>
            </w:r>
            <w:r w:rsidRPr="00942A64">
              <w:rPr>
                <w:rFonts w:asciiTheme="majorBidi" w:hAnsiTheme="majorBidi" w:cstheme="majorBidi"/>
                <w:sz w:val="28"/>
                <w:szCs w:val="28"/>
                <w:lang w:val="en-US"/>
              </w:rPr>
              <w:t>«</w:t>
            </w:r>
            <w:proofErr w:type="spellStart"/>
            <w:proofErr w:type="gramStart"/>
            <w:r w:rsidRPr="00942A64">
              <w:rPr>
                <w:rFonts w:asciiTheme="majorBidi" w:hAnsiTheme="majorBidi" w:cstheme="majorBidi"/>
                <w:sz w:val="28"/>
                <w:szCs w:val="28"/>
              </w:rPr>
              <w:t>Называевский</w:t>
            </w:r>
            <w:proofErr w:type="spellEnd"/>
            <w:r w:rsidRPr="00942A64">
              <w:rPr>
                <w:rFonts w:asciiTheme="majorBidi" w:hAnsiTheme="majorBidi" w:cstheme="majorBidi"/>
                <w:sz w:val="28"/>
                <w:szCs w:val="28"/>
              </w:rPr>
              <w:t xml:space="preserve">  лес</w:t>
            </w:r>
            <w:proofErr w:type="gramEnd"/>
            <w:r w:rsidRPr="00942A64">
              <w:rPr>
                <w:rFonts w:asciiTheme="majorBidi" w:hAnsiTheme="majorBidi" w:cstheme="majorBidi"/>
                <w:sz w:val="28"/>
                <w:szCs w:val="28"/>
                <w:lang w:val="en-US"/>
              </w:rPr>
              <w:t>».</w:t>
            </w:r>
          </w:p>
        </w:tc>
        <w:tc>
          <w:tcPr>
            <w:tcW w:w="74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Познакомить детей с особенностями некоторых деревьев и кустарников.</w:t>
            </w:r>
          </w:p>
        </w:tc>
      </w:tr>
      <w:tr w:rsidR="007C4D4F" w:rsidRPr="00942A64" w:rsidTr="0038337B">
        <w:trPr>
          <w:trHeight w:val="576"/>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11</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Зимующие птицы (снегирь, свиристель).</w:t>
            </w:r>
          </w:p>
        </w:tc>
        <w:tc>
          <w:tcPr>
            <w:tcW w:w="74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Познакомить детей с особенностями зимующих птиц.</w:t>
            </w:r>
          </w:p>
        </w:tc>
      </w:tr>
    </w:tbl>
    <w:p w:rsidR="007C4D4F" w:rsidRPr="00942A64" w:rsidRDefault="007C4D4F" w:rsidP="007C4D4F">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Январь</w:t>
      </w:r>
    </w:p>
    <w:tbl>
      <w:tblPr>
        <w:tblW w:w="13829" w:type="dxa"/>
        <w:tblInd w:w="-113" w:type="dxa"/>
        <w:tblLayout w:type="fixed"/>
        <w:tblCellMar>
          <w:left w:w="10" w:type="dxa"/>
          <w:right w:w="10" w:type="dxa"/>
        </w:tblCellMar>
        <w:tblLook w:val="04A0" w:firstRow="1" w:lastRow="0" w:firstColumn="1" w:lastColumn="0" w:noHBand="0" w:noVBand="1"/>
      </w:tblPr>
      <w:tblGrid>
        <w:gridCol w:w="1242"/>
        <w:gridCol w:w="5103"/>
        <w:gridCol w:w="7484"/>
      </w:tblGrid>
      <w:tr w:rsidR="007C4D4F" w:rsidRPr="00942A64" w:rsidTr="0038337B">
        <w:trPr>
          <w:trHeight w:val="940"/>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12</w:t>
            </w:r>
          </w:p>
        </w:tc>
        <w:tc>
          <w:tcPr>
            <w:tcW w:w="510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 xml:space="preserve">Беседа: </w:t>
            </w:r>
            <w:r w:rsidRPr="00942A64">
              <w:rPr>
                <w:rFonts w:asciiTheme="majorBidi" w:hAnsiTheme="majorBidi" w:cstheme="majorBidi"/>
                <w:sz w:val="28"/>
                <w:szCs w:val="28"/>
                <w:lang w:val="en-US"/>
              </w:rPr>
              <w:t>«</w:t>
            </w:r>
            <w:r w:rsidRPr="00942A64">
              <w:rPr>
                <w:rFonts w:asciiTheme="majorBidi" w:hAnsiTheme="majorBidi" w:cstheme="majorBidi"/>
                <w:sz w:val="28"/>
                <w:szCs w:val="28"/>
              </w:rPr>
              <w:t>Жители Антарктиды (пингвин</w:t>
            </w:r>
            <w:proofErr w:type="gramStart"/>
            <w:r w:rsidRPr="00942A64">
              <w:rPr>
                <w:rFonts w:asciiTheme="majorBidi" w:hAnsiTheme="majorBidi" w:cstheme="majorBidi"/>
                <w:sz w:val="28"/>
                <w:szCs w:val="28"/>
              </w:rPr>
              <w:t>)</w:t>
            </w:r>
            <w:r w:rsidRPr="00942A64">
              <w:rPr>
                <w:rFonts w:asciiTheme="majorBidi" w:hAnsiTheme="majorBidi" w:cstheme="majorBidi"/>
                <w:sz w:val="28"/>
                <w:szCs w:val="28"/>
                <w:lang w:val="en-US"/>
              </w:rPr>
              <w:t>»</w:t>
            </w:r>
            <w:proofErr w:type="gramEnd"/>
            <w:r w:rsidRPr="00942A64">
              <w:rPr>
                <w:rFonts w:asciiTheme="majorBidi" w:hAnsiTheme="majorBidi" w:cstheme="majorBidi"/>
                <w:sz w:val="28"/>
                <w:szCs w:val="28"/>
                <w:lang w:val="en-US"/>
              </w:rPr>
              <w:t>.</w:t>
            </w:r>
          </w:p>
        </w:tc>
        <w:tc>
          <w:tcPr>
            <w:tcW w:w="7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Формировать у учащихся представление о разнообразии животного мира</w:t>
            </w:r>
          </w:p>
        </w:tc>
      </w:tr>
      <w:tr w:rsidR="007C4D4F" w:rsidRPr="00942A64" w:rsidTr="0038337B">
        <w:trPr>
          <w:trHeight w:val="790"/>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13</w:t>
            </w:r>
          </w:p>
        </w:tc>
        <w:tc>
          <w:tcPr>
            <w:tcW w:w="510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 xml:space="preserve">Экскурсия:  </w:t>
            </w:r>
            <w:r w:rsidRPr="00942A64">
              <w:rPr>
                <w:rFonts w:asciiTheme="majorBidi" w:hAnsiTheme="majorBidi" w:cstheme="majorBidi"/>
                <w:sz w:val="28"/>
                <w:szCs w:val="28"/>
                <w:lang w:val="en-US"/>
              </w:rPr>
              <w:t>«</w:t>
            </w:r>
            <w:r w:rsidRPr="00942A64">
              <w:rPr>
                <w:rFonts w:asciiTheme="majorBidi" w:hAnsiTheme="majorBidi" w:cstheme="majorBidi"/>
                <w:sz w:val="28"/>
                <w:szCs w:val="28"/>
              </w:rPr>
              <w:t>Здравствуй, зима</w:t>
            </w:r>
            <w:r w:rsidRPr="00942A64">
              <w:rPr>
                <w:rFonts w:asciiTheme="majorBidi" w:hAnsiTheme="majorBidi" w:cstheme="majorBidi"/>
                <w:sz w:val="28"/>
                <w:szCs w:val="28"/>
                <w:lang w:val="en-US"/>
              </w:rPr>
              <w:t>».</w:t>
            </w:r>
          </w:p>
        </w:tc>
        <w:tc>
          <w:tcPr>
            <w:tcW w:w="7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Провести наблюдения за зимними изменениями в природе, учить распознавать деревья следы животных на  снегу.</w:t>
            </w:r>
          </w:p>
        </w:tc>
      </w:tr>
      <w:tr w:rsidR="007C4D4F" w:rsidRPr="00942A64" w:rsidTr="0038337B">
        <w:trPr>
          <w:trHeight w:val="631"/>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14</w:t>
            </w:r>
          </w:p>
        </w:tc>
        <w:tc>
          <w:tcPr>
            <w:tcW w:w="510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Игровое занятие. Что? Где? Когда?</w:t>
            </w:r>
          </w:p>
        </w:tc>
        <w:tc>
          <w:tcPr>
            <w:tcW w:w="7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Закрепление и систематизация знаний.</w:t>
            </w:r>
          </w:p>
        </w:tc>
      </w:tr>
    </w:tbl>
    <w:p w:rsidR="007C4D4F" w:rsidRPr="00942A64" w:rsidRDefault="007C4D4F" w:rsidP="007C4D4F">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Февраль</w:t>
      </w:r>
    </w:p>
    <w:tbl>
      <w:tblPr>
        <w:tblW w:w="13829" w:type="dxa"/>
        <w:tblInd w:w="-113" w:type="dxa"/>
        <w:tblLayout w:type="fixed"/>
        <w:tblCellMar>
          <w:left w:w="10" w:type="dxa"/>
          <w:right w:w="10" w:type="dxa"/>
        </w:tblCellMar>
        <w:tblLook w:val="04A0" w:firstRow="1" w:lastRow="0" w:firstColumn="1" w:lastColumn="0" w:noHBand="0" w:noVBand="1"/>
      </w:tblPr>
      <w:tblGrid>
        <w:gridCol w:w="1242"/>
        <w:gridCol w:w="5103"/>
        <w:gridCol w:w="7484"/>
      </w:tblGrid>
      <w:tr w:rsidR="007C4D4F" w:rsidRPr="00942A64" w:rsidTr="0038337B">
        <w:trPr>
          <w:trHeight w:val="909"/>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15</w:t>
            </w:r>
          </w:p>
        </w:tc>
        <w:tc>
          <w:tcPr>
            <w:tcW w:w="510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Беседа: «Почему зимой все снег да снег».</w:t>
            </w:r>
          </w:p>
        </w:tc>
        <w:tc>
          <w:tcPr>
            <w:tcW w:w="7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Познакомить учащихся с условиями, при которых образуется снег, развитие устной речи.</w:t>
            </w:r>
          </w:p>
        </w:tc>
      </w:tr>
      <w:tr w:rsidR="007C4D4F" w:rsidRPr="00942A64" w:rsidTr="0038337B">
        <w:trPr>
          <w:trHeight w:val="611"/>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16</w:t>
            </w:r>
          </w:p>
        </w:tc>
        <w:tc>
          <w:tcPr>
            <w:tcW w:w="510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 xml:space="preserve">Речевое занятие </w:t>
            </w:r>
            <w:r w:rsidRPr="00942A64">
              <w:rPr>
                <w:rFonts w:asciiTheme="majorBidi" w:hAnsiTheme="majorBidi" w:cstheme="majorBidi"/>
                <w:sz w:val="28"/>
                <w:szCs w:val="28"/>
                <w:lang w:val="en-US"/>
              </w:rPr>
              <w:t>«</w:t>
            </w:r>
            <w:r w:rsidRPr="00942A64">
              <w:rPr>
                <w:rFonts w:asciiTheme="majorBidi" w:hAnsiTheme="majorBidi" w:cstheme="majorBidi"/>
                <w:sz w:val="28"/>
                <w:szCs w:val="28"/>
              </w:rPr>
              <w:t>Февраль</w:t>
            </w:r>
            <w:r w:rsidRPr="00942A64">
              <w:rPr>
                <w:rFonts w:asciiTheme="majorBidi" w:hAnsiTheme="majorBidi" w:cstheme="majorBidi"/>
                <w:sz w:val="28"/>
                <w:szCs w:val="28"/>
                <w:lang w:val="en-US"/>
              </w:rPr>
              <w:t>».</w:t>
            </w:r>
          </w:p>
        </w:tc>
        <w:tc>
          <w:tcPr>
            <w:tcW w:w="7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Развивать навыки устной  и письменной речи.</w:t>
            </w:r>
          </w:p>
        </w:tc>
      </w:tr>
      <w:tr w:rsidR="007C4D4F" w:rsidRPr="00942A64" w:rsidTr="0038337B">
        <w:trPr>
          <w:trHeight w:val="596"/>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17</w:t>
            </w:r>
          </w:p>
        </w:tc>
        <w:tc>
          <w:tcPr>
            <w:tcW w:w="510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Аппликация из ватных дисков. «Пришла веселая зима»</w:t>
            </w:r>
          </w:p>
        </w:tc>
        <w:tc>
          <w:tcPr>
            <w:tcW w:w="74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Развитие творческих способностей, мелкой моторики, воображения.</w:t>
            </w:r>
          </w:p>
        </w:tc>
      </w:tr>
    </w:tbl>
    <w:p w:rsidR="007C4D4F" w:rsidRPr="00942A64" w:rsidRDefault="007C4D4F" w:rsidP="007C4D4F">
      <w:pPr>
        <w:pStyle w:val="afe"/>
        <w:rPr>
          <w:rFonts w:asciiTheme="majorBidi" w:hAnsiTheme="majorBidi" w:cstheme="majorBidi"/>
          <w:sz w:val="28"/>
          <w:szCs w:val="28"/>
        </w:rPr>
      </w:pPr>
      <w:r w:rsidRPr="00942A64">
        <w:rPr>
          <w:rFonts w:asciiTheme="majorBidi" w:hAnsiTheme="majorBidi" w:cstheme="majorBidi"/>
          <w:sz w:val="28"/>
          <w:szCs w:val="28"/>
        </w:rPr>
        <w:t>Март</w:t>
      </w:r>
    </w:p>
    <w:tbl>
      <w:tblPr>
        <w:tblW w:w="13262" w:type="dxa"/>
        <w:tblInd w:w="-113" w:type="dxa"/>
        <w:tblLayout w:type="fixed"/>
        <w:tblCellMar>
          <w:left w:w="10" w:type="dxa"/>
          <w:right w:w="10" w:type="dxa"/>
        </w:tblCellMar>
        <w:tblLook w:val="04A0" w:firstRow="1" w:lastRow="0" w:firstColumn="1" w:lastColumn="0" w:noHBand="0" w:noVBand="1"/>
      </w:tblPr>
      <w:tblGrid>
        <w:gridCol w:w="1242"/>
        <w:gridCol w:w="5104"/>
        <w:gridCol w:w="6916"/>
      </w:tblGrid>
      <w:tr w:rsidR="007C4D4F" w:rsidRPr="00942A64" w:rsidTr="0038337B">
        <w:trPr>
          <w:trHeight w:val="879"/>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18</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Беседа</w:t>
            </w:r>
            <w:r w:rsidRPr="00942A64">
              <w:rPr>
                <w:rFonts w:asciiTheme="majorBidi" w:hAnsiTheme="majorBidi" w:cstheme="majorBidi"/>
                <w:sz w:val="28"/>
                <w:szCs w:val="28"/>
              </w:rPr>
              <w:tab/>
              <w:t>«Растения на земле (дуб, тополь)».</w:t>
            </w:r>
          </w:p>
        </w:tc>
        <w:tc>
          <w:tcPr>
            <w:tcW w:w="6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Рассмотреть особенности деревьев, воспитывать уважительное отношение к природе.</w:t>
            </w:r>
          </w:p>
        </w:tc>
      </w:tr>
      <w:tr w:rsidR="007C4D4F" w:rsidRPr="00942A64" w:rsidTr="0038337B">
        <w:trPr>
          <w:trHeight w:val="879"/>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lastRenderedPageBreak/>
              <w:t>19</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Беседа «Лекарственные растения (калина, малина)».</w:t>
            </w:r>
          </w:p>
        </w:tc>
        <w:tc>
          <w:tcPr>
            <w:tcW w:w="6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Познакомить учащихся с лекарственными свойствами  калины и малины.</w:t>
            </w:r>
          </w:p>
        </w:tc>
      </w:tr>
      <w:tr w:rsidR="007C4D4F" w:rsidRPr="00942A64" w:rsidTr="0038337B">
        <w:trPr>
          <w:trHeight w:val="590"/>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20</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Беседа «Наши верные друзья (о кошках и собаках)».</w:t>
            </w:r>
          </w:p>
        </w:tc>
        <w:tc>
          <w:tcPr>
            <w:tcW w:w="6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Найти различия и общие черты домашних питомцев.</w:t>
            </w:r>
          </w:p>
        </w:tc>
      </w:tr>
      <w:tr w:rsidR="007C4D4F" w:rsidRPr="00942A64" w:rsidTr="0038337B">
        <w:trPr>
          <w:trHeight w:val="865"/>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21</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 xml:space="preserve">Экскурсия </w:t>
            </w:r>
            <w:r w:rsidRPr="00942A64">
              <w:rPr>
                <w:rFonts w:asciiTheme="majorBidi" w:hAnsiTheme="majorBidi" w:cstheme="majorBidi"/>
                <w:sz w:val="28"/>
                <w:szCs w:val="28"/>
                <w:lang w:val="en-US"/>
              </w:rPr>
              <w:t>«</w:t>
            </w:r>
            <w:r w:rsidRPr="00942A64">
              <w:rPr>
                <w:rFonts w:asciiTheme="majorBidi" w:hAnsiTheme="majorBidi" w:cstheme="majorBidi"/>
                <w:sz w:val="28"/>
                <w:szCs w:val="28"/>
              </w:rPr>
              <w:t>Первые признаки весны</w:t>
            </w:r>
            <w:r w:rsidRPr="00942A64">
              <w:rPr>
                <w:rFonts w:asciiTheme="majorBidi" w:hAnsiTheme="majorBidi" w:cstheme="majorBidi"/>
                <w:sz w:val="28"/>
                <w:szCs w:val="28"/>
                <w:lang w:val="en-US"/>
              </w:rPr>
              <w:t>».</w:t>
            </w:r>
          </w:p>
        </w:tc>
        <w:tc>
          <w:tcPr>
            <w:tcW w:w="69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Вспомнить весенние изменения в природе, наблюдение за появлением травы,  первых цветов.</w:t>
            </w:r>
          </w:p>
        </w:tc>
      </w:tr>
    </w:tbl>
    <w:p w:rsidR="007C4D4F" w:rsidRPr="00942A64" w:rsidRDefault="007C4D4F" w:rsidP="007C4D4F">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Апрель</w:t>
      </w:r>
    </w:p>
    <w:tbl>
      <w:tblPr>
        <w:tblW w:w="13121" w:type="dxa"/>
        <w:tblInd w:w="-113" w:type="dxa"/>
        <w:tblLayout w:type="fixed"/>
        <w:tblCellMar>
          <w:left w:w="10" w:type="dxa"/>
          <w:right w:w="10" w:type="dxa"/>
        </w:tblCellMar>
        <w:tblLook w:val="04A0" w:firstRow="1" w:lastRow="0" w:firstColumn="1" w:lastColumn="0" w:noHBand="0" w:noVBand="1"/>
      </w:tblPr>
      <w:tblGrid>
        <w:gridCol w:w="1242"/>
        <w:gridCol w:w="5104"/>
        <w:gridCol w:w="6775"/>
      </w:tblGrid>
      <w:tr w:rsidR="007C4D4F" w:rsidRPr="00942A64" w:rsidTr="0038337B">
        <w:trPr>
          <w:trHeight w:val="635"/>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22</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Беседа по картине Левитана «Март».</w:t>
            </w:r>
          </w:p>
        </w:tc>
        <w:tc>
          <w:tcPr>
            <w:tcW w:w="6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Развивать умение описывать картину с помощью слов.</w:t>
            </w:r>
          </w:p>
        </w:tc>
      </w:tr>
      <w:tr w:rsidR="007C4D4F" w:rsidRPr="00942A64" w:rsidTr="0038337B">
        <w:trPr>
          <w:trHeight w:val="945"/>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23</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Целевая прогулка – наблюдение за сезонными изменениями.</w:t>
            </w:r>
          </w:p>
        </w:tc>
        <w:tc>
          <w:tcPr>
            <w:tcW w:w="6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Провести наблюдение за изменениями в природе, сделать зарисовки карандашом.</w:t>
            </w:r>
          </w:p>
        </w:tc>
      </w:tr>
      <w:tr w:rsidR="007C4D4F" w:rsidRPr="00942A64" w:rsidTr="0038337B">
        <w:trPr>
          <w:trHeight w:val="620"/>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24</w:t>
            </w:r>
          </w:p>
        </w:tc>
        <w:tc>
          <w:tcPr>
            <w:tcW w:w="510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Выпуск экологической газеты.</w:t>
            </w:r>
          </w:p>
        </w:tc>
        <w:tc>
          <w:tcPr>
            <w:tcW w:w="6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Развитие творчески способностей, мышления, мелкой моторики.</w:t>
            </w:r>
          </w:p>
        </w:tc>
      </w:tr>
    </w:tbl>
    <w:p w:rsidR="007C4D4F" w:rsidRPr="00942A64" w:rsidRDefault="007C4D4F" w:rsidP="007C4D4F">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Май</w:t>
      </w:r>
    </w:p>
    <w:tbl>
      <w:tblPr>
        <w:tblW w:w="12979" w:type="dxa"/>
        <w:tblInd w:w="-113" w:type="dxa"/>
        <w:tblLayout w:type="fixed"/>
        <w:tblCellMar>
          <w:left w:w="10" w:type="dxa"/>
          <w:right w:w="10" w:type="dxa"/>
        </w:tblCellMar>
        <w:tblLook w:val="04A0" w:firstRow="1" w:lastRow="0" w:firstColumn="1" w:lastColumn="0" w:noHBand="0" w:noVBand="1"/>
      </w:tblPr>
      <w:tblGrid>
        <w:gridCol w:w="1242"/>
        <w:gridCol w:w="5103"/>
        <w:gridCol w:w="6634"/>
      </w:tblGrid>
      <w:tr w:rsidR="007C4D4F" w:rsidRPr="00942A64" w:rsidTr="0038337B">
        <w:trPr>
          <w:trHeight w:val="908"/>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25</w:t>
            </w:r>
          </w:p>
        </w:tc>
        <w:tc>
          <w:tcPr>
            <w:tcW w:w="510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Выпуск экологической газеты.</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Развитие творчески способностей, мышления, мелкой моторики, воображения.</w:t>
            </w:r>
          </w:p>
        </w:tc>
      </w:tr>
      <w:tr w:rsidR="007C4D4F" w:rsidRPr="00942A64" w:rsidTr="0038337B">
        <w:trPr>
          <w:trHeight w:val="298"/>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26</w:t>
            </w:r>
          </w:p>
        </w:tc>
        <w:tc>
          <w:tcPr>
            <w:tcW w:w="510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Работа на клумбах.</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Развитие трудовых навыков.</w:t>
            </w:r>
          </w:p>
        </w:tc>
      </w:tr>
      <w:tr w:rsidR="007C4D4F" w:rsidRPr="00942A64" w:rsidTr="0038337B">
        <w:trPr>
          <w:trHeight w:val="596"/>
        </w:trPr>
        <w:tc>
          <w:tcPr>
            <w:tcW w:w="124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27</w:t>
            </w:r>
          </w:p>
        </w:tc>
        <w:tc>
          <w:tcPr>
            <w:tcW w:w="5103"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Прогулка на лесную полянку.</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C4D4F" w:rsidRPr="00942A64" w:rsidRDefault="007C4D4F" w:rsidP="0038337B">
            <w:pPr>
              <w:pStyle w:val="afe"/>
              <w:rPr>
                <w:rFonts w:asciiTheme="majorBidi" w:eastAsia="SimSun" w:hAnsiTheme="majorBidi" w:cstheme="majorBidi"/>
                <w:kern w:val="3"/>
                <w:sz w:val="28"/>
                <w:szCs w:val="28"/>
                <w:lang w:eastAsia="zh-CN" w:bidi="hi-IN"/>
              </w:rPr>
            </w:pPr>
            <w:r w:rsidRPr="00942A64">
              <w:rPr>
                <w:rFonts w:asciiTheme="majorBidi" w:hAnsiTheme="majorBidi" w:cstheme="majorBidi"/>
                <w:sz w:val="28"/>
                <w:szCs w:val="28"/>
              </w:rPr>
              <w:t>Провести наблюдение за деревьями, растениями</w:t>
            </w:r>
            <w:proofErr w:type="gramStart"/>
            <w:r w:rsidRPr="00942A64">
              <w:rPr>
                <w:rFonts w:asciiTheme="majorBidi" w:hAnsiTheme="majorBidi" w:cstheme="majorBidi"/>
                <w:sz w:val="28"/>
                <w:szCs w:val="28"/>
              </w:rPr>
              <w:t xml:space="preserve"> ,</w:t>
            </w:r>
            <w:proofErr w:type="gramEnd"/>
            <w:r w:rsidRPr="00942A64">
              <w:rPr>
                <w:rFonts w:asciiTheme="majorBidi" w:hAnsiTheme="majorBidi" w:cstheme="majorBidi"/>
                <w:sz w:val="28"/>
                <w:szCs w:val="28"/>
              </w:rPr>
              <w:t xml:space="preserve"> насекомыми.</w:t>
            </w:r>
          </w:p>
        </w:tc>
      </w:tr>
    </w:tbl>
    <w:p w:rsidR="002B7AD8" w:rsidRDefault="002B7AD8" w:rsidP="007C4D4F">
      <w:pPr>
        <w:rPr>
          <w:rFonts w:asciiTheme="majorBidi" w:hAnsiTheme="majorBidi" w:cstheme="majorBidi"/>
          <w:sz w:val="28"/>
          <w:szCs w:val="28"/>
        </w:rPr>
        <w:sectPr w:rsidR="002B7AD8" w:rsidSect="00550FB3">
          <w:pgSz w:w="16838" w:h="11906" w:orient="landscape"/>
          <w:pgMar w:top="1701" w:right="1134" w:bottom="850" w:left="1135" w:header="720" w:footer="0" w:gutter="0"/>
          <w:cols w:space="720"/>
          <w:titlePg/>
          <w:docGrid w:linePitch="600" w:charSpace="36864"/>
        </w:sectPr>
      </w:pPr>
    </w:p>
    <w:p w:rsidR="00046BF0" w:rsidRPr="00942A64" w:rsidRDefault="00046BF0" w:rsidP="00046BF0">
      <w:pPr>
        <w:spacing w:after="0" w:line="360" w:lineRule="auto"/>
        <w:ind w:firstLine="709"/>
        <w:jc w:val="both"/>
        <w:rPr>
          <w:rFonts w:asciiTheme="majorBidi" w:hAnsiTheme="majorBidi" w:cstheme="majorBidi"/>
          <w:color w:val="000000"/>
          <w:sz w:val="28"/>
          <w:szCs w:val="28"/>
        </w:rPr>
      </w:pPr>
    </w:p>
    <w:p w:rsidR="00B03F5C" w:rsidRPr="002B7AD8" w:rsidRDefault="002B7AD8" w:rsidP="002B7AD8">
      <w:pPr>
        <w:pStyle w:val="31"/>
        <w:spacing w:before="0" w:after="0" w:line="276" w:lineRule="auto"/>
        <w:jc w:val="left"/>
        <w:rPr>
          <w:rFonts w:asciiTheme="majorBidi" w:hAnsiTheme="majorBidi" w:cstheme="majorBidi"/>
          <w:sz w:val="28"/>
          <w:szCs w:val="28"/>
        </w:rPr>
      </w:pPr>
      <w:r>
        <w:rPr>
          <w:rFonts w:asciiTheme="majorBidi" w:hAnsiTheme="majorBidi" w:cstheme="majorBidi"/>
          <w:bCs w:val="0"/>
          <w:color w:val="auto"/>
          <w:sz w:val="28"/>
          <w:szCs w:val="28"/>
        </w:rPr>
        <w:t>3.5</w:t>
      </w:r>
      <w:r w:rsidR="00A137C7">
        <w:rPr>
          <w:rFonts w:asciiTheme="majorBidi" w:hAnsiTheme="majorBidi" w:cstheme="majorBidi"/>
          <w:bCs w:val="0"/>
          <w:color w:val="auto"/>
          <w:sz w:val="28"/>
          <w:szCs w:val="28"/>
        </w:rPr>
        <w:t>.</w:t>
      </w:r>
      <w:r w:rsidR="00B03F5C" w:rsidRPr="00942A64">
        <w:rPr>
          <w:rFonts w:asciiTheme="majorBidi" w:hAnsiTheme="majorBidi" w:cstheme="majorBidi"/>
          <w:bCs w:val="0"/>
          <w:color w:val="auto"/>
          <w:sz w:val="28"/>
          <w:szCs w:val="28"/>
        </w:rPr>
        <w:t xml:space="preserve">Условия реализации адаптированной основной  общеобразовательной программы образования </w:t>
      </w:r>
      <w:proofErr w:type="gramStart"/>
      <w:r w:rsidR="00B03F5C" w:rsidRPr="00942A64">
        <w:rPr>
          <w:rFonts w:asciiTheme="majorBidi" w:hAnsiTheme="majorBidi" w:cstheme="majorBidi"/>
          <w:bCs w:val="0"/>
          <w:color w:val="auto"/>
          <w:sz w:val="28"/>
          <w:szCs w:val="28"/>
        </w:rPr>
        <w:t>обучающихся</w:t>
      </w:r>
      <w:proofErr w:type="gramEnd"/>
      <w:r w:rsidR="00B03F5C" w:rsidRPr="00942A64">
        <w:rPr>
          <w:rFonts w:asciiTheme="majorBidi" w:hAnsiTheme="majorBidi" w:cstheme="majorBidi"/>
          <w:bCs w:val="0"/>
          <w:color w:val="auto"/>
          <w:sz w:val="28"/>
          <w:szCs w:val="28"/>
        </w:rPr>
        <w:t xml:space="preserve"> с легкой умственной отсталостью (интеллектуальными нарушениями)</w:t>
      </w:r>
    </w:p>
    <w:p w:rsidR="00C01823" w:rsidRPr="00942A64" w:rsidRDefault="00C01823" w:rsidP="00DA1C8B">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 xml:space="preserve">Реализация ФАООП УО (вариант 1) </w:t>
      </w:r>
      <w:r w:rsidR="00AD5399"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w:t>
      </w:r>
      <w:hyperlink r:id="rId13" w:anchor="/document/99/902233423/" w:history="1">
        <w:r w:rsidRPr="00942A64">
          <w:rPr>
            <w:rFonts w:asciiTheme="majorBidi" w:eastAsiaTheme="minorEastAsia" w:hAnsiTheme="majorBidi" w:cstheme="majorBidi"/>
            <w:sz w:val="28"/>
            <w:szCs w:val="28"/>
            <w:u w:val="single"/>
            <w:lang w:eastAsia="ru-RU"/>
          </w:rPr>
          <w:t xml:space="preserve">приказом </w:t>
        </w:r>
        <w:proofErr w:type="spellStart"/>
        <w:r w:rsidRPr="00942A64">
          <w:rPr>
            <w:rFonts w:asciiTheme="majorBidi" w:eastAsiaTheme="minorEastAsia" w:hAnsiTheme="majorBidi" w:cstheme="majorBidi"/>
            <w:sz w:val="28"/>
            <w:szCs w:val="28"/>
            <w:u w:val="single"/>
            <w:lang w:eastAsia="ru-RU"/>
          </w:rPr>
          <w:t>Минздравсоцразвития</w:t>
        </w:r>
        <w:proofErr w:type="spellEnd"/>
        <w:r w:rsidRPr="00942A64">
          <w:rPr>
            <w:rFonts w:asciiTheme="majorBidi" w:eastAsiaTheme="minorEastAsia" w:hAnsiTheme="majorBidi" w:cstheme="majorBidi"/>
            <w:sz w:val="28"/>
            <w:szCs w:val="28"/>
            <w:u w:val="single"/>
            <w:lang w:eastAsia="ru-RU"/>
          </w:rPr>
          <w:t xml:space="preserve"> России от 26 августа 2010 г. № 761н</w:t>
        </w:r>
      </w:hyperlink>
      <w:r w:rsidRPr="00942A64">
        <w:rPr>
          <w:rFonts w:asciiTheme="majorBidi" w:eastAsiaTheme="minorEastAsia" w:hAnsiTheme="majorBidi" w:cstheme="majorBidi"/>
          <w:sz w:val="28"/>
          <w:szCs w:val="28"/>
          <w:lang w:eastAsia="ru-RU"/>
        </w:rPr>
        <w:t xml:space="preserve"> (зарегистрирован Минюстом России 6 октября 2010 г., регистрационный № 18638) с изменениями, внесенными </w:t>
      </w:r>
      <w:hyperlink r:id="rId14" w:anchor="/document/99/902283249/" w:history="1">
        <w:r w:rsidRPr="00942A64">
          <w:rPr>
            <w:rFonts w:asciiTheme="majorBidi" w:eastAsiaTheme="minorEastAsia" w:hAnsiTheme="majorBidi" w:cstheme="majorBidi"/>
            <w:sz w:val="28"/>
            <w:szCs w:val="28"/>
            <w:u w:val="single"/>
            <w:lang w:eastAsia="ru-RU"/>
          </w:rPr>
          <w:t xml:space="preserve">приказом </w:t>
        </w:r>
        <w:proofErr w:type="spellStart"/>
        <w:r w:rsidRPr="00942A64">
          <w:rPr>
            <w:rFonts w:asciiTheme="majorBidi" w:eastAsiaTheme="minorEastAsia" w:hAnsiTheme="majorBidi" w:cstheme="majorBidi"/>
            <w:sz w:val="28"/>
            <w:szCs w:val="28"/>
            <w:u w:val="single"/>
            <w:lang w:eastAsia="ru-RU"/>
          </w:rPr>
          <w:t>Минздравсоцразвития</w:t>
        </w:r>
        <w:proofErr w:type="spellEnd"/>
        <w:r w:rsidRPr="00942A64">
          <w:rPr>
            <w:rFonts w:asciiTheme="majorBidi" w:eastAsiaTheme="minorEastAsia" w:hAnsiTheme="majorBidi" w:cstheme="majorBidi"/>
            <w:sz w:val="28"/>
            <w:szCs w:val="28"/>
            <w:u w:val="single"/>
            <w:lang w:eastAsia="ru-RU"/>
          </w:rPr>
          <w:t xml:space="preserve"> России от 31</w:t>
        </w:r>
        <w:proofErr w:type="gramEnd"/>
        <w:r w:rsidRPr="00942A64">
          <w:rPr>
            <w:rFonts w:asciiTheme="majorBidi" w:eastAsiaTheme="minorEastAsia" w:hAnsiTheme="majorBidi" w:cstheme="majorBidi"/>
            <w:sz w:val="28"/>
            <w:szCs w:val="28"/>
            <w:u w:val="single"/>
            <w:lang w:eastAsia="ru-RU"/>
          </w:rPr>
          <w:t xml:space="preserve"> </w:t>
        </w:r>
        <w:proofErr w:type="gramStart"/>
        <w:r w:rsidRPr="00942A64">
          <w:rPr>
            <w:rFonts w:asciiTheme="majorBidi" w:eastAsiaTheme="minorEastAsia" w:hAnsiTheme="majorBidi" w:cstheme="majorBidi"/>
            <w:sz w:val="28"/>
            <w:szCs w:val="28"/>
            <w:u w:val="single"/>
            <w:lang w:eastAsia="ru-RU"/>
          </w:rPr>
          <w:t>мая 2011 г. № 448н</w:t>
        </w:r>
      </w:hyperlink>
      <w:r w:rsidRPr="00942A64">
        <w:rPr>
          <w:rFonts w:asciiTheme="majorBidi" w:eastAsiaTheme="minorEastAsia" w:hAnsiTheme="majorBidi" w:cstheme="majorBidi"/>
          <w:sz w:val="28"/>
          <w:szCs w:val="28"/>
          <w:lang w:eastAsia="ru-RU"/>
        </w:rPr>
        <w:t xml:space="preserve"> (зарегистрирован Минюстом России 1 июля 2011 г., регистрационный № 212240), в профессиональных стандартах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утвержденном </w:t>
      </w:r>
      <w:hyperlink r:id="rId15" w:anchor="/document/99/499053710/" w:history="1">
        <w:r w:rsidRPr="00942A64">
          <w:rPr>
            <w:rFonts w:asciiTheme="majorBidi" w:eastAsiaTheme="minorEastAsia" w:hAnsiTheme="majorBidi" w:cstheme="majorBidi"/>
            <w:sz w:val="28"/>
            <w:szCs w:val="28"/>
            <w:u w:val="single"/>
            <w:lang w:eastAsia="ru-RU"/>
          </w:rPr>
          <w:t>приказом Минтруда России от 18 октября 2013 г. № 544н</w:t>
        </w:r>
      </w:hyperlink>
      <w:r w:rsidRPr="00942A64">
        <w:rPr>
          <w:rFonts w:asciiTheme="majorBidi" w:eastAsiaTheme="minorEastAsia" w:hAnsiTheme="majorBidi" w:cstheme="majorBidi"/>
          <w:sz w:val="28"/>
          <w:szCs w:val="28"/>
          <w:lang w:eastAsia="ru-RU"/>
        </w:rPr>
        <w:t xml:space="preserve"> (зарегистрирован Минюстом России 6 декабря 2013 г. регистрационный № 30550) с изменениями, внесенными </w:t>
      </w:r>
      <w:hyperlink r:id="rId16" w:anchor="/document/99/420372096/" w:history="1">
        <w:r w:rsidRPr="00942A64">
          <w:rPr>
            <w:rFonts w:asciiTheme="majorBidi" w:eastAsiaTheme="minorEastAsia" w:hAnsiTheme="majorBidi" w:cstheme="majorBidi"/>
            <w:sz w:val="28"/>
            <w:szCs w:val="28"/>
            <w:u w:val="single"/>
            <w:lang w:eastAsia="ru-RU"/>
          </w:rPr>
          <w:t>приказами Минтруда России от 5 августа 2016</w:t>
        </w:r>
        <w:proofErr w:type="gramEnd"/>
        <w:r w:rsidRPr="00942A64">
          <w:rPr>
            <w:rFonts w:asciiTheme="majorBidi" w:eastAsiaTheme="minorEastAsia" w:hAnsiTheme="majorBidi" w:cstheme="majorBidi"/>
            <w:sz w:val="28"/>
            <w:szCs w:val="28"/>
            <w:u w:val="single"/>
            <w:lang w:eastAsia="ru-RU"/>
          </w:rPr>
          <w:t xml:space="preserve"> г. № 422н</w:t>
        </w:r>
      </w:hyperlink>
      <w:r w:rsidRPr="00942A64">
        <w:rPr>
          <w:rFonts w:asciiTheme="majorBidi" w:eastAsiaTheme="minorEastAsia" w:hAnsiTheme="majorBidi" w:cstheme="majorBidi"/>
          <w:sz w:val="28"/>
          <w:szCs w:val="28"/>
          <w:lang w:eastAsia="ru-RU"/>
        </w:rPr>
        <w:t xml:space="preserve"> (зарегистрирован Минюстом России 23 августа 2016 г. регистрационный № 43326), </w:t>
      </w:r>
      <w:hyperlink r:id="rId17" w:anchor="/document/99/420247317/" w:history="1">
        <w:r w:rsidRPr="00942A64">
          <w:rPr>
            <w:rFonts w:asciiTheme="majorBidi" w:eastAsiaTheme="minorEastAsia" w:hAnsiTheme="majorBidi" w:cstheme="majorBidi"/>
            <w:sz w:val="28"/>
            <w:szCs w:val="28"/>
            <w:u w:val="single"/>
            <w:lang w:eastAsia="ru-RU"/>
          </w:rPr>
          <w:t>от 25 декабря 2014 г. № 1115н</w:t>
        </w:r>
      </w:hyperlink>
      <w:r w:rsidRPr="00942A64">
        <w:rPr>
          <w:rFonts w:asciiTheme="majorBidi" w:eastAsiaTheme="minorEastAsia" w:hAnsiTheme="majorBidi" w:cstheme="majorBidi"/>
          <w:sz w:val="28"/>
          <w:szCs w:val="28"/>
          <w:lang w:eastAsia="ru-RU"/>
        </w:rPr>
        <w:t xml:space="preserve"> (зарегистрирован Минюстом России 19 февраля 2015 г., регистрационный № 36091), "Педагог-психолог (психолог в сфере образования)", утвержденном </w:t>
      </w:r>
      <w:hyperlink r:id="rId18" w:anchor="/document/99/420294037/" w:history="1">
        <w:r w:rsidRPr="00942A64">
          <w:rPr>
            <w:rFonts w:asciiTheme="majorBidi" w:eastAsiaTheme="minorEastAsia" w:hAnsiTheme="majorBidi" w:cstheme="majorBidi"/>
            <w:sz w:val="28"/>
            <w:szCs w:val="28"/>
            <w:u w:val="single"/>
            <w:lang w:eastAsia="ru-RU"/>
          </w:rPr>
          <w:t>приказом Минтруда России от 24 июля 2015 г. № 514н</w:t>
        </w:r>
      </w:hyperlink>
      <w:r w:rsidRPr="00942A64">
        <w:rPr>
          <w:rFonts w:asciiTheme="majorBidi" w:eastAsiaTheme="minorEastAsia" w:hAnsiTheme="majorBidi" w:cstheme="majorBidi"/>
          <w:sz w:val="28"/>
          <w:szCs w:val="28"/>
          <w:lang w:eastAsia="ru-RU"/>
        </w:rPr>
        <w:t xml:space="preserve"> (зарегистрирован Минюстом России 18 августа 2015 г., регистрационный № 38575); </w:t>
      </w:r>
      <w:r w:rsidR="00DA1C8B"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 xml:space="preserve">Специалист в области воспитания", утвержденном </w:t>
      </w:r>
      <w:hyperlink r:id="rId19" w:anchor="/document/99/420390300/" w:history="1">
        <w:r w:rsidRPr="00942A64">
          <w:rPr>
            <w:rFonts w:asciiTheme="majorBidi" w:eastAsiaTheme="minorEastAsia" w:hAnsiTheme="majorBidi" w:cstheme="majorBidi"/>
            <w:sz w:val="28"/>
            <w:szCs w:val="28"/>
            <w:u w:val="single"/>
            <w:lang w:eastAsia="ru-RU"/>
          </w:rPr>
          <w:t>приказом Минтруда России от 10 января 2017 № 10н</w:t>
        </w:r>
      </w:hyperlink>
      <w:r w:rsidRPr="00942A64">
        <w:rPr>
          <w:rFonts w:asciiTheme="majorBidi" w:eastAsiaTheme="minorEastAsia" w:hAnsiTheme="majorBidi" w:cstheme="majorBidi"/>
          <w:sz w:val="28"/>
          <w:szCs w:val="28"/>
          <w:lang w:eastAsia="ru-RU"/>
        </w:rPr>
        <w:t xml:space="preserve"> (зарегистрирован Минюстом России 26 января 2017 г., регистрационный № 45406); "Ассистент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 351 н (зарегистрирован Минюстом России 4 мая 2017 г., регистрационный № 46612).</w:t>
      </w:r>
      <w:proofErr w:type="gramEnd"/>
    </w:p>
    <w:p w:rsidR="00C01823" w:rsidRPr="00942A64" w:rsidRDefault="00C01823" w:rsidP="00AD5399">
      <w:pPr>
        <w:pStyle w:val="afe"/>
        <w:jc w:val="both"/>
        <w:rPr>
          <w:rFonts w:asciiTheme="majorBidi" w:eastAsiaTheme="minorEastAsia" w:hAnsiTheme="majorBidi" w:cstheme="majorBidi"/>
          <w:sz w:val="28"/>
          <w:szCs w:val="28"/>
          <w:lang w:eastAsia="ru-RU"/>
        </w:rPr>
      </w:pPr>
      <w:proofErr w:type="gramStart"/>
      <w:r w:rsidRPr="00942A64">
        <w:rPr>
          <w:rFonts w:asciiTheme="majorBidi" w:eastAsiaTheme="minorEastAsia" w:hAnsiTheme="majorBidi" w:cstheme="majorBidi"/>
          <w:sz w:val="28"/>
          <w:szCs w:val="28"/>
          <w:lang w:eastAsia="ru-RU"/>
        </w:rPr>
        <w:t xml:space="preserve">В объем </w:t>
      </w:r>
      <w:r w:rsidR="00DA1C8B"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финансового</w:t>
      </w:r>
      <w:r w:rsidR="00C36EE7" w:rsidRPr="00942A64">
        <w:rPr>
          <w:rFonts w:asciiTheme="majorBidi" w:eastAsiaTheme="minorEastAsia" w:hAnsiTheme="majorBidi" w:cstheme="majorBidi"/>
          <w:sz w:val="28"/>
          <w:szCs w:val="28"/>
          <w:lang w:eastAsia="ru-RU"/>
        </w:rPr>
        <w:t xml:space="preserve"> </w:t>
      </w:r>
      <w:r w:rsidRPr="00942A64">
        <w:rPr>
          <w:rFonts w:asciiTheme="majorBidi" w:eastAsiaTheme="minorEastAsia" w:hAnsiTheme="majorBidi" w:cstheme="majorBidi"/>
          <w:sz w:val="28"/>
          <w:szCs w:val="28"/>
          <w:lang w:eastAsia="ru-RU"/>
        </w:rPr>
        <w:t xml:space="preserve"> обеспечения реализации ФАООП УО (вариант 1) и ФАООП (вариант 2)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(части </w:t>
      </w:r>
      <w:hyperlink r:id="rId20" w:anchor="/document/99/902389617/XA00MG62O8/" w:tooltip="2. Нормативы, определяемые органами государственной власти субъектов Российской Федерации в соответствии с пунктом 3 части 1 статьи 8 настоящего Федерального закона, нормативные затраты..." w:history="1">
        <w:r w:rsidRPr="00942A64">
          <w:rPr>
            <w:rFonts w:asciiTheme="majorBidi" w:eastAsiaTheme="minorEastAsia" w:hAnsiTheme="majorBidi" w:cstheme="majorBidi"/>
            <w:sz w:val="28"/>
            <w:szCs w:val="28"/>
            <w:u w:val="single"/>
            <w:lang w:eastAsia="ru-RU"/>
          </w:rPr>
          <w:t>2</w:t>
        </w:r>
      </w:hyperlink>
      <w:r w:rsidRPr="00942A64">
        <w:rPr>
          <w:rFonts w:asciiTheme="majorBidi" w:eastAsiaTheme="minorEastAsia" w:hAnsiTheme="majorBidi" w:cstheme="majorBidi"/>
          <w:sz w:val="28"/>
          <w:szCs w:val="28"/>
          <w:lang w:eastAsia="ru-RU"/>
        </w:rPr>
        <w:t xml:space="preserve">, </w:t>
      </w:r>
      <w:hyperlink r:id="rId21" w:anchor="/document/99/902389617/ZAP1R1G3B3/" w:tooltip="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w:history="1">
        <w:r w:rsidRPr="00942A64">
          <w:rPr>
            <w:rFonts w:asciiTheme="majorBidi" w:eastAsiaTheme="minorEastAsia" w:hAnsiTheme="majorBidi" w:cstheme="majorBidi"/>
            <w:sz w:val="28"/>
            <w:szCs w:val="28"/>
            <w:u w:val="single"/>
            <w:lang w:eastAsia="ru-RU"/>
          </w:rPr>
          <w:t>3</w:t>
        </w:r>
      </w:hyperlink>
      <w:r w:rsidRPr="00942A64">
        <w:rPr>
          <w:rFonts w:asciiTheme="majorBidi" w:eastAsiaTheme="minorEastAsia" w:hAnsiTheme="majorBidi" w:cstheme="majorBidi"/>
          <w:sz w:val="28"/>
          <w:szCs w:val="28"/>
          <w:lang w:eastAsia="ru-RU"/>
        </w:rPr>
        <w:t xml:space="preserve"> статьи 99 Федерального закона от 29 декабря 2012 г. № 273-ФЗ "Об образовании в Российской Федерации").</w:t>
      </w:r>
      <w:proofErr w:type="gramEnd"/>
    </w:p>
    <w:p w:rsidR="00C01823" w:rsidRPr="00942A64" w:rsidRDefault="00C01823" w:rsidP="00AD5399">
      <w:pPr>
        <w:pStyle w:val="afe"/>
        <w:jc w:val="both"/>
        <w:rPr>
          <w:rFonts w:asciiTheme="majorBidi" w:eastAsiaTheme="minorEastAsia" w:hAnsiTheme="majorBidi" w:cstheme="majorBidi"/>
          <w:sz w:val="28"/>
          <w:szCs w:val="28"/>
          <w:lang w:eastAsia="ru-RU"/>
        </w:rPr>
      </w:pPr>
      <w:r w:rsidRPr="00942A64">
        <w:rPr>
          <w:rFonts w:asciiTheme="majorBidi" w:eastAsiaTheme="minorEastAsia" w:hAnsiTheme="majorBidi" w:cstheme="majorBidi"/>
          <w:sz w:val="28"/>
          <w:szCs w:val="28"/>
          <w:lang w:eastAsia="ru-RU"/>
        </w:rPr>
        <w:t xml:space="preserve"> </w:t>
      </w:r>
      <w:proofErr w:type="gramStart"/>
      <w:r w:rsidRPr="00942A64">
        <w:rPr>
          <w:rFonts w:asciiTheme="majorBidi" w:eastAsiaTheme="minorEastAsia" w:hAnsiTheme="majorBidi" w:cstheme="majorBidi"/>
          <w:sz w:val="28"/>
          <w:szCs w:val="28"/>
          <w:lang w:eastAsia="ru-RU"/>
        </w:rPr>
        <w:t xml:space="preserve">Материально-технические условия реализации ФАООП УО (вариант 1) и ФАООП (вариант 2) должны обеспечивать возможность достижения обучающимися установленных Стандартом и федеральным государственным образовательным стандартом начального общего образования обучающихся </w:t>
      </w:r>
      <w:r w:rsidRPr="00942A64">
        <w:rPr>
          <w:rFonts w:asciiTheme="majorBidi" w:eastAsiaTheme="minorEastAsia" w:hAnsiTheme="majorBidi" w:cstheme="majorBidi"/>
          <w:sz w:val="28"/>
          <w:szCs w:val="28"/>
          <w:lang w:eastAsia="ru-RU"/>
        </w:rPr>
        <w:lastRenderedPageBreak/>
        <w:t xml:space="preserve">с ограниченными возможностями здоровья, утвержденным </w:t>
      </w:r>
      <w:hyperlink r:id="rId22" w:anchor="/document/97/259625/" w:history="1">
        <w:r w:rsidRPr="00942A64">
          <w:rPr>
            <w:rFonts w:asciiTheme="majorBidi" w:eastAsiaTheme="minorEastAsia" w:hAnsiTheme="majorBidi" w:cstheme="majorBidi"/>
            <w:sz w:val="28"/>
            <w:szCs w:val="28"/>
            <w:u w:val="single"/>
            <w:lang w:eastAsia="ru-RU"/>
          </w:rPr>
          <w:t>приказом Министерства образования и науки Российской Федерации от 19 декабря 2014 г. № 1598</w:t>
        </w:r>
      </w:hyperlink>
      <w:r w:rsidRPr="00942A64">
        <w:rPr>
          <w:rFonts w:asciiTheme="majorBidi" w:eastAsiaTheme="minorEastAsia" w:hAnsiTheme="majorBidi" w:cstheme="majorBidi"/>
          <w:sz w:val="28"/>
          <w:szCs w:val="28"/>
          <w:lang w:eastAsia="ru-RU"/>
        </w:rPr>
        <w:t xml:space="preserve"> (зарегистрирован Минюстом России 3 февраля 2015 г., регистрационный № 35847) требований к результатам (возможным результатам) освоения</w:t>
      </w:r>
      <w:proofErr w:type="gramEnd"/>
      <w:r w:rsidRPr="00942A64">
        <w:rPr>
          <w:rFonts w:asciiTheme="majorBidi" w:eastAsiaTheme="minorEastAsia" w:hAnsiTheme="majorBidi" w:cstheme="majorBidi"/>
          <w:sz w:val="28"/>
          <w:szCs w:val="28"/>
          <w:lang w:eastAsia="ru-RU"/>
        </w:rPr>
        <w:t xml:space="preserve"> ФАООП УО (вариант 1) и ФАООП (вариант 2).</w:t>
      </w:r>
    </w:p>
    <w:p w:rsidR="00C01823" w:rsidRPr="00942A64" w:rsidRDefault="00C01823" w:rsidP="00AD5399">
      <w:pPr>
        <w:pStyle w:val="31"/>
        <w:spacing w:before="0" w:after="0" w:line="276" w:lineRule="auto"/>
        <w:jc w:val="both"/>
        <w:rPr>
          <w:rFonts w:asciiTheme="majorBidi" w:hAnsiTheme="majorBidi" w:cstheme="majorBidi"/>
          <w:bCs w:val="0"/>
          <w:i w:val="0"/>
          <w:iCs w:val="0"/>
          <w:color w:val="auto"/>
          <w:sz w:val="28"/>
          <w:szCs w:val="28"/>
        </w:rPr>
      </w:pPr>
    </w:p>
    <w:p w:rsidR="00282376" w:rsidRPr="00942A64" w:rsidRDefault="00282376" w:rsidP="00282376">
      <w:pPr>
        <w:pStyle w:val="14TexstOSNOVA1012"/>
        <w:spacing w:line="276" w:lineRule="auto"/>
        <w:ind w:firstLine="709"/>
        <w:jc w:val="center"/>
        <w:rPr>
          <w:rFonts w:asciiTheme="majorBidi" w:hAnsiTheme="majorBidi" w:cstheme="majorBidi"/>
          <w:i/>
          <w:iCs/>
          <w:color w:val="auto"/>
          <w:sz w:val="28"/>
          <w:szCs w:val="28"/>
        </w:rPr>
      </w:pPr>
      <w:r w:rsidRPr="00942A64">
        <w:rPr>
          <w:rFonts w:asciiTheme="majorBidi" w:hAnsiTheme="majorBidi" w:cstheme="majorBidi"/>
          <w:b/>
          <w:sz w:val="28"/>
          <w:szCs w:val="28"/>
        </w:rPr>
        <w:t xml:space="preserve">Кадровые условия </w:t>
      </w:r>
    </w:p>
    <w:p w:rsidR="00282376" w:rsidRPr="00942A64" w:rsidRDefault="00282376" w:rsidP="00282376">
      <w:pPr>
        <w:autoSpaceDE w:val="0"/>
        <w:spacing w:after="0"/>
        <w:ind w:firstLine="709"/>
        <w:jc w:val="center"/>
        <w:textAlignment w:val="center"/>
        <w:rPr>
          <w:rFonts w:asciiTheme="majorBidi" w:eastAsia="Times New Roman" w:hAnsiTheme="majorBidi" w:cstheme="majorBidi"/>
          <w:i/>
          <w:iCs/>
          <w:color w:val="auto"/>
          <w:sz w:val="28"/>
          <w:szCs w:val="28"/>
        </w:rPr>
      </w:pPr>
    </w:p>
    <w:p w:rsidR="00282376" w:rsidRPr="00942A64" w:rsidRDefault="00282376" w:rsidP="00C36EE7">
      <w:pPr>
        <w:pStyle w:val="afe"/>
        <w:jc w:val="both"/>
        <w:rPr>
          <w:rFonts w:asciiTheme="majorBidi" w:hAnsiTheme="majorBidi" w:cstheme="majorBidi"/>
          <w:sz w:val="28"/>
          <w:szCs w:val="28"/>
        </w:rPr>
      </w:pPr>
      <w:proofErr w:type="gramStart"/>
      <w:r w:rsidRPr="00942A64">
        <w:rPr>
          <w:rFonts w:asciiTheme="majorBidi" w:hAnsiTheme="majorBidi" w:cstheme="majorBidi"/>
          <w:sz w:val="28"/>
          <w:szCs w:val="28"/>
        </w:rPr>
        <w:t>В реализации АООП для обучающихся с умственной от</w:t>
      </w:r>
      <w:r w:rsidRPr="00942A64">
        <w:rPr>
          <w:rFonts w:asciiTheme="majorBidi" w:hAnsiTheme="majorBidi" w:cstheme="majorBidi"/>
          <w:sz w:val="28"/>
          <w:szCs w:val="28"/>
        </w:rPr>
        <w:softHyphen/>
        <w:t>с</w:t>
      </w:r>
      <w:r w:rsidRPr="00942A64">
        <w:rPr>
          <w:rFonts w:asciiTheme="majorBidi" w:hAnsiTheme="majorBidi" w:cstheme="majorBidi"/>
          <w:sz w:val="28"/>
          <w:szCs w:val="28"/>
        </w:rPr>
        <w:softHyphen/>
        <w:t>та</w:t>
      </w:r>
      <w:r w:rsidRPr="00942A64">
        <w:rPr>
          <w:rFonts w:asciiTheme="majorBidi" w:hAnsiTheme="majorBidi" w:cstheme="majorBidi"/>
          <w:sz w:val="28"/>
          <w:szCs w:val="28"/>
        </w:rPr>
        <w:softHyphen/>
        <w:t>ло</w:t>
      </w:r>
      <w:r w:rsidRPr="00942A64">
        <w:rPr>
          <w:rFonts w:asciiTheme="majorBidi" w:hAnsiTheme="majorBidi" w:cstheme="majorBidi"/>
          <w:sz w:val="28"/>
          <w:szCs w:val="28"/>
        </w:rPr>
        <w:softHyphen/>
        <w:t>стью (ин</w:t>
      </w:r>
      <w:r w:rsidRPr="00942A64">
        <w:rPr>
          <w:rFonts w:asciiTheme="majorBidi" w:hAnsiTheme="majorBidi" w:cstheme="majorBidi"/>
          <w:sz w:val="28"/>
          <w:szCs w:val="28"/>
        </w:rPr>
        <w:softHyphen/>
        <w:t>теллектуальными нарушениями)  принимают участие следующие спе</w:t>
      </w:r>
      <w:r w:rsidRPr="00942A64">
        <w:rPr>
          <w:rFonts w:asciiTheme="majorBidi" w:hAnsiTheme="majorBidi" w:cstheme="majorBidi"/>
          <w:sz w:val="28"/>
          <w:szCs w:val="28"/>
        </w:rPr>
        <w:softHyphen/>
        <w:t>циалисты: учителя начальных классов, учитель-дефектолог, воспитатель, учителя-ло</w:t>
      </w:r>
      <w:r w:rsidRPr="00942A64">
        <w:rPr>
          <w:rFonts w:asciiTheme="majorBidi" w:hAnsiTheme="majorBidi" w:cstheme="majorBidi"/>
          <w:sz w:val="28"/>
          <w:szCs w:val="28"/>
        </w:rPr>
        <w:softHyphen/>
        <w:t>гопеды, педагог-пси</w:t>
      </w:r>
      <w:r w:rsidRPr="00942A64">
        <w:rPr>
          <w:rFonts w:asciiTheme="majorBidi" w:hAnsiTheme="majorBidi" w:cstheme="majorBidi"/>
          <w:sz w:val="28"/>
          <w:szCs w:val="28"/>
        </w:rPr>
        <w:softHyphen/>
        <w:t>хо</w:t>
      </w:r>
      <w:r w:rsidRPr="00942A64">
        <w:rPr>
          <w:rFonts w:asciiTheme="majorBidi" w:hAnsiTheme="majorBidi" w:cstheme="majorBidi"/>
          <w:sz w:val="28"/>
          <w:szCs w:val="28"/>
        </w:rPr>
        <w:softHyphen/>
        <w:t>ло</w:t>
      </w:r>
      <w:r w:rsidRPr="00942A64">
        <w:rPr>
          <w:rFonts w:asciiTheme="majorBidi" w:hAnsiTheme="majorBidi" w:cstheme="majorBidi"/>
          <w:sz w:val="28"/>
          <w:szCs w:val="28"/>
        </w:rPr>
        <w:softHyphen/>
        <w:t>г, учителя   физической культуры, учитель технологии (труда),  учитель музыки,  со</w:t>
      </w:r>
      <w:r w:rsidRPr="00942A64">
        <w:rPr>
          <w:rFonts w:asciiTheme="majorBidi" w:hAnsiTheme="majorBidi" w:cstheme="majorBidi"/>
          <w:sz w:val="28"/>
          <w:szCs w:val="28"/>
        </w:rPr>
        <w:softHyphen/>
        <w:t>ци</w:t>
      </w:r>
      <w:r w:rsidRPr="00942A64">
        <w:rPr>
          <w:rFonts w:asciiTheme="majorBidi" w:hAnsiTheme="majorBidi" w:cstheme="majorBidi"/>
          <w:sz w:val="28"/>
          <w:szCs w:val="28"/>
        </w:rPr>
        <w:softHyphen/>
        <w:t>аль</w:t>
      </w:r>
      <w:r w:rsidRPr="00942A64">
        <w:rPr>
          <w:rFonts w:asciiTheme="majorBidi" w:hAnsiTheme="majorBidi" w:cstheme="majorBidi"/>
          <w:sz w:val="28"/>
          <w:szCs w:val="28"/>
        </w:rPr>
        <w:softHyphen/>
        <w:t>ный  педагог, педагоги до</w:t>
      </w:r>
      <w:r w:rsidRPr="00942A64">
        <w:rPr>
          <w:rFonts w:asciiTheme="majorBidi" w:hAnsiTheme="majorBidi" w:cstheme="majorBidi"/>
          <w:sz w:val="28"/>
          <w:szCs w:val="28"/>
        </w:rPr>
        <w:softHyphen/>
        <w:t>по</w:t>
      </w:r>
      <w:r w:rsidRPr="00942A64">
        <w:rPr>
          <w:rFonts w:asciiTheme="majorBidi" w:hAnsiTheme="majorBidi" w:cstheme="majorBidi"/>
          <w:sz w:val="28"/>
          <w:szCs w:val="28"/>
        </w:rPr>
        <w:softHyphen/>
        <w:t>л</w:t>
      </w:r>
      <w:r w:rsidRPr="00942A64">
        <w:rPr>
          <w:rFonts w:asciiTheme="majorBidi" w:hAnsiTheme="majorBidi" w:cstheme="majorBidi"/>
          <w:sz w:val="28"/>
          <w:szCs w:val="28"/>
        </w:rPr>
        <w:softHyphen/>
        <w:t>ни</w:t>
      </w:r>
      <w:r w:rsidRPr="00942A64">
        <w:rPr>
          <w:rFonts w:asciiTheme="majorBidi" w:hAnsiTheme="majorBidi" w:cstheme="majorBidi"/>
          <w:sz w:val="28"/>
          <w:szCs w:val="28"/>
        </w:rPr>
        <w:softHyphen/>
        <w:t>тель</w:t>
      </w:r>
      <w:r w:rsidRPr="00942A64">
        <w:rPr>
          <w:rFonts w:asciiTheme="majorBidi" w:hAnsiTheme="majorBidi" w:cstheme="majorBidi"/>
          <w:sz w:val="28"/>
          <w:szCs w:val="28"/>
        </w:rPr>
        <w:softHyphen/>
        <w:t xml:space="preserve">ного образования,  </w:t>
      </w:r>
      <w:r w:rsidR="00DA1C8B" w:rsidRPr="00942A64">
        <w:rPr>
          <w:rFonts w:asciiTheme="majorBidi" w:hAnsiTheme="majorBidi" w:cstheme="majorBidi"/>
          <w:sz w:val="28"/>
          <w:szCs w:val="28"/>
        </w:rPr>
        <w:t xml:space="preserve"> старшая вожатая, советник по воспитанию, медицинская сестра</w:t>
      </w:r>
      <w:r w:rsidRPr="00942A64">
        <w:rPr>
          <w:rFonts w:asciiTheme="majorBidi" w:hAnsiTheme="majorBidi" w:cstheme="majorBidi"/>
          <w:sz w:val="28"/>
          <w:szCs w:val="28"/>
        </w:rPr>
        <w:t>.</w:t>
      </w:r>
      <w:proofErr w:type="gramEnd"/>
    </w:p>
    <w:p w:rsidR="00282376" w:rsidRDefault="00282376" w:rsidP="00282376">
      <w:pPr>
        <w:pStyle w:val="afe"/>
        <w:jc w:val="center"/>
        <w:rPr>
          <w:rFonts w:asciiTheme="majorBidi" w:hAnsiTheme="majorBidi" w:cstheme="majorBidi"/>
          <w:b/>
          <w:bCs/>
          <w:sz w:val="28"/>
          <w:szCs w:val="28"/>
        </w:rPr>
      </w:pPr>
      <w:r w:rsidRPr="00942A64">
        <w:rPr>
          <w:rFonts w:asciiTheme="majorBidi" w:hAnsiTheme="majorBidi" w:cstheme="majorBidi"/>
          <w:b/>
          <w:bCs/>
          <w:sz w:val="28"/>
          <w:szCs w:val="28"/>
        </w:rPr>
        <w:t>Укомплектованность кадрами  МБОУ «</w:t>
      </w:r>
      <w:proofErr w:type="spellStart"/>
      <w:r w:rsidRPr="00942A64">
        <w:rPr>
          <w:rFonts w:asciiTheme="majorBidi" w:hAnsiTheme="majorBidi" w:cstheme="majorBidi"/>
          <w:b/>
          <w:bCs/>
          <w:sz w:val="28"/>
          <w:szCs w:val="28"/>
        </w:rPr>
        <w:t>Называевская</w:t>
      </w:r>
      <w:proofErr w:type="spellEnd"/>
      <w:r w:rsidRPr="00942A64">
        <w:rPr>
          <w:rFonts w:asciiTheme="majorBidi" w:hAnsiTheme="majorBidi" w:cstheme="majorBidi"/>
          <w:b/>
          <w:bCs/>
          <w:sz w:val="28"/>
          <w:szCs w:val="28"/>
        </w:rPr>
        <w:t xml:space="preserve">  СОШ №1»</w:t>
      </w:r>
    </w:p>
    <w:p w:rsidR="00AB123D" w:rsidRPr="00942A64" w:rsidRDefault="00AB123D" w:rsidP="00282376">
      <w:pPr>
        <w:pStyle w:val="afe"/>
        <w:jc w:val="center"/>
        <w:rPr>
          <w:rFonts w:asciiTheme="majorBidi" w:hAnsiTheme="majorBidi" w:cstheme="majorBidi"/>
          <w:b/>
          <w:bCs/>
          <w:sz w:val="28"/>
          <w:szCs w:val="28"/>
        </w:rPr>
      </w:pPr>
      <w:r>
        <w:rPr>
          <w:rFonts w:asciiTheme="majorBidi" w:hAnsiTheme="majorBidi" w:cstheme="majorBidi"/>
          <w:b/>
          <w:bCs/>
          <w:sz w:val="28"/>
          <w:szCs w:val="28"/>
        </w:rPr>
        <w:t>(таблица №1)</w:t>
      </w:r>
    </w:p>
    <w:tbl>
      <w:tblPr>
        <w:tblW w:w="9964" w:type="dxa"/>
        <w:tblInd w:w="209" w:type="dxa"/>
        <w:tblLayout w:type="fixed"/>
        <w:tblLook w:val="0000" w:firstRow="0" w:lastRow="0" w:firstColumn="0" w:lastColumn="0" w:noHBand="0" w:noVBand="0"/>
      </w:tblPr>
      <w:tblGrid>
        <w:gridCol w:w="456"/>
        <w:gridCol w:w="1843"/>
        <w:gridCol w:w="2835"/>
        <w:gridCol w:w="3119"/>
        <w:gridCol w:w="1711"/>
      </w:tblGrid>
      <w:tr w:rsidR="00282376" w:rsidRPr="00942A64" w:rsidTr="000E04D9">
        <w:trPr>
          <w:trHeight w:val="1779"/>
        </w:trPr>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w:t>
            </w:r>
            <w:proofErr w:type="gramStart"/>
            <w:r w:rsidRPr="00942A64">
              <w:rPr>
                <w:rFonts w:asciiTheme="majorBidi" w:eastAsia="Times New Roman" w:hAnsiTheme="majorBidi" w:cstheme="majorBidi"/>
                <w:bCs/>
                <w:color w:val="auto"/>
                <w:kern w:val="0"/>
                <w:sz w:val="28"/>
                <w:szCs w:val="28"/>
              </w:rPr>
              <w:t>п</w:t>
            </w:r>
            <w:proofErr w:type="gramEnd"/>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Специалисты</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 Соответствие требованиям  к квалификации</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Функции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Количество</w:t>
            </w:r>
          </w:p>
          <w:p w:rsidR="00282376" w:rsidRPr="000E04D9" w:rsidRDefault="000E04D9" w:rsidP="000E04D9">
            <w:pPr>
              <w:snapToGrid w:val="0"/>
              <w:rPr>
                <w:rFonts w:asciiTheme="majorBidi" w:eastAsia="Times New Roman" w:hAnsiTheme="majorBidi" w:cstheme="majorBidi"/>
                <w:bCs/>
                <w:color w:val="auto"/>
                <w:kern w:val="0"/>
                <w:sz w:val="28"/>
                <w:szCs w:val="28"/>
              </w:rPr>
            </w:pPr>
            <w:r>
              <w:rPr>
                <w:rFonts w:asciiTheme="majorBidi" w:eastAsia="Times New Roman" w:hAnsiTheme="majorBidi" w:cstheme="majorBidi"/>
                <w:bCs/>
                <w:color w:val="auto"/>
                <w:kern w:val="0"/>
                <w:sz w:val="28"/>
                <w:szCs w:val="28"/>
              </w:rPr>
              <w:t xml:space="preserve"> специалистов</w:t>
            </w:r>
          </w:p>
        </w:tc>
      </w:tr>
      <w:tr w:rsidR="00282376" w:rsidRPr="00942A64" w:rsidTr="000E04D9">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1</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Руководящие работники</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Высшее педагогическое образование, </w:t>
            </w:r>
          </w:p>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КПК (72 часа)  </w:t>
            </w:r>
            <w:proofErr w:type="gramStart"/>
            <w:r w:rsidRPr="00942A64">
              <w:rPr>
                <w:rFonts w:asciiTheme="majorBidi" w:eastAsia="Times New Roman" w:hAnsiTheme="majorBidi" w:cstheme="majorBidi"/>
                <w:bCs/>
                <w:color w:val="auto"/>
                <w:kern w:val="0"/>
                <w:sz w:val="28"/>
                <w:szCs w:val="28"/>
              </w:rPr>
              <w:t>-п</w:t>
            </w:r>
            <w:proofErr w:type="gramEnd"/>
            <w:r w:rsidRPr="00942A64">
              <w:rPr>
                <w:rFonts w:asciiTheme="majorBidi" w:eastAsia="Times New Roman" w:hAnsiTheme="majorBidi" w:cstheme="majorBidi"/>
                <w:bCs/>
                <w:color w:val="auto"/>
                <w:kern w:val="0"/>
                <w:sz w:val="28"/>
                <w:szCs w:val="28"/>
              </w:rPr>
              <w:t>о теме  «Проектирование и  реализация  образовательного процесса в соответствии с ФГОС  для обучающихся с ОВЗ»</w:t>
            </w:r>
          </w:p>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«Механизмы реализации индивидуальной программы реабилитации </w:t>
            </w:r>
            <w:r w:rsidRPr="00942A64">
              <w:rPr>
                <w:rFonts w:asciiTheme="majorBidi" w:eastAsia="Times New Roman" w:hAnsiTheme="majorBidi" w:cstheme="majorBidi"/>
                <w:bCs/>
                <w:color w:val="auto"/>
                <w:kern w:val="0"/>
                <w:sz w:val="28"/>
                <w:szCs w:val="28"/>
              </w:rPr>
              <w:lastRenderedPageBreak/>
              <w:t xml:space="preserve">ребёнка-инвалида в части  получения  детьми-инвалидами образования в </w:t>
            </w:r>
            <w:proofErr w:type="gramStart"/>
            <w:r w:rsidRPr="00942A64">
              <w:rPr>
                <w:rFonts w:asciiTheme="majorBidi" w:eastAsia="Times New Roman" w:hAnsiTheme="majorBidi" w:cstheme="majorBidi"/>
                <w:bCs/>
                <w:color w:val="auto"/>
                <w:kern w:val="0"/>
                <w:sz w:val="28"/>
                <w:szCs w:val="28"/>
              </w:rPr>
              <w:t>обычных</w:t>
            </w:r>
            <w:proofErr w:type="gramEnd"/>
            <w:r w:rsidRPr="00942A64">
              <w:rPr>
                <w:rFonts w:asciiTheme="majorBidi" w:eastAsia="Times New Roman" w:hAnsiTheme="majorBidi" w:cstheme="majorBidi"/>
                <w:bCs/>
                <w:color w:val="auto"/>
                <w:kern w:val="0"/>
                <w:sz w:val="28"/>
                <w:szCs w:val="28"/>
              </w:rPr>
              <w:t xml:space="preserve">   ОУ»</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Обеспечивает для специалистов ОУ условия для эффективной работы, осуществляет контроль и текущую организационную работу</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3</w:t>
            </w:r>
          </w:p>
        </w:tc>
      </w:tr>
      <w:tr w:rsidR="00282376" w:rsidRPr="00942A64" w:rsidTr="00065FE0">
        <w:trPr>
          <w:trHeight w:val="1832"/>
        </w:trPr>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2.</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Учитель начальных классов</w:t>
            </w: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AB123D" w:rsidRDefault="00AB123D" w:rsidP="0086460A">
            <w:pPr>
              <w:snapToGrid w:val="0"/>
              <w:rPr>
                <w:rFonts w:asciiTheme="majorBidi" w:eastAsia="Times New Roman" w:hAnsiTheme="majorBidi" w:cstheme="majorBidi"/>
                <w:bCs/>
                <w:color w:val="auto"/>
                <w:kern w:val="0"/>
                <w:sz w:val="28"/>
                <w:szCs w:val="28"/>
              </w:rPr>
            </w:pPr>
          </w:p>
          <w:p w:rsidR="00AB123D" w:rsidRDefault="00AB123D" w:rsidP="0086460A">
            <w:pPr>
              <w:snapToGrid w:val="0"/>
              <w:rPr>
                <w:rFonts w:asciiTheme="majorBidi" w:eastAsia="Times New Roman" w:hAnsiTheme="majorBidi" w:cstheme="majorBidi"/>
                <w:bCs/>
                <w:color w:val="auto"/>
                <w:kern w:val="0"/>
                <w:sz w:val="28"/>
                <w:szCs w:val="28"/>
              </w:rPr>
            </w:pPr>
          </w:p>
          <w:p w:rsidR="00AB123D" w:rsidRDefault="00AB123D" w:rsidP="0086460A">
            <w:pPr>
              <w:snapToGrid w:val="0"/>
              <w:rPr>
                <w:rFonts w:asciiTheme="majorBidi" w:eastAsia="Times New Roman" w:hAnsiTheme="majorBidi" w:cstheme="majorBidi"/>
                <w:bCs/>
                <w:color w:val="auto"/>
                <w:kern w:val="0"/>
                <w:sz w:val="28"/>
                <w:szCs w:val="28"/>
              </w:rPr>
            </w:pPr>
          </w:p>
          <w:p w:rsidR="00AB123D" w:rsidRDefault="00AB123D"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Учитель физической </w:t>
            </w:r>
            <w:r w:rsidRPr="00942A64">
              <w:rPr>
                <w:rFonts w:asciiTheme="majorBidi" w:eastAsia="Times New Roman" w:hAnsiTheme="majorBidi" w:cstheme="majorBidi"/>
                <w:bCs/>
                <w:color w:val="auto"/>
                <w:kern w:val="0"/>
                <w:sz w:val="28"/>
                <w:szCs w:val="28"/>
              </w:rPr>
              <w:lastRenderedPageBreak/>
              <w:t>культуры, технологии, другие педагоги</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 xml:space="preserve"> Среднее, высшее профессиональное образование  по </w:t>
            </w:r>
            <w:r w:rsidRPr="00942A64">
              <w:rPr>
                <w:rFonts w:asciiTheme="majorBidi" w:eastAsia="Times New Roman" w:hAnsiTheme="majorBidi" w:cstheme="majorBidi"/>
                <w:b/>
                <w:bCs/>
                <w:color w:val="auto"/>
                <w:kern w:val="0"/>
                <w:sz w:val="28"/>
                <w:szCs w:val="28"/>
              </w:rPr>
              <w:t xml:space="preserve">специальности </w:t>
            </w:r>
            <w:r w:rsidRPr="00942A64">
              <w:rPr>
                <w:rFonts w:asciiTheme="majorBidi" w:eastAsia="Times New Roman" w:hAnsiTheme="majorBidi" w:cstheme="majorBidi"/>
                <w:bCs/>
                <w:color w:val="auto"/>
                <w:kern w:val="0"/>
                <w:sz w:val="28"/>
                <w:szCs w:val="28"/>
              </w:rPr>
              <w:t xml:space="preserve">«Учитель начальных классов и начальных классов компенсирующего и коррекционно-развивающегося обучения, Специальная  коррекционная педагогика в начальном образовании» </w:t>
            </w:r>
            <w:r w:rsidRPr="00942A64">
              <w:rPr>
                <w:rFonts w:asciiTheme="majorBidi" w:eastAsia="Times New Roman" w:hAnsiTheme="majorBidi" w:cstheme="majorBidi"/>
                <w:b/>
                <w:bCs/>
                <w:color w:val="auto"/>
                <w:kern w:val="0"/>
                <w:sz w:val="28"/>
                <w:szCs w:val="28"/>
              </w:rPr>
              <w:t>Профессиональная  переподготовка   по направлению</w:t>
            </w:r>
            <w:r w:rsidRPr="00942A64">
              <w:rPr>
                <w:rFonts w:asciiTheme="majorBidi" w:eastAsia="Times New Roman" w:hAnsiTheme="majorBidi" w:cstheme="majorBidi"/>
                <w:bCs/>
                <w:color w:val="auto"/>
                <w:kern w:val="0"/>
                <w:sz w:val="28"/>
                <w:szCs w:val="28"/>
              </w:rPr>
              <w:t xml:space="preserve"> «Олигофренопедагогика для педагогических работников ОО»</w:t>
            </w:r>
          </w:p>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КПК «Организация  инклюзивного образования дете</w:t>
            </w:r>
            <w:proofErr w:type="gramStart"/>
            <w:r w:rsidRPr="00942A64">
              <w:rPr>
                <w:rFonts w:asciiTheme="majorBidi" w:eastAsia="Times New Roman" w:hAnsiTheme="majorBidi" w:cstheme="majorBidi"/>
                <w:bCs/>
                <w:color w:val="auto"/>
                <w:kern w:val="0"/>
                <w:sz w:val="28"/>
                <w:szCs w:val="28"/>
              </w:rPr>
              <w:t>й-</w:t>
            </w:r>
            <w:proofErr w:type="gramEnd"/>
            <w:r w:rsidRPr="00942A64">
              <w:rPr>
                <w:rFonts w:asciiTheme="majorBidi" w:eastAsia="Times New Roman" w:hAnsiTheme="majorBidi" w:cstheme="majorBidi"/>
                <w:bCs/>
                <w:color w:val="auto"/>
                <w:kern w:val="0"/>
                <w:sz w:val="28"/>
                <w:szCs w:val="28"/>
              </w:rPr>
              <w:t xml:space="preserve"> инвалидов  с ОВЗ в ОО»</w:t>
            </w:r>
          </w:p>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 </w:t>
            </w:r>
          </w:p>
          <w:p w:rsidR="00282376" w:rsidRPr="00942A64" w:rsidRDefault="00687961" w:rsidP="0086460A">
            <w:pPr>
              <w:snapToGrid w:val="0"/>
              <w:jc w:val="both"/>
              <w:rPr>
                <w:rFonts w:asciiTheme="majorBidi" w:eastAsia="Times New Roman" w:hAnsiTheme="majorBidi" w:cstheme="majorBidi"/>
                <w:bCs/>
                <w:color w:val="auto"/>
                <w:kern w:val="0"/>
                <w:sz w:val="28"/>
                <w:szCs w:val="28"/>
              </w:rPr>
            </w:pPr>
            <w:proofErr w:type="gramStart"/>
            <w:r w:rsidRPr="00942A64">
              <w:rPr>
                <w:rFonts w:asciiTheme="majorBidi" w:eastAsia="Times New Roman" w:hAnsiTheme="majorBidi" w:cstheme="majorBidi"/>
                <w:bCs/>
                <w:color w:val="auto"/>
                <w:kern w:val="0"/>
                <w:sz w:val="28"/>
                <w:szCs w:val="28"/>
              </w:rPr>
              <w:t xml:space="preserve">Не </w:t>
            </w:r>
            <w:r w:rsidR="00282376" w:rsidRPr="00942A64">
              <w:rPr>
                <w:rFonts w:asciiTheme="majorBidi" w:eastAsia="Times New Roman" w:hAnsiTheme="majorBidi" w:cstheme="majorBidi"/>
                <w:bCs/>
                <w:color w:val="auto"/>
                <w:kern w:val="0"/>
                <w:sz w:val="28"/>
                <w:szCs w:val="28"/>
              </w:rPr>
              <w:t xml:space="preserve">имеющие специальной подготовки, но </w:t>
            </w:r>
            <w:r w:rsidR="00282376" w:rsidRPr="00942A64">
              <w:rPr>
                <w:rFonts w:asciiTheme="majorBidi" w:eastAsia="Times New Roman" w:hAnsiTheme="majorBidi" w:cstheme="majorBidi"/>
                <w:bCs/>
                <w:color w:val="auto"/>
                <w:kern w:val="0"/>
                <w:sz w:val="28"/>
                <w:szCs w:val="28"/>
              </w:rPr>
              <w:lastRenderedPageBreak/>
              <w:t>обладающие   достаточным  опытом и компетентностью</w:t>
            </w:r>
            <w:proofErr w:type="gramEnd"/>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center"/>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Организация условий для успешного продвижения ребенка в рамках образовательного процесса</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8</w:t>
            </w: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687961"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1</w:t>
            </w: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jc w:val="center"/>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 xml:space="preserve">                      </w:t>
            </w: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282376" w:rsidP="0086460A">
            <w:pPr>
              <w:snapToGrid w:val="0"/>
              <w:rPr>
                <w:rFonts w:asciiTheme="majorBidi" w:eastAsia="Times New Roman" w:hAnsiTheme="majorBidi" w:cstheme="majorBidi"/>
                <w:bCs/>
                <w:color w:val="auto"/>
                <w:kern w:val="0"/>
                <w:sz w:val="28"/>
                <w:szCs w:val="28"/>
              </w:rPr>
            </w:pPr>
          </w:p>
          <w:p w:rsidR="00282376" w:rsidRPr="00942A64" w:rsidRDefault="00AB123D" w:rsidP="0086460A">
            <w:pPr>
              <w:snapToGrid w:val="0"/>
              <w:rPr>
                <w:rFonts w:asciiTheme="majorBidi" w:eastAsia="Times New Roman" w:hAnsiTheme="majorBidi" w:cstheme="majorBidi"/>
                <w:bCs/>
                <w:color w:val="auto"/>
                <w:kern w:val="0"/>
                <w:sz w:val="28"/>
                <w:szCs w:val="28"/>
              </w:rPr>
            </w:pPr>
            <w:r>
              <w:rPr>
                <w:rFonts w:asciiTheme="majorBidi" w:eastAsia="Times New Roman" w:hAnsiTheme="majorBidi" w:cstheme="majorBidi"/>
                <w:bCs/>
                <w:color w:val="auto"/>
                <w:kern w:val="0"/>
                <w:sz w:val="28"/>
                <w:szCs w:val="28"/>
              </w:rPr>
              <w:t xml:space="preserve"> </w:t>
            </w:r>
            <w:r w:rsidR="00282376" w:rsidRPr="00942A64">
              <w:rPr>
                <w:rFonts w:asciiTheme="majorBidi" w:eastAsia="Times New Roman" w:hAnsiTheme="majorBidi" w:cstheme="majorBidi"/>
                <w:bCs/>
                <w:color w:val="auto"/>
                <w:kern w:val="0"/>
                <w:sz w:val="28"/>
                <w:szCs w:val="28"/>
              </w:rPr>
              <w:t xml:space="preserve">        </w:t>
            </w:r>
          </w:p>
        </w:tc>
      </w:tr>
      <w:tr w:rsidR="00282376" w:rsidRPr="00942A64" w:rsidTr="000E04D9">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3.</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логопед</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Высшее профессиональное образование  по специальности «Логопедия»</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center"/>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Осуществляет работу, направленную на максимальную коррекцию отклонений в развит</w:t>
            </w:r>
            <w:proofErr w:type="gramStart"/>
            <w:r w:rsidRPr="00942A64">
              <w:rPr>
                <w:rFonts w:asciiTheme="majorBidi" w:eastAsia="Times New Roman" w:hAnsiTheme="majorBidi" w:cstheme="majorBidi"/>
                <w:bCs/>
                <w:color w:val="auto"/>
                <w:kern w:val="0"/>
                <w:sz w:val="28"/>
                <w:szCs w:val="28"/>
              </w:rPr>
              <w:t>ии у о</w:t>
            </w:r>
            <w:proofErr w:type="gramEnd"/>
            <w:r w:rsidRPr="00942A64">
              <w:rPr>
                <w:rFonts w:asciiTheme="majorBidi" w:eastAsia="Times New Roman" w:hAnsiTheme="majorBidi" w:cstheme="majorBidi"/>
                <w:bCs/>
                <w:color w:val="auto"/>
                <w:kern w:val="0"/>
                <w:sz w:val="28"/>
                <w:szCs w:val="28"/>
              </w:rPr>
              <w:t>бучающихся (воспитанников)</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1</w:t>
            </w:r>
          </w:p>
        </w:tc>
      </w:tr>
      <w:tr w:rsidR="00282376" w:rsidRPr="00942A64" w:rsidTr="000E04D9">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4.</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дефектолог</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Профессиональная переподготовка по специальности  «Олигофренопедагогика»</w:t>
            </w:r>
          </w:p>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КПК «Организация инклюзивного образования детей-инвалидов с ОВЗ в ОО»</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center"/>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Участвовать в коррекционно-образовательном процессе, направленном на предупреждение, компенсацию и коррекцию отклонений в интеллектуальном и сенсорном развитии детей.</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2</w:t>
            </w:r>
          </w:p>
        </w:tc>
      </w:tr>
      <w:tr w:rsidR="00282376" w:rsidRPr="00942A64" w:rsidTr="000E04D9">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5.</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социальный педагог</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Высшее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center"/>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На основе анализа социальной и педагогической ситуации прогнозирует процесс воспитания и развития личности школьника, оказывает помощь в саморазвитии и самовоспитании его личности, определяет перспективы развития обучающегося в </w:t>
            </w:r>
            <w:r w:rsidRPr="00942A64">
              <w:rPr>
                <w:rFonts w:asciiTheme="majorBidi" w:eastAsia="Times New Roman" w:hAnsiTheme="majorBidi" w:cstheme="majorBidi"/>
                <w:bCs/>
                <w:color w:val="auto"/>
                <w:kern w:val="0"/>
                <w:sz w:val="28"/>
                <w:szCs w:val="28"/>
              </w:rPr>
              <w:lastRenderedPageBreak/>
              <w:t>процессе социализации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1</w:t>
            </w:r>
          </w:p>
        </w:tc>
      </w:tr>
      <w:tr w:rsidR="00282376" w:rsidRPr="00942A64" w:rsidTr="000E04D9">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6</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воспитатель</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Среднее профессиональное</w:t>
            </w:r>
          </w:p>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образование</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AB123D">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Отвечает за организацию условий, при которых ребенок может освоить  </w:t>
            </w:r>
            <w:proofErr w:type="spellStart"/>
            <w:r w:rsidRPr="00942A64">
              <w:rPr>
                <w:rFonts w:asciiTheme="majorBidi" w:eastAsia="Times New Roman" w:hAnsiTheme="majorBidi" w:cstheme="majorBidi"/>
                <w:bCs/>
                <w:color w:val="auto"/>
                <w:kern w:val="0"/>
                <w:sz w:val="28"/>
                <w:szCs w:val="28"/>
              </w:rPr>
              <w:t>внеучебное</w:t>
            </w:r>
            <w:proofErr w:type="spellEnd"/>
            <w:r w:rsidRPr="00942A64">
              <w:rPr>
                <w:rFonts w:asciiTheme="majorBidi" w:eastAsia="Times New Roman" w:hAnsiTheme="majorBidi" w:cstheme="majorBidi"/>
                <w:bCs/>
                <w:color w:val="auto"/>
                <w:kern w:val="0"/>
                <w:sz w:val="28"/>
                <w:szCs w:val="28"/>
              </w:rPr>
              <w:t xml:space="preserve"> пространство как пространство взаимоотношений и взаимодействия между  людьми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1</w:t>
            </w:r>
          </w:p>
        </w:tc>
      </w:tr>
      <w:tr w:rsidR="00282376" w:rsidRPr="00942A64" w:rsidTr="000E04D9">
        <w:trPr>
          <w:trHeight w:val="1253"/>
        </w:trPr>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7</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Старшая вожатая</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AB123D">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Отвечает за организацию </w:t>
            </w:r>
            <w:proofErr w:type="spellStart"/>
            <w:r w:rsidRPr="00942A64">
              <w:rPr>
                <w:rFonts w:asciiTheme="majorBidi" w:eastAsia="Times New Roman" w:hAnsiTheme="majorBidi" w:cstheme="majorBidi"/>
                <w:bCs/>
                <w:color w:val="auto"/>
                <w:kern w:val="0"/>
                <w:sz w:val="28"/>
                <w:szCs w:val="28"/>
              </w:rPr>
              <w:t>внеучебных</w:t>
            </w:r>
            <w:proofErr w:type="spellEnd"/>
            <w:r w:rsidRPr="00942A64">
              <w:rPr>
                <w:rFonts w:asciiTheme="majorBidi" w:eastAsia="Times New Roman" w:hAnsiTheme="majorBidi" w:cstheme="majorBidi"/>
                <w:bCs/>
                <w:color w:val="auto"/>
                <w:kern w:val="0"/>
                <w:sz w:val="28"/>
                <w:szCs w:val="28"/>
              </w:rPr>
              <w:t xml:space="preserve"> видов  деятельности  школьников во внеурочное время</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1</w:t>
            </w:r>
          </w:p>
        </w:tc>
      </w:tr>
      <w:tr w:rsidR="00282376" w:rsidRPr="00942A64" w:rsidTr="000E04D9">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8</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библиотекарь</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путем  обучения поиску, анализу, оценке и обработке  информации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1</w:t>
            </w:r>
          </w:p>
        </w:tc>
      </w:tr>
      <w:tr w:rsidR="00282376" w:rsidRPr="00942A64" w:rsidTr="000E04D9">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9</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Педагог дополнительного </w:t>
            </w:r>
            <w:r w:rsidRPr="00942A64">
              <w:rPr>
                <w:rFonts w:asciiTheme="majorBidi" w:eastAsia="Times New Roman" w:hAnsiTheme="majorBidi" w:cstheme="majorBidi"/>
                <w:bCs/>
                <w:color w:val="auto"/>
                <w:kern w:val="0"/>
                <w:sz w:val="28"/>
                <w:szCs w:val="28"/>
              </w:rPr>
              <w:lastRenderedPageBreak/>
              <w:t>образования</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 xml:space="preserve">Высшее профессиональное и среднее профессиональное  </w:t>
            </w:r>
            <w:r w:rsidRPr="00942A64">
              <w:rPr>
                <w:rFonts w:asciiTheme="majorBidi" w:eastAsia="Times New Roman" w:hAnsiTheme="majorBidi" w:cstheme="majorBidi"/>
                <w:bCs/>
                <w:color w:val="auto"/>
                <w:kern w:val="0"/>
                <w:sz w:val="28"/>
                <w:szCs w:val="28"/>
              </w:rPr>
              <w:lastRenderedPageBreak/>
              <w:t>образование в области, соответствующей профилю кружка, секции</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AB123D">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 xml:space="preserve">Обеспечивает реализацию  вариативной части </w:t>
            </w:r>
            <w:r w:rsidRPr="00942A64">
              <w:rPr>
                <w:rFonts w:asciiTheme="majorBidi" w:eastAsia="Times New Roman" w:hAnsiTheme="majorBidi" w:cstheme="majorBidi"/>
                <w:bCs/>
                <w:color w:val="auto"/>
                <w:kern w:val="0"/>
                <w:sz w:val="28"/>
                <w:szCs w:val="28"/>
              </w:rPr>
              <w:lastRenderedPageBreak/>
              <w:t>АООП НОО</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1</w:t>
            </w:r>
          </w:p>
        </w:tc>
      </w:tr>
      <w:tr w:rsidR="00282376" w:rsidRPr="00942A64" w:rsidTr="000E04D9">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lastRenderedPageBreak/>
              <w:t>10.</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Медицинский персонал</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Среднее профессиональное образование</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center"/>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Обеспечивает первую медицинскую помощь и диагностику, функционирование автоматизированной информационной системы мониторинга здоровья  учащихся и выработку рекомендаций по сохранению и укреплению здоровья, организует диспансеризацию и вакцинацию школьников</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1</w:t>
            </w:r>
          </w:p>
        </w:tc>
      </w:tr>
      <w:tr w:rsidR="00282376" w:rsidRPr="00942A64" w:rsidTr="000E04D9">
        <w:tc>
          <w:tcPr>
            <w:tcW w:w="456" w:type="dxa"/>
            <w:tcBorders>
              <w:top w:val="single" w:sz="4" w:space="0" w:color="000000"/>
              <w:left w:val="single" w:sz="4" w:space="0" w:color="000000"/>
              <w:bottom w:val="single" w:sz="4" w:space="0" w:color="000000"/>
            </w:tcBorders>
            <w:shd w:val="clear" w:color="auto" w:fill="auto"/>
          </w:tcPr>
          <w:p w:rsidR="00282376" w:rsidRPr="00942A64" w:rsidRDefault="00E958DC"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11</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Информационно-технологический  персонал</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both"/>
              <w:rPr>
                <w:rFonts w:asciiTheme="majorBidi" w:eastAsia="Times New Roman" w:hAnsiTheme="majorBidi" w:cstheme="majorBidi"/>
                <w:bCs/>
                <w:color w:val="auto"/>
                <w:kern w:val="0"/>
                <w:sz w:val="28"/>
                <w:szCs w:val="28"/>
              </w:rPr>
            </w:pP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jc w:val="center"/>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Обеспечивает функционирование информационной структуры (включая  ремонт техники, поддержание сайта школы и пр.)</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1</w:t>
            </w:r>
          </w:p>
        </w:tc>
      </w:tr>
      <w:tr w:rsidR="00282376" w:rsidRPr="00942A64" w:rsidTr="000E04D9">
        <w:tc>
          <w:tcPr>
            <w:tcW w:w="45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12</w:t>
            </w:r>
          </w:p>
        </w:tc>
        <w:tc>
          <w:tcPr>
            <w:tcW w:w="184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Педагог-психолог </w:t>
            </w:r>
          </w:p>
        </w:tc>
        <w:tc>
          <w:tcPr>
            <w:tcW w:w="2835"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spacing w:after="0"/>
              <w:jc w:val="both"/>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Высшее профессиональное образование, бакалавр педагогики по направлению «педагогика»</w:t>
            </w:r>
          </w:p>
        </w:tc>
        <w:tc>
          <w:tcPr>
            <w:tcW w:w="3119"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snapToGrid w:val="0"/>
              <w:spacing w:after="0"/>
              <w:ind w:firstLine="567"/>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Помощь  педагогу в выявлении условий, необходимых для развития ребенка в соответствии с его возрастными и индивидуальными особенностями</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snapToGrid w:val="0"/>
              <w:spacing w:after="0"/>
              <w:rPr>
                <w:rFonts w:asciiTheme="majorBidi" w:eastAsia="Times New Roman" w:hAnsiTheme="majorBidi" w:cstheme="majorBidi"/>
                <w:bCs/>
                <w:color w:val="auto"/>
                <w:kern w:val="0"/>
                <w:sz w:val="28"/>
                <w:szCs w:val="28"/>
              </w:rPr>
            </w:pPr>
            <w:r w:rsidRPr="00942A64">
              <w:rPr>
                <w:rFonts w:asciiTheme="majorBidi" w:eastAsia="Times New Roman" w:hAnsiTheme="majorBidi" w:cstheme="majorBidi"/>
                <w:bCs/>
                <w:color w:val="auto"/>
                <w:kern w:val="0"/>
                <w:sz w:val="28"/>
                <w:szCs w:val="28"/>
              </w:rPr>
              <w:t xml:space="preserve"> 1</w:t>
            </w:r>
          </w:p>
        </w:tc>
      </w:tr>
    </w:tbl>
    <w:p w:rsidR="00282376" w:rsidRPr="00942A64" w:rsidRDefault="00282376" w:rsidP="00282376">
      <w:pPr>
        <w:spacing w:after="0" w:line="100" w:lineRule="atLeast"/>
        <w:jc w:val="both"/>
        <w:rPr>
          <w:rFonts w:asciiTheme="majorBidi" w:eastAsia="Times New Roman" w:hAnsiTheme="majorBidi" w:cstheme="majorBidi"/>
          <w:color w:val="000000"/>
          <w:kern w:val="0"/>
          <w:sz w:val="28"/>
          <w:szCs w:val="28"/>
        </w:rPr>
      </w:pPr>
      <w:r w:rsidRPr="00942A64">
        <w:rPr>
          <w:rFonts w:asciiTheme="majorBidi" w:eastAsia="Times New Roman" w:hAnsiTheme="majorBidi" w:cstheme="majorBidi"/>
          <w:color w:val="000000"/>
          <w:kern w:val="0"/>
          <w:sz w:val="28"/>
          <w:szCs w:val="28"/>
        </w:rPr>
        <w:lastRenderedPageBreak/>
        <w:t xml:space="preserve">Непрерывность  профессионального  развития  педагогических  работников   обеспечивается  через такие формы  как  формальное,  неформальное и </w:t>
      </w:r>
      <w:proofErr w:type="spellStart"/>
      <w:r w:rsidRPr="00942A64">
        <w:rPr>
          <w:rFonts w:asciiTheme="majorBidi" w:eastAsia="Times New Roman" w:hAnsiTheme="majorBidi" w:cstheme="majorBidi"/>
          <w:color w:val="000000"/>
          <w:kern w:val="0"/>
          <w:sz w:val="28"/>
          <w:szCs w:val="28"/>
        </w:rPr>
        <w:t>информальное</w:t>
      </w:r>
      <w:proofErr w:type="spellEnd"/>
      <w:r w:rsidRPr="00942A64">
        <w:rPr>
          <w:rFonts w:asciiTheme="majorBidi" w:eastAsia="Times New Roman" w:hAnsiTheme="majorBidi" w:cstheme="majorBidi"/>
          <w:color w:val="000000"/>
          <w:kern w:val="0"/>
          <w:sz w:val="28"/>
          <w:szCs w:val="28"/>
        </w:rPr>
        <w:t xml:space="preserve">  образование  не реже чем один  раз  в три года. </w:t>
      </w:r>
    </w:p>
    <w:p w:rsidR="00282376" w:rsidRPr="00942A64" w:rsidRDefault="00282376" w:rsidP="00282376">
      <w:pPr>
        <w:autoSpaceDE w:val="0"/>
        <w:spacing w:after="0" w:line="360" w:lineRule="auto"/>
        <w:ind w:firstLine="851"/>
        <w:jc w:val="both"/>
        <w:textAlignment w:val="center"/>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Одним из условий готовности школы к введению ФГОС О ОУ </w:t>
      </w:r>
      <w:r w:rsidR="00F9534B" w:rsidRPr="00942A64">
        <w:rPr>
          <w:rFonts w:asciiTheme="majorBidi" w:eastAsia="Times New Roman" w:hAnsiTheme="majorBidi" w:cstheme="majorBidi"/>
          <w:color w:val="auto"/>
          <w:kern w:val="0"/>
          <w:sz w:val="28"/>
          <w:szCs w:val="28"/>
        </w:rPr>
        <w:t xml:space="preserve"> </w:t>
      </w:r>
      <w:r w:rsidRPr="00942A64">
        <w:rPr>
          <w:rFonts w:asciiTheme="majorBidi" w:eastAsia="Times New Roman" w:hAnsiTheme="majorBidi" w:cstheme="majorBidi"/>
          <w:color w:val="auto"/>
          <w:kern w:val="0"/>
          <w:sz w:val="28"/>
          <w:szCs w:val="28"/>
        </w:rPr>
        <w:t>является создание системы методической работы, обеспечивающей сопровождение деятельности педагогов на всех этапах реализации требований ФГОС.</w:t>
      </w:r>
    </w:p>
    <w:p w:rsidR="00282376" w:rsidRPr="00942A64" w:rsidRDefault="00282376" w:rsidP="00282376">
      <w:pPr>
        <w:autoSpaceDE w:val="0"/>
        <w:spacing w:after="0" w:line="360" w:lineRule="auto"/>
        <w:ind w:firstLine="851"/>
        <w:jc w:val="both"/>
        <w:textAlignment w:val="center"/>
        <w:rPr>
          <w:rFonts w:asciiTheme="majorBidi" w:eastAsia="Times New Roman" w:hAnsiTheme="majorBidi" w:cstheme="majorBidi"/>
          <w:b/>
          <w:bCs/>
          <w:color w:val="auto"/>
          <w:kern w:val="0"/>
          <w:sz w:val="28"/>
          <w:szCs w:val="28"/>
        </w:rPr>
      </w:pPr>
      <w:r w:rsidRPr="00942A64">
        <w:rPr>
          <w:rFonts w:asciiTheme="majorBidi" w:eastAsia="Times New Roman" w:hAnsiTheme="majorBidi" w:cstheme="majorBidi"/>
          <w:b/>
          <w:bCs/>
          <w:color w:val="auto"/>
          <w:kern w:val="0"/>
          <w:sz w:val="28"/>
          <w:szCs w:val="28"/>
        </w:rPr>
        <w:t>План методической работы включает следующие мероприятия:</w:t>
      </w:r>
    </w:p>
    <w:p w:rsidR="00282376" w:rsidRPr="00942A64" w:rsidRDefault="00282376" w:rsidP="00EA353F">
      <w:pPr>
        <w:pStyle w:val="afe"/>
        <w:rPr>
          <w:rFonts w:asciiTheme="majorBidi" w:hAnsiTheme="majorBidi" w:cstheme="majorBidi"/>
          <w:sz w:val="28"/>
          <w:szCs w:val="28"/>
        </w:rPr>
      </w:pPr>
      <w:r w:rsidRPr="00942A64">
        <w:rPr>
          <w:rFonts w:asciiTheme="majorBidi" w:hAnsiTheme="majorBidi" w:cstheme="majorBidi"/>
          <w:sz w:val="28"/>
          <w:szCs w:val="28"/>
        </w:rPr>
        <w:t>1. Семинары, посвященные содержанию и ключевым особенностям ФГОС  О ОУ ОВЗ</w:t>
      </w:r>
      <w:r w:rsidR="005027E3" w:rsidRPr="00942A64">
        <w:rPr>
          <w:rFonts w:asciiTheme="majorBidi" w:hAnsiTheme="majorBidi" w:cstheme="majorBidi"/>
          <w:sz w:val="28"/>
          <w:szCs w:val="28"/>
        </w:rPr>
        <w:t>, ФАООП О ОУ</w:t>
      </w:r>
      <w:r w:rsidRPr="00942A64">
        <w:rPr>
          <w:rFonts w:asciiTheme="majorBidi" w:hAnsiTheme="majorBidi" w:cstheme="majorBidi"/>
          <w:sz w:val="28"/>
          <w:szCs w:val="28"/>
        </w:rPr>
        <w:t xml:space="preserve">  </w:t>
      </w:r>
    </w:p>
    <w:p w:rsidR="00282376" w:rsidRPr="00942A64" w:rsidRDefault="00282376" w:rsidP="00EA353F">
      <w:pPr>
        <w:pStyle w:val="afe"/>
        <w:rPr>
          <w:rFonts w:asciiTheme="majorBidi" w:hAnsiTheme="majorBidi" w:cstheme="majorBidi"/>
          <w:sz w:val="28"/>
          <w:szCs w:val="28"/>
        </w:rPr>
      </w:pPr>
      <w:r w:rsidRPr="00942A64">
        <w:rPr>
          <w:rFonts w:asciiTheme="majorBidi" w:hAnsiTheme="majorBidi" w:cstheme="majorBidi"/>
          <w:sz w:val="28"/>
          <w:szCs w:val="28"/>
        </w:rPr>
        <w:t xml:space="preserve">2.  Заседания методических объединений учителей, воспитателей по проблемам введения ФГОС  О ОУ ОВЗ  </w:t>
      </w:r>
    </w:p>
    <w:p w:rsidR="00282376" w:rsidRPr="00942A64" w:rsidRDefault="00282376" w:rsidP="00EA353F">
      <w:pPr>
        <w:pStyle w:val="afe"/>
        <w:rPr>
          <w:rFonts w:asciiTheme="majorBidi" w:hAnsiTheme="majorBidi" w:cstheme="majorBidi"/>
          <w:sz w:val="28"/>
          <w:szCs w:val="28"/>
        </w:rPr>
      </w:pPr>
      <w:r w:rsidRPr="00942A64">
        <w:rPr>
          <w:rFonts w:asciiTheme="majorBidi" w:hAnsiTheme="majorBidi" w:cstheme="majorBidi"/>
          <w:sz w:val="28"/>
          <w:szCs w:val="28"/>
        </w:rPr>
        <w:t xml:space="preserve"> 3. Участие педагогов в разработке разделов и компонентов основной образовательной  программы </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spacing w:val="2"/>
          <w:sz w:val="28"/>
          <w:szCs w:val="28"/>
        </w:rPr>
        <w:t>4. Участие педагогов в проведении мастер</w:t>
      </w:r>
      <w:r w:rsidRPr="00942A64">
        <w:rPr>
          <w:rFonts w:asciiTheme="majorBidi" w:hAnsiTheme="majorBidi" w:cstheme="majorBidi"/>
          <w:spacing w:val="2"/>
          <w:sz w:val="28"/>
          <w:szCs w:val="28"/>
        </w:rPr>
        <w:softHyphen/>
        <w:t>-классов, кру</w:t>
      </w:r>
      <w:r w:rsidRPr="00942A64">
        <w:rPr>
          <w:rFonts w:asciiTheme="majorBidi" w:hAnsiTheme="majorBidi" w:cstheme="majorBidi"/>
          <w:sz w:val="28"/>
          <w:szCs w:val="28"/>
        </w:rPr>
        <w:t xml:space="preserve">глых столов, стажерских площадок, открытых уроков, внеурочных занятий и мероприятий по отдельным направлениям введения и реализации ФГОС  О ОУ ОВЗ  </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bCs/>
          <w:sz w:val="28"/>
          <w:szCs w:val="28"/>
        </w:rPr>
        <w:t>Подведение итогов и обсуждение результатов мероприятий</w:t>
      </w:r>
      <w:r w:rsidRPr="00942A64">
        <w:rPr>
          <w:rFonts w:asciiTheme="majorBidi" w:hAnsiTheme="majorBidi" w:cstheme="majorBidi"/>
          <w:sz w:val="28"/>
          <w:szCs w:val="28"/>
        </w:rPr>
        <w:t xml:space="preserve">  осуществляется  в разных формах: совещания при директоре, заседания педагогического и методического сове</w:t>
      </w:r>
      <w:r w:rsidRPr="00942A64">
        <w:rPr>
          <w:rFonts w:asciiTheme="majorBidi" w:hAnsiTheme="majorBidi" w:cstheme="majorBidi"/>
          <w:spacing w:val="2"/>
          <w:sz w:val="28"/>
          <w:szCs w:val="28"/>
        </w:rPr>
        <w:t xml:space="preserve">тов, в виде решений педагогического совета, размещенных </w:t>
      </w:r>
      <w:r w:rsidRPr="00942A64">
        <w:rPr>
          <w:rFonts w:asciiTheme="majorBidi" w:hAnsiTheme="majorBidi" w:cstheme="majorBidi"/>
          <w:sz w:val="28"/>
          <w:szCs w:val="28"/>
        </w:rPr>
        <w:t>на сайте презентаций, приказов, инструкций, рекомендаций, резолюций и т. д.</w:t>
      </w:r>
    </w:p>
    <w:p w:rsidR="00F9534B" w:rsidRPr="00942A64" w:rsidRDefault="00282376" w:rsidP="00F9534B">
      <w:pPr>
        <w:ind w:firstLine="708"/>
        <w:jc w:val="both"/>
        <w:rPr>
          <w:rFonts w:asciiTheme="majorBidi" w:eastAsia="Times New Roman" w:hAnsiTheme="majorBidi" w:cstheme="majorBidi"/>
          <w:color w:val="auto"/>
          <w:kern w:val="0"/>
          <w:sz w:val="28"/>
          <w:szCs w:val="28"/>
        </w:rPr>
      </w:pPr>
      <w:proofErr w:type="gramStart"/>
      <w:r w:rsidRPr="00942A64">
        <w:rPr>
          <w:rFonts w:asciiTheme="majorBidi" w:eastAsia="Times New Roman" w:hAnsiTheme="majorBidi" w:cstheme="majorBidi"/>
          <w:color w:val="auto"/>
          <w:kern w:val="0"/>
          <w:sz w:val="28"/>
          <w:szCs w:val="28"/>
        </w:rPr>
        <w:t>При необходимости  школа  будет  использовать сетевые формы реализации об</w:t>
      </w:r>
      <w:r w:rsidRPr="00942A64">
        <w:rPr>
          <w:rFonts w:asciiTheme="majorBidi" w:eastAsia="Times New Roman" w:hAnsiTheme="majorBidi" w:cstheme="majorBidi"/>
          <w:color w:val="auto"/>
          <w:kern w:val="0"/>
          <w:sz w:val="28"/>
          <w:szCs w:val="28"/>
        </w:rPr>
        <w:softHyphen/>
        <w:t>ра</w:t>
      </w:r>
      <w:r w:rsidRPr="00942A64">
        <w:rPr>
          <w:rFonts w:asciiTheme="majorBidi" w:eastAsia="Times New Roman" w:hAnsiTheme="majorBidi" w:cstheme="majorBidi"/>
          <w:color w:val="auto"/>
          <w:kern w:val="0"/>
          <w:sz w:val="28"/>
          <w:szCs w:val="28"/>
        </w:rPr>
        <w:softHyphen/>
        <w:t>зо</w:t>
      </w:r>
      <w:r w:rsidRPr="00942A64">
        <w:rPr>
          <w:rFonts w:asciiTheme="majorBidi" w:eastAsia="Times New Roman" w:hAnsiTheme="majorBidi" w:cstheme="majorBidi"/>
          <w:color w:val="auto"/>
          <w:kern w:val="0"/>
          <w:sz w:val="28"/>
          <w:szCs w:val="28"/>
        </w:rPr>
        <w:softHyphen/>
        <w:t>ва</w:t>
      </w:r>
      <w:r w:rsidRPr="00942A64">
        <w:rPr>
          <w:rFonts w:asciiTheme="majorBidi" w:eastAsia="Times New Roman" w:hAnsiTheme="majorBidi" w:cstheme="majorBidi"/>
          <w:color w:val="auto"/>
          <w:kern w:val="0"/>
          <w:sz w:val="28"/>
          <w:szCs w:val="28"/>
        </w:rPr>
        <w:softHyphen/>
        <w:t>тель</w:t>
      </w:r>
      <w:r w:rsidRPr="00942A64">
        <w:rPr>
          <w:rFonts w:asciiTheme="majorBidi" w:eastAsia="Times New Roman" w:hAnsiTheme="majorBidi" w:cstheme="majorBidi"/>
          <w:color w:val="auto"/>
          <w:kern w:val="0"/>
          <w:sz w:val="28"/>
          <w:szCs w:val="28"/>
        </w:rPr>
        <w:softHyphen/>
        <w:t>ных программ, которые позволят при</w:t>
      </w:r>
      <w:r w:rsidRPr="00942A64">
        <w:rPr>
          <w:rFonts w:asciiTheme="majorBidi" w:eastAsia="Times New Roman" w:hAnsiTheme="majorBidi" w:cstheme="majorBidi"/>
          <w:color w:val="auto"/>
          <w:kern w:val="0"/>
          <w:sz w:val="28"/>
          <w:szCs w:val="28"/>
        </w:rPr>
        <w:softHyphen/>
        <w:t>влечь специалистов (педагогов</w:t>
      </w:r>
      <w:r w:rsidRPr="00942A64">
        <w:rPr>
          <w:rFonts w:asciiTheme="majorBidi" w:eastAsia="Times New Roman" w:hAnsiTheme="majorBidi" w:cstheme="majorBidi"/>
          <w:caps/>
          <w:color w:val="auto"/>
          <w:kern w:val="0"/>
          <w:sz w:val="28"/>
          <w:szCs w:val="28"/>
        </w:rPr>
        <w:t xml:space="preserve">, </w:t>
      </w:r>
      <w:r w:rsidRPr="00942A64">
        <w:rPr>
          <w:rFonts w:asciiTheme="majorBidi" w:eastAsia="Times New Roman" w:hAnsiTheme="majorBidi" w:cstheme="majorBidi"/>
          <w:color w:val="auto"/>
          <w:kern w:val="0"/>
          <w:sz w:val="28"/>
          <w:szCs w:val="28"/>
        </w:rPr>
        <w:t>медицинских ра</w:t>
      </w:r>
      <w:r w:rsidRPr="00942A64">
        <w:rPr>
          <w:rFonts w:asciiTheme="majorBidi" w:eastAsia="Times New Roman" w:hAnsiTheme="majorBidi" w:cstheme="majorBidi"/>
          <w:color w:val="auto"/>
          <w:kern w:val="0"/>
          <w:sz w:val="28"/>
          <w:szCs w:val="28"/>
        </w:rPr>
        <w:softHyphen/>
        <w:t>бо</w:t>
      </w:r>
      <w:r w:rsidRPr="00942A64">
        <w:rPr>
          <w:rFonts w:asciiTheme="majorBidi" w:eastAsia="Times New Roman" w:hAnsiTheme="majorBidi" w:cstheme="majorBidi"/>
          <w:color w:val="auto"/>
          <w:kern w:val="0"/>
          <w:sz w:val="28"/>
          <w:szCs w:val="28"/>
        </w:rPr>
        <w:softHyphen/>
        <w:t>тников) других ор</w:t>
      </w:r>
      <w:r w:rsidRPr="00942A64">
        <w:rPr>
          <w:rFonts w:asciiTheme="majorBidi" w:eastAsia="Times New Roman" w:hAnsiTheme="majorBidi" w:cstheme="majorBidi"/>
          <w:color w:val="auto"/>
          <w:kern w:val="0"/>
          <w:sz w:val="28"/>
          <w:szCs w:val="28"/>
        </w:rPr>
        <w:softHyphen/>
        <w:t>га</w:t>
      </w:r>
      <w:r w:rsidRPr="00942A64">
        <w:rPr>
          <w:rFonts w:asciiTheme="majorBidi" w:eastAsia="Times New Roman" w:hAnsiTheme="majorBidi" w:cstheme="majorBidi"/>
          <w:color w:val="auto"/>
          <w:kern w:val="0"/>
          <w:sz w:val="28"/>
          <w:szCs w:val="28"/>
        </w:rPr>
        <w:softHyphen/>
        <w:t>ни</w:t>
      </w:r>
      <w:r w:rsidRPr="00942A64">
        <w:rPr>
          <w:rFonts w:asciiTheme="majorBidi" w:eastAsia="Times New Roman" w:hAnsiTheme="majorBidi" w:cstheme="majorBidi"/>
          <w:color w:val="auto"/>
          <w:kern w:val="0"/>
          <w:sz w:val="28"/>
          <w:szCs w:val="28"/>
        </w:rPr>
        <w:softHyphen/>
        <w:t>за</w:t>
      </w:r>
      <w:r w:rsidRPr="00942A64">
        <w:rPr>
          <w:rFonts w:asciiTheme="majorBidi" w:eastAsia="Times New Roman" w:hAnsiTheme="majorBidi" w:cstheme="majorBidi"/>
          <w:color w:val="auto"/>
          <w:kern w:val="0"/>
          <w:sz w:val="28"/>
          <w:szCs w:val="28"/>
        </w:rPr>
        <w:softHyphen/>
        <w:t>ций к работе с обучающимися с умственной отсталостью (ин</w:t>
      </w:r>
      <w:r w:rsidRPr="00942A64">
        <w:rPr>
          <w:rFonts w:asciiTheme="majorBidi" w:eastAsia="Times New Roman" w:hAnsiTheme="majorBidi" w:cstheme="majorBidi"/>
          <w:color w:val="auto"/>
          <w:kern w:val="0"/>
          <w:sz w:val="28"/>
          <w:szCs w:val="28"/>
        </w:rPr>
        <w:softHyphen/>
        <w:t>те</w:t>
      </w:r>
      <w:r w:rsidRPr="00942A64">
        <w:rPr>
          <w:rFonts w:asciiTheme="majorBidi" w:eastAsia="Times New Roman" w:hAnsiTheme="majorBidi" w:cstheme="majorBidi"/>
          <w:color w:val="auto"/>
          <w:kern w:val="0"/>
          <w:sz w:val="28"/>
          <w:szCs w:val="28"/>
        </w:rPr>
        <w:softHyphen/>
        <w:t>л</w:t>
      </w:r>
      <w:r w:rsidRPr="00942A64">
        <w:rPr>
          <w:rFonts w:asciiTheme="majorBidi" w:eastAsia="Times New Roman" w:hAnsiTheme="majorBidi" w:cstheme="majorBidi"/>
          <w:color w:val="auto"/>
          <w:kern w:val="0"/>
          <w:sz w:val="28"/>
          <w:szCs w:val="28"/>
        </w:rPr>
        <w:softHyphen/>
        <w:t>лек</w:t>
      </w:r>
      <w:r w:rsidRPr="00942A64">
        <w:rPr>
          <w:rFonts w:asciiTheme="majorBidi" w:eastAsia="Times New Roman" w:hAnsiTheme="majorBidi" w:cstheme="majorBidi"/>
          <w:color w:val="auto"/>
          <w:kern w:val="0"/>
          <w:sz w:val="28"/>
          <w:szCs w:val="28"/>
        </w:rPr>
        <w:softHyphen/>
        <w:t>ту</w:t>
      </w:r>
      <w:r w:rsidRPr="00942A64">
        <w:rPr>
          <w:rFonts w:asciiTheme="majorBidi" w:eastAsia="Times New Roman" w:hAnsiTheme="majorBidi" w:cstheme="majorBidi"/>
          <w:color w:val="auto"/>
          <w:kern w:val="0"/>
          <w:sz w:val="28"/>
          <w:szCs w:val="28"/>
        </w:rPr>
        <w:softHyphen/>
        <w:t>аль</w:t>
      </w:r>
      <w:r w:rsidRPr="00942A64">
        <w:rPr>
          <w:rFonts w:asciiTheme="majorBidi" w:eastAsia="Times New Roman" w:hAnsiTheme="majorBidi" w:cstheme="majorBidi"/>
          <w:color w:val="auto"/>
          <w:kern w:val="0"/>
          <w:sz w:val="28"/>
          <w:szCs w:val="28"/>
        </w:rPr>
        <w:softHyphen/>
        <w:t>ны</w:t>
      </w:r>
      <w:r w:rsidRPr="00942A64">
        <w:rPr>
          <w:rFonts w:asciiTheme="majorBidi" w:eastAsia="Times New Roman" w:hAnsiTheme="majorBidi" w:cstheme="majorBidi"/>
          <w:color w:val="auto"/>
          <w:kern w:val="0"/>
          <w:sz w:val="28"/>
          <w:szCs w:val="28"/>
        </w:rPr>
        <w:softHyphen/>
        <w:t>ми нарушениями) для удовлетворения их особых образовательных  (Дои детского творчества,  социально-реабилитационный центр, центр</w:t>
      </w:r>
      <w:r w:rsidR="00EA353F" w:rsidRPr="00942A64">
        <w:rPr>
          <w:rFonts w:asciiTheme="majorBidi" w:eastAsia="Times New Roman" w:hAnsiTheme="majorBidi" w:cstheme="majorBidi"/>
          <w:color w:val="auto"/>
          <w:kern w:val="0"/>
          <w:sz w:val="28"/>
          <w:szCs w:val="28"/>
        </w:rPr>
        <w:t xml:space="preserve">альная детская больница </w:t>
      </w:r>
      <w:proofErr w:type="gramEnd"/>
    </w:p>
    <w:p w:rsidR="00282376" w:rsidRPr="00942A64" w:rsidRDefault="00282376" w:rsidP="00F9534B">
      <w:pPr>
        <w:ind w:firstLine="708"/>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b/>
          <w:color w:val="000000"/>
          <w:kern w:val="0"/>
          <w:sz w:val="28"/>
          <w:szCs w:val="28"/>
        </w:rPr>
        <w:t>Финансовые и материально-технические условия</w:t>
      </w:r>
    </w:p>
    <w:p w:rsidR="00282376" w:rsidRPr="00942A64" w:rsidRDefault="00282376" w:rsidP="00F9534B">
      <w:pPr>
        <w:jc w:val="both"/>
        <w:rPr>
          <w:rFonts w:asciiTheme="majorBidi" w:eastAsia="Times New Roman" w:hAnsiTheme="majorBidi" w:cstheme="majorBidi"/>
          <w:color w:val="000000"/>
          <w:kern w:val="0"/>
          <w:sz w:val="28"/>
          <w:szCs w:val="28"/>
          <w:shd w:val="clear" w:color="auto" w:fill="FFFFFF"/>
        </w:rPr>
      </w:pPr>
      <w:r w:rsidRPr="00942A64">
        <w:rPr>
          <w:rFonts w:asciiTheme="majorBidi" w:eastAsia="Times New Roman" w:hAnsiTheme="majorBidi" w:cstheme="majorBidi"/>
          <w:color w:val="000000"/>
          <w:kern w:val="0"/>
          <w:sz w:val="28"/>
          <w:szCs w:val="28"/>
          <w:shd w:val="clear" w:color="auto" w:fill="FFFFFF"/>
        </w:rPr>
        <w:t>Бюджет школы финансируется Учредителем в соответствии со сметой. Финансирование школы осуществляется на основе государственных нормативов в расчете на одного обучающегося. Источниками финансирования являются: средства бюджета районного, областного  значения.</w:t>
      </w:r>
    </w:p>
    <w:p w:rsidR="00282376" w:rsidRPr="00942A64" w:rsidRDefault="00282376" w:rsidP="00282376">
      <w:pPr>
        <w:shd w:val="clear" w:color="auto" w:fill="FFFFFF"/>
        <w:tabs>
          <w:tab w:val="left" w:pos="0"/>
        </w:tabs>
        <w:autoSpaceDE w:val="0"/>
        <w:spacing w:after="0"/>
        <w:ind w:firstLine="709"/>
        <w:jc w:val="both"/>
        <w:rPr>
          <w:rFonts w:asciiTheme="majorBidi" w:eastAsia="Times New Roman" w:hAnsiTheme="majorBidi" w:cstheme="majorBidi"/>
          <w:color w:val="auto"/>
          <w:kern w:val="0"/>
          <w:sz w:val="28"/>
          <w:szCs w:val="28"/>
          <w:u w:val="single"/>
        </w:rPr>
      </w:pPr>
      <w:r w:rsidRPr="00942A64">
        <w:rPr>
          <w:rFonts w:asciiTheme="majorBidi" w:eastAsia="Times New Roman" w:hAnsiTheme="majorBidi" w:cstheme="majorBidi"/>
          <w:color w:val="auto"/>
          <w:kern w:val="0"/>
          <w:sz w:val="28"/>
          <w:szCs w:val="28"/>
          <w:u w:val="single"/>
        </w:rPr>
        <w:t>Финансовые условия реализации АООП обеспечивают:</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sz w:val="28"/>
          <w:szCs w:val="28"/>
        </w:rPr>
        <w:lastRenderedPageBreak/>
        <w:t>1) государственные гарантии прав обучающихся с умственной отсталостью (</w:t>
      </w:r>
      <w:r w:rsidRPr="00942A64">
        <w:rPr>
          <w:rFonts w:asciiTheme="majorBidi" w:hAnsiTheme="majorBidi" w:cstheme="majorBidi"/>
          <w:bCs/>
          <w:sz w:val="28"/>
          <w:szCs w:val="28"/>
        </w:rPr>
        <w:t>интеллектуальными нарушениями</w:t>
      </w:r>
      <w:r w:rsidRPr="00942A64">
        <w:rPr>
          <w:rFonts w:asciiTheme="majorBidi" w:hAnsiTheme="majorBidi" w:cstheme="majorBidi"/>
          <w:sz w:val="28"/>
          <w:szCs w:val="28"/>
        </w:rPr>
        <w:t>) на получение бесплатного общедоступного образования, включая внеурочную деятельность;</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sz w:val="28"/>
          <w:szCs w:val="28"/>
        </w:rPr>
        <w:t>2)  возможность исполнения требований Стандарта;</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sz w:val="28"/>
          <w:szCs w:val="28"/>
        </w:rPr>
        <w:t>3)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282376" w:rsidRPr="00942A64" w:rsidRDefault="00282376" w:rsidP="00065FE0">
      <w:pPr>
        <w:pStyle w:val="afe"/>
        <w:jc w:val="both"/>
        <w:rPr>
          <w:rFonts w:asciiTheme="majorBidi" w:hAnsiTheme="majorBidi" w:cstheme="majorBidi"/>
          <w:iCs/>
          <w:sz w:val="28"/>
          <w:szCs w:val="28"/>
        </w:rPr>
      </w:pPr>
      <w:r w:rsidRPr="00942A64">
        <w:rPr>
          <w:rFonts w:asciiTheme="majorBidi" w:hAnsiTheme="majorBidi" w:cstheme="majorBidi"/>
          <w:sz w:val="28"/>
          <w:szCs w:val="28"/>
        </w:rPr>
        <w:t xml:space="preserve">4) отражать </w:t>
      </w:r>
      <w:r w:rsidRPr="00942A64">
        <w:rPr>
          <w:rFonts w:asciiTheme="majorBidi" w:hAnsiTheme="majorBidi" w:cstheme="majorBidi"/>
          <w:iCs/>
          <w:sz w:val="28"/>
          <w:szCs w:val="28"/>
        </w:rPr>
        <w:t>структуру и объем расходов, необходимых для реализации АООП и достижения планируемых результатов, а также механизм их формирования.</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sz w:val="28"/>
          <w:szCs w:val="28"/>
        </w:rPr>
        <w:t>Финансирование реализации АООП осуществляется в объеме определяемых органами государственной власти</w:t>
      </w:r>
      <w:r w:rsidR="00EA353F" w:rsidRPr="00942A64">
        <w:rPr>
          <w:rFonts w:asciiTheme="majorBidi" w:hAnsiTheme="majorBidi" w:cstheme="majorBidi"/>
          <w:sz w:val="28"/>
          <w:szCs w:val="28"/>
        </w:rPr>
        <w:t xml:space="preserve"> </w:t>
      </w:r>
      <w:r w:rsidRPr="00942A64">
        <w:rPr>
          <w:rFonts w:asciiTheme="majorBidi" w:hAnsiTheme="majorBidi" w:cstheme="majorBidi"/>
          <w:sz w:val="28"/>
          <w:szCs w:val="28"/>
        </w:rPr>
        <w:t xml:space="preserve"> </w:t>
      </w:r>
      <w:proofErr w:type="gramStart"/>
      <w:r w:rsidRPr="00942A64">
        <w:rPr>
          <w:rFonts w:asciiTheme="majorBidi" w:hAnsiTheme="majorBidi" w:cstheme="majorBidi"/>
          <w:sz w:val="28"/>
          <w:szCs w:val="28"/>
        </w:rPr>
        <w:t>субъектов Российской Федерации нормативов обеспечения государственных гарантий реализации прав</w:t>
      </w:r>
      <w:proofErr w:type="gramEnd"/>
      <w:r w:rsidRPr="00942A64">
        <w:rPr>
          <w:rFonts w:asciiTheme="majorBidi" w:hAnsiTheme="majorBidi" w:cstheme="majorBidi"/>
          <w:sz w:val="28"/>
          <w:szCs w:val="28"/>
        </w:rPr>
        <w:t xml:space="preserve"> на получение общедоступного и бесплатного общего образования. Указанные нормативы определяются в соответствии со Стандартом:</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sz w:val="28"/>
          <w:szCs w:val="28"/>
        </w:rPr>
        <w:t>специальными условиями получения образования (кадровыми, материально-техническими);</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sz w:val="28"/>
          <w:szCs w:val="28"/>
        </w:rPr>
        <w:t>расходами на оплату труда работников, реализующих АООП;</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sz w:val="28"/>
          <w:szCs w:val="28"/>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282376" w:rsidRPr="00942A64" w:rsidRDefault="00282376" w:rsidP="00065FE0">
      <w:pPr>
        <w:pStyle w:val="afe"/>
        <w:jc w:val="both"/>
        <w:rPr>
          <w:rFonts w:asciiTheme="majorBidi" w:hAnsiTheme="majorBidi" w:cstheme="majorBidi"/>
          <w:sz w:val="28"/>
          <w:szCs w:val="28"/>
        </w:rPr>
      </w:pPr>
      <w:r w:rsidRPr="00942A64">
        <w:rPr>
          <w:rFonts w:asciiTheme="majorBidi" w:hAnsiTheme="majorBidi" w:cstheme="majorBidi"/>
          <w:sz w:val="28"/>
          <w:szCs w:val="28"/>
        </w:rPr>
        <w:t>иными расходами, связанными с реализацией и обеспечением реализации АООП</w:t>
      </w:r>
      <w:r w:rsidRPr="00942A64">
        <w:rPr>
          <w:rFonts w:asciiTheme="majorBidi" w:hAnsiTheme="majorBidi" w:cstheme="majorBidi"/>
          <w:spacing w:val="2"/>
          <w:sz w:val="28"/>
          <w:szCs w:val="28"/>
        </w:rPr>
        <w:t xml:space="preserve">, в том числе с круглосуточным пребыванием </w:t>
      </w:r>
      <w:proofErr w:type="gramStart"/>
      <w:r w:rsidRPr="00942A64">
        <w:rPr>
          <w:rFonts w:asciiTheme="majorBidi" w:hAnsiTheme="majorBidi" w:cstheme="majorBidi"/>
          <w:spacing w:val="2"/>
          <w:sz w:val="28"/>
          <w:szCs w:val="28"/>
        </w:rPr>
        <w:t>обучающихся</w:t>
      </w:r>
      <w:proofErr w:type="gramEnd"/>
      <w:r w:rsidRPr="00942A64">
        <w:rPr>
          <w:rFonts w:asciiTheme="majorBidi" w:hAnsiTheme="majorBidi" w:cstheme="majorBidi"/>
          <w:spacing w:val="2"/>
          <w:sz w:val="28"/>
          <w:szCs w:val="28"/>
        </w:rPr>
        <w:t xml:space="preserve"> с ОВЗ в организации</w:t>
      </w:r>
      <w:r w:rsidRPr="00942A64">
        <w:rPr>
          <w:rFonts w:asciiTheme="majorBidi" w:hAnsiTheme="majorBidi" w:cstheme="majorBidi"/>
          <w:sz w:val="28"/>
          <w:szCs w:val="28"/>
        </w:rPr>
        <w:t>.</w:t>
      </w:r>
    </w:p>
    <w:p w:rsidR="00282376" w:rsidRPr="00942A64" w:rsidRDefault="00282376" w:rsidP="00D42B7A">
      <w:pPr>
        <w:pStyle w:val="afe"/>
        <w:jc w:val="both"/>
        <w:rPr>
          <w:rFonts w:asciiTheme="majorBidi" w:hAnsiTheme="majorBidi" w:cstheme="majorBidi"/>
          <w:sz w:val="28"/>
          <w:szCs w:val="28"/>
        </w:rPr>
      </w:pPr>
      <w:r w:rsidRPr="00942A64">
        <w:rPr>
          <w:rFonts w:asciiTheme="majorBidi" w:hAnsiTheme="majorBidi" w:cstheme="majorBidi"/>
          <w:color w:val="000000"/>
          <w:sz w:val="28"/>
          <w:szCs w:val="28"/>
        </w:rPr>
        <w:br/>
      </w:r>
      <w:r w:rsidRPr="00942A64">
        <w:rPr>
          <w:rFonts w:asciiTheme="majorBidi" w:hAnsiTheme="majorBidi" w:cstheme="majorBidi"/>
          <w:b/>
          <w:bCs/>
          <w:color w:val="000000"/>
          <w:sz w:val="28"/>
          <w:szCs w:val="28"/>
          <w:shd w:val="clear" w:color="auto" w:fill="FFFFFF"/>
        </w:rPr>
        <w:t xml:space="preserve">        </w:t>
      </w:r>
      <w:r w:rsidRPr="00942A64">
        <w:rPr>
          <w:rFonts w:asciiTheme="majorBidi" w:hAnsiTheme="majorBidi" w:cstheme="majorBidi"/>
          <w:b/>
          <w:bCs/>
          <w:sz w:val="28"/>
          <w:szCs w:val="28"/>
          <w:u w:val="single"/>
        </w:rPr>
        <w:t>Материально-технические условия реализации АООП обеспечивают</w:t>
      </w:r>
      <w:r w:rsidRPr="00942A64">
        <w:rPr>
          <w:rFonts w:asciiTheme="majorBidi" w:hAnsiTheme="majorBidi" w:cstheme="majorBidi"/>
          <w:sz w:val="28"/>
          <w:szCs w:val="28"/>
        </w:rPr>
        <w:t xml:space="preserve"> возможность достижения обучающимися установленных Стандартом требований к результатам освоения АООП.</w:t>
      </w:r>
    </w:p>
    <w:p w:rsidR="00282376" w:rsidRPr="00942A64" w:rsidRDefault="00282376" w:rsidP="00D42B7A">
      <w:pPr>
        <w:pStyle w:val="afe"/>
        <w:jc w:val="both"/>
        <w:rPr>
          <w:rFonts w:asciiTheme="majorBidi" w:hAnsiTheme="majorBidi" w:cstheme="majorBidi"/>
          <w:sz w:val="28"/>
          <w:szCs w:val="28"/>
        </w:rPr>
      </w:pPr>
      <w:r w:rsidRPr="00942A64">
        <w:rPr>
          <w:rFonts w:asciiTheme="majorBidi" w:eastAsia="SimSun" w:hAnsiTheme="majorBidi" w:cstheme="majorBidi"/>
          <w:sz w:val="28"/>
          <w:szCs w:val="28"/>
          <w:lang w:eastAsia="hi-IN" w:bidi="hi-IN"/>
        </w:rPr>
        <w:t>Материально-техническая база реализации АООП для обучающихся с умственной отсталостью (интеллектуальными на</w:t>
      </w:r>
      <w:r w:rsidRPr="00942A64">
        <w:rPr>
          <w:rFonts w:asciiTheme="majorBidi" w:eastAsia="SimSun" w:hAnsiTheme="majorBidi" w:cstheme="majorBidi"/>
          <w:sz w:val="28"/>
          <w:szCs w:val="28"/>
          <w:lang w:eastAsia="hi-IN" w:bidi="hi-IN"/>
        </w:rPr>
        <w:softHyphen/>
        <w:t>ру</w:t>
      </w:r>
      <w:r w:rsidRPr="00942A64">
        <w:rPr>
          <w:rFonts w:asciiTheme="majorBidi" w:eastAsia="SimSun" w:hAnsiTheme="majorBidi" w:cstheme="majorBidi"/>
          <w:sz w:val="28"/>
          <w:szCs w:val="28"/>
          <w:lang w:eastAsia="hi-IN" w:bidi="hi-IN"/>
        </w:rPr>
        <w:softHyphen/>
        <w:t>ше</w:t>
      </w:r>
      <w:r w:rsidRPr="00942A64">
        <w:rPr>
          <w:rFonts w:asciiTheme="majorBidi" w:eastAsia="SimSun" w:hAnsiTheme="majorBidi" w:cstheme="majorBidi"/>
          <w:sz w:val="28"/>
          <w:szCs w:val="28"/>
          <w:lang w:eastAsia="hi-IN" w:bidi="hi-IN"/>
        </w:rPr>
        <w:softHyphen/>
        <w:t>ни</w:t>
      </w:r>
      <w:r w:rsidRPr="00942A64">
        <w:rPr>
          <w:rFonts w:asciiTheme="majorBidi" w:eastAsia="SimSun" w:hAnsiTheme="majorBidi" w:cstheme="majorBidi"/>
          <w:sz w:val="28"/>
          <w:szCs w:val="28"/>
          <w:lang w:eastAsia="hi-IN" w:bidi="hi-IN"/>
        </w:rPr>
        <w:softHyphen/>
        <w:t>я</w:t>
      </w:r>
      <w:r w:rsidRPr="00942A64">
        <w:rPr>
          <w:rFonts w:asciiTheme="majorBidi" w:eastAsia="SimSun" w:hAnsiTheme="majorBidi" w:cstheme="majorBidi"/>
          <w:sz w:val="28"/>
          <w:szCs w:val="28"/>
          <w:lang w:eastAsia="hi-IN" w:bidi="hi-IN"/>
        </w:rPr>
        <w:softHyphen/>
        <w:t>ми) со</w:t>
      </w:r>
      <w:r w:rsidRPr="00942A64">
        <w:rPr>
          <w:rFonts w:asciiTheme="majorBidi" w:eastAsia="SimSun" w:hAnsiTheme="majorBidi" w:cstheme="majorBidi"/>
          <w:sz w:val="28"/>
          <w:szCs w:val="28"/>
          <w:lang w:eastAsia="hi-IN" w:bidi="hi-IN"/>
        </w:rPr>
        <w:softHyphen/>
        <w:t>от</w:t>
      </w:r>
      <w:r w:rsidRPr="00942A64">
        <w:rPr>
          <w:rFonts w:asciiTheme="majorBidi" w:eastAsia="SimSun" w:hAnsiTheme="majorBidi" w:cstheme="majorBidi"/>
          <w:sz w:val="28"/>
          <w:szCs w:val="28"/>
          <w:lang w:eastAsia="hi-IN" w:bidi="hi-IN"/>
        </w:rPr>
        <w:softHyphen/>
        <w:t>ветствует действующим санитарным и противопожарным нормам, нор</w:t>
      </w:r>
      <w:r w:rsidRPr="00942A64">
        <w:rPr>
          <w:rFonts w:asciiTheme="majorBidi" w:eastAsia="SimSun" w:hAnsiTheme="majorBidi" w:cstheme="majorBidi"/>
          <w:sz w:val="28"/>
          <w:szCs w:val="28"/>
          <w:lang w:eastAsia="hi-IN" w:bidi="hi-IN"/>
        </w:rPr>
        <w:softHyphen/>
        <w:t>мам охраны труда работников образовательных организаций.</w:t>
      </w:r>
    </w:p>
    <w:p w:rsidR="00282376" w:rsidRPr="00942A64" w:rsidRDefault="00282376" w:rsidP="00D42B7A">
      <w:pPr>
        <w:pStyle w:val="afe"/>
        <w:jc w:val="both"/>
        <w:rPr>
          <w:rFonts w:asciiTheme="majorBidi" w:hAnsiTheme="majorBidi" w:cstheme="majorBidi"/>
          <w:sz w:val="28"/>
          <w:szCs w:val="28"/>
          <w:lang w:eastAsia="hi-IN" w:bidi="hi-IN"/>
        </w:rPr>
      </w:pPr>
      <w:r w:rsidRPr="00942A64">
        <w:rPr>
          <w:rFonts w:asciiTheme="majorBidi" w:hAnsiTheme="majorBidi" w:cstheme="majorBidi"/>
          <w:b/>
          <w:bCs/>
          <w:sz w:val="28"/>
          <w:szCs w:val="28"/>
        </w:rPr>
        <w:t xml:space="preserve"> </w:t>
      </w:r>
      <w:r w:rsidRPr="00942A64">
        <w:rPr>
          <w:rFonts w:asciiTheme="majorBidi" w:hAnsiTheme="majorBidi" w:cstheme="majorBidi"/>
          <w:bCs/>
          <w:sz w:val="28"/>
          <w:szCs w:val="28"/>
        </w:rPr>
        <w:t xml:space="preserve">Материально – техническая </w:t>
      </w:r>
      <w:r w:rsidRPr="00942A64">
        <w:rPr>
          <w:rFonts w:asciiTheme="majorBidi" w:hAnsiTheme="majorBidi" w:cstheme="majorBidi"/>
          <w:bCs/>
          <w:color w:val="0F0F0F"/>
          <w:sz w:val="28"/>
          <w:szCs w:val="28"/>
        </w:rPr>
        <w:t>база</w:t>
      </w:r>
      <w:r w:rsidRPr="00942A64">
        <w:rPr>
          <w:rFonts w:asciiTheme="majorBidi" w:hAnsiTheme="majorBidi" w:cstheme="majorBidi"/>
          <w:sz w:val="28"/>
          <w:szCs w:val="28"/>
        </w:rPr>
        <w:t xml:space="preserve"> школы соответствует целям и задачам образовательного   учреждения. Состояние материально – технической базы и содержание здания школы  соответствует санитарным нормам и пожарной безопасности. Территория школы ограждена забором.  Въезды и входы на территорию школы имеют твердое покрытие. По периметру здания предусмотрено наружное электрическое освещение. Школа рассчитана на 600 мест</w:t>
      </w:r>
      <w:r w:rsidR="006A75CA" w:rsidRPr="00942A64">
        <w:rPr>
          <w:rFonts w:asciiTheme="majorBidi" w:hAnsiTheme="majorBidi" w:cstheme="majorBidi"/>
          <w:sz w:val="28"/>
          <w:szCs w:val="28"/>
        </w:rPr>
        <w:t xml:space="preserve">, фактически обучается 430 </w:t>
      </w:r>
      <w:r w:rsidRPr="00942A64">
        <w:rPr>
          <w:rFonts w:asciiTheme="majorBidi" w:hAnsiTheme="majorBidi" w:cstheme="majorBidi"/>
          <w:sz w:val="28"/>
          <w:szCs w:val="28"/>
        </w:rPr>
        <w:t xml:space="preserve"> учащихся. Занятия проводятся в одну смену. Здание подключено к городским инженерным сетям (холодному, горячему водоснабжению, канализации, отоплению).</w:t>
      </w:r>
      <w:r w:rsidRPr="00942A64">
        <w:rPr>
          <w:rFonts w:asciiTheme="majorBidi" w:hAnsiTheme="majorBidi" w:cstheme="majorBidi"/>
          <w:sz w:val="28"/>
          <w:szCs w:val="28"/>
          <w:lang w:eastAsia="hi-IN" w:bidi="hi-IN"/>
        </w:rPr>
        <w:t xml:space="preserve"> В  школе возведен </w:t>
      </w:r>
      <w:r w:rsidRPr="00942A64">
        <w:rPr>
          <w:rFonts w:asciiTheme="majorBidi" w:hAnsiTheme="majorBidi" w:cstheme="majorBidi"/>
          <w:sz w:val="28"/>
          <w:szCs w:val="28"/>
          <w:lang w:eastAsia="hi-IN" w:bidi="hi-IN"/>
        </w:rPr>
        <w:lastRenderedPageBreak/>
        <w:t xml:space="preserve">пандус для беспрепятственного   доступа обучающихся с ограниченными возможностями здоровья и инвалидов к объектам инфраструктуры образовательного учреждения. В школе созданы современные условия для обучения и воспитания детей.  </w:t>
      </w:r>
    </w:p>
    <w:p w:rsidR="00282376" w:rsidRPr="00942A64" w:rsidRDefault="00282376" w:rsidP="00D42B7A">
      <w:pPr>
        <w:pStyle w:val="afe"/>
        <w:jc w:val="both"/>
        <w:rPr>
          <w:rFonts w:asciiTheme="majorBidi" w:hAnsiTheme="majorBidi" w:cstheme="majorBidi"/>
          <w:sz w:val="28"/>
          <w:szCs w:val="28"/>
          <w:lang w:eastAsia="hi-IN" w:bidi="hi-IN"/>
        </w:rPr>
      </w:pPr>
      <w:r w:rsidRPr="00942A64">
        <w:rPr>
          <w:rFonts w:asciiTheme="majorBidi" w:hAnsiTheme="majorBidi" w:cstheme="majorBidi"/>
          <w:sz w:val="28"/>
          <w:szCs w:val="28"/>
          <w:lang w:eastAsia="hi-IN" w:bidi="hi-IN"/>
        </w:rPr>
        <w:t xml:space="preserve">Выделяются 3 зоны:     </w:t>
      </w:r>
    </w:p>
    <w:p w:rsidR="00282376" w:rsidRPr="00942A64" w:rsidRDefault="00282376" w:rsidP="00D42B7A">
      <w:pPr>
        <w:pStyle w:val="afe"/>
        <w:jc w:val="both"/>
        <w:rPr>
          <w:rFonts w:asciiTheme="majorBidi" w:hAnsiTheme="majorBidi" w:cstheme="majorBidi"/>
          <w:sz w:val="28"/>
          <w:szCs w:val="28"/>
          <w:lang w:eastAsia="hi-IN" w:bidi="hi-IN"/>
        </w:rPr>
      </w:pPr>
      <w:r w:rsidRPr="00942A64">
        <w:rPr>
          <w:rFonts w:asciiTheme="majorBidi" w:hAnsiTheme="majorBidi" w:cstheme="majorBidi"/>
          <w:sz w:val="28"/>
          <w:szCs w:val="28"/>
          <w:lang w:eastAsia="hi-IN" w:bidi="hi-IN"/>
        </w:rPr>
        <w:t>- зона отдыха;</w:t>
      </w:r>
    </w:p>
    <w:p w:rsidR="00282376" w:rsidRPr="00942A64" w:rsidRDefault="00282376" w:rsidP="00F9534B">
      <w:pPr>
        <w:pStyle w:val="afe"/>
        <w:rPr>
          <w:rFonts w:asciiTheme="majorBidi" w:hAnsiTheme="majorBidi" w:cstheme="majorBidi"/>
          <w:sz w:val="28"/>
          <w:szCs w:val="28"/>
          <w:lang w:eastAsia="hi-IN" w:bidi="hi-IN"/>
        </w:rPr>
      </w:pPr>
      <w:r w:rsidRPr="00942A64">
        <w:rPr>
          <w:rFonts w:asciiTheme="majorBidi" w:hAnsiTheme="majorBidi" w:cstheme="majorBidi"/>
          <w:sz w:val="28"/>
          <w:szCs w:val="28"/>
          <w:lang w:eastAsia="hi-IN" w:bidi="hi-IN"/>
        </w:rPr>
        <w:t>- физкультурно-спортивная зона;</w:t>
      </w:r>
    </w:p>
    <w:p w:rsidR="00282376" w:rsidRPr="00942A64" w:rsidRDefault="00282376" w:rsidP="00F9534B">
      <w:pPr>
        <w:pStyle w:val="afe"/>
        <w:rPr>
          <w:rFonts w:asciiTheme="majorBidi" w:hAnsiTheme="majorBidi" w:cstheme="majorBidi"/>
          <w:sz w:val="28"/>
          <w:szCs w:val="28"/>
          <w:lang w:eastAsia="hi-IN" w:bidi="hi-IN"/>
        </w:rPr>
      </w:pPr>
      <w:r w:rsidRPr="00942A64">
        <w:rPr>
          <w:rFonts w:asciiTheme="majorBidi" w:hAnsiTheme="majorBidi" w:cstheme="majorBidi"/>
          <w:sz w:val="28"/>
          <w:szCs w:val="28"/>
          <w:lang w:eastAsia="hi-IN" w:bidi="hi-IN"/>
        </w:rPr>
        <w:t xml:space="preserve">- хозяйственная. </w:t>
      </w:r>
    </w:p>
    <w:p w:rsidR="00282376" w:rsidRPr="00942A64" w:rsidRDefault="00282376" w:rsidP="00F9534B">
      <w:pPr>
        <w:pStyle w:val="afe"/>
        <w:rPr>
          <w:rFonts w:asciiTheme="majorBidi" w:hAnsiTheme="majorBidi" w:cstheme="majorBidi"/>
          <w:sz w:val="28"/>
          <w:szCs w:val="28"/>
          <w:lang w:eastAsia="hi-IN" w:bidi="hi-IN"/>
        </w:rPr>
      </w:pPr>
      <w:r w:rsidRPr="00942A64">
        <w:rPr>
          <w:rFonts w:asciiTheme="majorBidi" w:hAnsiTheme="majorBidi" w:cstheme="majorBidi"/>
          <w:sz w:val="28"/>
          <w:szCs w:val="28"/>
          <w:lang w:eastAsia="hi-IN" w:bidi="hi-IN"/>
        </w:rPr>
        <w:t>Физкультурно-оздоровительная зона снабжена  спортивным, тренажерным залом, в наличие имеются  скакалки, мячи волейбольные, футбольные, большой теннис, бадминтон, шведские стенки, 4 вида тренажеров. Все спортивное оборудование имеет сертификаты, своевременно обслуживается и проверяется. Для проведения больших спортивных мероприятий учащиеся посещают стадион при ДЮСШ, который находится недалеко от школы. Зона имеет твердое и травяное покрытие.</w:t>
      </w:r>
    </w:p>
    <w:p w:rsidR="00282376" w:rsidRPr="00942A64" w:rsidRDefault="00282376" w:rsidP="00F9534B">
      <w:pPr>
        <w:pStyle w:val="afe"/>
        <w:rPr>
          <w:rFonts w:asciiTheme="majorBidi" w:hAnsiTheme="majorBidi" w:cstheme="majorBidi"/>
          <w:sz w:val="28"/>
          <w:szCs w:val="28"/>
          <w:lang w:eastAsia="hi-IN" w:bidi="hi-IN"/>
        </w:rPr>
      </w:pPr>
      <w:r w:rsidRPr="00942A64">
        <w:rPr>
          <w:rFonts w:asciiTheme="majorBidi" w:hAnsiTheme="majorBidi" w:cstheme="majorBidi"/>
          <w:sz w:val="28"/>
          <w:szCs w:val="28"/>
          <w:lang w:eastAsia="hi-IN" w:bidi="hi-IN"/>
        </w:rPr>
        <w:t xml:space="preserve">      Зоны отдыха имеет  площадку, на которой находятся скамейки для отдыха, цветник.  Для участия в  культурных мероприятиях учащиеся посещают парк культуры и отдыха, Дом творчества.</w:t>
      </w:r>
    </w:p>
    <w:p w:rsidR="00282376" w:rsidRPr="00942A64" w:rsidRDefault="00282376" w:rsidP="00F9534B">
      <w:pPr>
        <w:pStyle w:val="afe"/>
        <w:rPr>
          <w:rFonts w:asciiTheme="majorBidi" w:hAnsiTheme="majorBidi" w:cstheme="majorBidi"/>
          <w:sz w:val="28"/>
          <w:szCs w:val="28"/>
        </w:rPr>
      </w:pPr>
      <w:r w:rsidRPr="00942A64">
        <w:rPr>
          <w:rFonts w:asciiTheme="majorBidi" w:hAnsiTheme="majorBidi" w:cstheme="majorBidi"/>
          <w:sz w:val="28"/>
          <w:szCs w:val="28"/>
          <w:lang w:eastAsia="hi-IN" w:bidi="hi-IN"/>
        </w:rPr>
        <w:t xml:space="preserve">      Хозяйственная зона  располагается со стороны входа в производственные помещения столовой и имеет самостоятельный въезд с улицы. Для сбора мусора и пищевых отходов на территории хозяйственной  предусмотрена площадка с водонепроницаемым твердым бетонным покрытием. В наличие    контейнеры для сбора ТБО в количестве ― 2 штук. Площадка с трех сторон ограждена ветронепроницаемым ограждением с высотой, превышающей высоту контейнеров для сбора мусора. Воздушно-тепловой  режим соответствует нормам. </w:t>
      </w:r>
      <w:r w:rsidRPr="00942A64">
        <w:rPr>
          <w:rFonts w:asciiTheme="majorBidi" w:hAnsiTheme="majorBidi" w:cstheme="majorBidi"/>
          <w:sz w:val="28"/>
          <w:szCs w:val="28"/>
        </w:rPr>
        <w:t xml:space="preserve">Для обеспечения безопасности пребывания детей и сотрудников в школе смонтирована и исправно функционирует автоматическая пожарная сигнализация, «тревожная» кнопка, видеонаблюдение, оборудован пост охраны. Средства огнетушения и электробезопасности имеются в достаточном количестве, в соответствии с требованиями проверяются, ремонтируются или подлежат замене.    Вентиляция в школе естественная канальная, проветривание помещений осуществляется        через фрамуги. В школе имеется необходимый набор помещений для изучения обязательных учебных дисциплин. </w:t>
      </w:r>
      <w:proofErr w:type="gramStart"/>
      <w:r w:rsidRPr="00942A64">
        <w:rPr>
          <w:rFonts w:asciiTheme="majorBidi" w:hAnsiTheme="majorBidi" w:cstheme="majorBidi"/>
          <w:sz w:val="28"/>
          <w:szCs w:val="28"/>
        </w:rPr>
        <w:t>Обучающиеся</w:t>
      </w:r>
      <w:proofErr w:type="gramEnd"/>
      <w:r w:rsidRPr="00942A64">
        <w:rPr>
          <w:rFonts w:asciiTheme="majorBidi" w:hAnsiTheme="majorBidi" w:cstheme="majorBidi"/>
          <w:sz w:val="28"/>
          <w:szCs w:val="28"/>
        </w:rPr>
        <w:t xml:space="preserve">  занимаются в учебных помещениях, закрепленных за каждым классом. </w:t>
      </w:r>
    </w:p>
    <w:p w:rsidR="00282376" w:rsidRPr="00942A64" w:rsidRDefault="00282376" w:rsidP="00282376">
      <w:pPr>
        <w:spacing w:before="280" w:after="280"/>
        <w:jc w:val="both"/>
        <w:rPr>
          <w:rFonts w:asciiTheme="majorBidi" w:eastAsia="Times New Roman" w:hAnsiTheme="majorBidi" w:cstheme="majorBidi"/>
          <w:color w:val="auto"/>
          <w:kern w:val="0"/>
          <w:sz w:val="28"/>
          <w:szCs w:val="28"/>
          <w:u w:val="single"/>
        </w:rPr>
      </w:pPr>
      <w:r w:rsidRPr="00942A64">
        <w:rPr>
          <w:rFonts w:asciiTheme="majorBidi" w:eastAsia="Times New Roman" w:hAnsiTheme="majorBidi" w:cstheme="majorBidi"/>
          <w:color w:val="auto"/>
          <w:kern w:val="0"/>
          <w:sz w:val="28"/>
          <w:szCs w:val="28"/>
          <w:u w:val="single"/>
        </w:rPr>
        <w:t xml:space="preserve">Оборудование кабинетов  </w:t>
      </w:r>
      <w:r w:rsidR="00065FE0">
        <w:rPr>
          <w:rFonts w:asciiTheme="majorBidi" w:eastAsia="Times New Roman" w:hAnsiTheme="majorBidi" w:cstheme="majorBidi"/>
          <w:color w:val="auto"/>
          <w:kern w:val="0"/>
          <w:sz w:val="28"/>
          <w:szCs w:val="28"/>
          <w:u w:val="single"/>
        </w:rPr>
        <w:t xml:space="preserve"> (таблица №2)</w:t>
      </w:r>
    </w:p>
    <w:tbl>
      <w:tblPr>
        <w:tblW w:w="9690" w:type="dxa"/>
        <w:tblInd w:w="-157" w:type="dxa"/>
        <w:tblLayout w:type="fixed"/>
        <w:tblCellMar>
          <w:left w:w="10" w:type="dxa"/>
          <w:right w:w="10" w:type="dxa"/>
        </w:tblCellMar>
        <w:tblLook w:val="0000" w:firstRow="0" w:lastRow="0" w:firstColumn="0" w:lastColumn="0" w:noHBand="0" w:noVBand="0"/>
      </w:tblPr>
      <w:tblGrid>
        <w:gridCol w:w="593"/>
        <w:gridCol w:w="1676"/>
        <w:gridCol w:w="708"/>
        <w:gridCol w:w="646"/>
        <w:gridCol w:w="630"/>
        <w:gridCol w:w="1276"/>
        <w:gridCol w:w="1276"/>
        <w:gridCol w:w="1417"/>
        <w:gridCol w:w="1468"/>
      </w:tblGrid>
      <w:tr w:rsidR="00282376" w:rsidRPr="00942A64" w:rsidTr="005027E3">
        <w:trPr>
          <w:cantSplit/>
          <w:trHeight w:val="1421"/>
        </w:trPr>
        <w:tc>
          <w:tcPr>
            <w:tcW w:w="593"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lastRenderedPageBreak/>
              <w:t xml:space="preserve">№ </w:t>
            </w:r>
            <w:proofErr w:type="gramStart"/>
            <w:r w:rsidRPr="00942A64">
              <w:rPr>
                <w:rFonts w:asciiTheme="majorBidi" w:eastAsia="Times New Roman" w:hAnsiTheme="majorBidi" w:cstheme="majorBidi"/>
                <w:color w:val="auto"/>
                <w:sz w:val="28"/>
                <w:szCs w:val="28"/>
                <w:lang w:eastAsia="hi-IN" w:bidi="hi-IN"/>
              </w:rPr>
              <w:t>п</w:t>
            </w:r>
            <w:proofErr w:type="gramEnd"/>
            <w:r w:rsidRPr="00942A64">
              <w:rPr>
                <w:rFonts w:asciiTheme="majorBidi" w:eastAsia="Times New Roman" w:hAnsiTheme="majorBidi" w:cstheme="majorBidi"/>
                <w:color w:val="auto"/>
                <w:sz w:val="28"/>
                <w:szCs w:val="28"/>
                <w:lang w:eastAsia="hi-IN" w:bidi="hi-IN"/>
              </w:rPr>
              <w:t>/п</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Объекты материально-технической базы</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Необходимо</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Процент оснащенности</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Наличие  документов по технике безопасности</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Наличие актов разрешения на эксплуатацию</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Наличие и состояние мебели</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113" w:right="113"/>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Оборудование средствами пожаротушения</w:t>
            </w:r>
          </w:p>
        </w:tc>
      </w:tr>
      <w:tr w:rsidR="00282376" w:rsidRPr="00942A64" w:rsidTr="005027E3">
        <w:tc>
          <w:tcPr>
            <w:tcW w:w="593" w:type="dxa"/>
            <w:tcBorders>
              <w:top w:val="single" w:sz="4" w:space="0" w:color="000000"/>
              <w:left w:val="single" w:sz="4" w:space="0" w:color="000000"/>
              <w:bottom w:val="single" w:sz="4" w:space="0" w:color="000000"/>
            </w:tcBorders>
            <w:shd w:val="clear" w:color="auto" w:fill="auto"/>
          </w:tcPr>
          <w:p w:rsidR="00282376" w:rsidRPr="00942A64" w:rsidRDefault="00065FE0" w:rsidP="005027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heme="majorBidi" w:hAnsiTheme="majorBidi" w:cstheme="majorBidi"/>
                <w:color w:val="auto"/>
                <w:sz w:val="28"/>
                <w:szCs w:val="28"/>
                <w:lang w:eastAsia="hi-IN" w:bidi="hi-IN"/>
              </w:rPr>
            </w:pPr>
            <w:r>
              <w:rPr>
                <w:rFonts w:asciiTheme="majorBidi" w:hAnsiTheme="majorBidi" w:cstheme="majorBidi"/>
                <w:color w:val="auto"/>
                <w:sz w:val="28"/>
                <w:szCs w:val="28"/>
                <w:lang w:eastAsia="hi-IN" w:bidi="hi-IN"/>
              </w:rPr>
              <w:t>1</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Кабинеты начальных классов</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8</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8</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100 %</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оборудованы</w:t>
            </w:r>
          </w:p>
        </w:tc>
      </w:tr>
      <w:tr w:rsidR="00282376" w:rsidRPr="00942A64" w:rsidTr="005027E3">
        <w:tc>
          <w:tcPr>
            <w:tcW w:w="593" w:type="dxa"/>
            <w:tcBorders>
              <w:top w:val="single" w:sz="4" w:space="0" w:color="000000"/>
              <w:left w:val="single" w:sz="4" w:space="0" w:color="000000"/>
              <w:bottom w:val="single" w:sz="4" w:space="0" w:color="000000"/>
            </w:tcBorders>
            <w:shd w:val="clear" w:color="auto" w:fill="auto"/>
          </w:tcPr>
          <w:p w:rsidR="00282376" w:rsidRPr="00942A64" w:rsidRDefault="00065FE0"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heme="majorBidi" w:hAnsiTheme="majorBidi" w:cstheme="majorBidi"/>
                <w:color w:val="auto"/>
                <w:sz w:val="28"/>
                <w:szCs w:val="28"/>
                <w:lang w:eastAsia="hi-IN" w:bidi="hi-IN"/>
              </w:rPr>
            </w:pPr>
            <w:r>
              <w:rPr>
                <w:rFonts w:asciiTheme="majorBidi" w:hAnsiTheme="majorBidi" w:cstheme="majorBidi"/>
                <w:color w:val="auto"/>
                <w:sz w:val="28"/>
                <w:szCs w:val="28"/>
                <w:lang w:eastAsia="hi-IN" w:bidi="hi-IN"/>
              </w:rPr>
              <w:t>2</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Кабинет специального коррекционного класса (кабинет дефектолога)</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D42B7A"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2</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D42B7A"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2</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90%</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оборудованы</w:t>
            </w:r>
          </w:p>
        </w:tc>
      </w:tr>
      <w:tr w:rsidR="00282376" w:rsidRPr="00942A64" w:rsidTr="005027E3">
        <w:tc>
          <w:tcPr>
            <w:tcW w:w="593" w:type="dxa"/>
            <w:tcBorders>
              <w:top w:val="single" w:sz="4" w:space="0" w:color="000000"/>
              <w:left w:val="single" w:sz="4" w:space="0" w:color="000000"/>
              <w:bottom w:val="single" w:sz="4" w:space="0" w:color="000000"/>
            </w:tcBorders>
            <w:shd w:val="clear" w:color="auto" w:fill="auto"/>
          </w:tcPr>
          <w:p w:rsidR="00282376" w:rsidRPr="00942A64" w:rsidRDefault="00065FE0"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heme="majorBidi" w:hAnsiTheme="majorBidi" w:cstheme="majorBidi"/>
                <w:color w:val="auto"/>
                <w:sz w:val="28"/>
                <w:szCs w:val="28"/>
                <w:lang w:eastAsia="hi-IN" w:bidi="hi-IN"/>
              </w:rPr>
            </w:pPr>
            <w:r>
              <w:rPr>
                <w:rFonts w:asciiTheme="majorBidi" w:hAnsiTheme="majorBidi" w:cstheme="majorBidi"/>
                <w:color w:val="auto"/>
                <w:sz w:val="28"/>
                <w:szCs w:val="28"/>
                <w:lang w:eastAsia="hi-IN" w:bidi="hi-IN"/>
              </w:rPr>
              <w:t>3</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Кабинет  психолога</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100 %</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удовлетворительное</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оборудованы</w:t>
            </w:r>
          </w:p>
        </w:tc>
      </w:tr>
      <w:tr w:rsidR="00282376" w:rsidRPr="00942A64" w:rsidTr="005027E3">
        <w:tc>
          <w:tcPr>
            <w:tcW w:w="593" w:type="dxa"/>
            <w:tcBorders>
              <w:top w:val="single" w:sz="4" w:space="0" w:color="000000"/>
              <w:left w:val="single" w:sz="4" w:space="0" w:color="000000"/>
              <w:bottom w:val="single" w:sz="4" w:space="0" w:color="000000"/>
            </w:tcBorders>
            <w:shd w:val="clear" w:color="auto" w:fill="auto"/>
          </w:tcPr>
          <w:p w:rsidR="00282376" w:rsidRPr="00942A64" w:rsidRDefault="00065FE0"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heme="majorBidi" w:hAnsiTheme="majorBidi" w:cstheme="majorBidi"/>
                <w:color w:val="auto"/>
                <w:sz w:val="28"/>
                <w:szCs w:val="28"/>
                <w:lang w:eastAsia="hi-IN" w:bidi="hi-IN"/>
              </w:rPr>
            </w:pPr>
            <w:r>
              <w:rPr>
                <w:rFonts w:asciiTheme="majorBidi" w:hAnsiTheme="majorBidi" w:cstheme="majorBidi"/>
                <w:color w:val="auto"/>
                <w:sz w:val="28"/>
                <w:szCs w:val="28"/>
                <w:lang w:eastAsia="hi-IN" w:bidi="hi-IN"/>
              </w:rPr>
              <w:t>4</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Спортивный зал</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90 %</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proofErr w:type="spellStart"/>
            <w:r w:rsidRPr="00942A64">
              <w:rPr>
                <w:rFonts w:asciiTheme="majorBidi" w:eastAsia="Times New Roman" w:hAnsiTheme="majorBidi" w:cstheme="majorBidi"/>
                <w:color w:val="auto"/>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оборудованы</w:t>
            </w:r>
          </w:p>
        </w:tc>
      </w:tr>
      <w:tr w:rsidR="00282376" w:rsidRPr="00942A64" w:rsidTr="005027E3">
        <w:tc>
          <w:tcPr>
            <w:tcW w:w="593" w:type="dxa"/>
            <w:tcBorders>
              <w:top w:val="single" w:sz="4" w:space="0" w:color="000000"/>
              <w:left w:val="single" w:sz="4" w:space="0" w:color="000000"/>
              <w:bottom w:val="single" w:sz="4" w:space="0" w:color="000000"/>
            </w:tcBorders>
            <w:shd w:val="clear" w:color="auto" w:fill="auto"/>
          </w:tcPr>
          <w:p w:rsidR="00282376" w:rsidRPr="00942A64" w:rsidRDefault="00065FE0"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heme="majorBidi" w:hAnsiTheme="majorBidi" w:cstheme="majorBidi"/>
                <w:color w:val="auto"/>
                <w:sz w:val="28"/>
                <w:szCs w:val="28"/>
                <w:lang w:eastAsia="hi-IN" w:bidi="hi-IN"/>
              </w:rPr>
            </w:pPr>
            <w:r>
              <w:rPr>
                <w:rFonts w:asciiTheme="majorBidi" w:hAnsiTheme="majorBidi" w:cstheme="majorBidi"/>
                <w:color w:val="auto"/>
                <w:sz w:val="28"/>
                <w:szCs w:val="28"/>
                <w:lang w:eastAsia="hi-IN" w:bidi="hi-IN"/>
              </w:rPr>
              <w:t>5</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Актовый зал (столовая)</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proofErr w:type="spellStart"/>
            <w:r w:rsidRPr="00942A64">
              <w:rPr>
                <w:rFonts w:asciiTheme="majorBidi" w:eastAsia="Times New Roman" w:hAnsiTheme="majorBidi" w:cstheme="majorBidi"/>
                <w:color w:val="auto"/>
                <w:sz w:val="28"/>
                <w:szCs w:val="28"/>
                <w:lang w:eastAsia="hi-IN" w:bidi="hi-IN"/>
              </w:rPr>
              <w:t>удовлетв</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оборудованы</w:t>
            </w:r>
          </w:p>
        </w:tc>
      </w:tr>
      <w:tr w:rsidR="00282376" w:rsidRPr="00942A64" w:rsidTr="005027E3">
        <w:tc>
          <w:tcPr>
            <w:tcW w:w="593" w:type="dxa"/>
            <w:tcBorders>
              <w:top w:val="single" w:sz="4" w:space="0" w:color="000000"/>
              <w:left w:val="single" w:sz="4" w:space="0" w:color="000000"/>
              <w:bottom w:val="single" w:sz="4" w:space="0" w:color="000000"/>
            </w:tcBorders>
            <w:shd w:val="clear" w:color="auto" w:fill="auto"/>
          </w:tcPr>
          <w:p w:rsidR="00282376" w:rsidRPr="00942A64" w:rsidRDefault="00065FE0"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heme="majorBidi" w:hAnsiTheme="majorBidi" w:cstheme="majorBidi"/>
                <w:color w:val="auto"/>
                <w:sz w:val="28"/>
                <w:szCs w:val="28"/>
                <w:lang w:eastAsia="hi-IN" w:bidi="hi-IN"/>
              </w:rPr>
            </w:pPr>
            <w:r>
              <w:rPr>
                <w:rFonts w:asciiTheme="majorBidi" w:hAnsiTheme="majorBidi" w:cstheme="majorBidi"/>
                <w:color w:val="auto"/>
                <w:sz w:val="28"/>
                <w:szCs w:val="28"/>
                <w:lang w:eastAsia="hi-IN" w:bidi="hi-IN"/>
              </w:rPr>
              <w:t>6</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Медицинский кабинет</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proofErr w:type="spellStart"/>
            <w:r w:rsidRPr="00942A64">
              <w:rPr>
                <w:rFonts w:asciiTheme="majorBidi" w:eastAsia="Times New Roman" w:hAnsiTheme="majorBidi" w:cstheme="majorBidi"/>
                <w:color w:val="auto"/>
                <w:sz w:val="28"/>
                <w:szCs w:val="28"/>
                <w:lang w:eastAsia="hi-IN" w:bidi="hi-IN"/>
              </w:rPr>
              <w:t>Удовл</w:t>
            </w:r>
            <w:proofErr w:type="spellEnd"/>
            <w:r w:rsidRPr="00942A64">
              <w:rPr>
                <w:rFonts w:asciiTheme="majorBidi" w:eastAsia="Times New Roman" w:hAnsiTheme="majorBidi" w:cstheme="majorBidi"/>
                <w:color w:val="auto"/>
                <w:sz w:val="28"/>
                <w:szCs w:val="28"/>
                <w:lang w:eastAsia="hi-IN" w:bidi="hi-IN"/>
              </w:rPr>
              <w:t>.</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оборудованы</w:t>
            </w:r>
          </w:p>
        </w:tc>
      </w:tr>
      <w:tr w:rsidR="00282376" w:rsidRPr="00942A64" w:rsidTr="005027E3">
        <w:tc>
          <w:tcPr>
            <w:tcW w:w="593" w:type="dxa"/>
            <w:tcBorders>
              <w:top w:val="single" w:sz="4" w:space="0" w:color="000000"/>
              <w:left w:val="single" w:sz="4" w:space="0" w:color="000000"/>
              <w:bottom w:val="single" w:sz="4" w:space="0" w:color="000000"/>
            </w:tcBorders>
            <w:shd w:val="clear" w:color="auto" w:fill="auto"/>
          </w:tcPr>
          <w:p w:rsidR="00282376" w:rsidRPr="00942A64" w:rsidRDefault="00065FE0"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heme="majorBidi" w:hAnsiTheme="majorBidi" w:cstheme="majorBidi"/>
                <w:color w:val="auto"/>
                <w:sz w:val="28"/>
                <w:szCs w:val="28"/>
                <w:lang w:eastAsia="hi-IN" w:bidi="hi-IN"/>
              </w:rPr>
            </w:pPr>
            <w:r>
              <w:rPr>
                <w:rFonts w:asciiTheme="majorBidi" w:hAnsiTheme="majorBidi" w:cstheme="majorBidi"/>
                <w:color w:val="auto"/>
                <w:sz w:val="28"/>
                <w:szCs w:val="28"/>
                <w:lang w:eastAsia="hi-IN" w:bidi="hi-IN"/>
              </w:rPr>
              <w:t>7</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Кабинет логопеда</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proofErr w:type="spellStart"/>
            <w:r w:rsidRPr="00942A64">
              <w:rPr>
                <w:rFonts w:asciiTheme="majorBidi" w:eastAsia="Times New Roman" w:hAnsiTheme="majorBidi" w:cstheme="majorBidi"/>
                <w:color w:val="auto"/>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оборудованы</w:t>
            </w:r>
          </w:p>
        </w:tc>
      </w:tr>
      <w:tr w:rsidR="00282376" w:rsidRPr="00942A64" w:rsidTr="005027E3">
        <w:tc>
          <w:tcPr>
            <w:tcW w:w="593" w:type="dxa"/>
            <w:tcBorders>
              <w:top w:val="single" w:sz="4" w:space="0" w:color="000000"/>
              <w:left w:val="single" w:sz="4" w:space="0" w:color="000000"/>
              <w:bottom w:val="single" w:sz="4" w:space="0" w:color="000000"/>
            </w:tcBorders>
            <w:shd w:val="clear" w:color="auto" w:fill="auto"/>
          </w:tcPr>
          <w:p w:rsidR="00282376" w:rsidRPr="00942A64" w:rsidRDefault="00065FE0"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heme="majorBidi" w:hAnsiTheme="majorBidi" w:cstheme="majorBidi"/>
                <w:color w:val="auto"/>
                <w:sz w:val="28"/>
                <w:szCs w:val="28"/>
                <w:lang w:eastAsia="hi-IN" w:bidi="hi-IN"/>
              </w:rPr>
            </w:pPr>
            <w:r>
              <w:rPr>
                <w:rFonts w:asciiTheme="majorBidi" w:hAnsiTheme="majorBidi" w:cstheme="majorBidi"/>
                <w:color w:val="auto"/>
                <w:sz w:val="28"/>
                <w:szCs w:val="28"/>
                <w:lang w:eastAsia="hi-IN" w:bidi="hi-IN"/>
              </w:rPr>
              <w:t>8</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Библиотека</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proofErr w:type="spellStart"/>
            <w:r w:rsidRPr="00942A64">
              <w:rPr>
                <w:rFonts w:asciiTheme="majorBidi" w:eastAsia="Times New Roman" w:hAnsiTheme="majorBidi" w:cstheme="majorBidi"/>
                <w:color w:val="auto"/>
                <w:sz w:val="28"/>
                <w:szCs w:val="28"/>
                <w:lang w:eastAsia="hi-IN" w:bidi="hi-IN"/>
              </w:rPr>
              <w:t>удовлетв</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оборудованы</w:t>
            </w:r>
          </w:p>
        </w:tc>
      </w:tr>
      <w:tr w:rsidR="00282376" w:rsidRPr="00942A64" w:rsidTr="005027E3">
        <w:tc>
          <w:tcPr>
            <w:tcW w:w="593" w:type="dxa"/>
            <w:tcBorders>
              <w:top w:val="single" w:sz="4" w:space="0" w:color="000000"/>
              <w:left w:val="single" w:sz="4" w:space="0" w:color="000000"/>
              <w:bottom w:val="single" w:sz="4" w:space="0" w:color="000000"/>
            </w:tcBorders>
            <w:shd w:val="clear" w:color="auto" w:fill="auto"/>
          </w:tcPr>
          <w:p w:rsidR="00282376" w:rsidRPr="00942A64" w:rsidRDefault="00065FE0"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heme="majorBidi" w:hAnsiTheme="majorBidi" w:cstheme="majorBidi"/>
                <w:color w:val="auto"/>
                <w:sz w:val="28"/>
                <w:szCs w:val="28"/>
                <w:lang w:eastAsia="hi-IN" w:bidi="hi-IN"/>
              </w:rPr>
            </w:pPr>
            <w:r>
              <w:rPr>
                <w:rFonts w:asciiTheme="majorBidi" w:hAnsiTheme="majorBidi" w:cstheme="majorBidi"/>
                <w:color w:val="auto"/>
                <w:sz w:val="28"/>
                <w:szCs w:val="28"/>
                <w:lang w:eastAsia="hi-IN" w:bidi="hi-IN"/>
              </w:rPr>
              <w:t>9</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 xml:space="preserve">Кабинет </w:t>
            </w:r>
            <w:proofErr w:type="gramStart"/>
            <w:r w:rsidRPr="00942A64">
              <w:rPr>
                <w:rFonts w:asciiTheme="majorBidi" w:eastAsia="Times New Roman" w:hAnsiTheme="majorBidi" w:cstheme="majorBidi"/>
                <w:color w:val="auto"/>
                <w:sz w:val="28"/>
                <w:szCs w:val="28"/>
                <w:lang w:eastAsia="hi-IN" w:bidi="hi-IN"/>
              </w:rPr>
              <w:t>изо</w:t>
            </w:r>
            <w:proofErr w:type="gramEnd"/>
            <w:r w:rsidRPr="00942A64">
              <w:rPr>
                <w:rFonts w:asciiTheme="majorBidi" w:eastAsia="Times New Roman" w:hAnsiTheme="majorBidi" w:cstheme="majorBidi"/>
                <w:color w:val="auto"/>
                <w:sz w:val="28"/>
                <w:szCs w:val="28"/>
                <w:lang w:eastAsia="hi-IN" w:bidi="hi-IN"/>
              </w:rPr>
              <w:t>, технологии</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80</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имеется</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proofErr w:type="spellStart"/>
            <w:r w:rsidRPr="00942A64">
              <w:rPr>
                <w:rFonts w:asciiTheme="majorBidi" w:eastAsia="Times New Roman" w:hAnsiTheme="majorBidi" w:cstheme="majorBidi"/>
                <w:color w:val="auto"/>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оборудованы</w:t>
            </w:r>
          </w:p>
        </w:tc>
      </w:tr>
      <w:tr w:rsidR="00282376" w:rsidRPr="00942A64" w:rsidTr="005027E3">
        <w:tc>
          <w:tcPr>
            <w:tcW w:w="593" w:type="dxa"/>
            <w:tcBorders>
              <w:top w:val="single" w:sz="4" w:space="0" w:color="000000"/>
              <w:left w:val="single" w:sz="4" w:space="0" w:color="000000"/>
              <w:bottom w:val="single" w:sz="4" w:space="0" w:color="000000"/>
            </w:tcBorders>
            <w:shd w:val="clear" w:color="auto" w:fill="auto"/>
          </w:tcPr>
          <w:p w:rsidR="00282376" w:rsidRPr="00942A64" w:rsidRDefault="00065FE0"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ind w:left="426" w:right="176"/>
              <w:jc w:val="both"/>
              <w:textAlignment w:val="baseline"/>
              <w:rPr>
                <w:rFonts w:asciiTheme="majorBidi" w:hAnsiTheme="majorBidi" w:cstheme="majorBidi"/>
                <w:color w:val="auto"/>
                <w:sz w:val="28"/>
                <w:szCs w:val="28"/>
                <w:lang w:eastAsia="hi-IN" w:bidi="hi-IN"/>
              </w:rPr>
            </w:pPr>
            <w:r>
              <w:rPr>
                <w:rFonts w:asciiTheme="majorBidi" w:hAnsiTheme="majorBidi" w:cstheme="majorBidi"/>
                <w:color w:val="auto"/>
                <w:sz w:val="28"/>
                <w:szCs w:val="28"/>
                <w:lang w:eastAsia="hi-IN" w:bidi="hi-IN"/>
              </w:rPr>
              <w:lastRenderedPageBreak/>
              <w:t>10</w:t>
            </w:r>
          </w:p>
        </w:tc>
        <w:tc>
          <w:tcPr>
            <w:tcW w:w="16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Площадка  для занятий и прогулок  на свежем воздухе</w:t>
            </w:r>
          </w:p>
        </w:tc>
        <w:tc>
          <w:tcPr>
            <w:tcW w:w="708"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4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w:t>
            </w:r>
          </w:p>
        </w:tc>
        <w:tc>
          <w:tcPr>
            <w:tcW w:w="630"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100</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w:t>
            </w:r>
          </w:p>
        </w:tc>
        <w:tc>
          <w:tcPr>
            <w:tcW w:w="1276"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w:t>
            </w:r>
          </w:p>
        </w:tc>
        <w:tc>
          <w:tcPr>
            <w:tcW w:w="1417" w:type="dxa"/>
            <w:tcBorders>
              <w:top w:val="single" w:sz="4" w:space="0" w:color="000000"/>
              <w:left w:val="single" w:sz="4" w:space="0" w:color="000000"/>
              <w:bottom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proofErr w:type="spellStart"/>
            <w:r w:rsidRPr="00942A64">
              <w:rPr>
                <w:rFonts w:asciiTheme="majorBidi" w:eastAsia="Times New Roman" w:hAnsiTheme="majorBidi" w:cstheme="majorBidi"/>
                <w:color w:val="auto"/>
                <w:sz w:val="28"/>
                <w:szCs w:val="28"/>
                <w:lang w:eastAsia="hi-IN" w:bidi="hi-IN"/>
              </w:rPr>
              <w:t>удовл</w:t>
            </w:r>
            <w:proofErr w:type="spellEnd"/>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rsidR="00282376" w:rsidRPr="00942A64" w:rsidRDefault="00282376" w:rsidP="008646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206"/>
                <w:tab w:val="left" w:pos="10992"/>
                <w:tab w:val="left" w:pos="11908"/>
                <w:tab w:val="left" w:pos="12824"/>
                <w:tab w:val="left" w:pos="13740"/>
                <w:tab w:val="left" w:pos="14656"/>
              </w:tabs>
              <w:snapToGrid w:val="0"/>
              <w:jc w:val="both"/>
              <w:textAlignment w:val="baseline"/>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sz w:val="28"/>
                <w:szCs w:val="28"/>
                <w:lang w:eastAsia="hi-IN" w:bidi="hi-IN"/>
              </w:rPr>
              <w:t>оборудованы</w:t>
            </w:r>
          </w:p>
        </w:tc>
      </w:tr>
    </w:tbl>
    <w:p w:rsidR="00282376" w:rsidRPr="00942A64" w:rsidRDefault="00282376" w:rsidP="00282376">
      <w:pPr>
        <w:spacing w:before="280" w:after="280"/>
        <w:jc w:val="both"/>
        <w:rPr>
          <w:rFonts w:asciiTheme="majorBidi" w:eastAsia="Times New Roman" w:hAnsiTheme="majorBidi" w:cstheme="majorBidi"/>
          <w:color w:val="auto"/>
          <w:sz w:val="28"/>
          <w:szCs w:val="28"/>
          <w:lang w:eastAsia="hi-IN" w:bidi="hi-IN"/>
        </w:rPr>
      </w:pPr>
      <w:r w:rsidRPr="00942A64">
        <w:rPr>
          <w:rFonts w:asciiTheme="majorBidi" w:eastAsia="Times New Roman" w:hAnsiTheme="majorBidi" w:cstheme="majorBidi"/>
          <w:color w:val="auto"/>
          <w:kern w:val="0"/>
          <w:sz w:val="28"/>
          <w:szCs w:val="28"/>
        </w:rPr>
        <w:t xml:space="preserve"> Классы оборудованы ученической мебелью (конторки, двухместные столы, стулья, регулируемые по высоте).     </w:t>
      </w:r>
      <w:r w:rsidRPr="00942A64">
        <w:rPr>
          <w:rFonts w:asciiTheme="majorBidi" w:eastAsia="Times New Roman" w:hAnsiTheme="majorBidi" w:cstheme="majorBidi"/>
          <w:color w:val="auto"/>
          <w:sz w:val="28"/>
          <w:szCs w:val="28"/>
          <w:lang w:eastAsia="hi-IN" w:bidi="hi-IN"/>
        </w:rPr>
        <w:t>Школа укомплектована  компьютерной техникой (общее количество компьютерной техники - 54 единицы, на 100 обучающихся 22 компьютера, 2 интерактивные доски, 5 проекторов, 10 принтеров, 7 сканеров), имеется 2 компьютерных класса, ко</w:t>
      </w:r>
      <w:r w:rsidR="006A75CA" w:rsidRPr="00942A64">
        <w:rPr>
          <w:rFonts w:asciiTheme="majorBidi" w:eastAsia="Times New Roman" w:hAnsiTheme="majorBidi" w:cstheme="majorBidi"/>
          <w:color w:val="auto"/>
          <w:sz w:val="28"/>
          <w:szCs w:val="28"/>
          <w:lang w:eastAsia="hi-IN" w:bidi="hi-IN"/>
        </w:rPr>
        <w:t>торые полностью снабжены мульти</w:t>
      </w:r>
      <w:r w:rsidRPr="00942A64">
        <w:rPr>
          <w:rFonts w:asciiTheme="majorBidi" w:eastAsia="Times New Roman" w:hAnsiTheme="majorBidi" w:cstheme="majorBidi"/>
          <w:color w:val="auto"/>
          <w:sz w:val="28"/>
          <w:szCs w:val="28"/>
          <w:lang w:eastAsia="hi-IN" w:bidi="hi-IN"/>
        </w:rPr>
        <w:t xml:space="preserve">медиа аппаратурой,  2 мобильных класса. В пяти точках нашей школы имеется выход в Интернет, что </w:t>
      </w:r>
      <w:r w:rsidRPr="00942A64">
        <w:rPr>
          <w:rFonts w:asciiTheme="majorBidi" w:eastAsia="Times New Roman" w:hAnsiTheme="majorBidi" w:cstheme="majorBidi"/>
          <w:color w:val="000000"/>
          <w:sz w:val="28"/>
          <w:szCs w:val="28"/>
          <w:lang w:eastAsia="hi-IN" w:bidi="hi-IN"/>
        </w:rPr>
        <w:t xml:space="preserve"> позволяет углубить знания учащихся по всем предметам. В школе с</w:t>
      </w:r>
      <w:r w:rsidRPr="00942A64">
        <w:rPr>
          <w:rFonts w:asciiTheme="majorBidi" w:eastAsia="Times New Roman" w:hAnsiTheme="majorBidi" w:cstheme="majorBidi"/>
          <w:color w:val="auto"/>
          <w:sz w:val="28"/>
          <w:szCs w:val="28"/>
          <w:lang w:eastAsia="hi-IN" w:bidi="hi-IN"/>
        </w:rPr>
        <w:t xml:space="preserve">оздаётся банк программно-методических материалов, обеспечивающих внедрение информационных технологий в образовательный процесс. </w:t>
      </w:r>
    </w:p>
    <w:p w:rsidR="00282376" w:rsidRPr="00942A64" w:rsidRDefault="00282376" w:rsidP="00282376">
      <w:pPr>
        <w:jc w:val="both"/>
        <w:rPr>
          <w:rFonts w:asciiTheme="majorBidi" w:eastAsia="Times New Roman" w:hAnsiTheme="majorBidi" w:cstheme="majorBidi"/>
          <w:b/>
          <w:bCs/>
          <w:color w:val="auto"/>
          <w:kern w:val="0"/>
          <w:sz w:val="28"/>
          <w:szCs w:val="28"/>
        </w:rPr>
      </w:pPr>
      <w:r w:rsidRPr="00942A64">
        <w:rPr>
          <w:rFonts w:asciiTheme="majorBidi" w:eastAsia="Times New Roman" w:hAnsiTheme="majorBidi" w:cstheme="majorBidi"/>
          <w:b/>
          <w:bCs/>
          <w:color w:val="auto"/>
          <w:kern w:val="0"/>
          <w:sz w:val="28"/>
          <w:szCs w:val="28"/>
        </w:rPr>
        <w:t>Учебно-методическое и информационное обеспечение реализации основной образовательной программы</w:t>
      </w:r>
    </w:p>
    <w:p w:rsidR="00282376" w:rsidRPr="00942A64" w:rsidRDefault="00282376" w:rsidP="00282376">
      <w:pPr>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МБОУ «</w:t>
      </w:r>
      <w:proofErr w:type="spellStart"/>
      <w:r w:rsidRPr="00942A64">
        <w:rPr>
          <w:rFonts w:asciiTheme="majorBidi" w:eastAsia="Times New Roman" w:hAnsiTheme="majorBidi" w:cstheme="majorBidi"/>
          <w:color w:val="auto"/>
          <w:kern w:val="0"/>
          <w:sz w:val="28"/>
          <w:szCs w:val="28"/>
        </w:rPr>
        <w:t>Называевская</w:t>
      </w:r>
      <w:proofErr w:type="spellEnd"/>
      <w:r w:rsidRPr="00942A64">
        <w:rPr>
          <w:rFonts w:asciiTheme="majorBidi" w:eastAsia="Times New Roman" w:hAnsiTheme="majorBidi" w:cstheme="majorBidi"/>
          <w:color w:val="auto"/>
          <w:kern w:val="0"/>
          <w:sz w:val="28"/>
          <w:szCs w:val="28"/>
        </w:rPr>
        <w:t xml:space="preserve"> СОШ №1»</w:t>
      </w:r>
      <w:r w:rsidRPr="00942A64">
        <w:rPr>
          <w:rFonts w:asciiTheme="majorBidi" w:eastAsia="Times New Roman" w:hAnsiTheme="majorBidi" w:cstheme="majorBidi"/>
          <w:b/>
          <w:bCs/>
          <w:color w:val="auto"/>
          <w:kern w:val="0"/>
          <w:sz w:val="28"/>
          <w:szCs w:val="28"/>
        </w:rPr>
        <w:t xml:space="preserve"> </w:t>
      </w:r>
      <w:proofErr w:type="gramStart"/>
      <w:r w:rsidRPr="00942A64">
        <w:rPr>
          <w:rFonts w:asciiTheme="majorBidi" w:eastAsia="Times New Roman" w:hAnsiTheme="majorBidi" w:cstheme="majorBidi"/>
          <w:color w:val="auto"/>
          <w:kern w:val="0"/>
          <w:sz w:val="28"/>
          <w:szCs w:val="28"/>
        </w:rPr>
        <w:t>обеспечена</w:t>
      </w:r>
      <w:proofErr w:type="gramEnd"/>
      <w:r w:rsidRPr="00942A64">
        <w:rPr>
          <w:rFonts w:asciiTheme="majorBidi" w:eastAsia="Times New Roman" w:hAnsiTheme="majorBidi" w:cstheme="majorBidi"/>
          <w:color w:val="auto"/>
          <w:kern w:val="0"/>
          <w:sz w:val="28"/>
          <w:szCs w:val="28"/>
        </w:rPr>
        <w:t xml:space="preserve"> учебниками,  учебно-методической литературой и материалами  по всем учебным дисциплинам  ООП.   Школа имеет  доступ к печатным и электронным образовательным ресурсам (ОЭР), в том числе к электронным образовательным ресурсам, размещенным в федеральных и региональных базах данных ЭОР. </w:t>
      </w:r>
    </w:p>
    <w:p w:rsidR="00282376" w:rsidRPr="00942A64" w:rsidRDefault="00282376" w:rsidP="00282376">
      <w:pPr>
        <w:rPr>
          <w:rFonts w:asciiTheme="majorBidi" w:eastAsia="Times New Roman" w:hAnsiTheme="majorBidi" w:cstheme="majorBidi"/>
          <w:b/>
          <w:color w:val="000000"/>
          <w:kern w:val="0"/>
          <w:sz w:val="28"/>
          <w:szCs w:val="28"/>
        </w:rPr>
      </w:pPr>
      <w:r w:rsidRPr="00942A64">
        <w:rPr>
          <w:rFonts w:asciiTheme="majorBidi" w:eastAsia="Times New Roman" w:hAnsiTheme="majorBidi" w:cstheme="majorBidi"/>
          <w:b/>
          <w:color w:val="000000"/>
          <w:kern w:val="0"/>
          <w:sz w:val="28"/>
          <w:szCs w:val="28"/>
        </w:rPr>
        <w:t>Учебно-методическое оснащение:</w:t>
      </w:r>
    </w:p>
    <w:p w:rsidR="00282376" w:rsidRPr="00942A64" w:rsidRDefault="00282376" w:rsidP="00D05A6C">
      <w:pPr>
        <w:pStyle w:val="afe"/>
        <w:rPr>
          <w:rFonts w:asciiTheme="majorBidi" w:hAnsiTheme="majorBidi" w:cstheme="majorBidi"/>
          <w:sz w:val="28"/>
          <w:szCs w:val="28"/>
        </w:rPr>
      </w:pPr>
      <w:r w:rsidRPr="00942A64">
        <w:rPr>
          <w:rFonts w:asciiTheme="majorBidi" w:hAnsiTheme="majorBidi" w:cstheme="majorBidi"/>
          <w:sz w:val="28"/>
          <w:szCs w:val="28"/>
        </w:rPr>
        <w:t>Сборник программ учебных дисциплин  для обучающихся с нарушением интеллекта: программн</w:t>
      </w:r>
      <w:proofErr w:type="gramStart"/>
      <w:r w:rsidRPr="00942A64">
        <w:rPr>
          <w:rFonts w:asciiTheme="majorBidi" w:hAnsiTheme="majorBidi" w:cstheme="majorBidi"/>
          <w:sz w:val="28"/>
          <w:szCs w:val="28"/>
        </w:rPr>
        <w:t>о-</w:t>
      </w:r>
      <w:proofErr w:type="gramEnd"/>
      <w:r w:rsidRPr="00942A64">
        <w:rPr>
          <w:rFonts w:asciiTheme="majorBidi" w:hAnsiTheme="majorBidi" w:cstheme="majorBidi"/>
          <w:sz w:val="28"/>
          <w:szCs w:val="28"/>
        </w:rPr>
        <w:t xml:space="preserve"> методические материалы в помощь учителю\ сост. </w:t>
      </w:r>
      <w:proofErr w:type="spellStart"/>
      <w:r w:rsidRPr="00942A64">
        <w:rPr>
          <w:rFonts w:asciiTheme="majorBidi" w:hAnsiTheme="majorBidi" w:cstheme="majorBidi"/>
          <w:sz w:val="28"/>
          <w:szCs w:val="28"/>
        </w:rPr>
        <w:t>И.П.Посошкова</w:t>
      </w:r>
      <w:proofErr w:type="spellEnd"/>
      <w:r w:rsidRPr="00942A64">
        <w:rPr>
          <w:rFonts w:asciiTheme="majorBidi" w:hAnsiTheme="majorBidi" w:cstheme="majorBidi"/>
          <w:sz w:val="28"/>
          <w:szCs w:val="28"/>
        </w:rPr>
        <w:t xml:space="preserve">, </w:t>
      </w:r>
      <w:proofErr w:type="spellStart"/>
      <w:r w:rsidRPr="00942A64">
        <w:rPr>
          <w:rFonts w:asciiTheme="majorBidi" w:hAnsiTheme="majorBidi" w:cstheme="majorBidi"/>
          <w:sz w:val="28"/>
          <w:szCs w:val="28"/>
        </w:rPr>
        <w:t>Л.Г.Толпыгина-Омск:БОУ</w:t>
      </w:r>
      <w:proofErr w:type="spellEnd"/>
      <w:r w:rsidRPr="00942A64">
        <w:rPr>
          <w:rFonts w:asciiTheme="majorBidi" w:hAnsiTheme="majorBidi" w:cstheme="majorBidi"/>
          <w:sz w:val="28"/>
          <w:szCs w:val="28"/>
        </w:rPr>
        <w:t xml:space="preserve"> ДПО «ИРООО», 2020</w:t>
      </w:r>
    </w:p>
    <w:p w:rsidR="00282376" w:rsidRPr="00942A64" w:rsidRDefault="00282376" w:rsidP="00D05A6C">
      <w:pPr>
        <w:pStyle w:val="afe"/>
        <w:rPr>
          <w:rFonts w:asciiTheme="majorBidi" w:hAnsiTheme="majorBidi" w:cstheme="majorBidi"/>
          <w:sz w:val="28"/>
          <w:szCs w:val="28"/>
        </w:rPr>
      </w:pPr>
      <w:proofErr w:type="spellStart"/>
      <w:r w:rsidRPr="00942A64">
        <w:rPr>
          <w:rFonts w:asciiTheme="majorBidi" w:hAnsiTheme="majorBidi" w:cstheme="majorBidi"/>
          <w:sz w:val="28"/>
          <w:szCs w:val="28"/>
        </w:rPr>
        <w:t>Э.В.Якубовская</w:t>
      </w:r>
      <w:proofErr w:type="spellEnd"/>
      <w:r w:rsidRPr="00942A64">
        <w:rPr>
          <w:rFonts w:asciiTheme="majorBidi" w:hAnsiTheme="majorBidi" w:cstheme="majorBidi"/>
          <w:sz w:val="28"/>
          <w:szCs w:val="28"/>
        </w:rPr>
        <w:t xml:space="preserve">, </w:t>
      </w:r>
      <w:proofErr w:type="spellStart"/>
      <w:r w:rsidRPr="00942A64">
        <w:rPr>
          <w:rFonts w:asciiTheme="majorBidi" w:hAnsiTheme="majorBidi" w:cstheme="majorBidi"/>
          <w:sz w:val="28"/>
          <w:szCs w:val="28"/>
        </w:rPr>
        <w:t>М.И.Шишкова</w:t>
      </w:r>
      <w:proofErr w:type="spellEnd"/>
      <w:r w:rsidRPr="00942A64">
        <w:rPr>
          <w:rFonts w:asciiTheme="majorBidi" w:hAnsiTheme="majorBidi" w:cstheme="majorBidi"/>
          <w:sz w:val="28"/>
          <w:szCs w:val="28"/>
        </w:rPr>
        <w:t xml:space="preserve">, </w:t>
      </w:r>
      <w:proofErr w:type="spellStart"/>
      <w:r w:rsidRPr="00942A64">
        <w:rPr>
          <w:rFonts w:asciiTheme="majorBidi" w:hAnsiTheme="majorBidi" w:cstheme="majorBidi"/>
          <w:sz w:val="28"/>
          <w:szCs w:val="28"/>
        </w:rPr>
        <w:t>И.М.Бгажнокова</w:t>
      </w:r>
      <w:proofErr w:type="spellEnd"/>
      <w:r w:rsidRPr="00942A64">
        <w:rPr>
          <w:rFonts w:asciiTheme="majorBidi" w:hAnsiTheme="majorBidi" w:cstheme="majorBidi"/>
          <w:sz w:val="28"/>
          <w:szCs w:val="28"/>
        </w:rPr>
        <w:t xml:space="preserve">  «Рабочие программы по учебным предметам ФГОС образования </w:t>
      </w:r>
      <w:proofErr w:type="gramStart"/>
      <w:r w:rsidRPr="00942A64">
        <w:rPr>
          <w:rFonts w:asciiTheme="majorBidi" w:hAnsiTheme="majorBidi" w:cstheme="majorBidi"/>
          <w:sz w:val="28"/>
          <w:szCs w:val="28"/>
        </w:rPr>
        <w:t>обучающихся</w:t>
      </w:r>
      <w:proofErr w:type="gramEnd"/>
      <w:r w:rsidRPr="00942A64">
        <w:rPr>
          <w:rFonts w:asciiTheme="majorBidi" w:hAnsiTheme="majorBidi" w:cstheme="majorBidi"/>
          <w:sz w:val="28"/>
          <w:szCs w:val="28"/>
        </w:rPr>
        <w:t xml:space="preserve">  с интеллектуальными  нарушениями. Вариант 1. 5-9 классы», </w:t>
      </w:r>
      <w:proofErr w:type="spellStart"/>
      <w:r w:rsidRPr="00942A64">
        <w:rPr>
          <w:rFonts w:asciiTheme="majorBidi" w:hAnsiTheme="majorBidi" w:cstheme="majorBidi"/>
          <w:sz w:val="28"/>
          <w:szCs w:val="28"/>
        </w:rPr>
        <w:t>М.Просвещение</w:t>
      </w:r>
      <w:proofErr w:type="spellEnd"/>
      <w:r w:rsidRPr="00942A64">
        <w:rPr>
          <w:rFonts w:asciiTheme="majorBidi" w:hAnsiTheme="majorBidi" w:cstheme="majorBidi"/>
          <w:sz w:val="28"/>
          <w:szCs w:val="28"/>
        </w:rPr>
        <w:t>, 2020</w:t>
      </w:r>
    </w:p>
    <w:p w:rsidR="00B03F5C" w:rsidRPr="00942A64" w:rsidRDefault="00282376" w:rsidP="000A78C5">
      <w:pPr>
        <w:pStyle w:val="afe"/>
        <w:rPr>
          <w:rFonts w:asciiTheme="majorBidi" w:hAnsiTheme="majorBidi" w:cstheme="majorBidi"/>
          <w:sz w:val="28"/>
          <w:szCs w:val="28"/>
        </w:rPr>
      </w:pPr>
      <w:r w:rsidRPr="00942A64">
        <w:rPr>
          <w:rFonts w:asciiTheme="majorBidi" w:hAnsiTheme="majorBidi" w:cstheme="majorBidi"/>
          <w:sz w:val="28"/>
          <w:szCs w:val="28"/>
        </w:rPr>
        <w:t xml:space="preserve">Программы специальных коррекционных образовательных учреждений </w:t>
      </w:r>
      <w:r w:rsidRPr="00942A64">
        <w:rPr>
          <w:rFonts w:asciiTheme="majorBidi" w:hAnsiTheme="majorBidi" w:cstheme="majorBidi"/>
          <w:sz w:val="28"/>
          <w:szCs w:val="28"/>
          <w:lang w:val="en-US"/>
        </w:rPr>
        <w:t>VIII</w:t>
      </w:r>
      <w:r w:rsidRPr="00942A64">
        <w:rPr>
          <w:rFonts w:asciiTheme="majorBidi" w:hAnsiTheme="majorBidi" w:cstheme="majorBidi"/>
          <w:sz w:val="28"/>
          <w:szCs w:val="28"/>
        </w:rPr>
        <w:t xml:space="preserve"> вида / под ред. В.В. Воронковой. – </w:t>
      </w:r>
      <w:proofErr w:type="spellStart"/>
      <w:r w:rsidRPr="00942A64">
        <w:rPr>
          <w:rFonts w:asciiTheme="majorBidi" w:hAnsiTheme="majorBidi" w:cstheme="majorBidi"/>
          <w:sz w:val="28"/>
          <w:szCs w:val="28"/>
        </w:rPr>
        <w:t>М.:Просвещение</w:t>
      </w:r>
      <w:proofErr w:type="spellEnd"/>
    </w:p>
    <w:p w:rsidR="00B03F5C" w:rsidRPr="00942A64" w:rsidRDefault="00B03F5C" w:rsidP="00B03F5C">
      <w:pPr>
        <w:rPr>
          <w:rFonts w:asciiTheme="majorBidi" w:hAnsiTheme="majorBidi" w:cstheme="majorBidi"/>
          <w:color w:val="000000"/>
          <w:kern w:val="0"/>
          <w:sz w:val="28"/>
          <w:szCs w:val="28"/>
        </w:rPr>
      </w:pPr>
    </w:p>
    <w:p w:rsidR="007F4F81" w:rsidRPr="00942A64" w:rsidRDefault="00065FE0" w:rsidP="00550FB3">
      <w:pPr>
        <w:spacing w:after="0" w:line="360" w:lineRule="auto"/>
        <w:jc w:val="both"/>
        <w:rPr>
          <w:rFonts w:asciiTheme="majorBidi" w:hAnsiTheme="majorBidi" w:cstheme="majorBidi"/>
          <w:color w:val="000000"/>
          <w:sz w:val="28"/>
          <w:szCs w:val="28"/>
        </w:rPr>
        <w:sectPr w:rsidR="007F4F81" w:rsidRPr="00942A64" w:rsidSect="002B7AD8">
          <w:pgSz w:w="11906" w:h="16838"/>
          <w:pgMar w:top="1134" w:right="850" w:bottom="1135" w:left="1701" w:header="720" w:footer="0" w:gutter="0"/>
          <w:cols w:space="720"/>
          <w:titlePg/>
          <w:docGrid w:linePitch="600" w:charSpace="36864"/>
        </w:sectPr>
      </w:pPr>
      <w:r>
        <w:rPr>
          <w:rFonts w:asciiTheme="majorBidi" w:hAnsiTheme="majorBidi" w:cstheme="majorBidi"/>
          <w:color w:val="000000"/>
          <w:sz w:val="28"/>
          <w:szCs w:val="28"/>
        </w:rPr>
        <w:t>Таблица №3</w:t>
      </w:r>
    </w:p>
    <w:tbl>
      <w:tblPr>
        <w:tblW w:w="158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426"/>
        <w:gridCol w:w="2132"/>
        <w:gridCol w:w="1701"/>
        <w:gridCol w:w="2120"/>
        <w:gridCol w:w="1985"/>
        <w:gridCol w:w="992"/>
        <w:gridCol w:w="1843"/>
        <w:gridCol w:w="2126"/>
        <w:gridCol w:w="1985"/>
      </w:tblGrid>
      <w:tr w:rsidR="003171E6" w:rsidRPr="00942A64" w:rsidTr="004718B8">
        <w:trPr>
          <w:cantSplit/>
          <w:trHeight w:val="576"/>
        </w:trPr>
        <w:tc>
          <w:tcPr>
            <w:tcW w:w="578" w:type="dxa"/>
            <w:vMerge w:val="restart"/>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w:t>
            </w:r>
          </w:p>
        </w:tc>
        <w:tc>
          <w:tcPr>
            <w:tcW w:w="426" w:type="dxa"/>
            <w:vMerge w:val="restart"/>
            <w:textDirection w:val="btLr"/>
          </w:tcPr>
          <w:p w:rsidR="003171E6" w:rsidRPr="00942A64" w:rsidRDefault="003171E6" w:rsidP="003171E6">
            <w:pPr>
              <w:suppressAutoHyphens w:val="0"/>
              <w:spacing w:after="0" w:line="240" w:lineRule="auto"/>
              <w:ind w:left="113" w:right="113"/>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Класс</w:t>
            </w:r>
          </w:p>
        </w:tc>
        <w:tc>
          <w:tcPr>
            <w:tcW w:w="2132" w:type="dxa"/>
            <w:vMerge w:val="restart"/>
            <w:textDirection w:val="btLr"/>
          </w:tcPr>
          <w:p w:rsidR="003171E6" w:rsidRPr="00942A64" w:rsidRDefault="003171E6" w:rsidP="003171E6">
            <w:pPr>
              <w:suppressAutoHyphens w:val="0"/>
              <w:spacing w:after="0" w:line="240" w:lineRule="auto"/>
              <w:ind w:left="113" w:right="113"/>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Предмет (учебный курс)</w:t>
            </w:r>
          </w:p>
        </w:tc>
        <w:tc>
          <w:tcPr>
            <w:tcW w:w="6798" w:type="dxa"/>
            <w:gridSpan w:val="4"/>
          </w:tcPr>
          <w:p w:rsidR="003171E6" w:rsidRPr="00942A64" w:rsidRDefault="003171E6" w:rsidP="003171E6">
            <w:pPr>
              <w:suppressAutoHyphens w:val="0"/>
              <w:spacing w:after="0" w:line="240" w:lineRule="auto"/>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Реализуемая программа</w:t>
            </w:r>
          </w:p>
        </w:tc>
        <w:tc>
          <w:tcPr>
            <w:tcW w:w="5954" w:type="dxa"/>
            <w:gridSpan w:val="3"/>
            <w:shd w:val="clear" w:color="auto" w:fill="auto"/>
          </w:tcPr>
          <w:p w:rsidR="003171E6" w:rsidRPr="00942A64" w:rsidRDefault="003171E6" w:rsidP="003171E6">
            <w:pPr>
              <w:tabs>
                <w:tab w:val="left" w:pos="4934"/>
                <w:tab w:val="left" w:pos="5562"/>
              </w:tabs>
              <w:suppressAutoHyphens w:val="0"/>
              <w:spacing w:after="0" w:line="240" w:lineRule="auto"/>
              <w:ind w:right="1828"/>
              <w:jc w:val="center"/>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Основной учебник</w:t>
            </w:r>
          </w:p>
        </w:tc>
      </w:tr>
      <w:tr w:rsidR="003171E6" w:rsidRPr="00942A64" w:rsidTr="004718B8">
        <w:trPr>
          <w:cantSplit/>
          <w:trHeight w:val="635"/>
        </w:trPr>
        <w:tc>
          <w:tcPr>
            <w:tcW w:w="578" w:type="dxa"/>
            <w:vMerge/>
          </w:tcPr>
          <w:p w:rsidR="003171E6" w:rsidRPr="00942A64" w:rsidRDefault="003171E6" w:rsidP="003171E6">
            <w:pPr>
              <w:suppressAutoHyphens w:val="0"/>
              <w:spacing w:after="0" w:line="240" w:lineRule="auto"/>
              <w:rPr>
                <w:rFonts w:asciiTheme="majorBidi" w:eastAsia="Times New Roman" w:hAnsiTheme="majorBidi" w:cstheme="majorBidi"/>
                <w:b/>
                <w:i/>
                <w:color w:val="auto"/>
                <w:kern w:val="0"/>
                <w:sz w:val="28"/>
                <w:szCs w:val="28"/>
                <w:lang w:eastAsia="ru-RU"/>
              </w:rPr>
            </w:pPr>
          </w:p>
        </w:tc>
        <w:tc>
          <w:tcPr>
            <w:tcW w:w="426" w:type="dxa"/>
            <w:vMerge/>
            <w:textDirection w:val="btLr"/>
          </w:tcPr>
          <w:p w:rsidR="003171E6" w:rsidRPr="00942A64" w:rsidRDefault="003171E6" w:rsidP="003171E6">
            <w:pPr>
              <w:suppressAutoHyphens w:val="0"/>
              <w:spacing w:after="0" w:line="240" w:lineRule="auto"/>
              <w:ind w:left="113" w:right="113"/>
              <w:rPr>
                <w:rFonts w:asciiTheme="majorBidi" w:eastAsia="Times New Roman" w:hAnsiTheme="majorBidi" w:cstheme="majorBidi"/>
                <w:color w:val="auto"/>
                <w:kern w:val="0"/>
                <w:sz w:val="28"/>
                <w:szCs w:val="28"/>
                <w:lang w:eastAsia="ru-RU"/>
              </w:rPr>
            </w:pPr>
          </w:p>
        </w:tc>
        <w:tc>
          <w:tcPr>
            <w:tcW w:w="2132" w:type="dxa"/>
            <w:vMerge/>
            <w:textDirection w:val="btLr"/>
          </w:tcPr>
          <w:p w:rsidR="003171E6" w:rsidRPr="00942A64" w:rsidRDefault="003171E6" w:rsidP="003171E6">
            <w:pPr>
              <w:suppressAutoHyphens w:val="0"/>
              <w:spacing w:after="0" w:line="240" w:lineRule="auto"/>
              <w:ind w:left="113" w:right="113"/>
              <w:rPr>
                <w:rFonts w:asciiTheme="majorBidi" w:eastAsia="Times New Roman" w:hAnsiTheme="majorBidi" w:cstheme="majorBidi"/>
                <w:color w:val="auto"/>
                <w:kern w:val="0"/>
                <w:sz w:val="28"/>
                <w:szCs w:val="28"/>
                <w:lang w:eastAsia="ru-RU"/>
              </w:rPr>
            </w:pPr>
          </w:p>
        </w:tc>
        <w:tc>
          <w:tcPr>
            <w:tcW w:w="1701" w:type="dxa"/>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Автор,</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 составитель</w:t>
            </w:r>
          </w:p>
        </w:tc>
        <w:tc>
          <w:tcPr>
            <w:tcW w:w="2120" w:type="dxa"/>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Наименование</w:t>
            </w:r>
          </w:p>
        </w:tc>
        <w:tc>
          <w:tcPr>
            <w:tcW w:w="1985" w:type="dxa"/>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Издательство</w:t>
            </w:r>
          </w:p>
        </w:tc>
        <w:tc>
          <w:tcPr>
            <w:tcW w:w="992" w:type="dxa"/>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Год издания</w:t>
            </w:r>
          </w:p>
        </w:tc>
        <w:tc>
          <w:tcPr>
            <w:tcW w:w="1843" w:type="dxa"/>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Автор,</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 составитель</w:t>
            </w:r>
          </w:p>
        </w:tc>
        <w:tc>
          <w:tcPr>
            <w:tcW w:w="2126" w:type="dxa"/>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Наименование</w:t>
            </w:r>
          </w:p>
        </w:tc>
        <w:tc>
          <w:tcPr>
            <w:tcW w:w="1985" w:type="dxa"/>
          </w:tcPr>
          <w:p w:rsidR="003171E6" w:rsidRPr="00942A64" w:rsidRDefault="003171E6" w:rsidP="003171E6">
            <w:pPr>
              <w:tabs>
                <w:tab w:val="left" w:pos="884"/>
                <w:tab w:val="left" w:pos="1026"/>
                <w:tab w:val="left" w:pos="1168"/>
                <w:tab w:val="left" w:pos="1309"/>
              </w:tabs>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Издательство, год издания</w:t>
            </w:r>
          </w:p>
        </w:tc>
      </w:tr>
      <w:tr w:rsidR="003171E6" w:rsidRPr="00942A64" w:rsidTr="004718B8">
        <w:trPr>
          <w:trHeight w:val="872"/>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Букварь</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А.К. Аксенова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С.В. Комарова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М.И. Шишкова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Букварь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А.К. Аксенова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С.В. Комарова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М.И. Шишкова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Букварь</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Просвещение, </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r>
      <w:tr w:rsidR="003171E6" w:rsidRPr="00942A64" w:rsidTr="004718B8">
        <w:trPr>
          <w:trHeight w:val="852"/>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Математика</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Т.В. </w:t>
            </w:r>
            <w:proofErr w:type="spellStart"/>
            <w:r w:rsidRPr="00942A64">
              <w:rPr>
                <w:rFonts w:asciiTheme="majorBidi" w:eastAsia="Times New Roman" w:hAnsiTheme="majorBidi" w:cstheme="majorBidi"/>
                <w:color w:val="auto"/>
                <w:kern w:val="0"/>
                <w:sz w:val="28"/>
                <w:szCs w:val="28"/>
                <w:lang w:eastAsia="ru-RU"/>
              </w:rPr>
              <w:t>Алышева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Математика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Т.В. </w:t>
            </w:r>
            <w:proofErr w:type="spellStart"/>
            <w:r w:rsidRPr="00942A64">
              <w:rPr>
                <w:rFonts w:asciiTheme="majorBidi" w:eastAsia="Times New Roman" w:hAnsiTheme="majorBidi" w:cstheme="majorBidi"/>
                <w:color w:val="auto"/>
                <w:kern w:val="0"/>
                <w:sz w:val="28"/>
                <w:szCs w:val="28"/>
                <w:lang w:eastAsia="ru-RU"/>
              </w:rPr>
              <w:t>Алышева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Математика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r>
      <w:tr w:rsidR="003171E6" w:rsidRPr="00942A64" w:rsidTr="004718B8">
        <w:trPr>
          <w:trHeight w:val="797"/>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3</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Чтение</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Т.С. Зыкова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Н.А. </w:t>
            </w:r>
            <w:proofErr w:type="spellStart"/>
            <w:r w:rsidRPr="00942A64">
              <w:rPr>
                <w:rFonts w:asciiTheme="majorBidi" w:eastAsia="Times New Roman" w:hAnsiTheme="majorBidi" w:cstheme="majorBidi"/>
                <w:color w:val="auto"/>
                <w:kern w:val="0"/>
                <w:sz w:val="28"/>
                <w:szCs w:val="28"/>
                <w:lang w:eastAsia="ru-RU"/>
              </w:rPr>
              <w:t>Морева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Чтение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Т.С. Зыкова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Н.А. </w:t>
            </w:r>
            <w:proofErr w:type="spellStart"/>
            <w:r w:rsidRPr="00942A64">
              <w:rPr>
                <w:rFonts w:asciiTheme="majorBidi" w:eastAsia="Times New Roman" w:hAnsiTheme="majorBidi" w:cstheme="majorBidi"/>
                <w:color w:val="auto"/>
                <w:kern w:val="0"/>
                <w:sz w:val="28"/>
                <w:szCs w:val="28"/>
                <w:lang w:eastAsia="ru-RU"/>
              </w:rPr>
              <w:t>Морева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Чтение</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roofErr w:type="gramStart"/>
            <w:r w:rsidRPr="00942A64">
              <w:rPr>
                <w:rFonts w:asciiTheme="majorBidi" w:eastAsia="Times New Roman" w:hAnsiTheme="majorBidi" w:cstheme="majorBidi"/>
                <w:color w:val="auto"/>
                <w:kern w:val="0"/>
                <w:sz w:val="28"/>
                <w:szCs w:val="28"/>
                <w:lang w:eastAsia="ru-RU"/>
              </w:rPr>
              <w:t>,.</w:t>
            </w:r>
            <w:proofErr w:type="gramEnd"/>
          </w:p>
        </w:tc>
      </w:tr>
      <w:tr w:rsidR="003171E6" w:rsidRPr="00942A64" w:rsidTr="004718B8">
        <w:trPr>
          <w:trHeight w:val="850"/>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4</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 1</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Мир природы и человека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Н.Б. Матвеева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И.А. </w:t>
            </w:r>
            <w:proofErr w:type="spellStart"/>
            <w:r w:rsidRPr="00942A64">
              <w:rPr>
                <w:rFonts w:asciiTheme="majorBidi" w:eastAsia="Times New Roman" w:hAnsiTheme="majorBidi" w:cstheme="majorBidi"/>
                <w:color w:val="auto"/>
                <w:kern w:val="0"/>
                <w:sz w:val="28"/>
                <w:szCs w:val="28"/>
                <w:lang w:eastAsia="ru-RU"/>
              </w:rPr>
              <w:t>Ярочкина</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Попова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Т.О. </w:t>
            </w:r>
            <w:proofErr w:type="spellStart"/>
            <w:r w:rsidRPr="00942A64">
              <w:rPr>
                <w:rFonts w:asciiTheme="majorBidi" w:eastAsia="Times New Roman" w:hAnsiTheme="majorBidi" w:cstheme="majorBidi"/>
                <w:color w:val="auto"/>
                <w:kern w:val="0"/>
                <w:sz w:val="28"/>
                <w:szCs w:val="28"/>
                <w:lang w:eastAsia="ru-RU"/>
              </w:rPr>
              <w:lastRenderedPageBreak/>
              <w:t>Куртова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Программа. Мир природы и человека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Н.Б. Матвеева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И.А. </w:t>
            </w:r>
            <w:proofErr w:type="spellStart"/>
            <w:r w:rsidRPr="00942A64">
              <w:rPr>
                <w:rFonts w:asciiTheme="majorBidi" w:eastAsia="Times New Roman" w:hAnsiTheme="majorBidi" w:cstheme="majorBidi"/>
                <w:color w:val="auto"/>
                <w:kern w:val="0"/>
                <w:sz w:val="28"/>
                <w:szCs w:val="28"/>
                <w:lang w:eastAsia="ru-RU"/>
              </w:rPr>
              <w:t>Ярочкина</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Попова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Т.О. </w:t>
            </w:r>
            <w:proofErr w:type="spellStart"/>
            <w:r w:rsidRPr="00942A64">
              <w:rPr>
                <w:rFonts w:asciiTheme="majorBidi" w:eastAsia="Times New Roman" w:hAnsiTheme="majorBidi" w:cstheme="majorBidi"/>
                <w:color w:val="auto"/>
                <w:kern w:val="0"/>
                <w:sz w:val="28"/>
                <w:szCs w:val="28"/>
                <w:lang w:eastAsia="ru-RU"/>
              </w:rPr>
              <w:t>Куртова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 xml:space="preserve"> Мир природы и человека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roofErr w:type="gramStart"/>
            <w:r w:rsidR="00F648A3" w:rsidRPr="00942A64">
              <w:rPr>
                <w:rFonts w:asciiTheme="majorBidi" w:eastAsia="Times New Roman" w:hAnsiTheme="majorBidi" w:cstheme="majorBidi"/>
                <w:color w:val="auto"/>
                <w:kern w:val="0"/>
                <w:sz w:val="28"/>
                <w:szCs w:val="28"/>
                <w:lang w:eastAsia="ru-RU"/>
              </w:rPr>
              <w:t xml:space="preserve"> </w:t>
            </w:r>
            <w:r w:rsidRPr="00942A64">
              <w:rPr>
                <w:rFonts w:asciiTheme="majorBidi" w:eastAsia="Times New Roman" w:hAnsiTheme="majorBidi" w:cstheme="majorBidi"/>
                <w:color w:val="auto"/>
                <w:kern w:val="0"/>
                <w:sz w:val="28"/>
                <w:szCs w:val="28"/>
                <w:lang w:eastAsia="ru-RU"/>
              </w:rPr>
              <w:t>.</w:t>
            </w:r>
            <w:proofErr w:type="gramEnd"/>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5</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М.Ю. </w:t>
            </w:r>
            <w:proofErr w:type="spellStart"/>
            <w:r w:rsidRPr="00942A64">
              <w:rPr>
                <w:rFonts w:asciiTheme="majorBidi" w:eastAsia="Times New Roman" w:hAnsiTheme="majorBidi" w:cstheme="majorBidi"/>
                <w:color w:val="auto"/>
                <w:kern w:val="0"/>
                <w:sz w:val="28"/>
                <w:szCs w:val="28"/>
                <w:lang w:eastAsia="ru-RU"/>
              </w:rPr>
              <w:t>Рау</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М.А. Зыкова </w:t>
            </w: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 Рабочие программы.</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М.Ю. </w:t>
            </w:r>
            <w:proofErr w:type="spellStart"/>
            <w:r w:rsidRPr="00942A64">
              <w:rPr>
                <w:rFonts w:asciiTheme="majorBidi" w:eastAsia="Times New Roman" w:hAnsiTheme="majorBidi" w:cstheme="majorBidi"/>
                <w:color w:val="auto"/>
                <w:kern w:val="0"/>
                <w:sz w:val="28"/>
                <w:szCs w:val="28"/>
                <w:lang w:eastAsia="ru-RU"/>
              </w:rPr>
              <w:t>Рау</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Зыкова</w:t>
            </w: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 xml:space="preserve"> </w:t>
            </w:r>
          </w:p>
        </w:tc>
      </w:tr>
      <w:tr w:rsidR="003171E6" w:rsidRPr="00942A64" w:rsidTr="004718B8">
        <w:trPr>
          <w:trHeight w:val="1016"/>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6</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Технология. Ручной труд</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Л.А. Кузнецова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007A11">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Сборник рабочих программ. Технология. Ручной труд</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Просвещение </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Л.А. Кузнецова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Технология. Ручной труд</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 xml:space="preserve"> </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7</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Математика</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Т.В. </w:t>
            </w:r>
            <w:proofErr w:type="spellStart"/>
            <w:r w:rsidRPr="00942A64">
              <w:rPr>
                <w:rFonts w:asciiTheme="majorBidi" w:eastAsia="Times New Roman" w:hAnsiTheme="majorBidi" w:cstheme="majorBidi"/>
                <w:color w:val="auto"/>
                <w:kern w:val="0"/>
                <w:sz w:val="28"/>
                <w:szCs w:val="28"/>
                <w:lang w:eastAsia="ru-RU"/>
              </w:rPr>
              <w:t>Алышева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рабочие программы. Математика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Т.В. </w:t>
            </w:r>
            <w:proofErr w:type="spellStart"/>
            <w:r w:rsidRPr="00942A64">
              <w:rPr>
                <w:rFonts w:asciiTheme="majorBidi" w:eastAsia="Times New Roman" w:hAnsiTheme="majorBidi" w:cstheme="majorBidi"/>
                <w:color w:val="auto"/>
                <w:kern w:val="0"/>
                <w:sz w:val="28"/>
                <w:szCs w:val="28"/>
                <w:lang w:eastAsia="ru-RU"/>
              </w:rPr>
              <w:t>Алышева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Математика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 xml:space="preserve">, </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8</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Русский язык</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Э.В. Якубовская</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Я.В. Коршунова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yellow"/>
                <w:lang w:eastAsia="ru-RU"/>
              </w:rPr>
            </w:pPr>
            <w:r w:rsidRPr="00942A64">
              <w:rPr>
                <w:rFonts w:asciiTheme="majorBidi" w:eastAsia="Times New Roman" w:hAnsiTheme="majorBidi" w:cstheme="majorBidi"/>
                <w:color w:val="auto"/>
                <w:kern w:val="0"/>
                <w:sz w:val="28"/>
                <w:szCs w:val="28"/>
                <w:lang w:eastAsia="ru-RU"/>
              </w:rPr>
              <w:t>рабочие программы. Русский язык</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Э.В. Якубовская</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Я.В. Коршунова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Русский язык</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 xml:space="preserve"> </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r>
      <w:tr w:rsidR="003171E6" w:rsidRPr="00942A64" w:rsidTr="004718B8">
        <w:trPr>
          <w:trHeight w:val="1004"/>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9</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Чтение</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С.Ю. Ильина</w:t>
            </w:r>
            <w:proofErr w:type="gramStart"/>
            <w:r w:rsidRPr="00942A64">
              <w:rPr>
                <w:rFonts w:asciiTheme="majorBidi" w:eastAsia="Times New Roman" w:hAnsiTheme="majorBidi" w:cstheme="majorBidi"/>
                <w:color w:val="auto"/>
                <w:kern w:val="0"/>
                <w:sz w:val="28"/>
                <w:szCs w:val="28"/>
                <w:lang w:eastAsia="ru-RU"/>
              </w:rPr>
              <w:t xml:space="preserve">., </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А.К. Аксенова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Т.М. Головкина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И.М. </w:t>
            </w:r>
            <w:r w:rsidRPr="00942A64">
              <w:rPr>
                <w:rFonts w:asciiTheme="majorBidi" w:eastAsia="Times New Roman" w:hAnsiTheme="majorBidi" w:cstheme="majorBidi"/>
                <w:color w:val="auto"/>
                <w:kern w:val="0"/>
                <w:sz w:val="28"/>
                <w:szCs w:val="28"/>
                <w:lang w:eastAsia="ru-RU"/>
              </w:rPr>
              <w:lastRenderedPageBreak/>
              <w:t>Шишкова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 xml:space="preserve">рабочие программы. Чтение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С.Ю. Ильина</w:t>
            </w:r>
            <w:proofErr w:type="gramStart"/>
            <w:r w:rsidRPr="00942A64">
              <w:rPr>
                <w:rFonts w:asciiTheme="majorBidi" w:eastAsia="Times New Roman" w:hAnsiTheme="majorBidi" w:cstheme="majorBidi"/>
                <w:color w:val="auto"/>
                <w:kern w:val="0"/>
                <w:sz w:val="28"/>
                <w:szCs w:val="28"/>
                <w:lang w:eastAsia="ru-RU"/>
              </w:rPr>
              <w:t xml:space="preserve">., </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А.К. Аксенова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Т.М. Головкина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И.М. </w:t>
            </w:r>
            <w:r w:rsidRPr="00942A64">
              <w:rPr>
                <w:rFonts w:asciiTheme="majorBidi" w:eastAsia="Times New Roman" w:hAnsiTheme="majorBidi" w:cstheme="majorBidi"/>
                <w:color w:val="auto"/>
                <w:kern w:val="0"/>
                <w:sz w:val="28"/>
                <w:szCs w:val="28"/>
                <w:lang w:eastAsia="ru-RU"/>
              </w:rPr>
              <w:lastRenderedPageBreak/>
              <w:t>Шишкова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Чтение</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 xml:space="preserve">, </w:t>
            </w: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10</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Речевая практика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С.В. Комарова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Речевая практика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С.В. Комарова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Речевая практика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 xml:space="preserve"> </w:t>
            </w:r>
          </w:p>
        </w:tc>
      </w:tr>
      <w:tr w:rsidR="003171E6" w:rsidRPr="00942A64" w:rsidTr="004718B8">
        <w:trPr>
          <w:trHeight w:val="751"/>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11</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Мир природы и человека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Н.Б. Матвеева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И.А. </w:t>
            </w:r>
            <w:proofErr w:type="spellStart"/>
            <w:r w:rsidRPr="00942A64">
              <w:rPr>
                <w:rFonts w:asciiTheme="majorBidi" w:eastAsia="Times New Roman" w:hAnsiTheme="majorBidi" w:cstheme="majorBidi"/>
                <w:color w:val="auto"/>
                <w:kern w:val="0"/>
                <w:sz w:val="28"/>
                <w:szCs w:val="28"/>
                <w:lang w:eastAsia="ru-RU"/>
              </w:rPr>
              <w:t>Ярочкина</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Попова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Т.О. </w:t>
            </w:r>
            <w:proofErr w:type="spellStart"/>
            <w:r w:rsidRPr="00942A64">
              <w:rPr>
                <w:rFonts w:asciiTheme="majorBidi" w:eastAsia="Times New Roman" w:hAnsiTheme="majorBidi" w:cstheme="majorBidi"/>
                <w:color w:val="auto"/>
                <w:kern w:val="0"/>
                <w:sz w:val="28"/>
                <w:szCs w:val="28"/>
                <w:lang w:eastAsia="ru-RU"/>
              </w:rPr>
              <w:t>Куртова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Программа. Мир природы и человека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Н.Б. Матвеева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И.А. </w:t>
            </w:r>
            <w:proofErr w:type="spellStart"/>
            <w:r w:rsidRPr="00942A64">
              <w:rPr>
                <w:rFonts w:asciiTheme="majorBidi" w:eastAsia="Times New Roman" w:hAnsiTheme="majorBidi" w:cstheme="majorBidi"/>
                <w:color w:val="auto"/>
                <w:kern w:val="0"/>
                <w:sz w:val="28"/>
                <w:szCs w:val="28"/>
                <w:lang w:eastAsia="ru-RU"/>
              </w:rPr>
              <w:t>Ярочкина</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Попова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Т.О. </w:t>
            </w:r>
            <w:proofErr w:type="spellStart"/>
            <w:r w:rsidRPr="00942A64">
              <w:rPr>
                <w:rFonts w:asciiTheme="majorBidi" w:eastAsia="Times New Roman" w:hAnsiTheme="majorBidi" w:cstheme="majorBidi"/>
                <w:color w:val="auto"/>
                <w:kern w:val="0"/>
                <w:sz w:val="28"/>
                <w:szCs w:val="28"/>
                <w:lang w:eastAsia="ru-RU"/>
              </w:rPr>
              <w:t>Куртова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 Мир природы и человека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w:t>
            </w:r>
          </w:p>
        </w:tc>
      </w:tr>
      <w:tr w:rsidR="003171E6" w:rsidRPr="00942A64" w:rsidTr="004718B8">
        <w:trPr>
          <w:trHeight w:val="706"/>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12</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М.Ю. </w:t>
            </w:r>
            <w:proofErr w:type="spellStart"/>
            <w:r w:rsidRPr="00942A64">
              <w:rPr>
                <w:rFonts w:asciiTheme="majorBidi" w:eastAsia="Times New Roman" w:hAnsiTheme="majorBidi" w:cstheme="majorBidi"/>
                <w:color w:val="auto"/>
                <w:kern w:val="0"/>
                <w:sz w:val="28"/>
                <w:szCs w:val="28"/>
                <w:lang w:eastAsia="ru-RU"/>
              </w:rPr>
              <w:t>Рау</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М.А. Зыкова </w:t>
            </w: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yellow"/>
                <w:lang w:eastAsia="ru-RU"/>
              </w:rPr>
            </w:pPr>
            <w:r w:rsidRPr="00942A64">
              <w:rPr>
                <w:rFonts w:asciiTheme="majorBidi" w:eastAsia="Times New Roman" w:hAnsiTheme="majorBidi" w:cstheme="majorBidi"/>
                <w:color w:val="auto"/>
                <w:kern w:val="0"/>
                <w:sz w:val="28"/>
                <w:szCs w:val="28"/>
                <w:lang w:eastAsia="ru-RU"/>
              </w:rPr>
              <w:t>Изобразительное искусство. Рабочие программы.</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М.Ю. </w:t>
            </w:r>
            <w:proofErr w:type="spellStart"/>
            <w:r w:rsidRPr="00942A64">
              <w:rPr>
                <w:rFonts w:asciiTheme="majorBidi" w:eastAsia="Times New Roman" w:hAnsiTheme="majorBidi" w:cstheme="majorBidi"/>
                <w:color w:val="auto"/>
                <w:kern w:val="0"/>
                <w:sz w:val="28"/>
                <w:szCs w:val="28"/>
                <w:lang w:eastAsia="ru-RU"/>
              </w:rPr>
              <w:t>Рау</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Зыкова</w:t>
            </w: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w:t>
            </w:r>
          </w:p>
        </w:tc>
        <w:tc>
          <w:tcPr>
            <w:tcW w:w="1985" w:type="dxa"/>
            <w:vAlign w:val="center"/>
          </w:tcPr>
          <w:p w:rsidR="003171E6" w:rsidRPr="00942A64" w:rsidRDefault="00F648A3"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r w:rsidRPr="00942A64">
              <w:rPr>
                <w:rFonts w:asciiTheme="majorBidi" w:eastAsia="Times New Roman" w:hAnsiTheme="majorBidi" w:cstheme="majorBidi"/>
                <w:color w:val="auto"/>
                <w:kern w:val="0"/>
                <w:sz w:val="28"/>
                <w:szCs w:val="28"/>
                <w:lang w:eastAsia="ru-RU"/>
              </w:rPr>
              <w:t>Просвещение</w:t>
            </w:r>
          </w:p>
        </w:tc>
      </w:tr>
      <w:tr w:rsidR="003171E6" w:rsidRPr="00942A64" w:rsidTr="004718B8">
        <w:trPr>
          <w:trHeight w:val="990"/>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13</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Технология. Ручной труд</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Л.А. Кузнецова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007A11">
            <w:pPr>
              <w:suppressAutoHyphens w:val="0"/>
              <w:spacing w:after="0" w:line="240" w:lineRule="auto"/>
              <w:rPr>
                <w:rFonts w:asciiTheme="majorBidi" w:eastAsia="Times New Roman" w:hAnsiTheme="majorBidi" w:cstheme="majorBidi"/>
                <w:color w:val="auto"/>
                <w:kern w:val="0"/>
                <w:sz w:val="28"/>
                <w:szCs w:val="28"/>
                <w:highlight w:val="yellow"/>
                <w:lang w:eastAsia="ru-RU"/>
              </w:rPr>
            </w:pPr>
            <w:r w:rsidRPr="00942A64">
              <w:rPr>
                <w:rFonts w:asciiTheme="majorBidi" w:eastAsia="Times New Roman" w:hAnsiTheme="majorBidi" w:cstheme="majorBidi"/>
                <w:color w:val="auto"/>
                <w:kern w:val="0"/>
                <w:sz w:val="28"/>
                <w:szCs w:val="28"/>
                <w:lang w:eastAsia="ru-RU"/>
              </w:rPr>
              <w:t>Сборник рабочих программ. Технология. Ручной труд</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Просвещение </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Л.А. Кузнецова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Технология. Ручной труд</w:t>
            </w:r>
          </w:p>
        </w:tc>
        <w:tc>
          <w:tcPr>
            <w:tcW w:w="1985" w:type="dxa"/>
            <w:vAlign w:val="center"/>
          </w:tcPr>
          <w:p w:rsidR="003171E6" w:rsidRPr="00942A64" w:rsidRDefault="00F648A3"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tc>
      </w:tr>
      <w:tr w:rsidR="003171E6" w:rsidRPr="00942A64" w:rsidTr="004718B8">
        <w:trPr>
          <w:trHeight w:val="944"/>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14</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3</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Русский язык</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Э.В. Якубовская</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Я.В. Коршунова</w:t>
            </w: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 xml:space="preserve">рабочие программы. Русский язык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Э.В. Якубовская</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Я.В. </w:t>
            </w:r>
            <w:r w:rsidRPr="00942A64">
              <w:rPr>
                <w:rFonts w:asciiTheme="majorBidi" w:eastAsia="Times New Roman" w:hAnsiTheme="majorBidi" w:cstheme="majorBidi"/>
                <w:color w:val="auto"/>
                <w:kern w:val="0"/>
                <w:sz w:val="28"/>
                <w:szCs w:val="28"/>
                <w:lang w:eastAsia="ru-RU"/>
              </w:rPr>
              <w:lastRenderedPageBreak/>
              <w:t>Коршунова</w:t>
            </w: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Русский язык</w:t>
            </w:r>
          </w:p>
        </w:tc>
        <w:tc>
          <w:tcPr>
            <w:tcW w:w="1985" w:type="dxa"/>
            <w:vAlign w:val="center"/>
          </w:tcPr>
          <w:p w:rsidR="003171E6" w:rsidRPr="00942A64" w:rsidRDefault="003171E6" w:rsidP="00F648A3">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 xml:space="preserve"> </w:t>
            </w:r>
          </w:p>
        </w:tc>
      </w:tr>
      <w:tr w:rsidR="003171E6" w:rsidRPr="00942A64" w:rsidTr="004718B8">
        <w:trPr>
          <w:trHeight w:val="830"/>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15</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3</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Математика</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Т.В. </w:t>
            </w:r>
            <w:proofErr w:type="spellStart"/>
            <w:r w:rsidRPr="00942A64">
              <w:rPr>
                <w:rFonts w:asciiTheme="majorBidi" w:eastAsia="Times New Roman" w:hAnsiTheme="majorBidi" w:cstheme="majorBidi"/>
                <w:color w:val="auto"/>
                <w:kern w:val="0"/>
                <w:sz w:val="28"/>
                <w:szCs w:val="28"/>
                <w:lang w:eastAsia="ru-RU"/>
              </w:rPr>
              <w:t>Алышева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Математика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Т.В. </w:t>
            </w:r>
            <w:proofErr w:type="spellStart"/>
            <w:r w:rsidRPr="00942A64">
              <w:rPr>
                <w:rFonts w:asciiTheme="majorBidi" w:eastAsia="Times New Roman" w:hAnsiTheme="majorBidi" w:cstheme="majorBidi"/>
                <w:color w:val="auto"/>
                <w:kern w:val="0"/>
                <w:sz w:val="28"/>
                <w:szCs w:val="28"/>
                <w:lang w:eastAsia="ru-RU"/>
              </w:rPr>
              <w:t>Алышева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Математика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roofErr w:type="gramStart"/>
            <w:r w:rsidR="00F648A3" w:rsidRPr="00942A64">
              <w:rPr>
                <w:rFonts w:asciiTheme="majorBidi" w:eastAsia="Times New Roman" w:hAnsiTheme="majorBidi" w:cstheme="majorBidi"/>
                <w:color w:val="auto"/>
                <w:kern w:val="0"/>
                <w:sz w:val="28"/>
                <w:szCs w:val="28"/>
                <w:lang w:eastAsia="ru-RU"/>
              </w:rPr>
              <w:t>,</w:t>
            </w:r>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16</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3</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Чтение</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С.Ю. Ильина</w:t>
            </w:r>
            <w:proofErr w:type="gramStart"/>
            <w:r w:rsidRPr="00942A64">
              <w:rPr>
                <w:rFonts w:asciiTheme="majorBidi" w:eastAsia="Times New Roman" w:hAnsiTheme="majorBidi" w:cstheme="majorBidi"/>
                <w:color w:val="auto"/>
                <w:kern w:val="0"/>
                <w:sz w:val="28"/>
                <w:szCs w:val="28"/>
                <w:lang w:eastAsia="ru-RU"/>
              </w:rPr>
              <w:t xml:space="preserve">., </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А.А.  Богданова</w:t>
            </w: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Чтение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С.Ю. Ильина</w:t>
            </w:r>
            <w:proofErr w:type="gramStart"/>
            <w:r w:rsidRPr="00942A64">
              <w:rPr>
                <w:rFonts w:asciiTheme="majorBidi" w:eastAsia="Times New Roman" w:hAnsiTheme="majorBidi" w:cstheme="majorBidi"/>
                <w:color w:val="auto"/>
                <w:kern w:val="0"/>
                <w:sz w:val="28"/>
                <w:szCs w:val="28"/>
                <w:lang w:eastAsia="ru-RU"/>
              </w:rPr>
              <w:t xml:space="preserve">., </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А.А.  Богданова </w:t>
            </w: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Чтение</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w:t>
            </w: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17</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3</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Речевая практика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С.В. Комарова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Речевая практика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С.В. Комарова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Речевая практика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w:t>
            </w:r>
          </w:p>
        </w:tc>
      </w:tr>
      <w:tr w:rsidR="003171E6" w:rsidRPr="00942A64" w:rsidTr="004718B8">
        <w:trPr>
          <w:trHeight w:val="860"/>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18</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3</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Мир природы и человека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Н.Б. Матвеева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И.А. </w:t>
            </w:r>
            <w:proofErr w:type="spellStart"/>
            <w:r w:rsidRPr="00942A64">
              <w:rPr>
                <w:rFonts w:asciiTheme="majorBidi" w:eastAsia="Times New Roman" w:hAnsiTheme="majorBidi" w:cstheme="majorBidi"/>
                <w:color w:val="auto"/>
                <w:kern w:val="0"/>
                <w:sz w:val="28"/>
                <w:szCs w:val="28"/>
                <w:lang w:eastAsia="ru-RU"/>
              </w:rPr>
              <w:t>Ярочкина</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Попова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Т.О. </w:t>
            </w:r>
            <w:proofErr w:type="spellStart"/>
            <w:r w:rsidRPr="00942A64">
              <w:rPr>
                <w:rFonts w:asciiTheme="majorBidi" w:eastAsia="Times New Roman" w:hAnsiTheme="majorBidi" w:cstheme="majorBidi"/>
                <w:color w:val="auto"/>
                <w:kern w:val="0"/>
                <w:sz w:val="28"/>
                <w:szCs w:val="28"/>
                <w:lang w:eastAsia="ru-RU"/>
              </w:rPr>
              <w:t>Куртова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Программа. Мир природы и человека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Н.Б. Матвеева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И.А. </w:t>
            </w:r>
            <w:proofErr w:type="spellStart"/>
            <w:r w:rsidRPr="00942A64">
              <w:rPr>
                <w:rFonts w:asciiTheme="majorBidi" w:eastAsia="Times New Roman" w:hAnsiTheme="majorBidi" w:cstheme="majorBidi"/>
                <w:color w:val="auto"/>
                <w:kern w:val="0"/>
                <w:sz w:val="28"/>
                <w:szCs w:val="28"/>
                <w:lang w:eastAsia="ru-RU"/>
              </w:rPr>
              <w:t>Ярочкина</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Попова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Т.О. </w:t>
            </w:r>
            <w:proofErr w:type="spellStart"/>
            <w:r w:rsidRPr="00942A64">
              <w:rPr>
                <w:rFonts w:asciiTheme="majorBidi" w:eastAsia="Times New Roman" w:hAnsiTheme="majorBidi" w:cstheme="majorBidi"/>
                <w:color w:val="auto"/>
                <w:kern w:val="0"/>
                <w:sz w:val="28"/>
                <w:szCs w:val="28"/>
                <w:lang w:eastAsia="ru-RU"/>
              </w:rPr>
              <w:t>Куртова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 Мир природы и человека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 xml:space="preserve">, </w:t>
            </w: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19</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3</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М.Ю. </w:t>
            </w:r>
            <w:proofErr w:type="spellStart"/>
            <w:r w:rsidRPr="00942A64">
              <w:rPr>
                <w:rFonts w:asciiTheme="majorBidi" w:eastAsia="Times New Roman" w:hAnsiTheme="majorBidi" w:cstheme="majorBidi"/>
                <w:color w:val="auto"/>
                <w:kern w:val="0"/>
                <w:sz w:val="28"/>
                <w:szCs w:val="28"/>
                <w:lang w:eastAsia="ru-RU"/>
              </w:rPr>
              <w:t>Рау</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М.А. Зыкова </w:t>
            </w: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 Рабочие программы.</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М.Ю. </w:t>
            </w:r>
            <w:proofErr w:type="spellStart"/>
            <w:r w:rsidRPr="00942A64">
              <w:rPr>
                <w:rFonts w:asciiTheme="majorBidi" w:eastAsia="Times New Roman" w:hAnsiTheme="majorBidi" w:cstheme="majorBidi"/>
                <w:color w:val="auto"/>
                <w:kern w:val="0"/>
                <w:sz w:val="28"/>
                <w:szCs w:val="28"/>
                <w:lang w:eastAsia="ru-RU"/>
              </w:rPr>
              <w:t>Рау</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Зыкова</w:t>
            </w: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 xml:space="preserve"> </w:t>
            </w: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20</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3</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Технология. </w:t>
            </w:r>
            <w:r w:rsidRPr="00942A64">
              <w:rPr>
                <w:rFonts w:asciiTheme="majorBidi" w:eastAsia="Times New Roman" w:hAnsiTheme="majorBidi" w:cstheme="majorBidi"/>
                <w:color w:val="auto"/>
                <w:kern w:val="0"/>
                <w:sz w:val="28"/>
                <w:szCs w:val="28"/>
                <w:lang w:eastAsia="ru-RU"/>
              </w:rPr>
              <w:lastRenderedPageBreak/>
              <w:t>Ручной труд</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 xml:space="preserve">Л.А. </w:t>
            </w:r>
            <w:r w:rsidRPr="00942A64">
              <w:rPr>
                <w:rFonts w:asciiTheme="majorBidi" w:eastAsia="Times New Roman" w:hAnsiTheme="majorBidi" w:cstheme="majorBidi"/>
                <w:color w:val="auto"/>
                <w:kern w:val="0"/>
                <w:sz w:val="28"/>
                <w:szCs w:val="28"/>
                <w:lang w:eastAsia="ru-RU"/>
              </w:rPr>
              <w:lastRenderedPageBreak/>
              <w:t>Кузнецова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007A11">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 xml:space="preserve">Сборник </w:t>
            </w:r>
            <w:r w:rsidRPr="00942A64">
              <w:rPr>
                <w:rFonts w:asciiTheme="majorBidi" w:eastAsia="Times New Roman" w:hAnsiTheme="majorBidi" w:cstheme="majorBidi"/>
                <w:color w:val="auto"/>
                <w:kern w:val="0"/>
                <w:sz w:val="28"/>
                <w:szCs w:val="28"/>
                <w:lang w:eastAsia="ru-RU"/>
              </w:rPr>
              <w:lastRenderedPageBreak/>
              <w:t>рабочих программ. Технология. Ручной труд</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 xml:space="preserve">Просвещение </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Л.А. </w:t>
            </w:r>
            <w:r w:rsidRPr="00942A64">
              <w:rPr>
                <w:rFonts w:asciiTheme="majorBidi" w:eastAsia="Times New Roman" w:hAnsiTheme="majorBidi" w:cstheme="majorBidi"/>
                <w:color w:val="auto"/>
                <w:kern w:val="0"/>
                <w:sz w:val="28"/>
                <w:szCs w:val="28"/>
                <w:lang w:eastAsia="ru-RU"/>
              </w:rPr>
              <w:lastRenderedPageBreak/>
              <w:t>Кузнецова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 xml:space="preserve">Технология. </w:t>
            </w:r>
            <w:r w:rsidRPr="00942A64">
              <w:rPr>
                <w:rFonts w:asciiTheme="majorBidi" w:eastAsia="Times New Roman" w:hAnsiTheme="majorBidi" w:cstheme="majorBidi"/>
                <w:color w:val="auto"/>
                <w:kern w:val="0"/>
                <w:sz w:val="28"/>
                <w:szCs w:val="28"/>
                <w:lang w:eastAsia="ru-RU"/>
              </w:rPr>
              <w:lastRenderedPageBreak/>
              <w:t>Ручной труд</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Просвещение,</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tc>
      </w:tr>
      <w:tr w:rsidR="003171E6" w:rsidRPr="00942A64" w:rsidTr="004718B8">
        <w:trPr>
          <w:trHeight w:val="1002"/>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21</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yellow"/>
                <w:lang w:eastAsia="ru-RU"/>
              </w:rPr>
            </w:pPr>
            <w:r w:rsidRPr="00942A64">
              <w:rPr>
                <w:rFonts w:asciiTheme="majorBidi" w:eastAsia="Times New Roman" w:hAnsiTheme="majorBidi" w:cstheme="majorBidi"/>
                <w:color w:val="auto"/>
                <w:kern w:val="0"/>
                <w:sz w:val="28"/>
                <w:szCs w:val="28"/>
                <w:lang w:eastAsia="ru-RU"/>
              </w:rPr>
              <w:t>4</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Русский язык</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Э.В. Якубовская</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Я.В. Коршунова</w:t>
            </w: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Русский язык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Э.В. Якубовская</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Я.В. Коршунова</w:t>
            </w: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Русский язык</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r>
      <w:tr w:rsidR="003171E6" w:rsidRPr="00942A64" w:rsidTr="004718B8">
        <w:trPr>
          <w:trHeight w:val="1002"/>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22</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4</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Математика</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Т.В. </w:t>
            </w:r>
            <w:proofErr w:type="spellStart"/>
            <w:r w:rsidRPr="00942A64">
              <w:rPr>
                <w:rFonts w:asciiTheme="majorBidi" w:eastAsia="Times New Roman" w:hAnsiTheme="majorBidi" w:cstheme="majorBidi"/>
                <w:color w:val="auto"/>
                <w:kern w:val="0"/>
                <w:sz w:val="28"/>
                <w:szCs w:val="28"/>
                <w:lang w:eastAsia="ru-RU"/>
              </w:rPr>
              <w:t>Алышева</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И.М. Яковлева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Математика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Т.В. </w:t>
            </w:r>
            <w:proofErr w:type="spellStart"/>
            <w:r w:rsidRPr="00942A64">
              <w:rPr>
                <w:rFonts w:asciiTheme="majorBidi" w:eastAsia="Times New Roman" w:hAnsiTheme="majorBidi" w:cstheme="majorBidi"/>
                <w:color w:val="auto"/>
                <w:kern w:val="0"/>
                <w:sz w:val="28"/>
                <w:szCs w:val="28"/>
                <w:lang w:eastAsia="ru-RU"/>
              </w:rPr>
              <w:t>Алышева</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И.М. Яковлева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Математика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23</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4</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Чтение</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С.Ю. Ильина</w:t>
            </w:r>
            <w:proofErr w:type="gramStart"/>
            <w:r w:rsidRPr="00942A64">
              <w:rPr>
                <w:rFonts w:asciiTheme="majorBidi" w:eastAsia="Times New Roman" w:hAnsiTheme="majorBidi" w:cstheme="majorBidi"/>
                <w:color w:val="auto"/>
                <w:kern w:val="0"/>
                <w:sz w:val="28"/>
                <w:szCs w:val="28"/>
                <w:lang w:eastAsia="ru-RU"/>
              </w:rPr>
              <w:t xml:space="preserve">., </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Чтение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С.Ю. Ильина</w:t>
            </w:r>
            <w:proofErr w:type="gramStart"/>
            <w:r w:rsidRPr="00942A64">
              <w:rPr>
                <w:rFonts w:asciiTheme="majorBidi" w:eastAsia="Times New Roman" w:hAnsiTheme="majorBidi" w:cstheme="majorBidi"/>
                <w:color w:val="auto"/>
                <w:kern w:val="0"/>
                <w:sz w:val="28"/>
                <w:szCs w:val="28"/>
                <w:lang w:eastAsia="ru-RU"/>
              </w:rPr>
              <w:t xml:space="preserve">., </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Чтение</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w:t>
            </w: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24</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4</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Речевая практика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С.В. Комарова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рабочие программы. Речевая практика. </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С.В. Комарова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Речевая практика</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r>
      <w:tr w:rsidR="003171E6" w:rsidRPr="00942A64" w:rsidTr="004718B8">
        <w:trPr>
          <w:trHeight w:val="1080"/>
        </w:trPr>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25</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4</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Мир природы и человека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Н.Б. Матвеева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И.А. </w:t>
            </w:r>
            <w:proofErr w:type="spellStart"/>
            <w:r w:rsidRPr="00942A64">
              <w:rPr>
                <w:rFonts w:asciiTheme="majorBidi" w:eastAsia="Times New Roman" w:hAnsiTheme="majorBidi" w:cstheme="majorBidi"/>
                <w:color w:val="auto"/>
                <w:kern w:val="0"/>
                <w:sz w:val="28"/>
                <w:szCs w:val="28"/>
                <w:lang w:eastAsia="ru-RU"/>
              </w:rPr>
              <w:t>Ярочкина</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Попова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Т.О. </w:t>
            </w:r>
            <w:proofErr w:type="spellStart"/>
            <w:r w:rsidRPr="00942A64">
              <w:rPr>
                <w:rFonts w:asciiTheme="majorBidi" w:eastAsia="Times New Roman" w:hAnsiTheme="majorBidi" w:cstheme="majorBidi"/>
                <w:color w:val="auto"/>
                <w:kern w:val="0"/>
                <w:sz w:val="28"/>
                <w:szCs w:val="28"/>
                <w:lang w:eastAsia="ru-RU"/>
              </w:rPr>
              <w:lastRenderedPageBreak/>
              <w:t>Куртова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Программа. Мир природы и человека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Н.Б. Матвеева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И.А. </w:t>
            </w:r>
            <w:proofErr w:type="spellStart"/>
            <w:r w:rsidRPr="00942A64">
              <w:rPr>
                <w:rFonts w:asciiTheme="majorBidi" w:eastAsia="Times New Roman" w:hAnsiTheme="majorBidi" w:cstheme="majorBidi"/>
                <w:color w:val="auto"/>
                <w:kern w:val="0"/>
                <w:sz w:val="28"/>
                <w:szCs w:val="28"/>
                <w:lang w:eastAsia="ru-RU"/>
              </w:rPr>
              <w:t>Ярочкина</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Попова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Т.О. </w:t>
            </w:r>
            <w:proofErr w:type="spellStart"/>
            <w:r w:rsidRPr="00942A64">
              <w:rPr>
                <w:rFonts w:asciiTheme="majorBidi" w:eastAsia="Times New Roman" w:hAnsiTheme="majorBidi" w:cstheme="majorBidi"/>
                <w:color w:val="auto"/>
                <w:kern w:val="0"/>
                <w:sz w:val="28"/>
                <w:szCs w:val="28"/>
                <w:lang w:eastAsia="ru-RU"/>
              </w:rPr>
              <w:t>Куртова</w:t>
            </w:r>
            <w:proofErr w:type="spell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 xml:space="preserve"> Мир природы и человека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r w:rsidR="00F648A3" w:rsidRPr="00942A64">
              <w:rPr>
                <w:rFonts w:asciiTheme="majorBidi" w:eastAsia="Times New Roman" w:hAnsiTheme="majorBidi" w:cstheme="majorBidi"/>
                <w:color w:val="auto"/>
                <w:kern w:val="0"/>
                <w:sz w:val="28"/>
                <w:szCs w:val="28"/>
                <w:lang w:eastAsia="ru-RU"/>
              </w:rPr>
              <w:t>,</w:t>
            </w: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lastRenderedPageBreak/>
              <w:t>26</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4</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М.Ю. </w:t>
            </w:r>
            <w:proofErr w:type="spellStart"/>
            <w:r w:rsidRPr="00942A64">
              <w:rPr>
                <w:rFonts w:asciiTheme="majorBidi" w:eastAsia="Times New Roman" w:hAnsiTheme="majorBidi" w:cstheme="majorBidi"/>
                <w:color w:val="auto"/>
                <w:kern w:val="0"/>
                <w:sz w:val="28"/>
                <w:szCs w:val="28"/>
                <w:lang w:eastAsia="ru-RU"/>
              </w:rPr>
              <w:t>Рау</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М.А. Зыкова </w:t>
            </w:r>
          </w:p>
        </w:tc>
        <w:tc>
          <w:tcPr>
            <w:tcW w:w="2120"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 Рабочие программы.</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М.Ю. </w:t>
            </w:r>
            <w:proofErr w:type="spellStart"/>
            <w:r w:rsidRPr="00942A64">
              <w:rPr>
                <w:rFonts w:asciiTheme="majorBidi" w:eastAsia="Times New Roman" w:hAnsiTheme="majorBidi" w:cstheme="majorBidi"/>
                <w:color w:val="auto"/>
                <w:kern w:val="0"/>
                <w:sz w:val="28"/>
                <w:szCs w:val="28"/>
                <w:lang w:eastAsia="ru-RU"/>
              </w:rPr>
              <w:t>Рау</w:t>
            </w:r>
            <w:proofErr w:type="spellEnd"/>
            <w:r w:rsidRPr="00942A64">
              <w:rPr>
                <w:rFonts w:asciiTheme="majorBidi" w:eastAsia="Times New Roman" w:hAnsiTheme="majorBidi" w:cstheme="majorBidi"/>
                <w:color w:val="auto"/>
                <w:kern w:val="0"/>
                <w:sz w:val="28"/>
                <w:szCs w:val="28"/>
                <w:lang w:eastAsia="ru-RU"/>
              </w:rPr>
              <w:t>.,</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М.А. Зыкова</w:t>
            </w: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Изобразительное искусство</w:t>
            </w:r>
          </w:p>
        </w:tc>
        <w:tc>
          <w:tcPr>
            <w:tcW w:w="1985" w:type="dxa"/>
            <w:vAlign w:val="center"/>
          </w:tcPr>
          <w:p w:rsidR="003171E6" w:rsidRPr="00942A64" w:rsidRDefault="00F648A3"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r w:rsidRPr="00942A64">
              <w:rPr>
                <w:rFonts w:asciiTheme="majorBidi" w:eastAsia="Times New Roman" w:hAnsiTheme="majorBidi" w:cstheme="majorBidi"/>
                <w:color w:val="auto"/>
                <w:kern w:val="0"/>
                <w:sz w:val="28"/>
                <w:szCs w:val="28"/>
                <w:lang w:eastAsia="ru-RU"/>
              </w:rPr>
              <w:t>Просвещение</w:t>
            </w:r>
          </w:p>
        </w:tc>
      </w:tr>
      <w:tr w:rsidR="003171E6" w:rsidRPr="00942A64" w:rsidTr="004718B8">
        <w:tc>
          <w:tcPr>
            <w:tcW w:w="578"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27</w:t>
            </w:r>
          </w:p>
        </w:tc>
        <w:tc>
          <w:tcPr>
            <w:tcW w:w="4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4</w:t>
            </w:r>
          </w:p>
        </w:tc>
        <w:tc>
          <w:tcPr>
            <w:tcW w:w="213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Технология ручной труд</w:t>
            </w:r>
          </w:p>
        </w:tc>
        <w:tc>
          <w:tcPr>
            <w:tcW w:w="1701"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Л.А. Кузнецова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Я. С. Симукова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0" w:type="dxa"/>
            <w:vAlign w:val="center"/>
          </w:tcPr>
          <w:p w:rsidR="003171E6" w:rsidRPr="00942A64" w:rsidRDefault="003171E6" w:rsidP="00AB6FEC">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Сборник рабочих программ. Технология. Ручной труд.</w:t>
            </w:r>
          </w:p>
        </w:tc>
        <w:tc>
          <w:tcPr>
            <w:tcW w:w="1985"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 xml:space="preserve">Просвещение </w:t>
            </w:r>
          </w:p>
        </w:tc>
        <w:tc>
          <w:tcPr>
            <w:tcW w:w="992"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1843"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Л.А. Кузнецова</w:t>
            </w:r>
            <w:proofErr w:type="gramStart"/>
            <w:r w:rsidRPr="00942A64">
              <w:rPr>
                <w:rFonts w:asciiTheme="majorBidi" w:eastAsia="Times New Roman" w:hAnsiTheme="majorBidi" w:cstheme="majorBidi"/>
                <w:color w:val="auto"/>
                <w:kern w:val="0"/>
                <w:sz w:val="28"/>
                <w:szCs w:val="28"/>
                <w:lang w:eastAsia="ru-RU"/>
              </w:rPr>
              <w:t>.,</w:t>
            </w:r>
            <w:proofErr w:type="gramEnd"/>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Я. С. Симукова</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p>
        </w:tc>
        <w:tc>
          <w:tcPr>
            <w:tcW w:w="2126" w:type="dxa"/>
            <w:vAlign w:val="center"/>
          </w:tcPr>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Технология. Ручной труд</w:t>
            </w:r>
          </w:p>
        </w:tc>
        <w:tc>
          <w:tcPr>
            <w:tcW w:w="1985" w:type="dxa"/>
            <w:vAlign w:val="center"/>
          </w:tcPr>
          <w:p w:rsidR="003171E6" w:rsidRPr="00942A64" w:rsidRDefault="00ED787D" w:rsidP="003171E6">
            <w:pPr>
              <w:suppressAutoHyphens w:val="0"/>
              <w:spacing w:after="0" w:line="240" w:lineRule="auto"/>
              <w:rPr>
                <w:rFonts w:asciiTheme="majorBidi" w:eastAsia="Times New Roman" w:hAnsiTheme="majorBidi" w:cstheme="majorBidi"/>
                <w:color w:val="auto"/>
                <w:kern w:val="0"/>
                <w:sz w:val="28"/>
                <w:szCs w:val="28"/>
                <w:lang w:eastAsia="ru-RU"/>
              </w:rPr>
            </w:pPr>
            <w:r w:rsidRPr="00942A64">
              <w:rPr>
                <w:rFonts w:asciiTheme="majorBidi" w:eastAsia="Times New Roman" w:hAnsiTheme="majorBidi" w:cstheme="majorBidi"/>
                <w:color w:val="auto"/>
                <w:kern w:val="0"/>
                <w:sz w:val="28"/>
                <w:szCs w:val="28"/>
                <w:lang w:eastAsia="ru-RU"/>
              </w:rPr>
              <w:t>Просвещение</w:t>
            </w: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p w:rsidR="003171E6" w:rsidRPr="00942A64" w:rsidRDefault="003171E6" w:rsidP="003171E6">
            <w:pPr>
              <w:suppressAutoHyphens w:val="0"/>
              <w:spacing w:after="0" w:line="240" w:lineRule="auto"/>
              <w:rPr>
                <w:rFonts w:asciiTheme="majorBidi" w:eastAsia="Times New Roman" w:hAnsiTheme="majorBidi" w:cstheme="majorBidi"/>
                <w:color w:val="auto"/>
                <w:kern w:val="0"/>
                <w:sz w:val="28"/>
                <w:szCs w:val="28"/>
                <w:highlight w:val="green"/>
                <w:lang w:eastAsia="ru-RU"/>
              </w:rPr>
            </w:pPr>
          </w:p>
        </w:tc>
      </w:tr>
    </w:tbl>
    <w:p w:rsidR="003C4812" w:rsidRPr="00942A64" w:rsidRDefault="003C4812" w:rsidP="003C4812">
      <w:pPr>
        <w:rPr>
          <w:rFonts w:asciiTheme="majorBidi" w:hAnsiTheme="majorBidi" w:cstheme="majorBidi"/>
          <w:color w:val="000000"/>
          <w:kern w:val="0"/>
          <w:sz w:val="28"/>
          <w:szCs w:val="28"/>
        </w:rPr>
        <w:sectPr w:rsidR="003C4812" w:rsidRPr="00942A64" w:rsidSect="00E4671A">
          <w:pgSz w:w="16838" w:h="11906" w:orient="landscape"/>
          <w:pgMar w:top="1701" w:right="1134" w:bottom="850" w:left="1135" w:header="720" w:footer="0" w:gutter="0"/>
          <w:cols w:space="720"/>
          <w:titlePg/>
          <w:docGrid w:linePitch="600" w:charSpace="36864"/>
        </w:sectPr>
      </w:pPr>
    </w:p>
    <w:p w:rsidR="00E033B1" w:rsidRPr="00942A64" w:rsidRDefault="00E033B1" w:rsidP="00E033B1">
      <w:pPr>
        <w:spacing w:after="0" w:line="100" w:lineRule="atLeast"/>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lastRenderedPageBreak/>
        <w:t>Информационно-образовательная среда «МБОУ «</w:t>
      </w:r>
      <w:proofErr w:type="spellStart"/>
      <w:r w:rsidRPr="00942A64">
        <w:rPr>
          <w:rFonts w:asciiTheme="majorBidi" w:eastAsia="Times New Roman" w:hAnsiTheme="majorBidi" w:cstheme="majorBidi"/>
          <w:color w:val="auto"/>
          <w:kern w:val="0"/>
          <w:sz w:val="28"/>
          <w:szCs w:val="28"/>
        </w:rPr>
        <w:t>Называевская</w:t>
      </w:r>
      <w:proofErr w:type="spellEnd"/>
      <w:r w:rsidRPr="00942A64">
        <w:rPr>
          <w:rFonts w:asciiTheme="majorBidi" w:eastAsia="Times New Roman" w:hAnsiTheme="majorBidi" w:cstheme="majorBidi"/>
          <w:color w:val="auto"/>
          <w:kern w:val="0"/>
          <w:sz w:val="28"/>
          <w:szCs w:val="28"/>
        </w:rPr>
        <w:t xml:space="preserve"> СОШ №1» обеспечивает возможность осуществлять в следующие виды деятельности:</w:t>
      </w:r>
    </w:p>
    <w:p w:rsidR="00E033B1" w:rsidRPr="00942A64" w:rsidRDefault="00E033B1" w:rsidP="00E033B1">
      <w:pPr>
        <w:spacing w:after="0" w:line="100" w:lineRule="atLeast"/>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 планирование образовательного процесса;</w:t>
      </w:r>
    </w:p>
    <w:p w:rsidR="00E033B1" w:rsidRPr="00942A64" w:rsidRDefault="00E033B1" w:rsidP="00E033B1">
      <w:pPr>
        <w:spacing w:after="0" w:line="100" w:lineRule="atLeast"/>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 размещение и сохранение материалов образовательного процесса, в том числе - работ обучающихся и педагогов, используемых участниками образовательного процесса информационных ресурсов;</w:t>
      </w:r>
    </w:p>
    <w:p w:rsidR="00E033B1" w:rsidRPr="00942A64" w:rsidRDefault="00E033B1" w:rsidP="00E033B1">
      <w:pPr>
        <w:spacing w:after="0" w:line="100" w:lineRule="atLeast"/>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 фиксацию хода образовательного процесса и результатов освоения основной образовательной программы</w:t>
      </w:r>
    </w:p>
    <w:p w:rsidR="00E033B1" w:rsidRPr="00942A64" w:rsidRDefault="00E033B1" w:rsidP="00E033B1">
      <w:pPr>
        <w:spacing w:after="0" w:line="100" w:lineRule="atLeast"/>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 контролируемый доступ участников образовательного процесса к информационным образовательным ресурсам в сети Интернет (ограничение доступа к информации, несовместимой с задачами духовно-нравственного развития и воспитания обучающихся);</w:t>
      </w:r>
    </w:p>
    <w:p w:rsidR="00E033B1" w:rsidRPr="00942A64" w:rsidRDefault="00E033B1" w:rsidP="00E033B1">
      <w:pPr>
        <w:spacing w:after="0" w:line="100" w:lineRule="atLeast"/>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 проведения мониторинга успеваемости и здоровья учащихся;</w:t>
      </w:r>
    </w:p>
    <w:p w:rsidR="00E033B1" w:rsidRPr="00942A64" w:rsidRDefault="00E033B1" w:rsidP="00E033B1">
      <w:pPr>
        <w:spacing w:after="0" w:line="100" w:lineRule="atLeast"/>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 взаимодействие образовательного учреждения с органами, осуществляющими управление в сфере образования и с другими образовательными учреждениями, организациями. Имеется школьный сайт.</w:t>
      </w:r>
    </w:p>
    <w:p w:rsidR="00E033B1" w:rsidRPr="00942A64" w:rsidRDefault="00E033B1" w:rsidP="00E033B1">
      <w:pPr>
        <w:spacing w:after="0" w:line="100" w:lineRule="atLeast"/>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b/>
          <w:bCs/>
          <w:color w:val="auto"/>
          <w:kern w:val="0"/>
          <w:sz w:val="28"/>
          <w:szCs w:val="28"/>
        </w:rPr>
        <w:t xml:space="preserve">Библиотечный фонд.  Библиотечно-информационное обеспечение. </w:t>
      </w:r>
      <w:r w:rsidRPr="00942A64">
        <w:rPr>
          <w:rFonts w:asciiTheme="majorBidi" w:eastAsia="Times New Roman" w:hAnsiTheme="majorBidi" w:cstheme="majorBidi"/>
          <w:color w:val="auto"/>
          <w:kern w:val="0"/>
          <w:sz w:val="28"/>
          <w:szCs w:val="28"/>
        </w:rPr>
        <w:t>Библиотечный фонд школьной библиотеки формируется в соответствии с учебным планом и образовательными программами, реализующими образовательным учреждением.</w:t>
      </w:r>
    </w:p>
    <w:p w:rsidR="00E033B1" w:rsidRPr="00942A64" w:rsidRDefault="00E033B1" w:rsidP="00E033B1">
      <w:pPr>
        <w:spacing w:after="120"/>
        <w:jc w:val="both"/>
        <w:rPr>
          <w:rFonts w:asciiTheme="majorBidi" w:hAnsiTheme="majorBidi" w:cstheme="majorBidi"/>
          <w:color w:val="000000"/>
          <w:sz w:val="28"/>
          <w:szCs w:val="28"/>
        </w:rPr>
      </w:pPr>
      <w:proofErr w:type="gramStart"/>
      <w:r w:rsidRPr="00942A64">
        <w:rPr>
          <w:rFonts w:asciiTheme="majorBidi" w:hAnsiTheme="majorBidi" w:cstheme="majorBidi"/>
          <w:color w:val="000000"/>
          <w:sz w:val="28"/>
          <w:szCs w:val="28"/>
        </w:rPr>
        <w:t>Фонд библиотеки  включает в себя художественную литературу для программного чтения и изучения, самостоятельного и обзорного чтения, литературу общественно-политическую, научно-популярную по естественным, техническим наукам, сельскому и лесному хозяйству,  медицине, искусству,  философии, физкультуре и спорту, литературоведению и языкознанию, педагогическую, методическую; минимум справочных, энциклопедических, библиографических  изданий, учебную литературу.</w:t>
      </w:r>
      <w:proofErr w:type="gramEnd"/>
      <w:r w:rsidRPr="00942A64">
        <w:rPr>
          <w:rFonts w:asciiTheme="majorBidi" w:hAnsiTheme="majorBidi" w:cstheme="majorBidi"/>
          <w:color w:val="000000"/>
          <w:sz w:val="28"/>
          <w:szCs w:val="28"/>
        </w:rPr>
        <w:t xml:space="preserve">  В фонде присутствуют книги различных лет издания. </w:t>
      </w:r>
    </w:p>
    <w:p w:rsidR="00E033B1" w:rsidRPr="00942A64" w:rsidRDefault="00E033B1" w:rsidP="00E033B1">
      <w:pPr>
        <w:spacing w:after="120"/>
        <w:jc w:val="both"/>
        <w:rPr>
          <w:rFonts w:asciiTheme="majorBidi" w:hAnsiTheme="majorBidi" w:cstheme="majorBidi"/>
          <w:color w:val="000000"/>
          <w:sz w:val="28"/>
          <w:szCs w:val="28"/>
        </w:rPr>
      </w:pPr>
      <w:r w:rsidRPr="00942A64">
        <w:rPr>
          <w:rFonts w:asciiTheme="majorBidi" w:hAnsiTheme="majorBidi" w:cstheme="majorBidi"/>
          <w:color w:val="000000"/>
          <w:sz w:val="28"/>
          <w:szCs w:val="28"/>
        </w:rPr>
        <w:t xml:space="preserve">Кроме традиционных источников информации в фонде присутствуют электронные книги и энциклопедии, электронные учебные издания по различным предметам, аудиокниги. </w:t>
      </w:r>
    </w:p>
    <w:p w:rsidR="00E033B1" w:rsidRPr="00942A64" w:rsidRDefault="00E033B1" w:rsidP="00E033B1">
      <w:pPr>
        <w:spacing w:after="120"/>
        <w:jc w:val="both"/>
        <w:rPr>
          <w:rFonts w:asciiTheme="majorBidi" w:hAnsiTheme="majorBidi" w:cstheme="majorBidi"/>
          <w:color w:val="000000"/>
          <w:sz w:val="28"/>
          <w:szCs w:val="28"/>
        </w:rPr>
      </w:pPr>
      <w:r w:rsidRPr="00942A64">
        <w:rPr>
          <w:rFonts w:asciiTheme="majorBidi" w:hAnsiTheme="majorBidi" w:cstheme="majorBidi"/>
          <w:color w:val="000000"/>
          <w:sz w:val="28"/>
          <w:szCs w:val="28"/>
        </w:rPr>
        <w:t>В библиотеке имеются рабочие места (компьютеры), принтер, сканер,  доступ к Интернету для всех пользователей.</w:t>
      </w:r>
    </w:p>
    <w:p w:rsidR="00E033B1" w:rsidRPr="00942A64" w:rsidRDefault="00E033B1" w:rsidP="00E033B1">
      <w:pPr>
        <w:jc w:val="both"/>
        <w:rPr>
          <w:rFonts w:asciiTheme="majorBidi" w:eastAsia="Calibri" w:hAnsiTheme="majorBidi" w:cstheme="majorBidi"/>
          <w:color w:val="000000"/>
          <w:kern w:val="0"/>
          <w:sz w:val="28"/>
          <w:szCs w:val="28"/>
        </w:rPr>
      </w:pPr>
      <w:r w:rsidRPr="00942A64">
        <w:rPr>
          <w:rFonts w:asciiTheme="majorBidi" w:eastAsia="Calibri" w:hAnsiTheme="majorBidi" w:cstheme="majorBidi"/>
          <w:color w:val="000000"/>
          <w:kern w:val="0"/>
          <w:sz w:val="28"/>
          <w:szCs w:val="28"/>
        </w:rPr>
        <w:t>На сегодняшний день библиотечный основной фонд составляет 7801 экземпляр, фонд  учебной литературы составляет –5855 экземпляров. Библиотечный фонд школьных учебников хранится отдельно от основного библиотечного фонда школьной библиотеки.</w:t>
      </w:r>
    </w:p>
    <w:p w:rsidR="00E033B1" w:rsidRPr="00942A64" w:rsidRDefault="00E033B1" w:rsidP="00E033B1">
      <w:pPr>
        <w:jc w:val="both"/>
        <w:rPr>
          <w:rFonts w:asciiTheme="majorBidi" w:eastAsia="Calibri" w:hAnsiTheme="majorBidi" w:cstheme="majorBidi"/>
          <w:color w:val="000000"/>
          <w:kern w:val="0"/>
          <w:sz w:val="28"/>
          <w:szCs w:val="28"/>
        </w:rPr>
      </w:pPr>
      <w:r w:rsidRPr="00942A64">
        <w:rPr>
          <w:rFonts w:asciiTheme="majorBidi" w:eastAsia="Calibri" w:hAnsiTheme="majorBidi" w:cstheme="majorBidi"/>
          <w:color w:val="000000"/>
          <w:kern w:val="0"/>
          <w:sz w:val="28"/>
          <w:szCs w:val="28"/>
        </w:rPr>
        <w:t xml:space="preserve">Фонд библиотеки укомплектован печатными и электронными информационными образовательными ресурсами по </w:t>
      </w:r>
      <w:r w:rsidRPr="00942A64">
        <w:rPr>
          <w:rFonts w:asciiTheme="majorBidi" w:eastAsia="Calibri" w:hAnsiTheme="majorBidi" w:cstheme="majorBidi"/>
          <w:color w:val="auto"/>
          <w:kern w:val="0"/>
          <w:sz w:val="28"/>
          <w:szCs w:val="28"/>
        </w:rPr>
        <w:t>различным</w:t>
      </w:r>
      <w:r w:rsidRPr="00942A64">
        <w:rPr>
          <w:rFonts w:asciiTheme="majorBidi" w:eastAsia="Calibri" w:hAnsiTheme="majorBidi" w:cstheme="majorBidi"/>
          <w:b/>
          <w:color w:val="auto"/>
          <w:kern w:val="0"/>
          <w:sz w:val="28"/>
          <w:szCs w:val="28"/>
        </w:rPr>
        <w:t xml:space="preserve">  </w:t>
      </w:r>
      <w:r w:rsidRPr="00942A64">
        <w:rPr>
          <w:rFonts w:asciiTheme="majorBidi" w:eastAsia="Calibri" w:hAnsiTheme="majorBidi" w:cstheme="majorBidi"/>
          <w:color w:val="000000"/>
          <w:kern w:val="0"/>
          <w:sz w:val="28"/>
          <w:szCs w:val="28"/>
        </w:rPr>
        <w:t>предметам учебного плана.</w:t>
      </w:r>
    </w:p>
    <w:p w:rsidR="00E033B1" w:rsidRPr="00942A64" w:rsidRDefault="00E033B1" w:rsidP="00E033B1">
      <w:pPr>
        <w:jc w:val="both"/>
        <w:rPr>
          <w:rFonts w:asciiTheme="majorBidi" w:eastAsia="Calibri" w:hAnsiTheme="majorBidi" w:cstheme="majorBidi"/>
          <w:color w:val="000000"/>
          <w:kern w:val="0"/>
          <w:sz w:val="28"/>
          <w:szCs w:val="28"/>
          <w:u w:val="single"/>
        </w:rPr>
      </w:pPr>
      <w:proofErr w:type="gramStart"/>
      <w:r w:rsidRPr="00942A64">
        <w:rPr>
          <w:rFonts w:asciiTheme="majorBidi" w:eastAsia="Calibri" w:hAnsiTheme="majorBidi" w:cstheme="majorBidi"/>
          <w:color w:val="000000"/>
          <w:kern w:val="0"/>
          <w:sz w:val="28"/>
          <w:szCs w:val="28"/>
        </w:rPr>
        <w:lastRenderedPageBreak/>
        <w:t xml:space="preserve">В библиотеке образовательного учреждения основную массу составляют учебники срока пользования не более пяти лет..  </w:t>
      </w:r>
      <w:r w:rsidRPr="00942A64">
        <w:rPr>
          <w:rFonts w:asciiTheme="majorBidi" w:eastAsia="Calibri" w:hAnsiTheme="majorBidi" w:cstheme="majorBidi"/>
          <w:color w:val="000000"/>
          <w:sz w:val="28"/>
          <w:szCs w:val="28"/>
        </w:rPr>
        <w:t xml:space="preserve">В фонде библиотеки присутствуют электронные  энциклопедии, мультимедийные обучающие программы, фонохрестоматии к учебнику, мультимедийные учебные пособия, интерактивные задачники, электронные уроки и тесты, электронные приложения к учебникам  по различным предметам   для начального общего образования:. </w:t>
      </w:r>
      <w:r w:rsidRPr="00942A64">
        <w:rPr>
          <w:rFonts w:asciiTheme="majorBidi" w:eastAsia="Calibri" w:hAnsiTheme="majorBidi" w:cstheme="majorBidi"/>
          <w:color w:val="000000"/>
          <w:kern w:val="0"/>
          <w:sz w:val="28"/>
          <w:szCs w:val="28"/>
          <w:shd w:val="clear" w:color="auto" w:fill="FFFFFF"/>
        </w:rPr>
        <w:t>Материально-технические условия в школе обеспечивают соблюдение санитарно-гигиенических норм образовательного процесса.</w:t>
      </w:r>
      <w:proofErr w:type="gramEnd"/>
      <w:r w:rsidRPr="00942A64">
        <w:rPr>
          <w:rFonts w:asciiTheme="majorBidi" w:eastAsia="Calibri" w:hAnsiTheme="majorBidi" w:cstheme="majorBidi"/>
          <w:color w:val="000000"/>
          <w:kern w:val="0"/>
          <w:sz w:val="28"/>
          <w:szCs w:val="28"/>
          <w:shd w:val="clear" w:color="auto" w:fill="FFFFFF"/>
        </w:rPr>
        <w:t xml:space="preserve">  Ежегодно в летний период в школе проводится текущий ремонт.  Школа обеспечена всеми необходимыми для организации учебного процесса расходными материалами и канцелярскими принадлежностями, хозяйственным инвентарем.</w:t>
      </w:r>
      <w:r w:rsidRPr="00942A64">
        <w:rPr>
          <w:rFonts w:asciiTheme="majorBidi" w:eastAsia="Calibri" w:hAnsiTheme="majorBidi" w:cstheme="majorBidi"/>
          <w:color w:val="000000"/>
          <w:kern w:val="0"/>
          <w:sz w:val="28"/>
          <w:szCs w:val="28"/>
        </w:rPr>
        <w:br/>
      </w:r>
      <w:r w:rsidRPr="00942A64">
        <w:rPr>
          <w:rFonts w:asciiTheme="majorBidi" w:eastAsia="Calibri" w:hAnsiTheme="majorBidi" w:cstheme="majorBidi"/>
          <w:color w:val="000000"/>
          <w:kern w:val="0"/>
          <w:sz w:val="28"/>
          <w:szCs w:val="28"/>
        </w:rPr>
        <w:br/>
      </w:r>
      <w:r w:rsidRPr="00942A64">
        <w:rPr>
          <w:rFonts w:asciiTheme="majorBidi" w:eastAsia="Calibri" w:hAnsiTheme="majorBidi" w:cstheme="majorBidi"/>
          <w:color w:val="000000"/>
          <w:kern w:val="0"/>
          <w:sz w:val="28"/>
          <w:szCs w:val="28"/>
          <w:u w:val="single"/>
        </w:rPr>
        <w:t> Технические средства обучения:</w:t>
      </w:r>
    </w:p>
    <w:p w:rsidR="00E033B1" w:rsidRPr="00942A64" w:rsidRDefault="00E033B1" w:rsidP="00CF1515">
      <w:pPr>
        <w:numPr>
          <w:ilvl w:val="0"/>
          <w:numId w:val="14"/>
        </w:numPr>
        <w:spacing w:after="0" w:line="240" w:lineRule="auto"/>
        <w:ind w:left="1428"/>
        <w:rPr>
          <w:rFonts w:asciiTheme="majorBidi" w:eastAsia="Times New Roman" w:hAnsiTheme="majorBidi" w:cstheme="majorBidi"/>
          <w:color w:val="000000"/>
          <w:sz w:val="28"/>
          <w:szCs w:val="28"/>
          <w:shd w:val="clear" w:color="auto" w:fill="FFFFFF"/>
        </w:rPr>
      </w:pPr>
      <w:r w:rsidRPr="00942A64">
        <w:rPr>
          <w:rFonts w:asciiTheme="majorBidi" w:eastAsia="Times New Roman" w:hAnsiTheme="majorBidi" w:cstheme="majorBidi"/>
          <w:color w:val="000000"/>
          <w:sz w:val="28"/>
          <w:szCs w:val="28"/>
          <w:shd w:val="clear" w:color="auto" w:fill="FFFFFF"/>
        </w:rPr>
        <w:t>телевизор — 1;</w:t>
      </w:r>
    </w:p>
    <w:p w:rsidR="00E033B1" w:rsidRPr="00942A64" w:rsidRDefault="00E033B1" w:rsidP="00CF1515">
      <w:pPr>
        <w:numPr>
          <w:ilvl w:val="0"/>
          <w:numId w:val="14"/>
        </w:numPr>
        <w:spacing w:after="0" w:line="240" w:lineRule="auto"/>
        <w:ind w:left="1428"/>
        <w:rPr>
          <w:rFonts w:asciiTheme="majorBidi" w:eastAsia="Times New Roman" w:hAnsiTheme="majorBidi" w:cstheme="majorBidi"/>
          <w:color w:val="000000"/>
          <w:sz w:val="28"/>
          <w:szCs w:val="28"/>
          <w:shd w:val="clear" w:color="auto" w:fill="FFFFFF"/>
        </w:rPr>
      </w:pPr>
      <w:r w:rsidRPr="00942A64">
        <w:rPr>
          <w:rFonts w:asciiTheme="majorBidi" w:eastAsia="Times New Roman" w:hAnsiTheme="majorBidi" w:cstheme="majorBidi"/>
          <w:color w:val="000000"/>
          <w:sz w:val="28"/>
          <w:szCs w:val="28"/>
          <w:shd w:val="clear" w:color="auto" w:fill="FFFFFF"/>
        </w:rPr>
        <w:t>мобильный класс – 1;</w:t>
      </w:r>
    </w:p>
    <w:p w:rsidR="00E033B1" w:rsidRPr="00942A64" w:rsidRDefault="00E033B1" w:rsidP="00CF1515">
      <w:pPr>
        <w:numPr>
          <w:ilvl w:val="0"/>
          <w:numId w:val="14"/>
        </w:numPr>
        <w:spacing w:after="0" w:line="240" w:lineRule="auto"/>
        <w:ind w:left="1428"/>
        <w:rPr>
          <w:rFonts w:asciiTheme="majorBidi" w:eastAsia="Times New Roman" w:hAnsiTheme="majorBidi" w:cstheme="majorBidi"/>
          <w:color w:val="000000"/>
          <w:sz w:val="28"/>
          <w:szCs w:val="28"/>
          <w:shd w:val="clear" w:color="auto" w:fill="FFFFFF"/>
        </w:rPr>
      </w:pPr>
      <w:r w:rsidRPr="00942A64">
        <w:rPr>
          <w:rFonts w:asciiTheme="majorBidi" w:eastAsia="Times New Roman" w:hAnsiTheme="majorBidi" w:cstheme="majorBidi"/>
          <w:color w:val="000000"/>
          <w:sz w:val="28"/>
          <w:szCs w:val="28"/>
          <w:shd w:val="clear" w:color="auto" w:fill="FFFFFF"/>
        </w:rPr>
        <w:t>мультимедийный  проектор —3;</w:t>
      </w:r>
    </w:p>
    <w:p w:rsidR="00E033B1" w:rsidRPr="00942A64" w:rsidRDefault="00E033B1" w:rsidP="00CF1515">
      <w:pPr>
        <w:numPr>
          <w:ilvl w:val="0"/>
          <w:numId w:val="14"/>
        </w:numPr>
        <w:spacing w:after="0" w:line="240" w:lineRule="auto"/>
        <w:ind w:left="1428"/>
        <w:rPr>
          <w:rFonts w:asciiTheme="majorBidi" w:eastAsia="Times New Roman" w:hAnsiTheme="majorBidi" w:cstheme="majorBidi"/>
          <w:color w:val="000000"/>
          <w:sz w:val="28"/>
          <w:szCs w:val="28"/>
          <w:shd w:val="clear" w:color="auto" w:fill="FFFFFF"/>
        </w:rPr>
      </w:pPr>
      <w:r w:rsidRPr="00942A64">
        <w:rPr>
          <w:rFonts w:asciiTheme="majorBidi" w:eastAsia="Times New Roman" w:hAnsiTheme="majorBidi" w:cstheme="majorBidi"/>
          <w:color w:val="000000"/>
          <w:sz w:val="28"/>
          <w:szCs w:val="28"/>
          <w:shd w:val="clear" w:color="auto" w:fill="FFFFFF"/>
        </w:rPr>
        <w:t>в кабинете есть подключение к сети Интернет;</w:t>
      </w:r>
    </w:p>
    <w:p w:rsidR="00E033B1" w:rsidRPr="00942A64" w:rsidRDefault="00E033B1" w:rsidP="00CF1515">
      <w:pPr>
        <w:numPr>
          <w:ilvl w:val="0"/>
          <w:numId w:val="14"/>
        </w:numPr>
        <w:spacing w:after="0" w:line="240" w:lineRule="auto"/>
        <w:ind w:left="1428"/>
        <w:rPr>
          <w:rFonts w:asciiTheme="majorBidi" w:eastAsia="Times New Roman" w:hAnsiTheme="majorBidi" w:cstheme="majorBidi"/>
          <w:color w:val="000000"/>
          <w:sz w:val="28"/>
          <w:szCs w:val="28"/>
          <w:shd w:val="clear" w:color="auto" w:fill="FFFFFF"/>
        </w:rPr>
      </w:pPr>
      <w:r w:rsidRPr="00942A64">
        <w:rPr>
          <w:rFonts w:asciiTheme="majorBidi" w:eastAsia="Times New Roman" w:hAnsiTheme="majorBidi" w:cstheme="majorBidi"/>
          <w:color w:val="000000"/>
          <w:sz w:val="28"/>
          <w:szCs w:val="28"/>
          <w:shd w:val="clear" w:color="auto" w:fill="FFFFFF"/>
        </w:rPr>
        <w:t>магнитофон , DVD проигрыватель— 2;</w:t>
      </w:r>
    </w:p>
    <w:p w:rsidR="00E033B1" w:rsidRPr="00942A64" w:rsidRDefault="00E033B1" w:rsidP="00CF1515">
      <w:pPr>
        <w:numPr>
          <w:ilvl w:val="0"/>
          <w:numId w:val="14"/>
        </w:numPr>
        <w:spacing w:after="0" w:line="240" w:lineRule="auto"/>
        <w:ind w:left="1428"/>
        <w:rPr>
          <w:rFonts w:asciiTheme="majorBidi" w:eastAsia="Times New Roman" w:hAnsiTheme="majorBidi" w:cstheme="majorBidi"/>
          <w:color w:val="000000"/>
          <w:sz w:val="28"/>
          <w:szCs w:val="28"/>
          <w:shd w:val="clear" w:color="auto" w:fill="FFFFFF"/>
        </w:rPr>
      </w:pPr>
      <w:r w:rsidRPr="00942A64">
        <w:rPr>
          <w:rFonts w:asciiTheme="majorBidi" w:eastAsia="Times New Roman" w:hAnsiTheme="majorBidi" w:cstheme="majorBidi"/>
          <w:color w:val="000000"/>
          <w:sz w:val="28"/>
          <w:szCs w:val="28"/>
          <w:shd w:val="clear" w:color="auto" w:fill="FFFFFF"/>
        </w:rPr>
        <w:t>принтер — 10;</w:t>
      </w:r>
    </w:p>
    <w:p w:rsidR="00E033B1" w:rsidRPr="00942A64" w:rsidRDefault="00E033B1" w:rsidP="00CF1515">
      <w:pPr>
        <w:numPr>
          <w:ilvl w:val="0"/>
          <w:numId w:val="14"/>
        </w:numPr>
        <w:spacing w:after="0" w:line="240" w:lineRule="auto"/>
        <w:ind w:left="1428"/>
        <w:rPr>
          <w:rFonts w:asciiTheme="majorBidi" w:eastAsia="Times New Roman" w:hAnsiTheme="majorBidi" w:cstheme="majorBidi"/>
          <w:color w:val="000000"/>
          <w:sz w:val="28"/>
          <w:szCs w:val="28"/>
          <w:shd w:val="clear" w:color="auto" w:fill="FFFFFF"/>
        </w:rPr>
      </w:pPr>
      <w:r w:rsidRPr="00942A64">
        <w:rPr>
          <w:rFonts w:asciiTheme="majorBidi" w:eastAsia="Times New Roman" w:hAnsiTheme="majorBidi" w:cstheme="majorBidi"/>
          <w:color w:val="000000"/>
          <w:sz w:val="28"/>
          <w:szCs w:val="28"/>
          <w:shd w:val="clear" w:color="auto" w:fill="FFFFFF"/>
        </w:rPr>
        <w:t>сканер — 7.</w:t>
      </w:r>
    </w:p>
    <w:p w:rsidR="00E033B1" w:rsidRPr="00942A64" w:rsidRDefault="00E033B1" w:rsidP="00E033B1">
      <w:pPr>
        <w:spacing w:after="0"/>
        <w:jc w:val="both"/>
        <w:rPr>
          <w:rFonts w:asciiTheme="majorBidi" w:hAnsiTheme="majorBidi" w:cstheme="majorBidi"/>
          <w:sz w:val="28"/>
          <w:szCs w:val="28"/>
        </w:rPr>
      </w:pPr>
    </w:p>
    <w:p w:rsidR="00E033B1" w:rsidRPr="00942A64" w:rsidRDefault="00E033B1" w:rsidP="00E033B1">
      <w:pPr>
        <w:spacing w:after="0"/>
        <w:jc w:val="both"/>
        <w:rPr>
          <w:rFonts w:asciiTheme="majorBidi" w:hAnsiTheme="majorBidi" w:cstheme="majorBidi"/>
          <w:sz w:val="28"/>
          <w:szCs w:val="28"/>
        </w:rPr>
      </w:pPr>
      <w:r w:rsidRPr="00942A64">
        <w:rPr>
          <w:rFonts w:asciiTheme="majorBidi" w:hAnsiTheme="majorBidi" w:cstheme="majorBidi"/>
          <w:sz w:val="28"/>
          <w:szCs w:val="28"/>
        </w:rPr>
        <w:t>Материально-техническое и информационное оснащение образовательного процесса обеспечивает возможность:</w:t>
      </w:r>
    </w:p>
    <w:p w:rsidR="00E033B1" w:rsidRPr="00942A64" w:rsidRDefault="00E033B1" w:rsidP="00E033B1">
      <w:pPr>
        <w:spacing w:after="0"/>
        <w:ind w:firstLine="709"/>
        <w:jc w:val="both"/>
        <w:rPr>
          <w:rFonts w:asciiTheme="majorBidi" w:hAnsiTheme="majorBidi" w:cstheme="majorBidi"/>
          <w:sz w:val="28"/>
          <w:szCs w:val="28"/>
        </w:rPr>
      </w:pPr>
      <w:r w:rsidRPr="00942A64">
        <w:rPr>
          <w:rFonts w:asciiTheme="majorBidi" w:hAnsiTheme="majorBidi" w:cstheme="majorBidi"/>
          <w:sz w:val="28"/>
          <w:szCs w:val="28"/>
        </w:rPr>
        <w:t>создания и использования информации (в том числе запись и обработка изображений и звука, выступления с аудио-, виде</w:t>
      </w:r>
      <w:proofErr w:type="gramStart"/>
      <w:r w:rsidRPr="00942A64">
        <w:rPr>
          <w:rFonts w:asciiTheme="majorBidi" w:hAnsiTheme="majorBidi" w:cstheme="majorBidi"/>
          <w:sz w:val="28"/>
          <w:szCs w:val="28"/>
        </w:rPr>
        <w:t>о-</w:t>
      </w:r>
      <w:proofErr w:type="gramEnd"/>
      <w:r w:rsidRPr="00942A64">
        <w:rPr>
          <w:rFonts w:asciiTheme="majorBidi" w:hAnsiTheme="majorBidi" w:cstheme="majorBidi"/>
          <w:sz w:val="28"/>
          <w:szCs w:val="28"/>
        </w:rPr>
        <w:t xml:space="preserve"> и графическим сопровождением, общение в сети «Интернет» и другое);</w:t>
      </w:r>
    </w:p>
    <w:p w:rsidR="00E033B1" w:rsidRPr="00942A64" w:rsidRDefault="00E033B1" w:rsidP="00E033B1">
      <w:pPr>
        <w:spacing w:after="0"/>
        <w:ind w:firstLine="709"/>
        <w:jc w:val="both"/>
        <w:rPr>
          <w:rFonts w:asciiTheme="majorBidi" w:hAnsiTheme="majorBidi" w:cstheme="majorBidi"/>
          <w:sz w:val="28"/>
          <w:szCs w:val="28"/>
        </w:rPr>
      </w:pPr>
      <w:r w:rsidRPr="00942A64">
        <w:rPr>
          <w:rFonts w:asciiTheme="majorBidi" w:hAnsiTheme="majorBidi" w:cstheme="majorBidi"/>
          <w:sz w:val="28"/>
          <w:szCs w:val="28"/>
        </w:rPr>
        <w:t>физического развития, участия в спортивных соревнованиях и играх;</w:t>
      </w:r>
    </w:p>
    <w:p w:rsidR="00E033B1" w:rsidRPr="00942A64" w:rsidRDefault="00E033B1" w:rsidP="00E033B1">
      <w:pPr>
        <w:spacing w:after="0"/>
        <w:ind w:firstLine="709"/>
        <w:jc w:val="both"/>
        <w:rPr>
          <w:rFonts w:asciiTheme="majorBidi" w:hAnsiTheme="majorBidi" w:cstheme="majorBidi"/>
          <w:sz w:val="28"/>
          <w:szCs w:val="28"/>
        </w:rPr>
      </w:pPr>
      <w:r w:rsidRPr="00942A64">
        <w:rPr>
          <w:rFonts w:asciiTheme="majorBidi" w:hAnsiTheme="majorBidi" w:cstheme="majorBidi"/>
          <w:sz w:val="28"/>
          <w:szCs w:val="28"/>
        </w:rPr>
        <w:t>планирования учебной деятельности, фиксирования его реализации в целом и отдельных этапов (выступлений, дискуссий, экспериментов);</w:t>
      </w:r>
    </w:p>
    <w:p w:rsidR="00E033B1" w:rsidRPr="00942A64" w:rsidRDefault="00E033B1" w:rsidP="00E033B1">
      <w:pPr>
        <w:spacing w:after="0"/>
        <w:ind w:firstLine="709"/>
        <w:jc w:val="both"/>
        <w:rPr>
          <w:rFonts w:asciiTheme="majorBidi" w:hAnsiTheme="majorBidi" w:cstheme="majorBidi"/>
          <w:sz w:val="28"/>
          <w:szCs w:val="28"/>
        </w:rPr>
      </w:pPr>
      <w:r w:rsidRPr="00942A64">
        <w:rPr>
          <w:rFonts w:asciiTheme="majorBidi" w:hAnsiTheme="majorBidi" w:cstheme="majorBidi"/>
          <w:sz w:val="28"/>
          <w:szCs w:val="28"/>
        </w:rPr>
        <w:t>размещения материалов и работ в информационной среде организации;</w:t>
      </w:r>
    </w:p>
    <w:p w:rsidR="00E033B1" w:rsidRPr="00942A64" w:rsidRDefault="00E033B1" w:rsidP="00E033B1">
      <w:pPr>
        <w:spacing w:after="0"/>
        <w:ind w:firstLine="709"/>
        <w:jc w:val="both"/>
        <w:rPr>
          <w:rFonts w:asciiTheme="majorBidi" w:hAnsiTheme="majorBidi" w:cstheme="majorBidi"/>
          <w:sz w:val="28"/>
          <w:szCs w:val="28"/>
        </w:rPr>
      </w:pPr>
      <w:r w:rsidRPr="00942A64">
        <w:rPr>
          <w:rFonts w:asciiTheme="majorBidi" w:hAnsiTheme="majorBidi" w:cstheme="majorBidi"/>
          <w:sz w:val="28"/>
          <w:szCs w:val="28"/>
        </w:rPr>
        <w:t>проведения массовых мероприятий, собраний, представлений;</w:t>
      </w:r>
    </w:p>
    <w:p w:rsidR="00E033B1" w:rsidRPr="00942A64" w:rsidRDefault="00E033B1" w:rsidP="00E033B1">
      <w:pPr>
        <w:spacing w:after="0"/>
        <w:ind w:firstLine="709"/>
        <w:jc w:val="both"/>
        <w:rPr>
          <w:rFonts w:asciiTheme="majorBidi" w:hAnsiTheme="majorBidi" w:cstheme="majorBidi"/>
          <w:sz w:val="28"/>
          <w:szCs w:val="28"/>
        </w:rPr>
      </w:pPr>
      <w:r w:rsidRPr="00942A64">
        <w:rPr>
          <w:rFonts w:asciiTheme="majorBidi" w:hAnsiTheme="majorBidi" w:cstheme="majorBidi"/>
          <w:sz w:val="28"/>
          <w:szCs w:val="28"/>
        </w:rPr>
        <w:t>организации отдыха и питания;</w:t>
      </w:r>
    </w:p>
    <w:p w:rsidR="00E033B1" w:rsidRPr="00942A64" w:rsidRDefault="00E033B1" w:rsidP="00E033B1">
      <w:pPr>
        <w:spacing w:after="0"/>
        <w:ind w:firstLine="709"/>
        <w:jc w:val="both"/>
        <w:rPr>
          <w:rFonts w:asciiTheme="majorBidi" w:hAnsiTheme="majorBidi" w:cstheme="majorBidi"/>
          <w:sz w:val="28"/>
          <w:szCs w:val="28"/>
        </w:rPr>
      </w:pPr>
      <w:r w:rsidRPr="00942A64">
        <w:rPr>
          <w:rFonts w:asciiTheme="majorBidi" w:hAnsiTheme="majorBidi" w:cstheme="majorBidi"/>
          <w:sz w:val="28"/>
          <w:szCs w:val="28"/>
        </w:rPr>
        <w:t>исполнения, сочинения и аранжировки му</w:t>
      </w:r>
      <w:r w:rsidRPr="00942A64">
        <w:rPr>
          <w:rFonts w:asciiTheme="majorBidi" w:hAnsiTheme="majorBidi" w:cstheme="majorBidi"/>
          <w:sz w:val="28"/>
          <w:szCs w:val="28"/>
        </w:rPr>
        <w:softHyphen/>
        <w:t>зы</w:t>
      </w:r>
      <w:r w:rsidRPr="00942A64">
        <w:rPr>
          <w:rFonts w:asciiTheme="majorBidi" w:hAnsiTheme="majorBidi" w:cstheme="majorBidi"/>
          <w:sz w:val="28"/>
          <w:szCs w:val="28"/>
        </w:rPr>
        <w:softHyphen/>
        <w:t>каль</w:t>
      </w:r>
      <w:r w:rsidRPr="00942A64">
        <w:rPr>
          <w:rFonts w:asciiTheme="majorBidi" w:hAnsiTheme="majorBidi" w:cstheme="majorBidi"/>
          <w:sz w:val="28"/>
          <w:szCs w:val="28"/>
        </w:rPr>
        <w:softHyphen/>
        <w:t>ных произведений с применением традиционных инструментов и цифровых технологий;</w:t>
      </w:r>
    </w:p>
    <w:p w:rsidR="00E033B1" w:rsidRPr="00942A64" w:rsidRDefault="00E033B1" w:rsidP="00E033B1">
      <w:pPr>
        <w:spacing w:after="0"/>
        <w:ind w:firstLine="709"/>
        <w:jc w:val="both"/>
        <w:rPr>
          <w:rFonts w:asciiTheme="majorBidi" w:hAnsiTheme="majorBidi" w:cstheme="majorBidi"/>
          <w:sz w:val="28"/>
          <w:szCs w:val="28"/>
        </w:rPr>
      </w:pPr>
      <w:r w:rsidRPr="00942A64">
        <w:rPr>
          <w:rFonts w:asciiTheme="majorBidi" w:hAnsiTheme="majorBidi" w:cstheme="majorBidi"/>
          <w:sz w:val="28"/>
          <w:szCs w:val="28"/>
        </w:rPr>
        <w:t>обработки материалов и информации с использованием технологических инструментов.</w:t>
      </w:r>
    </w:p>
    <w:p w:rsidR="00E033B1" w:rsidRPr="00942A64" w:rsidRDefault="00E033B1" w:rsidP="00E033B1">
      <w:pPr>
        <w:autoSpaceDE w:val="0"/>
        <w:spacing w:after="0"/>
        <w:ind w:firstLine="575"/>
        <w:jc w:val="both"/>
        <w:textAlignment w:val="center"/>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lastRenderedPageBreak/>
        <w:t xml:space="preserve">Материально-техническое обеспечение реализации АООП соответствует не только общим, но и особым образовательным потребностям </w:t>
      </w:r>
      <w:proofErr w:type="gramStart"/>
      <w:r w:rsidRPr="00942A64">
        <w:rPr>
          <w:rFonts w:asciiTheme="majorBidi" w:eastAsia="Times New Roman" w:hAnsiTheme="majorBidi" w:cstheme="majorBidi"/>
          <w:color w:val="auto"/>
          <w:sz w:val="28"/>
          <w:szCs w:val="28"/>
        </w:rPr>
        <w:t>обучающихся</w:t>
      </w:r>
      <w:proofErr w:type="gramEnd"/>
      <w:r w:rsidRPr="00942A64">
        <w:rPr>
          <w:rFonts w:asciiTheme="majorBidi" w:eastAsia="Times New Roman" w:hAnsiTheme="majorBidi" w:cstheme="majorBidi"/>
          <w:color w:val="auto"/>
          <w:sz w:val="28"/>
          <w:szCs w:val="28"/>
        </w:rPr>
        <w:t xml:space="preserve"> </w:t>
      </w:r>
      <w:r w:rsidRPr="00942A64">
        <w:rPr>
          <w:rFonts w:asciiTheme="majorBidi" w:eastAsia="Times New Roman" w:hAnsiTheme="majorBidi" w:cstheme="majorBidi"/>
          <w:color w:val="000000"/>
          <w:sz w:val="28"/>
          <w:szCs w:val="28"/>
        </w:rPr>
        <w:t>с умственной отсталостью (</w:t>
      </w:r>
      <w:r w:rsidRPr="00942A64">
        <w:rPr>
          <w:rFonts w:asciiTheme="majorBidi" w:eastAsia="Times New Roman" w:hAnsiTheme="majorBidi" w:cstheme="majorBidi"/>
          <w:bCs/>
          <w:color w:val="000000"/>
          <w:sz w:val="28"/>
          <w:szCs w:val="28"/>
        </w:rPr>
        <w:t>интеллектуальными нарушениями</w:t>
      </w:r>
      <w:r w:rsidRPr="00942A64">
        <w:rPr>
          <w:rFonts w:asciiTheme="majorBidi" w:eastAsia="Times New Roman" w:hAnsiTheme="majorBidi" w:cstheme="majorBidi"/>
          <w:color w:val="000000"/>
          <w:sz w:val="28"/>
          <w:szCs w:val="28"/>
        </w:rPr>
        <w:t>)</w:t>
      </w:r>
      <w:r w:rsidRPr="00942A64">
        <w:rPr>
          <w:rFonts w:asciiTheme="majorBidi" w:eastAsia="Times New Roman" w:hAnsiTheme="majorBidi" w:cstheme="majorBidi"/>
          <w:color w:val="auto"/>
          <w:sz w:val="28"/>
          <w:szCs w:val="28"/>
        </w:rPr>
        <w:t xml:space="preserve">. </w:t>
      </w:r>
    </w:p>
    <w:p w:rsidR="00E033B1" w:rsidRPr="00942A64" w:rsidRDefault="00E033B1" w:rsidP="00E033B1">
      <w:pPr>
        <w:autoSpaceDE w:val="0"/>
        <w:spacing w:after="0"/>
        <w:ind w:firstLine="575"/>
        <w:jc w:val="both"/>
        <w:textAlignment w:val="center"/>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t xml:space="preserve">Структура требований к материально-техническим условиям включает требования </w:t>
      </w:r>
      <w:proofErr w:type="gramStart"/>
      <w:r w:rsidRPr="00942A64">
        <w:rPr>
          <w:rFonts w:asciiTheme="majorBidi" w:eastAsia="Times New Roman" w:hAnsiTheme="majorBidi" w:cstheme="majorBidi"/>
          <w:color w:val="auto"/>
          <w:sz w:val="28"/>
          <w:szCs w:val="28"/>
        </w:rPr>
        <w:t>к</w:t>
      </w:r>
      <w:proofErr w:type="gramEnd"/>
      <w:r w:rsidRPr="00942A64">
        <w:rPr>
          <w:rFonts w:asciiTheme="majorBidi" w:eastAsia="Times New Roman" w:hAnsiTheme="majorBidi" w:cstheme="majorBidi"/>
          <w:color w:val="auto"/>
          <w:sz w:val="28"/>
          <w:szCs w:val="28"/>
        </w:rPr>
        <w:t>:</w:t>
      </w:r>
    </w:p>
    <w:p w:rsidR="00E033B1" w:rsidRPr="00942A64" w:rsidRDefault="00E033B1" w:rsidP="00E033B1">
      <w:pPr>
        <w:autoSpaceDE w:val="0"/>
        <w:spacing w:after="0"/>
        <w:ind w:firstLine="575"/>
        <w:jc w:val="both"/>
        <w:textAlignment w:val="center"/>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t>организации пространства, в котором осуществляется реализация АООП;</w:t>
      </w:r>
    </w:p>
    <w:p w:rsidR="00E033B1" w:rsidRPr="00942A64" w:rsidRDefault="00E033B1" w:rsidP="00E033B1">
      <w:pPr>
        <w:autoSpaceDE w:val="0"/>
        <w:spacing w:after="0"/>
        <w:ind w:firstLine="575"/>
        <w:jc w:val="both"/>
        <w:textAlignment w:val="center"/>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t>организации временного режима обучения;</w:t>
      </w:r>
    </w:p>
    <w:p w:rsidR="00E033B1" w:rsidRPr="00942A64" w:rsidRDefault="00E033B1" w:rsidP="00E033B1">
      <w:pPr>
        <w:autoSpaceDE w:val="0"/>
        <w:spacing w:after="0"/>
        <w:ind w:firstLine="575"/>
        <w:jc w:val="both"/>
        <w:textAlignment w:val="center"/>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t>техническим средствам обучения;</w:t>
      </w:r>
    </w:p>
    <w:p w:rsidR="00E033B1" w:rsidRPr="00942A64" w:rsidRDefault="00E033B1" w:rsidP="00E033B1">
      <w:pPr>
        <w:shd w:val="clear" w:color="auto" w:fill="FFFFFF"/>
        <w:tabs>
          <w:tab w:val="left" w:pos="0"/>
        </w:tabs>
        <w:autoSpaceDE w:val="0"/>
        <w:spacing w:after="0"/>
        <w:ind w:firstLine="575"/>
        <w:jc w:val="both"/>
        <w:textAlignment w:val="center"/>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t>специальным учебникам, рабочим тетрадям, дидактическим материалам, компьютерным инструментам обучения.</w:t>
      </w:r>
    </w:p>
    <w:p w:rsidR="00E033B1" w:rsidRPr="00942A64" w:rsidRDefault="00E033B1" w:rsidP="00E033B1">
      <w:pPr>
        <w:autoSpaceDE w:val="0"/>
        <w:spacing w:after="0"/>
        <w:ind w:firstLine="575"/>
        <w:jc w:val="both"/>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b/>
          <w:i/>
          <w:color w:val="auto"/>
          <w:kern w:val="0"/>
          <w:sz w:val="28"/>
          <w:szCs w:val="28"/>
        </w:rPr>
        <w:t>Пространство</w:t>
      </w:r>
      <w:r w:rsidRPr="00942A64">
        <w:rPr>
          <w:rFonts w:asciiTheme="majorBidi" w:eastAsia="Times New Roman" w:hAnsiTheme="majorBidi" w:cstheme="majorBidi"/>
          <w:color w:val="auto"/>
          <w:kern w:val="0"/>
          <w:sz w:val="28"/>
          <w:szCs w:val="28"/>
        </w:rPr>
        <w:t xml:space="preserve">, в котором осуществляется образование </w:t>
      </w:r>
      <w:proofErr w:type="gramStart"/>
      <w:r w:rsidRPr="00942A64">
        <w:rPr>
          <w:rFonts w:asciiTheme="majorBidi" w:eastAsia="Times New Roman" w:hAnsiTheme="majorBidi" w:cstheme="majorBidi"/>
          <w:color w:val="auto"/>
          <w:kern w:val="0"/>
          <w:sz w:val="28"/>
          <w:szCs w:val="28"/>
        </w:rPr>
        <w:t>обучающихся</w:t>
      </w:r>
      <w:proofErr w:type="gramEnd"/>
      <w:r w:rsidRPr="00942A64">
        <w:rPr>
          <w:rFonts w:asciiTheme="majorBidi" w:eastAsia="Times New Roman" w:hAnsiTheme="majorBidi" w:cstheme="majorBidi"/>
          <w:color w:val="auto"/>
          <w:kern w:val="0"/>
          <w:sz w:val="28"/>
          <w:szCs w:val="28"/>
        </w:rPr>
        <w:t xml:space="preserve"> с умственной отсталостью (интеллектуальными нарушениями), соответствует общим требованиям, предъявляемым к организациям, в области:</w:t>
      </w:r>
    </w:p>
    <w:p w:rsidR="00E033B1" w:rsidRPr="00942A64" w:rsidRDefault="00E033B1" w:rsidP="00E033B1">
      <w:pPr>
        <w:tabs>
          <w:tab w:val="left" w:pos="851"/>
        </w:tabs>
        <w:spacing w:after="0"/>
        <w:ind w:firstLine="575"/>
        <w:jc w:val="both"/>
        <w:textAlignment w:val="baseline"/>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соблюдения санитарно-гигиенических норм организации образовательной деятельности;</w:t>
      </w:r>
    </w:p>
    <w:p w:rsidR="00E033B1" w:rsidRPr="00942A64" w:rsidRDefault="00E033B1" w:rsidP="00E033B1">
      <w:pPr>
        <w:tabs>
          <w:tab w:val="left" w:pos="851"/>
        </w:tabs>
        <w:spacing w:after="0"/>
        <w:ind w:firstLine="575"/>
        <w:jc w:val="both"/>
        <w:textAlignment w:val="baseline"/>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обеспечения санитарно-бытовых и социально-бытовых условий;</w:t>
      </w:r>
    </w:p>
    <w:p w:rsidR="00E033B1" w:rsidRPr="00942A64" w:rsidRDefault="00E033B1" w:rsidP="00E033B1">
      <w:pPr>
        <w:tabs>
          <w:tab w:val="left" w:pos="851"/>
        </w:tabs>
        <w:spacing w:after="0"/>
        <w:ind w:firstLine="575"/>
        <w:jc w:val="both"/>
        <w:textAlignment w:val="baseline"/>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 xml:space="preserve">соблюдения </w:t>
      </w:r>
      <w:proofErr w:type="gramStart"/>
      <w:r w:rsidRPr="00942A64">
        <w:rPr>
          <w:rFonts w:asciiTheme="majorBidi" w:eastAsia="Times New Roman" w:hAnsiTheme="majorBidi" w:cstheme="majorBidi"/>
          <w:color w:val="auto"/>
          <w:kern w:val="0"/>
          <w:sz w:val="28"/>
          <w:szCs w:val="28"/>
        </w:rPr>
        <w:t>пожарной</w:t>
      </w:r>
      <w:proofErr w:type="gramEnd"/>
      <w:r w:rsidRPr="00942A64">
        <w:rPr>
          <w:rFonts w:asciiTheme="majorBidi" w:eastAsia="Times New Roman" w:hAnsiTheme="majorBidi" w:cstheme="majorBidi"/>
          <w:color w:val="auto"/>
          <w:kern w:val="0"/>
          <w:sz w:val="28"/>
          <w:szCs w:val="28"/>
        </w:rPr>
        <w:t xml:space="preserve"> и электробезопасности;</w:t>
      </w:r>
    </w:p>
    <w:p w:rsidR="00E033B1" w:rsidRPr="00942A64" w:rsidRDefault="00E033B1" w:rsidP="00E033B1">
      <w:pPr>
        <w:tabs>
          <w:tab w:val="left" w:pos="851"/>
        </w:tabs>
        <w:spacing w:after="0"/>
        <w:ind w:firstLine="575"/>
        <w:jc w:val="both"/>
        <w:textAlignment w:val="baseline"/>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соблюдения требований охраны труда;</w:t>
      </w:r>
    </w:p>
    <w:p w:rsidR="00E033B1" w:rsidRPr="00942A64" w:rsidRDefault="00E033B1" w:rsidP="00E033B1">
      <w:pPr>
        <w:tabs>
          <w:tab w:val="left" w:pos="851"/>
        </w:tabs>
        <w:spacing w:after="0"/>
        <w:ind w:firstLine="575"/>
        <w:jc w:val="both"/>
        <w:textAlignment w:val="baseline"/>
        <w:rPr>
          <w:rFonts w:asciiTheme="majorBidi" w:eastAsia="Times New Roman" w:hAnsiTheme="majorBidi" w:cstheme="majorBidi"/>
          <w:color w:val="auto"/>
          <w:kern w:val="0"/>
          <w:sz w:val="28"/>
          <w:szCs w:val="28"/>
        </w:rPr>
      </w:pPr>
      <w:r w:rsidRPr="00942A64">
        <w:rPr>
          <w:rFonts w:asciiTheme="majorBidi" w:eastAsia="Times New Roman" w:hAnsiTheme="majorBidi" w:cstheme="majorBidi"/>
          <w:color w:val="auto"/>
          <w:kern w:val="0"/>
          <w:sz w:val="28"/>
          <w:szCs w:val="28"/>
        </w:rPr>
        <w:t>соблюдения своевременных сроков и необходимых объемов текущего и капитального ремонта и др.</w:t>
      </w:r>
    </w:p>
    <w:p w:rsidR="00E033B1" w:rsidRPr="00942A64" w:rsidRDefault="00E033B1" w:rsidP="00E033B1">
      <w:pPr>
        <w:autoSpaceDE w:val="0"/>
        <w:spacing w:after="0"/>
        <w:ind w:firstLine="709"/>
        <w:jc w:val="both"/>
        <w:rPr>
          <w:rFonts w:asciiTheme="majorBidi" w:eastAsia="Times New Roman" w:hAnsiTheme="majorBidi" w:cstheme="majorBidi"/>
          <w:color w:val="000000"/>
          <w:kern w:val="0"/>
          <w:sz w:val="28"/>
          <w:szCs w:val="28"/>
        </w:rPr>
      </w:pPr>
      <w:r w:rsidRPr="00942A64">
        <w:rPr>
          <w:rFonts w:asciiTheme="majorBidi" w:eastAsia="Times New Roman" w:hAnsiTheme="majorBidi" w:cstheme="majorBidi"/>
          <w:color w:val="000000"/>
          <w:kern w:val="0"/>
          <w:sz w:val="28"/>
          <w:szCs w:val="28"/>
        </w:rPr>
        <w:t xml:space="preserve"> Школа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 </w:t>
      </w:r>
    </w:p>
    <w:p w:rsidR="00E033B1" w:rsidRPr="00942A64" w:rsidRDefault="00E033B1" w:rsidP="00E033B1">
      <w:pPr>
        <w:autoSpaceDE w:val="0"/>
        <w:spacing w:after="0"/>
        <w:ind w:firstLine="709"/>
        <w:jc w:val="both"/>
        <w:rPr>
          <w:rFonts w:asciiTheme="majorBidi" w:eastAsia="Times New Roman" w:hAnsiTheme="majorBidi" w:cstheme="majorBidi"/>
          <w:color w:val="000000"/>
          <w:kern w:val="0"/>
          <w:sz w:val="28"/>
          <w:szCs w:val="28"/>
        </w:rPr>
      </w:pPr>
      <w:r w:rsidRPr="00942A64">
        <w:rPr>
          <w:rFonts w:asciiTheme="majorBidi" w:eastAsia="Times New Roman" w:hAnsiTheme="majorBidi" w:cstheme="majorBidi"/>
          <w:b/>
          <w:i/>
          <w:color w:val="000000"/>
          <w:kern w:val="0"/>
          <w:sz w:val="28"/>
          <w:szCs w:val="28"/>
        </w:rPr>
        <w:t>Временной режим</w:t>
      </w:r>
      <w:r w:rsidRPr="00942A64">
        <w:rPr>
          <w:rFonts w:asciiTheme="majorBidi" w:eastAsia="Times New Roman" w:hAnsiTheme="majorBidi" w:cstheme="majorBidi"/>
          <w:color w:val="000000"/>
          <w:kern w:val="0"/>
          <w:sz w:val="28"/>
          <w:szCs w:val="28"/>
        </w:rPr>
        <w:t xml:space="preserve"> образования обучающихся с умственной отсталостью </w:t>
      </w:r>
      <w:r w:rsidRPr="00942A64">
        <w:rPr>
          <w:rFonts w:asciiTheme="majorBidi" w:eastAsia="Times New Roman" w:hAnsiTheme="majorBidi" w:cstheme="majorBidi"/>
          <w:color w:val="auto"/>
          <w:kern w:val="0"/>
          <w:sz w:val="28"/>
          <w:szCs w:val="28"/>
        </w:rPr>
        <w:t xml:space="preserve">(интеллектуальными нарушениями) </w:t>
      </w:r>
      <w:r w:rsidRPr="00942A64">
        <w:rPr>
          <w:rFonts w:asciiTheme="majorBidi" w:eastAsia="Times New Roman" w:hAnsiTheme="majorBidi" w:cstheme="majorBidi"/>
          <w:color w:val="000000"/>
          <w:kern w:val="0"/>
          <w:sz w:val="28"/>
          <w:szCs w:val="28"/>
        </w:rPr>
        <w:t xml:space="preserve">(учебный год, учебная неделя, день) установлен  в соответствии с законодательно закрепленными нормативами (ФЗ «Об образовании в РФ», СанПиН, приказы Министерства образования и др.). Продолжительность  учебного дня  для каждого конкретного ребёнка  устанавливается  с учётом особых образовательных потребностей ребёнка, его готовности к нахождению в среде сверстников без родителей.  </w:t>
      </w:r>
      <w:proofErr w:type="gramStart"/>
      <w:r w:rsidRPr="00942A64">
        <w:rPr>
          <w:rFonts w:asciiTheme="majorBidi" w:eastAsia="Times New Roman" w:hAnsiTheme="majorBidi" w:cstheme="majorBidi"/>
          <w:color w:val="000000"/>
          <w:kern w:val="0"/>
          <w:sz w:val="28"/>
          <w:szCs w:val="28"/>
        </w:rPr>
        <w:t xml:space="preserve">Распорядок  дня обучающихся с ОВЗ устанавливается с учётом их повышенной утомляемости в соответствии  с требованиями к </w:t>
      </w:r>
      <w:proofErr w:type="spellStart"/>
      <w:r w:rsidRPr="00942A64">
        <w:rPr>
          <w:rFonts w:asciiTheme="majorBidi" w:eastAsia="Times New Roman" w:hAnsiTheme="majorBidi" w:cstheme="majorBidi"/>
          <w:color w:val="000000"/>
          <w:kern w:val="0"/>
          <w:sz w:val="28"/>
          <w:szCs w:val="28"/>
        </w:rPr>
        <w:t>здоровьесбережению</w:t>
      </w:r>
      <w:proofErr w:type="spellEnd"/>
      <w:r w:rsidRPr="00942A64">
        <w:rPr>
          <w:rFonts w:asciiTheme="majorBidi" w:eastAsia="Times New Roman" w:hAnsiTheme="majorBidi" w:cstheme="majorBidi"/>
          <w:color w:val="000000"/>
          <w:kern w:val="0"/>
          <w:sz w:val="28"/>
          <w:szCs w:val="28"/>
        </w:rPr>
        <w:t xml:space="preserve"> (регулируется объём нагрузки по реализации ООП  и программы коррекционной работы, время на самостоятельную  учебную </w:t>
      </w:r>
      <w:r w:rsidRPr="00942A64">
        <w:rPr>
          <w:rFonts w:asciiTheme="majorBidi" w:eastAsia="Times New Roman" w:hAnsiTheme="majorBidi" w:cstheme="majorBidi"/>
          <w:color w:val="000000"/>
          <w:kern w:val="0"/>
          <w:sz w:val="28"/>
          <w:szCs w:val="28"/>
        </w:rPr>
        <w:lastRenderedPageBreak/>
        <w:t xml:space="preserve">работу, время отдыха,   </w:t>
      </w:r>
      <w:proofErr w:type="spellStart"/>
      <w:r w:rsidRPr="00942A64">
        <w:rPr>
          <w:rFonts w:asciiTheme="majorBidi" w:eastAsia="Times New Roman" w:hAnsiTheme="majorBidi" w:cstheme="majorBidi"/>
          <w:color w:val="000000"/>
          <w:kern w:val="0"/>
          <w:sz w:val="28"/>
          <w:szCs w:val="28"/>
        </w:rPr>
        <w:t>уловлетворение</w:t>
      </w:r>
      <w:proofErr w:type="spellEnd"/>
      <w:r w:rsidRPr="00942A64">
        <w:rPr>
          <w:rFonts w:asciiTheme="majorBidi" w:eastAsia="Times New Roman" w:hAnsiTheme="majorBidi" w:cstheme="majorBidi"/>
          <w:color w:val="000000"/>
          <w:kern w:val="0"/>
          <w:sz w:val="28"/>
          <w:szCs w:val="28"/>
        </w:rPr>
        <w:t xml:space="preserve">  потребностей обучающихся  в двигательной активности Обучение и воспитание  происходит как в ходе уроков, так и  во время внеурочной деятельности обучающегося в течение  учебного дня.</w:t>
      </w:r>
      <w:proofErr w:type="gramEnd"/>
      <w:r w:rsidRPr="00942A64">
        <w:rPr>
          <w:rFonts w:asciiTheme="majorBidi" w:eastAsia="Times New Roman" w:hAnsiTheme="majorBidi" w:cstheme="majorBidi"/>
          <w:color w:val="000000"/>
          <w:kern w:val="0"/>
          <w:sz w:val="28"/>
          <w:szCs w:val="28"/>
        </w:rPr>
        <w:t xml:space="preserve"> Обучение учащихся с ОВЗ осуществляется только в первую смену. В ходе урока  (середина) в обязательном порядке проводится физкультурная минутка, направленная на снятие общего мышечного напряжения. </w:t>
      </w:r>
    </w:p>
    <w:p w:rsidR="00E033B1" w:rsidRPr="00942A64" w:rsidRDefault="00E033B1" w:rsidP="00E033B1">
      <w:pPr>
        <w:shd w:val="clear" w:color="auto" w:fill="FFFFFF"/>
        <w:spacing w:after="0" w:line="240" w:lineRule="auto"/>
        <w:jc w:val="both"/>
        <w:textAlignment w:val="baseline"/>
        <w:rPr>
          <w:rFonts w:asciiTheme="majorBidi" w:eastAsia="Times New Roman" w:hAnsiTheme="majorBidi" w:cstheme="majorBidi"/>
          <w:color w:val="2D2D2D"/>
          <w:spacing w:val="2"/>
          <w:kern w:val="0"/>
          <w:sz w:val="28"/>
          <w:szCs w:val="28"/>
        </w:rPr>
      </w:pPr>
      <w:r w:rsidRPr="00942A64">
        <w:rPr>
          <w:rFonts w:asciiTheme="majorBidi" w:eastAsia="Times New Roman" w:hAnsiTheme="majorBidi" w:cstheme="majorBidi"/>
          <w:color w:val="auto"/>
          <w:kern w:val="0"/>
          <w:sz w:val="28"/>
          <w:szCs w:val="28"/>
        </w:rPr>
        <w:t xml:space="preserve">Рабочее место ребёнка с ОВЗ осуществляется с использованием </w:t>
      </w:r>
      <w:proofErr w:type="spellStart"/>
      <w:r w:rsidRPr="00942A64">
        <w:rPr>
          <w:rFonts w:asciiTheme="majorBidi" w:eastAsia="Times New Roman" w:hAnsiTheme="majorBidi" w:cstheme="majorBidi"/>
          <w:color w:val="auto"/>
          <w:kern w:val="0"/>
          <w:sz w:val="28"/>
          <w:szCs w:val="28"/>
        </w:rPr>
        <w:t>здоровьесберегающих</w:t>
      </w:r>
      <w:proofErr w:type="spellEnd"/>
      <w:r w:rsidRPr="00942A64">
        <w:rPr>
          <w:rFonts w:asciiTheme="majorBidi" w:eastAsia="Times New Roman" w:hAnsiTheme="majorBidi" w:cstheme="majorBidi"/>
          <w:color w:val="auto"/>
          <w:kern w:val="0"/>
          <w:sz w:val="28"/>
          <w:szCs w:val="28"/>
        </w:rPr>
        <w:t xml:space="preserve"> технологий.  Парта подбирается  в соответствии с ростом ученика. </w:t>
      </w:r>
      <w:r w:rsidRPr="00942A64">
        <w:rPr>
          <w:rFonts w:asciiTheme="majorBidi" w:eastAsia="Times New Roman" w:hAnsiTheme="majorBidi" w:cstheme="majorBidi"/>
          <w:color w:val="2D2D2D"/>
          <w:spacing w:val="2"/>
          <w:kern w:val="0"/>
          <w:sz w:val="28"/>
          <w:szCs w:val="28"/>
        </w:rPr>
        <w:t xml:space="preserve"> Для предупреждения переутомления в течение недели для </w:t>
      </w:r>
      <w:proofErr w:type="gramStart"/>
      <w:r w:rsidRPr="00942A64">
        <w:rPr>
          <w:rFonts w:asciiTheme="majorBidi" w:eastAsia="Times New Roman" w:hAnsiTheme="majorBidi" w:cstheme="majorBidi"/>
          <w:color w:val="2D2D2D"/>
          <w:spacing w:val="2"/>
          <w:kern w:val="0"/>
          <w:sz w:val="28"/>
          <w:szCs w:val="28"/>
        </w:rPr>
        <w:t>обучающихся</w:t>
      </w:r>
      <w:proofErr w:type="gramEnd"/>
      <w:r w:rsidRPr="00942A64">
        <w:rPr>
          <w:rFonts w:asciiTheme="majorBidi" w:eastAsia="Times New Roman" w:hAnsiTheme="majorBidi" w:cstheme="majorBidi"/>
          <w:color w:val="2D2D2D"/>
          <w:spacing w:val="2"/>
          <w:kern w:val="0"/>
          <w:sz w:val="28"/>
          <w:szCs w:val="28"/>
        </w:rPr>
        <w:t xml:space="preserve"> с </w:t>
      </w:r>
      <w:r w:rsidRPr="00942A64">
        <w:rPr>
          <w:rFonts w:asciiTheme="majorBidi" w:eastAsia="Times New Roman" w:hAnsiTheme="majorBidi" w:cstheme="majorBidi"/>
          <w:color w:val="2D2D2D"/>
          <w:spacing w:val="2"/>
          <w:kern w:val="0"/>
          <w:sz w:val="28"/>
          <w:szCs w:val="28"/>
          <w:shd w:val="clear" w:color="auto" w:fill="FFFFFF" w:themeFill="background1"/>
        </w:rPr>
        <w:t xml:space="preserve">ОВЗ </w:t>
      </w:r>
      <w:r w:rsidRPr="00942A64">
        <w:rPr>
          <w:rFonts w:asciiTheme="majorBidi" w:eastAsia="Times New Roman" w:hAnsiTheme="majorBidi" w:cstheme="majorBidi"/>
          <w:color w:val="000000"/>
          <w:spacing w:val="2"/>
          <w:kern w:val="0"/>
          <w:sz w:val="28"/>
          <w:szCs w:val="28"/>
          <w:shd w:val="clear" w:color="auto" w:fill="FFFFFF" w:themeFill="background1"/>
        </w:rPr>
        <w:t xml:space="preserve"> имеется</w:t>
      </w:r>
      <w:r w:rsidRPr="00942A64">
        <w:rPr>
          <w:rFonts w:asciiTheme="majorBidi" w:eastAsia="Times New Roman" w:hAnsiTheme="majorBidi" w:cstheme="majorBidi"/>
          <w:color w:val="000000"/>
          <w:spacing w:val="2"/>
          <w:kern w:val="0"/>
          <w:sz w:val="28"/>
          <w:szCs w:val="28"/>
        </w:rPr>
        <w:t xml:space="preserve">  облегченный учебный день в среду или четверг. Продолжительность учебной нагрузки на уроке не  превышает 40 минут.</w:t>
      </w:r>
      <w:r w:rsidRPr="00942A64">
        <w:rPr>
          <w:rFonts w:asciiTheme="majorBidi" w:eastAsia="Times New Roman" w:hAnsiTheme="majorBidi" w:cstheme="majorBidi"/>
          <w:color w:val="2D2D2D"/>
          <w:spacing w:val="2"/>
          <w:kern w:val="0"/>
          <w:sz w:val="28"/>
          <w:szCs w:val="28"/>
        </w:rPr>
        <w:t xml:space="preserve"> Продолжительность перемен между уроками составляет не менее 10 минут, большой перемены (после 2 или 3 уроков) – 20 минут. </w:t>
      </w:r>
      <w:r w:rsidRPr="00942A64">
        <w:rPr>
          <w:rFonts w:asciiTheme="majorBidi" w:eastAsia="Times New Roman" w:hAnsiTheme="majorBidi" w:cstheme="majorBidi"/>
          <w:color w:val="2D2D2D"/>
          <w:spacing w:val="2"/>
          <w:kern w:val="0"/>
          <w:sz w:val="28"/>
          <w:szCs w:val="28"/>
        </w:rPr>
        <w:br/>
      </w:r>
      <w:r w:rsidRPr="00942A64">
        <w:rPr>
          <w:rFonts w:asciiTheme="majorBidi" w:eastAsia="Times New Roman" w:hAnsiTheme="majorBidi" w:cstheme="majorBidi"/>
          <w:i/>
          <w:color w:val="auto"/>
          <w:kern w:val="0"/>
          <w:sz w:val="28"/>
          <w:szCs w:val="28"/>
        </w:rPr>
        <w:t>Технические средства обучения</w:t>
      </w:r>
      <w:r w:rsidRPr="00942A64">
        <w:rPr>
          <w:rFonts w:asciiTheme="majorBidi" w:eastAsia="Times New Roman" w:hAnsiTheme="majorBidi" w:cstheme="majorBidi"/>
          <w:color w:val="auto"/>
          <w:kern w:val="0"/>
          <w:sz w:val="28"/>
          <w:szCs w:val="28"/>
        </w:rPr>
        <w:t xml:space="preserve"> </w:t>
      </w:r>
      <w:r w:rsidRPr="00942A64">
        <w:rPr>
          <w:rFonts w:asciiTheme="majorBidi" w:eastAsia="Times New Roman" w:hAnsiTheme="majorBidi" w:cstheme="majorBidi"/>
          <w:kern w:val="0"/>
          <w:sz w:val="28"/>
          <w:szCs w:val="28"/>
        </w:rPr>
        <w:t xml:space="preserve"> дают возможность удовлетворить особые образовательные потребности </w:t>
      </w:r>
      <w:proofErr w:type="gramStart"/>
      <w:r w:rsidRPr="00942A64">
        <w:rPr>
          <w:rFonts w:asciiTheme="majorBidi" w:eastAsia="Times New Roman" w:hAnsiTheme="majorBidi" w:cstheme="majorBidi"/>
          <w:kern w:val="0"/>
          <w:sz w:val="28"/>
          <w:szCs w:val="28"/>
        </w:rPr>
        <w:t>обучающихся</w:t>
      </w:r>
      <w:proofErr w:type="gramEnd"/>
      <w:r w:rsidRPr="00942A64">
        <w:rPr>
          <w:rFonts w:asciiTheme="majorBidi" w:eastAsia="Times New Roman" w:hAnsiTheme="majorBidi" w:cstheme="majorBidi"/>
          <w:kern w:val="0"/>
          <w:sz w:val="28"/>
          <w:szCs w:val="28"/>
        </w:rPr>
        <w:t xml:space="preserve"> с умственной отсталостью </w:t>
      </w:r>
      <w:r w:rsidRPr="00942A64">
        <w:rPr>
          <w:rFonts w:asciiTheme="majorBidi" w:eastAsia="Times New Roman" w:hAnsiTheme="majorBidi" w:cstheme="majorBidi"/>
          <w:color w:val="auto"/>
          <w:kern w:val="0"/>
          <w:sz w:val="28"/>
          <w:szCs w:val="28"/>
        </w:rPr>
        <w:t>(интеллектуальными нарушениями)</w:t>
      </w:r>
      <w:r w:rsidRPr="00942A64">
        <w:rPr>
          <w:rFonts w:asciiTheme="majorBidi" w:eastAsia="Times New Roman" w:hAnsiTheme="majorBidi" w:cstheme="majorBidi"/>
          <w:kern w:val="0"/>
          <w:sz w:val="28"/>
          <w:szCs w:val="28"/>
        </w:rPr>
        <w:t>, способствуют мотивации учебной деятельности, развивают познавательную активность обучающихся.</w:t>
      </w:r>
    </w:p>
    <w:p w:rsidR="00E033B1" w:rsidRPr="00942A64" w:rsidRDefault="00E033B1" w:rsidP="00E033B1">
      <w:pPr>
        <w:autoSpaceDE w:val="0"/>
        <w:spacing w:after="0"/>
        <w:ind w:firstLine="709"/>
        <w:jc w:val="both"/>
        <w:textAlignment w:val="cente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Учет особых образовательных потребностей обучающихся с ум</w:t>
      </w:r>
      <w:r w:rsidRPr="00942A64">
        <w:rPr>
          <w:rFonts w:asciiTheme="majorBidi" w:eastAsia="Times New Roman" w:hAnsiTheme="majorBidi" w:cstheme="majorBidi"/>
          <w:sz w:val="28"/>
          <w:szCs w:val="28"/>
        </w:rPr>
        <w:softHyphen/>
        <w:t>с</w:t>
      </w:r>
      <w:r w:rsidRPr="00942A64">
        <w:rPr>
          <w:rFonts w:asciiTheme="majorBidi" w:eastAsia="Times New Roman" w:hAnsiTheme="majorBidi" w:cstheme="majorBidi"/>
          <w:sz w:val="28"/>
          <w:szCs w:val="28"/>
        </w:rPr>
        <w:softHyphen/>
        <w:t>т</w:t>
      </w:r>
      <w:r w:rsidRPr="00942A64">
        <w:rPr>
          <w:rFonts w:asciiTheme="majorBidi" w:eastAsia="Times New Roman" w:hAnsiTheme="majorBidi" w:cstheme="majorBidi"/>
          <w:sz w:val="28"/>
          <w:szCs w:val="28"/>
        </w:rPr>
        <w:softHyphen/>
        <w:t>вен</w:t>
      </w:r>
      <w:r w:rsidRPr="00942A64">
        <w:rPr>
          <w:rFonts w:asciiTheme="majorBidi" w:eastAsia="Times New Roman" w:hAnsiTheme="majorBidi" w:cstheme="majorBidi"/>
          <w:sz w:val="28"/>
          <w:szCs w:val="28"/>
        </w:rPr>
        <w:softHyphen/>
        <w:t>ной от</w:t>
      </w:r>
      <w:r w:rsidRPr="00942A64">
        <w:rPr>
          <w:rFonts w:asciiTheme="majorBidi" w:eastAsia="Times New Roman" w:hAnsiTheme="majorBidi" w:cstheme="majorBidi"/>
          <w:sz w:val="28"/>
          <w:szCs w:val="28"/>
        </w:rPr>
        <w:softHyphen/>
        <w:t xml:space="preserve">сталостью </w:t>
      </w:r>
      <w:r w:rsidRPr="00942A64">
        <w:rPr>
          <w:rFonts w:asciiTheme="majorBidi" w:eastAsia="Times New Roman" w:hAnsiTheme="majorBidi" w:cstheme="majorBidi"/>
          <w:color w:val="auto"/>
          <w:sz w:val="28"/>
          <w:szCs w:val="28"/>
        </w:rPr>
        <w:t>(интеллектуальными нарушениями)</w:t>
      </w:r>
      <w:r w:rsidRPr="00942A64">
        <w:rPr>
          <w:rFonts w:asciiTheme="majorBidi" w:eastAsia="Times New Roman" w:hAnsiTheme="majorBidi" w:cstheme="majorBidi"/>
          <w:caps/>
          <w:color w:val="auto"/>
          <w:sz w:val="28"/>
          <w:szCs w:val="28"/>
        </w:rPr>
        <w:t xml:space="preserve"> </w:t>
      </w:r>
      <w:r w:rsidRPr="00942A64">
        <w:rPr>
          <w:rFonts w:asciiTheme="majorBidi" w:eastAsia="Times New Roman" w:hAnsiTheme="majorBidi" w:cstheme="majorBidi"/>
          <w:sz w:val="28"/>
          <w:szCs w:val="28"/>
        </w:rPr>
        <w:t>обусловливает необходимость ис</w:t>
      </w:r>
      <w:r w:rsidRPr="00942A64">
        <w:rPr>
          <w:rFonts w:asciiTheme="majorBidi" w:eastAsia="Times New Roman" w:hAnsiTheme="majorBidi" w:cstheme="majorBidi"/>
          <w:sz w:val="28"/>
          <w:szCs w:val="28"/>
        </w:rPr>
        <w:softHyphen/>
        <w:t>поль</w:t>
      </w:r>
      <w:r w:rsidRPr="00942A64">
        <w:rPr>
          <w:rFonts w:asciiTheme="majorBidi" w:eastAsia="Times New Roman" w:hAnsiTheme="majorBidi" w:cstheme="majorBidi"/>
          <w:sz w:val="28"/>
          <w:szCs w:val="28"/>
        </w:rPr>
        <w:softHyphen/>
        <w:t>зо</w:t>
      </w:r>
      <w:r w:rsidRPr="00942A64">
        <w:rPr>
          <w:rFonts w:asciiTheme="majorBidi" w:eastAsia="Times New Roman" w:hAnsiTheme="majorBidi" w:cstheme="majorBidi"/>
          <w:sz w:val="28"/>
          <w:szCs w:val="28"/>
        </w:rPr>
        <w:softHyphen/>
        <w:t>ва</w:t>
      </w:r>
      <w:r w:rsidRPr="00942A64">
        <w:rPr>
          <w:rFonts w:asciiTheme="majorBidi" w:eastAsia="Times New Roman" w:hAnsiTheme="majorBidi" w:cstheme="majorBidi"/>
          <w:sz w:val="28"/>
          <w:szCs w:val="28"/>
        </w:rPr>
        <w:softHyphen/>
        <w:t xml:space="preserve">ния </w:t>
      </w:r>
      <w:r w:rsidRPr="00942A64">
        <w:rPr>
          <w:rFonts w:asciiTheme="majorBidi" w:eastAsia="Times New Roman" w:hAnsiTheme="majorBidi" w:cstheme="majorBidi"/>
          <w:i/>
          <w:sz w:val="28"/>
          <w:szCs w:val="28"/>
        </w:rPr>
        <w:t>спе</w:t>
      </w:r>
      <w:r w:rsidRPr="00942A64">
        <w:rPr>
          <w:rFonts w:asciiTheme="majorBidi" w:eastAsia="Times New Roman" w:hAnsiTheme="majorBidi" w:cstheme="majorBidi"/>
          <w:i/>
          <w:sz w:val="28"/>
          <w:szCs w:val="28"/>
        </w:rPr>
        <w:softHyphen/>
        <w:t>ци</w:t>
      </w:r>
      <w:r w:rsidRPr="00942A64">
        <w:rPr>
          <w:rFonts w:asciiTheme="majorBidi" w:eastAsia="Times New Roman" w:hAnsiTheme="majorBidi" w:cstheme="majorBidi"/>
          <w:i/>
          <w:sz w:val="28"/>
          <w:szCs w:val="28"/>
        </w:rPr>
        <w:softHyphen/>
        <w:t>аль</w:t>
      </w:r>
      <w:r w:rsidRPr="00942A64">
        <w:rPr>
          <w:rFonts w:asciiTheme="majorBidi" w:eastAsia="Times New Roman" w:hAnsiTheme="majorBidi" w:cstheme="majorBidi"/>
          <w:i/>
          <w:sz w:val="28"/>
          <w:szCs w:val="28"/>
        </w:rPr>
        <w:softHyphen/>
        <w:t>ных уче</w:t>
      </w:r>
      <w:r w:rsidRPr="00942A64">
        <w:rPr>
          <w:rFonts w:asciiTheme="majorBidi" w:eastAsia="Times New Roman" w:hAnsiTheme="majorBidi" w:cstheme="majorBidi"/>
          <w:i/>
          <w:sz w:val="28"/>
          <w:szCs w:val="28"/>
        </w:rPr>
        <w:softHyphen/>
        <w:t>б</w:t>
      </w:r>
      <w:r w:rsidRPr="00942A64">
        <w:rPr>
          <w:rFonts w:asciiTheme="majorBidi" w:eastAsia="Times New Roman" w:hAnsiTheme="majorBidi" w:cstheme="majorBidi"/>
          <w:i/>
          <w:sz w:val="28"/>
          <w:szCs w:val="28"/>
        </w:rPr>
        <w:softHyphen/>
        <w:t>ни</w:t>
      </w:r>
      <w:r w:rsidRPr="00942A64">
        <w:rPr>
          <w:rFonts w:asciiTheme="majorBidi" w:eastAsia="Times New Roman" w:hAnsiTheme="majorBidi" w:cstheme="majorBidi"/>
          <w:i/>
          <w:sz w:val="28"/>
          <w:szCs w:val="28"/>
        </w:rPr>
        <w:softHyphen/>
        <w:t>ков</w:t>
      </w:r>
      <w:r w:rsidRPr="00942A64">
        <w:rPr>
          <w:rFonts w:asciiTheme="majorBidi" w:eastAsia="Times New Roman" w:hAnsiTheme="majorBidi" w:cstheme="majorBidi"/>
          <w:sz w:val="28"/>
          <w:szCs w:val="28"/>
        </w:rPr>
        <w:t>, адресованных данной категории обучающихся. Для за</w:t>
      </w:r>
      <w:r w:rsidRPr="00942A64">
        <w:rPr>
          <w:rFonts w:asciiTheme="majorBidi" w:eastAsia="Times New Roman" w:hAnsiTheme="majorBidi" w:cstheme="majorBidi"/>
          <w:sz w:val="28"/>
          <w:szCs w:val="28"/>
        </w:rPr>
        <w:softHyphen/>
        <w:t>кре</w:t>
      </w:r>
      <w:r w:rsidRPr="00942A64">
        <w:rPr>
          <w:rFonts w:asciiTheme="majorBidi" w:eastAsia="Times New Roman" w:hAnsiTheme="majorBidi" w:cstheme="majorBidi"/>
          <w:sz w:val="28"/>
          <w:szCs w:val="28"/>
        </w:rPr>
        <w:softHyphen/>
        <w:t>п</w:t>
      </w:r>
      <w:r w:rsidRPr="00942A64">
        <w:rPr>
          <w:rFonts w:asciiTheme="majorBidi" w:eastAsia="Times New Roman" w:hAnsiTheme="majorBidi" w:cstheme="majorBidi"/>
          <w:sz w:val="28"/>
          <w:szCs w:val="28"/>
        </w:rPr>
        <w:softHyphen/>
        <w:t>ле</w:t>
      </w:r>
      <w:r w:rsidRPr="00942A64">
        <w:rPr>
          <w:rFonts w:asciiTheme="majorBidi" w:eastAsia="Times New Roman" w:hAnsiTheme="majorBidi" w:cstheme="majorBidi"/>
          <w:sz w:val="28"/>
          <w:szCs w:val="28"/>
        </w:rPr>
        <w:softHyphen/>
        <w:t>ния зна</w:t>
      </w:r>
      <w:r w:rsidRPr="00942A64">
        <w:rPr>
          <w:rFonts w:asciiTheme="majorBidi" w:eastAsia="Times New Roman" w:hAnsiTheme="majorBidi" w:cstheme="majorBidi"/>
          <w:sz w:val="28"/>
          <w:szCs w:val="28"/>
        </w:rPr>
        <w:softHyphen/>
        <w:t>ний, полученных на уроке, а также для выполнения практических ра</w:t>
      </w:r>
      <w:r w:rsidRPr="00942A64">
        <w:rPr>
          <w:rFonts w:asciiTheme="majorBidi" w:eastAsia="Times New Roman" w:hAnsiTheme="majorBidi" w:cstheme="majorBidi"/>
          <w:sz w:val="28"/>
          <w:szCs w:val="28"/>
        </w:rPr>
        <w:softHyphen/>
        <w:t>бот,  могут использоваться  рабочие  тетради  на печатной основе, вклю</w:t>
      </w:r>
      <w:r w:rsidRPr="00942A64">
        <w:rPr>
          <w:rFonts w:asciiTheme="majorBidi" w:eastAsia="Times New Roman" w:hAnsiTheme="majorBidi" w:cstheme="majorBidi"/>
          <w:sz w:val="28"/>
          <w:szCs w:val="28"/>
        </w:rPr>
        <w:softHyphen/>
        <w:t>чая  про</w:t>
      </w:r>
      <w:r w:rsidRPr="00942A64">
        <w:rPr>
          <w:rFonts w:asciiTheme="majorBidi" w:eastAsia="Times New Roman" w:hAnsiTheme="majorBidi" w:cstheme="majorBidi"/>
          <w:sz w:val="28"/>
          <w:szCs w:val="28"/>
        </w:rPr>
        <w:softHyphen/>
        <w:t>пи</w:t>
      </w:r>
      <w:r w:rsidRPr="00942A64">
        <w:rPr>
          <w:rFonts w:asciiTheme="majorBidi" w:eastAsia="Times New Roman" w:hAnsiTheme="majorBidi" w:cstheme="majorBidi"/>
          <w:sz w:val="28"/>
          <w:szCs w:val="28"/>
        </w:rPr>
        <w:softHyphen/>
        <w:t>си.</w:t>
      </w:r>
    </w:p>
    <w:p w:rsidR="00E033B1" w:rsidRPr="00942A64" w:rsidRDefault="00E033B1" w:rsidP="00E033B1">
      <w:pPr>
        <w:autoSpaceDE w:val="0"/>
        <w:spacing w:after="0"/>
        <w:ind w:firstLine="709"/>
        <w:jc w:val="both"/>
        <w:textAlignment w:val="center"/>
        <w:rPr>
          <w:rFonts w:asciiTheme="majorBidi" w:eastAsia="Times New Roman" w:hAnsiTheme="majorBidi" w:cstheme="majorBidi"/>
          <w:sz w:val="28"/>
          <w:szCs w:val="28"/>
        </w:rPr>
      </w:pPr>
      <w:r w:rsidRPr="00942A64">
        <w:rPr>
          <w:rFonts w:asciiTheme="majorBidi" w:eastAsia="Times New Roman" w:hAnsiTheme="majorBidi" w:cstheme="majorBidi"/>
          <w:sz w:val="28"/>
          <w:szCs w:val="28"/>
        </w:rPr>
        <w:t xml:space="preserve">Особые образовательные потребности </w:t>
      </w:r>
      <w:proofErr w:type="gramStart"/>
      <w:r w:rsidRPr="00942A64">
        <w:rPr>
          <w:rFonts w:asciiTheme="majorBidi" w:eastAsia="Times New Roman" w:hAnsiTheme="majorBidi" w:cstheme="majorBidi"/>
          <w:sz w:val="28"/>
          <w:szCs w:val="28"/>
        </w:rPr>
        <w:t>обучающихся</w:t>
      </w:r>
      <w:proofErr w:type="gramEnd"/>
      <w:r w:rsidRPr="00942A64">
        <w:rPr>
          <w:rFonts w:asciiTheme="majorBidi" w:eastAsia="Times New Roman" w:hAnsiTheme="majorBidi" w:cstheme="majorBidi"/>
          <w:sz w:val="28"/>
          <w:szCs w:val="28"/>
        </w:rPr>
        <w:t xml:space="preserve"> </w:t>
      </w:r>
      <w:r w:rsidRPr="00942A64">
        <w:rPr>
          <w:rFonts w:asciiTheme="majorBidi" w:eastAsia="Times New Roman" w:hAnsiTheme="majorBidi" w:cstheme="majorBidi"/>
          <w:color w:val="000000"/>
          <w:sz w:val="28"/>
          <w:szCs w:val="28"/>
        </w:rPr>
        <w:t>с умственной от</w:t>
      </w:r>
      <w:r w:rsidRPr="00942A64">
        <w:rPr>
          <w:rFonts w:asciiTheme="majorBidi" w:eastAsia="Times New Roman" w:hAnsiTheme="majorBidi" w:cstheme="majorBidi"/>
          <w:color w:val="000000"/>
          <w:sz w:val="28"/>
          <w:szCs w:val="28"/>
        </w:rPr>
        <w:softHyphen/>
        <w:t>с</w:t>
      </w:r>
      <w:r w:rsidRPr="00942A64">
        <w:rPr>
          <w:rFonts w:asciiTheme="majorBidi" w:eastAsia="Times New Roman" w:hAnsiTheme="majorBidi" w:cstheme="majorBidi"/>
          <w:color w:val="000000"/>
          <w:sz w:val="28"/>
          <w:szCs w:val="28"/>
        </w:rPr>
        <w:softHyphen/>
        <w:t>та</w:t>
      </w:r>
      <w:r w:rsidRPr="00942A64">
        <w:rPr>
          <w:rFonts w:asciiTheme="majorBidi" w:eastAsia="Times New Roman" w:hAnsiTheme="majorBidi" w:cstheme="majorBidi"/>
          <w:color w:val="000000"/>
          <w:sz w:val="28"/>
          <w:szCs w:val="28"/>
        </w:rPr>
        <w:softHyphen/>
        <w:t>лостью</w:t>
      </w:r>
      <w:r w:rsidRPr="00942A64">
        <w:rPr>
          <w:rFonts w:asciiTheme="majorBidi" w:eastAsia="Times New Roman" w:hAnsiTheme="majorBidi" w:cstheme="majorBidi"/>
          <w:sz w:val="28"/>
          <w:szCs w:val="28"/>
        </w:rPr>
        <w:t xml:space="preserve"> </w:t>
      </w:r>
      <w:r w:rsidRPr="00942A64">
        <w:rPr>
          <w:rFonts w:asciiTheme="majorBidi" w:eastAsia="Times New Roman" w:hAnsiTheme="majorBidi" w:cstheme="majorBidi"/>
          <w:color w:val="auto"/>
          <w:sz w:val="28"/>
          <w:szCs w:val="28"/>
        </w:rPr>
        <w:t>(интеллектуальными нарушениями)</w:t>
      </w:r>
      <w:r w:rsidRPr="00942A64">
        <w:rPr>
          <w:rFonts w:asciiTheme="majorBidi" w:eastAsia="Times New Roman" w:hAnsiTheme="majorBidi" w:cstheme="majorBidi"/>
          <w:caps/>
          <w:color w:val="auto"/>
          <w:sz w:val="28"/>
          <w:szCs w:val="28"/>
        </w:rPr>
        <w:t xml:space="preserve"> </w:t>
      </w:r>
      <w:r w:rsidRPr="00942A64">
        <w:rPr>
          <w:rFonts w:asciiTheme="majorBidi" w:eastAsia="Times New Roman" w:hAnsiTheme="majorBidi" w:cstheme="majorBidi"/>
          <w:sz w:val="28"/>
          <w:szCs w:val="28"/>
        </w:rPr>
        <w:t>обусловливают необходимость специального подбора учебного и ди</w:t>
      </w:r>
      <w:r w:rsidRPr="00942A64">
        <w:rPr>
          <w:rFonts w:asciiTheme="majorBidi" w:eastAsia="Times New Roman" w:hAnsiTheme="majorBidi" w:cstheme="majorBidi"/>
          <w:sz w:val="28"/>
          <w:szCs w:val="28"/>
        </w:rPr>
        <w:softHyphen/>
        <w:t>дактического материала.</w:t>
      </w:r>
    </w:p>
    <w:p w:rsidR="00E033B1" w:rsidRPr="00942A64" w:rsidRDefault="00E033B1" w:rsidP="00E033B1">
      <w:pPr>
        <w:autoSpaceDE w:val="0"/>
        <w:spacing w:after="0"/>
        <w:ind w:firstLine="709"/>
        <w:jc w:val="both"/>
        <w:textAlignment w:val="center"/>
        <w:rPr>
          <w:rFonts w:asciiTheme="majorBidi" w:eastAsia="Times New Roman" w:hAnsiTheme="majorBidi" w:cstheme="majorBidi"/>
          <w:color w:val="auto"/>
          <w:sz w:val="28"/>
          <w:szCs w:val="28"/>
        </w:rPr>
      </w:pPr>
      <w:r w:rsidRPr="00942A64">
        <w:rPr>
          <w:rFonts w:asciiTheme="majorBidi" w:eastAsia="Times New Roman" w:hAnsiTheme="majorBidi" w:cstheme="majorBidi"/>
          <w:color w:val="auto"/>
          <w:sz w:val="28"/>
          <w:szCs w:val="28"/>
        </w:rPr>
        <w:t>Требования к материально-техническому обеспечению ориентированы не только на ребёнка, но и на всех участников процесса образования. Пре</w:t>
      </w:r>
      <w:r w:rsidRPr="00942A64">
        <w:rPr>
          <w:rFonts w:asciiTheme="majorBidi" w:eastAsia="Times New Roman" w:hAnsiTheme="majorBidi" w:cstheme="majorBidi"/>
          <w:color w:val="auto"/>
          <w:sz w:val="28"/>
          <w:szCs w:val="28"/>
        </w:rPr>
        <w:softHyphen/>
        <w:t>ду</w:t>
      </w:r>
      <w:r w:rsidRPr="00942A64">
        <w:rPr>
          <w:rFonts w:asciiTheme="majorBidi" w:eastAsia="Times New Roman" w:hAnsiTheme="majorBidi" w:cstheme="majorBidi"/>
          <w:color w:val="auto"/>
          <w:sz w:val="28"/>
          <w:szCs w:val="28"/>
        </w:rPr>
        <w:softHyphen/>
        <w:t>с</w:t>
      </w:r>
      <w:r w:rsidRPr="00942A64">
        <w:rPr>
          <w:rFonts w:asciiTheme="majorBidi" w:eastAsia="Times New Roman" w:hAnsiTheme="majorBidi" w:cstheme="majorBidi"/>
          <w:color w:val="auto"/>
          <w:sz w:val="28"/>
          <w:szCs w:val="28"/>
        </w:rPr>
        <w:softHyphen/>
        <w:t>мат</w:t>
      </w:r>
      <w:r w:rsidRPr="00942A64">
        <w:rPr>
          <w:rFonts w:asciiTheme="majorBidi" w:eastAsia="Times New Roman" w:hAnsiTheme="majorBidi" w:cstheme="majorBidi"/>
          <w:color w:val="auto"/>
          <w:sz w:val="28"/>
          <w:szCs w:val="28"/>
        </w:rPr>
        <w:softHyphen/>
        <w:t>ри</w:t>
      </w:r>
      <w:r w:rsidRPr="00942A64">
        <w:rPr>
          <w:rFonts w:asciiTheme="majorBidi" w:eastAsia="Times New Roman" w:hAnsiTheme="majorBidi" w:cstheme="majorBidi"/>
          <w:color w:val="auto"/>
          <w:sz w:val="28"/>
          <w:szCs w:val="28"/>
        </w:rPr>
        <w:softHyphen/>
        <w:t>ва</w:t>
      </w:r>
      <w:r w:rsidRPr="00942A64">
        <w:rPr>
          <w:rFonts w:asciiTheme="majorBidi" w:eastAsia="Times New Roman" w:hAnsiTheme="majorBidi" w:cstheme="majorBidi"/>
          <w:color w:val="auto"/>
          <w:sz w:val="28"/>
          <w:szCs w:val="28"/>
        </w:rPr>
        <w:softHyphen/>
        <w:t>ет</w:t>
      </w:r>
      <w:r w:rsidRPr="00942A64">
        <w:rPr>
          <w:rFonts w:asciiTheme="majorBidi" w:eastAsia="Times New Roman" w:hAnsiTheme="majorBidi" w:cstheme="majorBidi"/>
          <w:color w:val="auto"/>
          <w:sz w:val="28"/>
          <w:szCs w:val="28"/>
        </w:rPr>
        <w:softHyphen/>
        <w:t>ся материально-техническая поддержка, в том числе сетевая, процесса ко</w:t>
      </w:r>
      <w:r w:rsidRPr="00942A64">
        <w:rPr>
          <w:rFonts w:asciiTheme="majorBidi" w:eastAsia="Times New Roman" w:hAnsiTheme="majorBidi" w:cstheme="majorBidi"/>
          <w:color w:val="auto"/>
          <w:sz w:val="28"/>
          <w:szCs w:val="28"/>
        </w:rPr>
        <w:softHyphen/>
        <w:t>ор</w:t>
      </w:r>
      <w:r w:rsidRPr="00942A64">
        <w:rPr>
          <w:rFonts w:asciiTheme="majorBidi" w:eastAsia="Times New Roman" w:hAnsiTheme="majorBidi" w:cstheme="majorBidi"/>
          <w:color w:val="auto"/>
          <w:sz w:val="28"/>
          <w:szCs w:val="28"/>
        </w:rPr>
        <w:softHyphen/>
        <w:t>ди</w:t>
      </w:r>
      <w:r w:rsidRPr="00942A64">
        <w:rPr>
          <w:rFonts w:asciiTheme="majorBidi" w:eastAsia="Times New Roman" w:hAnsiTheme="majorBidi" w:cstheme="majorBidi"/>
          <w:color w:val="auto"/>
          <w:sz w:val="28"/>
          <w:szCs w:val="28"/>
        </w:rPr>
        <w:softHyphen/>
        <w:t>нации и взаимодействия специалистов разного профиля, вовлечённых в про</w:t>
      </w:r>
      <w:r w:rsidRPr="00942A64">
        <w:rPr>
          <w:rFonts w:asciiTheme="majorBidi" w:eastAsia="Times New Roman" w:hAnsiTheme="majorBidi" w:cstheme="majorBidi"/>
          <w:color w:val="auto"/>
          <w:sz w:val="28"/>
          <w:szCs w:val="28"/>
        </w:rPr>
        <w:softHyphen/>
        <w:t>цесс образования, родителей (законных представителей) обучающихся с умственной отсталостью (интеллектуальными нарушениями).</w:t>
      </w:r>
    </w:p>
    <w:p w:rsidR="00E033B1" w:rsidRPr="00942A64" w:rsidRDefault="00E033B1" w:rsidP="00E033B1">
      <w:pPr>
        <w:autoSpaceDE w:val="0"/>
        <w:spacing w:after="0"/>
        <w:ind w:firstLine="709"/>
        <w:jc w:val="both"/>
        <w:textAlignment w:val="center"/>
        <w:rPr>
          <w:rFonts w:asciiTheme="majorBidi" w:eastAsia="Times New Roman" w:hAnsiTheme="majorBidi" w:cstheme="majorBidi"/>
          <w:color w:val="auto"/>
          <w:sz w:val="28"/>
          <w:szCs w:val="28"/>
        </w:rPr>
      </w:pPr>
      <w:r w:rsidRPr="00942A64">
        <w:rPr>
          <w:rFonts w:asciiTheme="majorBidi" w:eastAsia="Times New Roman" w:hAnsiTheme="majorBidi" w:cstheme="majorBidi"/>
          <w:i/>
          <w:color w:val="auto"/>
          <w:sz w:val="28"/>
          <w:szCs w:val="28"/>
        </w:rPr>
        <w:t>Информационное обеспечение</w:t>
      </w:r>
      <w:r w:rsidRPr="00942A64">
        <w:rPr>
          <w:rFonts w:asciiTheme="majorBidi" w:eastAsia="Times New Roman" w:hAnsiTheme="majorBidi" w:cstheme="majorBidi"/>
          <w:color w:val="auto"/>
          <w:sz w:val="28"/>
          <w:szCs w:val="28"/>
        </w:rPr>
        <w:t xml:space="preserve"> включает необходимую нормативную правовую базу образования обучающихся с умственной отсталостью (интеллектуальными нарушениями) и характеристики предполагаемых информационных связей участников образовательного процесса. </w:t>
      </w:r>
    </w:p>
    <w:p w:rsidR="00E033B1" w:rsidRPr="00942A64" w:rsidRDefault="00E033B1" w:rsidP="00E033B1">
      <w:pPr>
        <w:spacing w:after="0"/>
        <w:ind w:firstLine="709"/>
        <w:jc w:val="both"/>
        <w:rPr>
          <w:rFonts w:asciiTheme="majorBidi" w:eastAsia="Times New Roman" w:hAnsiTheme="majorBidi" w:cstheme="majorBidi"/>
          <w:color w:val="auto"/>
          <w:kern w:val="0"/>
          <w:sz w:val="28"/>
          <w:szCs w:val="28"/>
        </w:rPr>
      </w:pPr>
      <w:proofErr w:type="gramStart"/>
      <w:r w:rsidRPr="00942A64">
        <w:rPr>
          <w:rFonts w:asciiTheme="majorBidi" w:eastAsia="Times New Roman" w:hAnsiTheme="majorBidi" w:cstheme="majorBidi"/>
          <w:color w:val="auto"/>
          <w:kern w:val="0"/>
          <w:sz w:val="28"/>
          <w:szCs w:val="28"/>
        </w:rPr>
        <w:t>Информационно-методическое обеспечение реализации адап</w:t>
      </w:r>
      <w:r w:rsidRPr="00942A64">
        <w:rPr>
          <w:rFonts w:asciiTheme="majorBidi" w:eastAsia="Times New Roman" w:hAnsiTheme="majorBidi" w:cstheme="majorBidi"/>
          <w:color w:val="auto"/>
          <w:kern w:val="0"/>
          <w:sz w:val="28"/>
          <w:szCs w:val="28"/>
        </w:rPr>
        <w:softHyphen/>
        <w:t>ти</w:t>
      </w:r>
      <w:r w:rsidRPr="00942A64">
        <w:rPr>
          <w:rFonts w:asciiTheme="majorBidi" w:eastAsia="Times New Roman" w:hAnsiTheme="majorBidi" w:cstheme="majorBidi"/>
          <w:color w:val="auto"/>
          <w:kern w:val="0"/>
          <w:sz w:val="28"/>
          <w:szCs w:val="28"/>
        </w:rPr>
        <w:softHyphen/>
        <w:t>ро</w:t>
      </w:r>
      <w:r w:rsidRPr="00942A64">
        <w:rPr>
          <w:rFonts w:asciiTheme="majorBidi" w:eastAsia="Times New Roman" w:hAnsiTheme="majorBidi" w:cstheme="majorBidi"/>
          <w:color w:val="auto"/>
          <w:kern w:val="0"/>
          <w:sz w:val="28"/>
          <w:szCs w:val="28"/>
        </w:rPr>
        <w:softHyphen/>
        <w:t>ванных об</w:t>
      </w:r>
      <w:r w:rsidRPr="00942A64">
        <w:rPr>
          <w:rFonts w:asciiTheme="majorBidi" w:eastAsia="Times New Roman" w:hAnsiTheme="majorBidi" w:cstheme="majorBidi"/>
          <w:color w:val="auto"/>
          <w:kern w:val="0"/>
          <w:sz w:val="28"/>
          <w:szCs w:val="28"/>
        </w:rPr>
        <w:softHyphen/>
        <w:t>ра</w:t>
      </w:r>
      <w:r w:rsidRPr="00942A64">
        <w:rPr>
          <w:rFonts w:asciiTheme="majorBidi" w:eastAsia="Times New Roman" w:hAnsiTheme="majorBidi" w:cstheme="majorBidi"/>
          <w:color w:val="auto"/>
          <w:kern w:val="0"/>
          <w:sz w:val="28"/>
          <w:szCs w:val="28"/>
        </w:rPr>
        <w:softHyphen/>
        <w:t>зо</w:t>
      </w:r>
      <w:r w:rsidRPr="00942A64">
        <w:rPr>
          <w:rFonts w:asciiTheme="majorBidi" w:eastAsia="Times New Roman" w:hAnsiTheme="majorBidi" w:cstheme="majorBidi"/>
          <w:color w:val="auto"/>
          <w:kern w:val="0"/>
          <w:sz w:val="28"/>
          <w:szCs w:val="28"/>
        </w:rPr>
        <w:softHyphen/>
        <w:t>ва</w:t>
      </w:r>
      <w:r w:rsidRPr="00942A64">
        <w:rPr>
          <w:rFonts w:asciiTheme="majorBidi" w:eastAsia="Times New Roman" w:hAnsiTheme="majorBidi" w:cstheme="majorBidi"/>
          <w:color w:val="auto"/>
          <w:kern w:val="0"/>
          <w:sz w:val="28"/>
          <w:szCs w:val="28"/>
        </w:rPr>
        <w:softHyphen/>
        <w:t>тель</w:t>
      </w:r>
      <w:r w:rsidRPr="00942A64">
        <w:rPr>
          <w:rFonts w:asciiTheme="majorBidi" w:eastAsia="Times New Roman" w:hAnsiTheme="majorBidi" w:cstheme="majorBidi"/>
          <w:color w:val="auto"/>
          <w:kern w:val="0"/>
          <w:sz w:val="28"/>
          <w:szCs w:val="28"/>
        </w:rPr>
        <w:softHyphen/>
        <w:t xml:space="preserve">ных программ для обучающихся с умственной </w:t>
      </w:r>
      <w:r w:rsidRPr="00942A64">
        <w:rPr>
          <w:rFonts w:asciiTheme="majorBidi" w:eastAsia="Times New Roman" w:hAnsiTheme="majorBidi" w:cstheme="majorBidi"/>
          <w:color w:val="auto"/>
          <w:kern w:val="0"/>
          <w:sz w:val="28"/>
          <w:szCs w:val="28"/>
        </w:rPr>
        <w:lastRenderedPageBreak/>
        <w:t xml:space="preserve">отсталостью (интеллектуальными нарушениями) </w:t>
      </w:r>
      <w:r w:rsidRPr="00942A64">
        <w:rPr>
          <w:rFonts w:asciiTheme="majorBidi" w:eastAsia="Times New Roman" w:hAnsiTheme="majorBidi" w:cstheme="majorBidi"/>
          <w:iCs/>
          <w:color w:val="auto"/>
          <w:kern w:val="0"/>
          <w:sz w:val="28"/>
          <w:szCs w:val="28"/>
        </w:rPr>
        <w:t xml:space="preserve">направлено на </w:t>
      </w:r>
      <w:r w:rsidRPr="00942A64">
        <w:rPr>
          <w:rFonts w:asciiTheme="majorBidi" w:eastAsia="Times New Roman" w:hAnsiTheme="majorBidi" w:cstheme="majorBidi"/>
          <w:color w:val="auto"/>
          <w:kern w:val="0"/>
          <w:sz w:val="28"/>
          <w:szCs w:val="28"/>
        </w:rPr>
        <w:t>обе</w:t>
      </w:r>
      <w:r w:rsidRPr="00942A64">
        <w:rPr>
          <w:rFonts w:asciiTheme="majorBidi" w:eastAsia="Times New Roman" w:hAnsiTheme="majorBidi" w:cstheme="majorBidi"/>
          <w:color w:val="auto"/>
          <w:kern w:val="0"/>
          <w:sz w:val="28"/>
          <w:szCs w:val="28"/>
        </w:rPr>
        <w:softHyphen/>
        <w:t>с</w:t>
      </w:r>
      <w:r w:rsidRPr="00942A64">
        <w:rPr>
          <w:rFonts w:asciiTheme="majorBidi" w:eastAsia="Times New Roman" w:hAnsiTheme="majorBidi" w:cstheme="majorBidi"/>
          <w:color w:val="auto"/>
          <w:kern w:val="0"/>
          <w:sz w:val="28"/>
          <w:szCs w:val="28"/>
        </w:rPr>
        <w:softHyphen/>
        <w:t>пе</w:t>
      </w:r>
      <w:r w:rsidRPr="00942A64">
        <w:rPr>
          <w:rFonts w:asciiTheme="majorBidi" w:eastAsia="Times New Roman" w:hAnsiTheme="majorBidi" w:cstheme="majorBidi"/>
          <w:color w:val="auto"/>
          <w:kern w:val="0"/>
          <w:sz w:val="28"/>
          <w:szCs w:val="28"/>
        </w:rPr>
        <w:softHyphen/>
        <w:t>че</w:t>
      </w:r>
      <w:r w:rsidRPr="00942A64">
        <w:rPr>
          <w:rFonts w:asciiTheme="majorBidi" w:eastAsia="Times New Roman" w:hAnsiTheme="majorBidi" w:cstheme="majorBidi"/>
          <w:color w:val="auto"/>
          <w:kern w:val="0"/>
          <w:sz w:val="28"/>
          <w:szCs w:val="28"/>
        </w:rPr>
        <w:softHyphen/>
        <w:t>ние широкого, постоянного и устойчивого доступа для всех участников образовательного про</w:t>
      </w:r>
      <w:r w:rsidRPr="00942A64">
        <w:rPr>
          <w:rFonts w:asciiTheme="majorBidi" w:eastAsia="Times New Roman" w:hAnsiTheme="majorBidi" w:cstheme="majorBidi"/>
          <w:color w:val="auto"/>
          <w:kern w:val="0"/>
          <w:sz w:val="28"/>
          <w:szCs w:val="28"/>
        </w:rPr>
        <w:softHyphen/>
        <w:t>цесса к любой информации, связанной с реализацией программы, планируемыми ре</w:t>
      </w:r>
      <w:r w:rsidRPr="00942A64">
        <w:rPr>
          <w:rFonts w:asciiTheme="majorBidi" w:eastAsia="Times New Roman" w:hAnsiTheme="majorBidi" w:cstheme="majorBidi"/>
          <w:color w:val="auto"/>
          <w:kern w:val="0"/>
          <w:sz w:val="28"/>
          <w:szCs w:val="28"/>
        </w:rPr>
        <w:softHyphen/>
        <w:t>зуль</w:t>
      </w:r>
      <w:r w:rsidRPr="00942A64">
        <w:rPr>
          <w:rFonts w:asciiTheme="majorBidi" w:eastAsia="Times New Roman" w:hAnsiTheme="majorBidi" w:cstheme="majorBidi"/>
          <w:color w:val="auto"/>
          <w:kern w:val="0"/>
          <w:sz w:val="28"/>
          <w:szCs w:val="28"/>
        </w:rPr>
        <w:softHyphen/>
        <w:t xml:space="preserve">татами, организацией образовательного процесса и условиями его осуществления. </w:t>
      </w:r>
      <w:proofErr w:type="gramEnd"/>
    </w:p>
    <w:p w:rsidR="00E033B1" w:rsidRPr="00942A64" w:rsidRDefault="00E033B1" w:rsidP="00E033B1">
      <w:pPr>
        <w:spacing w:after="120"/>
        <w:jc w:val="both"/>
        <w:rPr>
          <w:rFonts w:asciiTheme="majorBidi" w:eastAsia="Times New Roman" w:hAnsiTheme="majorBidi" w:cstheme="majorBidi"/>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p w:rsidR="00F60C9D" w:rsidRDefault="00F60C9D" w:rsidP="00E033B1">
      <w:pPr>
        <w:spacing w:after="120"/>
        <w:jc w:val="center"/>
        <w:rPr>
          <w:rFonts w:asciiTheme="majorBidi" w:eastAsia="Times New Roman" w:hAnsiTheme="majorBidi" w:cstheme="majorBidi"/>
          <w:b/>
          <w:bCs/>
          <w:color w:val="auto"/>
          <w:kern w:val="0"/>
          <w:sz w:val="28"/>
          <w:szCs w:val="28"/>
        </w:rPr>
      </w:pPr>
    </w:p>
    <w:sectPr w:rsidR="00F60C9D" w:rsidSect="003C4812">
      <w:pgSz w:w="11906" w:h="16838"/>
      <w:pgMar w:top="1134" w:right="991" w:bottom="1135" w:left="1701" w:header="720" w:footer="0"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80C" w:rsidRDefault="0077780C">
      <w:pPr>
        <w:spacing w:after="0" w:line="240" w:lineRule="auto"/>
      </w:pPr>
      <w:r>
        <w:separator/>
      </w:r>
    </w:p>
  </w:endnote>
  <w:endnote w:type="continuationSeparator" w:id="0">
    <w:p w:rsidR="0077780C" w:rsidRDefault="00777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1" w:usb1="00000000" w:usb2="00000000" w:usb3="00000000" w:csb0="00000004" w:csb1="00000000"/>
  </w:font>
  <w:font w:name="Minion Pro">
    <w:panose1 w:val="00000000000000000000"/>
    <w:charset w:val="00"/>
    <w:family w:val="roman"/>
    <w:notTrueType/>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iberation Serif">
    <w:altName w:val="Times New Roman"/>
    <w:panose1 w:val="00000000000000000000"/>
    <w:charset w:val="CC"/>
    <w:family w:val="roman"/>
    <w:notTrueType/>
    <w:pitch w:val="default"/>
    <w:sig w:usb0="00000201" w:usb1="00000000" w:usb2="00000000" w:usb3="00000000" w:csb0="00000004" w:csb1="00000000"/>
  </w:font>
  <w:font w:name="OpenSymbol">
    <w:altName w:val="Courier New"/>
    <w:charset w:val="00"/>
    <w:family w:val="auto"/>
    <w:pitch w:val="variable"/>
    <w:sig w:usb0="800000AF" w:usb1="1809ECEA" w:usb2="00000010" w:usb3="00000000" w:csb0="00100001"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OfficinaSansITC Regular">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37B" w:rsidRDefault="0038337B">
    <w:pPr>
      <w:pStyle w:val="affb"/>
      <w:jc w:val="center"/>
    </w:pPr>
    <w:r>
      <w:rPr>
        <w:sz w:val="24"/>
        <w:szCs w:val="24"/>
      </w:rPr>
      <w:fldChar w:fldCharType="begin"/>
    </w:r>
    <w:r>
      <w:rPr>
        <w:sz w:val="24"/>
        <w:szCs w:val="24"/>
      </w:rPr>
      <w:instrText xml:space="preserve"> PAGE </w:instrText>
    </w:r>
    <w:r>
      <w:rPr>
        <w:sz w:val="24"/>
        <w:szCs w:val="24"/>
      </w:rPr>
      <w:fldChar w:fldCharType="separate"/>
    </w:r>
    <w:r w:rsidR="007932FE">
      <w:rPr>
        <w:noProof/>
        <w:sz w:val="24"/>
        <w:szCs w:val="24"/>
      </w:rPr>
      <w:t>32</w:t>
    </w:r>
    <w:r>
      <w:rPr>
        <w:sz w:val="24"/>
        <w:szCs w:val="24"/>
      </w:rPr>
      <w:fldChar w:fldCharType="end"/>
    </w:r>
  </w:p>
  <w:p w:rsidR="0038337B" w:rsidRDefault="0038337B">
    <w:pPr>
      <w:pStyle w:val="a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80C" w:rsidRDefault="0077780C">
      <w:pPr>
        <w:spacing w:after="0" w:line="240" w:lineRule="auto"/>
      </w:pPr>
      <w:r>
        <w:separator/>
      </w:r>
    </w:p>
  </w:footnote>
  <w:footnote w:type="continuationSeparator" w:id="0">
    <w:p w:rsidR="0077780C" w:rsidRDefault="007778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3">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4">
    <w:nsid w:val="00000005"/>
    <w:multiLevelType w:val="multilevel"/>
    <w:tmpl w:val="00000005"/>
    <w:name w:val="WW8Num31"/>
    <w:lvl w:ilvl="0">
      <w:start w:val="1"/>
      <w:numFmt w:val="bullet"/>
      <w:lvlText w:val=""/>
      <w:lvlJc w:val="left"/>
      <w:pPr>
        <w:tabs>
          <w:tab w:val="num" w:pos="720"/>
        </w:tabs>
        <w:ind w:left="720" w:hanging="360"/>
      </w:pPr>
      <w:rPr>
        <w:rFonts w:ascii="Symbol" w:hAnsi="Symbol" w:hint="default"/>
        <w:color w:val="auto"/>
        <w:kern w:val="1"/>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0000006"/>
    <w:multiLevelType w:val="singleLevel"/>
    <w:tmpl w:val="00000006"/>
    <w:name w:val="WW8Num70"/>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9"/>
    <w:lvl w:ilvl="0">
      <w:start w:val="1"/>
      <w:numFmt w:val="bullet"/>
      <w:lvlText w:val=""/>
      <w:lvlJc w:val="left"/>
      <w:pPr>
        <w:tabs>
          <w:tab w:val="num" w:pos="0"/>
        </w:tabs>
        <w:ind w:left="720" w:hanging="360"/>
      </w:pPr>
      <w:rPr>
        <w:rFonts w:ascii="Symbol" w:hAnsi="Symbol" w:hint="default"/>
        <w:sz w:val="28"/>
      </w:rPr>
    </w:lvl>
  </w:abstractNum>
  <w:abstractNum w:abstractNumId="7">
    <w:nsid w:val="00000008"/>
    <w:multiLevelType w:val="singleLevel"/>
    <w:tmpl w:val="00000008"/>
    <w:name w:val="WW8Num81"/>
    <w:lvl w:ilvl="0">
      <w:start w:val="1"/>
      <w:numFmt w:val="bullet"/>
      <w:lvlText w:val=""/>
      <w:lvlJc w:val="left"/>
      <w:pPr>
        <w:tabs>
          <w:tab w:val="num" w:pos="0"/>
        </w:tabs>
        <w:ind w:left="720" w:hanging="360"/>
      </w:pPr>
      <w:rPr>
        <w:rFonts w:ascii="Symbol" w:hAnsi="Symbol" w:hint="default"/>
        <w:sz w:val="28"/>
      </w:rPr>
    </w:lvl>
  </w:abstractNum>
  <w:abstractNum w:abstractNumId="8">
    <w:nsid w:val="00000009"/>
    <w:multiLevelType w:val="singleLevel"/>
    <w:tmpl w:val="00000009"/>
    <w:name w:val="WW8Num88"/>
    <w:lvl w:ilvl="0">
      <w:start w:val="1"/>
      <w:numFmt w:val="decimal"/>
      <w:lvlText w:val="%1."/>
      <w:lvlJc w:val="left"/>
      <w:pPr>
        <w:tabs>
          <w:tab w:val="num" w:pos="0"/>
        </w:tabs>
        <w:ind w:left="720" w:hanging="360"/>
      </w:pPr>
      <w:rPr>
        <w:rFonts w:cs="Times New Roman" w:hint="default"/>
        <w:color w:val="auto"/>
        <w:kern w:val="1"/>
        <w:sz w:val="28"/>
        <w:szCs w:val="28"/>
      </w:rPr>
    </w:lvl>
  </w:abstractNum>
  <w:abstractNum w:abstractNumId="9">
    <w:nsid w:val="00000015"/>
    <w:multiLevelType w:val="multilevel"/>
    <w:tmpl w:val="00000015"/>
    <w:name w:val="WW8Num21"/>
    <w:lvl w:ilvl="0">
      <w:start w:val="1"/>
      <w:numFmt w:val="bullet"/>
      <w:lvlText w:val="-"/>
      <w:lvlJc w:val="left"/>
      <w:pPr>
        <w:tabs>
          <w:tab w:val="num" w:pos="0"/>
        </w:tabs>
        <w:ind w:left="720" w:hanging="360"/>
      </w:pPr>
      <w:rPr>
        <w:rFonts w:ascii="Times New Roman" w:hAnsi="Times New Roman"/>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07FC0ABF"/>
    <w:multiLevelType w:val="multilevel"/>
    <w:tmpl w:val="E6D06548"/>
    <w:styleLink w:val="WW8Num6"/>
    <w:lvl w:ilvl="0">
      <w:start w:val="1"/>
      <w:numFmt w:val="decimal"/>
      <w:lvlText w:val="%1."/>
      <w:lvlJc w:val="left"/>
      <w:pPr>
        <w:ind w:left="1110" w:hanging="390"/>
      </w:pPr>
      <w:rPr>
        <w:rFonts w:ascii="Times New Roman" w:hAnsi="Times New Roman" w:cs="Times New Roman"/>
        <w:color w:val="000000"/>
        <w:sz w:val="28"/>
        <w:szCs w:val="28"/>
        <w:shd w:val="clear" w:color="auto" w:fill="FFFFFF"/>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33383526"/>
    <w:multiLevelType w:val="multilevel"/>
    <w:tmpl w:val="8456392C"/>
    <w:styleLink w:val="WWNum1"/>
    <w:lvl w:ilvl="0">
      <w:start w:val="1"/>
      <w:numFmt w:val="decimal"/>
      <w:lvlText w:val="%1."/>
      <w:lvlJc w:val="left"/>
      <w:pPr>
        <w:ind w:left="644" w:hanging="360"/>
      </w:pPr>
    </w:lvl>
    <w:lvl w:ilvl="1">
      <w:numFmt w:val="bullet"/>
      <w:lvlText w:val=" "/>
      <w:lvlJc w:val="left"/>
      <w:pPr>
        <w:ind w:left="144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39262D88"/>
    <w:multiLevelType w:val="multilevel"/>
    <w:tmpl w:val="061CD626"/>
    <w:styleLink w:val="WWNum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4">
    <w:nsid w:val="4BB100F6"/>
    <w:multiLevelType w:val="multilevel"/>
    <w:tmpl w:val="005ABEAC"/>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DC51B4"/>
    <w:multiLevelType w:val="multilevel"/>
    <w:tmpl w:val="7A92B3A0"/>
    <w:styleLink w:val="WW8Num5"/>
    <w:lvl w:ilvl="0">
      <w:start w:val="1"/>
      <w:numFmt w:val="decimal"/>
      <w:lvlText w:val="%1."/>
      <w:lvlJc w:val="left"/>
      <w:pPr>
        <w:ind w:left="816" w:hanging="456"/>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52607518"/>
    <w:multiLevelType w:val="hybridMultilevel"/>
    <w:tmpl w:val="CFC8C9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2FE2691"/>
    <w:multiLevelType w:val="hybridMultilevel"/>
    <w:tmpl w:val="49C0D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AB1A50"/>
    <w:multiLevelType w:val="multilevel"/>
    <w:tmpl w:val="41C6BEF8"/>
    <w:styleLink w:val="WWNum5"/>
    <w:lvl w:ilvl="0">
      <w:numFmt w:val="bullet"/>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5A5E022B"/>
    <w:multiLevelType w:val="hybridMultilevel"/>
    <w:tmpl w:val="9F1A2CFC"/>
    <w:lvl w:ilvl="0" w:tplc="00000002">
      <w:start w:val="1"/>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656A54"/>
    <w:multiLevelType w:val="multilevel"/>
    <w:tmpl w:val="DE16AAEA"/>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5DCC1FDC"/>
    <w:multiLevelType w:val="multilevel"/>
    <w:tmpl w:val="C14ADDA4"/>
    <w:styleLink w:val="WW8Num3"/>
    <w:lvl w:ilvl="0">
      <w:start w:val="4"/>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B671F83"/>
    <w:multiLevelType w:val="multilevel"/>
    <w:tmpl w:val="4FAAC56E"/>
    <w:styleLink w:val="WW8Num1"/>
    <w:lvl w:ilvl="0">
      <w:start w:val="2"/>
      <w:numFmt w:val="upperRoman"/>
      <w:lvlText w:val="%1."/>
      <w:lvlJc w:val="left"/>
      <w:pPr>
        <w:ind w:left="1080" w:hanging="72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6C820B35"/>
    <w:multiLevelType w:val="multilevel"/>
    <w:tmpl w:val="4E1A94C2"/>
    <w:styleLink w:val="WWNum6"/>
    <w:lvl w:ilvl="0">
      <w:numFmt w:val="bullet"/>
      <w:lvlText w:val="-"/>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1"/>
  </w:num>
  <w:num w:numId="3">
    <w:abstractNumId w:val="5"/>
  </w:num>
  <w:num w:numId="4">
    <w:abstractNumId w:val="21"/>
  </w:num>
  <w:num w:numId="5">
    <w:abstractNumId w:val="11"/>
  </w:num>
  <w:num w:numId="6">
    <w:abstractNumId w:val="12"/>
  </w:num>
  <w:num w:numId="7">
    <w:abstractNumId w:val="13"/>
  </w:num>
  <w:num w:numId="8">
    <w:abstractNumId w:val="15"/>
  </w:num>
  <w:num w:numId="9">
    <w:abstractNumId w:val="18"/>
  </w:num>
  <w:num w:numId="10">
    <w:abstractNumId w:val="20"/>
  </w:num>
  <w:num w:numId="11">
    <w:abstractNumId w:val="22"/>
  </w:num>
  <w:num w:numId="12">
    <w:abstractNumId w:val="23"/>
  </w:num>
  <w:num w:numId="13">
    <w:abstractNumId w:val="14"/>
  </w:num>
  <w:num w:numId="14">
    <w:abstractNumId w:val="7"/>
  </w:num>
  <w:num w:numId="15">
    <w:abstractNumId w:val="19"/>
  </w:num>
  <w:num w:numId="16">
    <w:abstractNumId w:val="10"/>
  </w:num>
  <w:num w:numId="17">
    <w:abstractNumId w:val="17"/>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C78"/>
    <w:rsid w:val="00000AC8"/>
    <w:rsid w:val="00002A0E"/>
    <w:rsid w:val="00003DEF"/>
    <w:rsid w:val="00004ADD"/>
    <w:rsid w:val="0000703E"/>
    <w:rsid w:val="00007A11"/>
    <w:rsid w:val="0001131D"/>
    <w:rsid w:val="00012E68"/>
    <w:rsid w:val="0001373B"/>
    <w:rsid w:val="00021290"/>
    <w:rsid w:val="000229D8"/>
    <w:rsid w:val="000306B9"/>
    <w:rsid w:val="00031EA4"/>
    <w:rsid w:val="00032744"/>
    <w:rsid w:val="0003286B"/>
    <w:rsid w:val="00033CD9"/>
    <w:rsid w:val="000355A7"/>
    <w:rsid w:val="00035F57"/>
    <w:rsid w:val="00036690"/>
    <w:rsid w:val="00044417"/>
    <w:rsid w:val="00044638"/>
    <w:rsid w:val="00044EF8"/>
    <w:rsid w:val="00046BF0"/>
    <w:rsid w:val="00047A6B"/>
    <w:rsid w:val="000507FF"/>
    <w:rsid w:val="0005133E"/>
    <w:rsid w:val="00051C46"/>
    <w:rsid w:val="00052FF5"/>
    <w:rsid w:val="00054D4C"/>
    <w:rsid w:val="00055B67"/>
    <w:rsid w:val="0006048D"/>
    <w:rsid w:val="00063EE0"/>
    <w:rsid w:val="00065FE0"/>
    <w:rsid w:val="0007145D"/>
    <w:rsid w:val="00072AEE"/>
    <w:rsid w:val="00074762"/>
    <w:rsid w:val="00077153"/>
    <w:rsid w:val="00080C57"/>
    <w:rsid w:val="00083A05"/>
    <w:rsid w:val="00083DAF"/>
    <w:rsid w:val="000913BD"/>
    <w:rsid w:val="0009362B"/>
    <w:rsid w:val="000A3BDE"/>
    <w:rsid w:val="000A5C4B"/>
    <w:rsid w:val="000A66DD"/>
    <w:rsid w:val="000A7849"/>
    <w:rsid w:val="000A78C5"/>
    <w:rsid w:val="000B0508"/>
    <w:rsid w:val="000B124D"/>
    <w:rsid w:val="000B7431"/>
    <w:rsid w:val="000C5E11"/>
    <w:rsid w:val="000C7153"/>
    <w:rsid w:val="000C7D18"/>
    <w:rsid w:val="000D093A"/>
    <w:rsid w:val="000D09E3"/>
    <w:rsid w:val="000D279D"/>
    <w:rsid w:val="000D7B48"/>
    <w:rsid w:val="000E03AF"/>
    <w:rsid w:val="000E04D9"/>
    <w:rsid w:val="000E2CBA"/>
    <w:rsid w:val="000E3617"/>
    <w:rsid w:val="000F18E6"/>
    <w:rsid w:val="000F1E52"/>
    <w:rsid w:val="000F27C7"/>
    <w:rsid w:val="000F28EF"/>
    <w:rsid w:val="000F2F70"/>
    <w:rsid w:val="000F3167"/>
    <w:rsid w:val="000F3F7E"/>
    <w:rsid w:val="000F747D"/>
    <w:rsid w:val="000F78B2"/>
    <w:rsid w:val="000F7B6B"/>
    <w:rsid w:val="000F7E76"/>
    <w:rsid w:val="00100104"/>
    <w:rsid w:val="0010145C"/>
    <w:rsid w:val="00101512"/>
    <w:rsid w:val="00102732"/>
    <w:rsid w:val="00110F4C"/>
    <w:rsid w:val="00114B30"/>
    <w:rsid w:val="00115EA4"/>
    <w:rsid w:val="00116006"/>
    <w:rsid w:val="0011797E"/>
    <w:rsid w:val="001216D4"/>
    <w:rsid w:val="00122073"/>
    <w:rsid w:val="00124FFB"/>
    <w:rsid w:val="001257F7"/>
    <w:rsid w:val="00133DDB"/>
    <w:rsid w:val="00134F3B"/>
    <w:rsid w:val="00135C97"/>
    <w:rsid w:val="0013657B"/>
    <w:rsid w:val="0014003A"/>
    <w:rsid w:val="001410BF"/>
    <w:rsid w:val="00141F54"/>
    <w:rsid w:val="001435A8"/>
    <w:rsid w:val="00147745"/>
    <w:rsid w:val="00153087"/>
    <w:rsid w:val="00155045"/>
    <w:rsid w:val="0016635B"/>
    <w:rsid w:val="001770DC"/>
    <w:rsid w:val="0018293A"/>
    <w:rsid w:val="00182E81"/>
    <w:rsid w:val="00184D81"/>
    <w:rsid w:val="00187782"/>
    <w:rsid w:val="00191821"/>
    <w:rsid w:val="00195E0F"/>
    <w:rsid w:val="001972C4"/>
    <w:rsid w:val="001A6893"/>
    <w:rsid w:val="001A715B"/>
    <w:rsid w:val="001A7CFB"/>
    <w:rsid w:val="001B2946"/>
    <w:rsid w:val="001B48DF"/>
    <w:rsid w:val="001B6DD6"/>
    <w:rsid w:val="001C0539"/>
    <w:rsid w:val="001C0563"/>
    <w:rsid w:val="001C35F9"/>
    <w:rsid w:val="001D2C3B"/>
    <w:rsid w:val="001E1023"/>
    <w:rsid w:val="001E16D9"/>
    <w:rsid w:val="001E3056"/>
    <w:rsid w:val="001E30A7"/>
    <w:rsid w:val="001E422B"/>
    <w:rsid w:val="001E42BB"/>
    <w:rsid w:val="001E5F0F"/>
    <w:rsid w:val="001F26A1"/>
    <w:rsid w:val="001F42E3"/>
    <w:rsid w:val="001F487D"/>
    <w:rsid w:val="001F5E46"/>
    <w:rsid w:val="001F7959"/>
    <w:rsid w:val="0020416D"/>
    <w:rsid w:val="002127E0"/>
    <w:rsid w:val="00212F13"/>
    <w:rsid w:val="002139B8"/>
    <w:rsid w:val="002150B2"/>
    <w:rsid w:val="00215F68"/>
    <w:rsid w:val="0021679D"/>
    <w:rsid w:val="00216DC5"/>
    <w:rsid w:val="00216F17"/>
    <w:rsid w:val="0023202A"/>
    <w:rsid w:val="00233A04"/>
    <w:rsid w:val="002355D1"/>
    <w:rsid w:val="00237251"/>
    <w:rsid w:val="00240C78"/>
    <w:rsid w:val="002448B1"/>
    <w:rsid w:val="002468EA"/>
    <w:rsid w:val="00247C9B"/>
    <w:rsid w:val="00262673"/>
    <w:rsid w:val="002634AD"/>
    <w:rsid w:val="002678AA"/>
    <w:rsid w:val="002678DF"/>
    <w:rsid w:val="00271DC6"/>
    <w:rsid w:val="00272F56"/>
    <w:rsid w:val="002740EC"/>
    <w:rsid w:val="002757F5"/>
    <w:rsid w:val="00282376"/>
    <w:rsid w:val="00284458"/>
    <w:rsid w:val="00290D74"/>
    <w:rsid w:val="00292B66"/>
    <w:rsid w:val="002960AC"/>
    <w:rsid w:val="002A00DA"/>
    <w:rsid w:val="002A0243"/>
    <w:rsid w:val="002A0A39"/>
    <w:rsid w:val="002A17E9"/>
    <w:rsid w:val="002A5BC7"/>
    <w:rsid w:val="002A699D"/>
    <w:rsid w:val="002B03C7"/>
    <w:rsid w:val="002B0CA7"/>
    <w:rsid w:val="002B1D69"/>
    <w:rsid w:val="002B5807"/>
    <w:rsid w:val="002B7AD8"/>
    <w:rsid w:val="002C17A5"/>
    <w:rsid w:val="002C17D5"/>
    <w:rsid w:val="002C20BA"/>
    <w:rsid w:val="002C28A9"/>
    <w:rsid w:val="002C29C2"/>
    <w:rsid w:val="002D0AAB"/>
    <w:rsid w:val="002D33FE"/>
    <w:rsid w:val="002D55CB"/>
    <w:rsid w:val="002E0BD7"/>
    <w:rsid w:val="002E1BC1"/>
    <w:rsid w:val="002F496C"/>
    <w:rsid w:val="002F595F"/>
    <w:rsid w:val="0030025F"/>
    <w:rsid w:val="0030543C"/>
    <w:rsid w:val="00306058"/>
    <w:rsid w:val="003104BA"/>
    <w:rsid w:val="00310779"/>
    <w:rsid w:val="00310D31"/>
    <w:rsid w:val="0031158F"/>
    <w:rsid w:val="00311A77"/>
    <w:rsid w:val="0031714A"/>
    <w:rsid w:val="003171E6"/>
    <w:rsid w:val="00317985"/>
    <w:rsid w:val="00317F19"/>
    <w:rsid w:val="00320E16"/>
    <w:rsid w:val="00325794"/>
    <w:rsid w:val="003268CD"/>
    <w:rsid w:val="0032691C"/>
    <w:rsid w:val="003306DB"/>
    <w:rsid w:val="003323AE"/>
    <w:rsid w:val="00333093"/>
    <w:rsid w:val="003339CD"/>
    <w:rsid w:val="0033577A"/>
    <w:rsid w:val="003358EC"/>
    <w:rsid w:val="00337111"/>
    <w:rsid w:val="003400E0"/>
    <w:rsid w:val="0034671A"/>
    <w:rsid w:val="00347065"/>
    <w:rsid w:val="00352723"/>
    <w:rsid w:val="00354A4A"/>
    <w:rsid w:val="0035518F"/>
    <w:rsid w:val="003558C3"/>
    <w:rsid w:val="0036394F"/>
    <w:rsid w:val="003659C8"/>
    <w:rsid w:val="003707CE"/>
    <w:rsid w:val="00371779"/>
    <w:rsid w:val="00372AF7"/>
    <w:rsid w:val="00373BB0"/>
    <w:rsid w:val="003821F4"/>
    <w:rsid w:val="0038337B"/>
    <w:rsid w:val="0038591F"/>
    <w:rsid w:val="0038678E"/>
    <w:rsid w:val="00387530"/>
    <w:rsid w:val="00387928"/>
    <w:rsid w:val="00397695"/>
    <w:rsid w:val="003A2D98"/>
    <w:rsid w:val="003A742A"/>
    <w:rsid w:val="003B2E49"/>
    <w:rsid w:val="003B481B"/>
    <w:rsid w:val="003B5E47"/>
    <w:rsid w:val="003C3507"/>
    <w:rsid w:val="003C358C"/>
    <w:rsid w:val="003C4812"/>
    <w:rsid w:val="003C4B50"/>
    <w:rsid w:val="003D0461"/>
    <w:rsid w:val="003D0505"/>
    <w:rsid w:val="003D13AE"/>
    <w:rsid w:val="003D1926"/>
    <w:rsid w:val="003D5BA2"/>
    <w:rsid w:val="003E1948"/>
    <w:rsid w:val="003E4D41"/>
    <w:rsid w:val="003E5667"/>
    <w:rsid w:val="003E6933"/>
    <w:rsid w:val="003E6ACC"/>
    <w:rsid w:val="003E6C43"/>
    <w:rsid w:val="003E7C8D"/>
    <w:rsid w:val="003F042B"/>
    <w:rsid w:val="003F1401"/>
    <w:rsid w:val="003F23CB"/>
    <w:rsid w:val="003F2CAC"/>
    <w:rsid w:val="0040036A"/>
    <w:rsid w:val="00401A4A"/>
    <w:rsid w:val="004037B1"/>
    <w:rsid w:val="00403AD6"/>
    <w:rsid w:val="004151C4"/>
    <w:rsid w:val="00422733"/>
    <w:rsid w:val="00424452"/>
    <w:rsid w:val="00425406"/>
    <w:rsid w:val="00425ED2"/>
    <w:rsid w:val="0043256A"/>
    <w:rsid w:val="00435475"/>
    <w:rsid w:val="00435D34"/>
    <w:rsid w:val="00440653"/>
    <w:rsid w:val="00440988"/>
    <w:rsid w:val="00441FAE"/>
    <w:rsid w:val="00442D2E"/>
    <w:rsid w:val="00445951"/>
    <w:rsid w:val="00446454"/>
    <w:rsid w:val="0044728B"/>
    <w:rsid w:val="0045099B"/>
    <w:rsid w:val="00451D48"/>
    <w:rsid w:val="00454BAB"/>
    <w:rsid w:val="00460B15"/>
    <w:rsid w:val="00460FAF"/>
    <w:rsid w:val="00465883"/>
    <w:rsid w:val="004659A8"/>
    <w:rsid w:val="004718B8"/>
    <w:rsid w:val="004740E0"/>
    <w:rsid w:val="00481777"/>
    <w:rsid w:val="00486883"/>
    <w:rsid w:val="00490033"/>
    <w:rsid w:val="00490787"/>
    <w:rsid w:val="00491882"/>
    <w:rsid w:val="004919CD"/>
    <w:rsid w:val="00492551"/>
    <w:rsid w:val="00492D8A"/>
    <w:rsid w:val="0049304F"/>
    <w:rsid w:val="004933D3"/>
    <w:rsid w:val="00493533"/>
    <w:rsid w:val="00496721"/>
    <w:rsid w:val="004973F1"/>
    <w:rsid w:val="004A1433"/>
    <w:rsid w:val="004A3A83"/>
    <w:rsid w:val="004A3B18"/>
    <w:rsid w:val="004A5A40"/>
    <w:rsid w:val="004B2F02"/>
    <w:rsid w:val="004B41F1"/>
    <w:rsid w:val="004B44DE"/>
    <w:rsid w:val="004B6290"/>
    <w:rsid w:val="004B6FB1"/>
    <w:rsid w:val="004B79F9"/>
    <w:rsid w:val="004C06EF"/>
    <w:rsid w:val="004C355E"/>
    <w:rsid w:val="004D1E4E"/>
    <w:rsid w:val="004D2AD5"/>
    <w:rsid w:val="004D2EB6"/>
    <w:rsid w:val="004D5110"/>
    <w:rsid w:val="004D6A17"/>
    <w:rsid w:val="004D72EE"/>
    <w:rsid w:val="004E78E3"/>
    <w:rsid w:val="004F2631"/>
    <w:rsid w:val="004F5B63"/>
    <w:rsid w:val="004F7481"/>
    <w:rsid w:val="004F777C"/>
    <w:rsid w:val="00500084"/>
    <w:rsid w:val="00500CA2"/>
    <w:rsid w:val="005017AE"/>
    <w:rsid w:val="005027E3"/>
    <w:rsid w:val="00507A51"/>
    <w:rsid w:val="00513B59"/>
    <w:rsid w:val="00522154"/>
    <w:rsid w:val="00524506"/>
    <w:rsid w:val="0052513B"/>
    <w:rsid w:val="00527B52"/>
    <w:rsid w:val="005306B7"/>
    <w:rsid w:val="00531720"/>
    <w:rsid w:val="005356E1"/>
    <w:rsid w:val="00537D47"/>
    <w:rsid w:val="00537E25"/>
    <w:rsid w:val="005411C4"/>
    <w:rsid w:val="00542FC8"/>
    <w:rsid w:val="005450A6"/>
    <w:rsid w:val="00547733"/>
    <w:rsid w:val="00550FB3"/>
    <w:rsid w:val="00551264"/>
    <w:rsid w:val="005513E9"/>
    <w:rsid w:val="0055586C"/>
    <w:rsid w:val="005606FF"/>
    <w:rsid w:val="00560A59"/>
    <w:rsid w:val="00565097"/>
    <w:rsid w:val="0057313E"/>
    <w:rsid w:val="00574AF3"/>
    <w:rsid w:val="00575FD6"/>
    <w:rsid w:val="005811CE"/>
    <w:rsid w:val="00581609"/>
    <w:rsid w:val="00584D61"/>
    <w:rsid w:val="00584ED6"/>
    <w:rsid w:val="005878FF"/>
    <w:rsid w:val="00595312"/>
    <w:rsid w:val="005965CC"/>
    <w:rsid w:val="005965DC"/>
    <w:rsid w:val="005A4845"/>
    <w:rsid w:val="005B0879"/>
    <w:rsid w:val="005B1A70"/>
    <w:rsid w:val="005B3FB6"/>
    <w:rsid w:val="005B4C2B"/>
    <w:rsid w:val="005B576E"/>
    <w:rsid w:val="005B5BE4"/>
    <w:rsid w:val="005B5DD7"/>
    <w:rsid w:val="005B7B9B"/>
    <w:rsid w:val="005B7E74"/>
    <w:rsid w:val="005D11AA"/>
    <w:rsid w:val="005D1FF9"/>
    <w:rsid w:val="005E3236"/>
    <w:rsid w:val="005E5CEA"/>
    <w:rsid w:val="005F071A"/>
    <w:rsid w:val="00607449"/>
    <w:rsid w:val="00607A5B"/>
    <w:rsid w:val="00611F95"/>
    <w:rsid w:val="00612C3F"/>
    <w:rsid w:val="00612DD5"/>
    <w:rsid w:val="0061488B"/>
    <w:rsid w:val="00621101"/>
    <w:rsid w:val="0062469C"/>
    <w:rsid w:val="00624807"/>
    <w:rsid w:val="00625211"/>
    <w:rsid w:val="0062561F"/>
    <w:rsid w:val="00625C62"/>
    <w:rsid w:val="006263DA"/>
    <w:rsid w:val="006301AD"/>
    <w:rsid w:val="00631214"/>
    <w:rsid w:val="00634070"/>
    <w:rsid w:val="00642EBC"/>
    <w:rsid w:val="006450B9"/>
    <w:rsid w:val="00646E86"/>
    <w:rsid w:val="00651B6B"/>
    <w:rsid w:val="00655BC1"/>
    <w:rsid w:val="0066410F"/>
    <w:rsid w:val="00664722"/>
    <w:rsid w:val="00666CCE"/>
    <w:rsid w:val="00667A40"/>
    <w:rsid w:val="006711D2"/>
    <w:rsid w:val="00672ACA"/>
    <w:rsid w:val="00674E3E"/>
    <w:rsid w:val="006758EB"/>
    <w:rsid w:val="006775A8"/>
    <w:rsid w:val="0068170E"/>
    <w:rsid w:val="00681756"/>
    <w:rsid w:val="00687961"/>
    <w:rsid w:val="00687AEB"/>
    <w:rsid w:val="00693AED"/>
    <w:rsid w:val="00695B19"/>
    <w:rsid w:val="00696591"/>
    <w:rsid w:val="006A2441"/>
    <w:rsid w:val="006A586A"/>
    <w:rsid w:val="006A75CA"/>
    <w:rsid w:val="006B0CCC"/>
    <w:rsid w:val="006B2DFF"/>
    <w:rsid w:val="006B383C"/>
    <w:rsid w:val="006B39D2"/>
    <w:rsid w:val="006B4594"/>
    <w:rsid w:val="006C1A7D"/>
    <w:rsid w:val="006D3AC0"/>
    <w:rsid w:val="006D55D1"/>
    <w:rsid w:val="006D5B75"/>
    <w:rsid w:val="006E2E5C"/>
    <w:rsid w:val="006E3D7A"/>
    <w:rsid w:val="006E5931"/>
    <w:rsid w:val="006E691C"/>
    <w:rsid w:val="006F1CF4"/>
    <w:rsid w:val="006F294D"/>
    <w:rsid w:val="006F513B"/>
    <w:rsid w:val="00700201"/>
    <w:rsid w:val="00703C63"/>
    <w:rsid w:val="007138BC"/>
    <w:rsid w:val="00716625"/>
    <w:rsid w:val="00717423"/>
    <w:rsid w:val="007228D1"/>
    <w:rsid w:val="00722BB1"/>
    <w:rsid w:val="00730327"/>
    <w:rsid w:val="00730BB1"/>
    <w:rsid w:val="00731A06"/>
    <w:rsid w:val="00732CA1"/>
    <w:rsid w:val="007352ED"/>
    <w:rsid w:val="007372CC"/>
    <w:rsid w:val="00737585"/>
    <w:rsid w:val="00737A37"/>
    <w:rsid w:val="00741F87"/>
    <w:rsid w:val="00747A68"/>
    <w:rsid w:val="00747F78"/>
    <w:rsid w:val="00756D27"/>
    <w:rsid w:val="00757A8B"/>
    <w:rsid w:val="0076188D"/>
    <w:rsid w:val="00761D80"/>
    <w:rsid w:val="007621F4"/>
    <w:rsid w:val="0076366F"/>
    <w:rsid w:val="0076472D"/>
    <w:rsid w:val="0076568B"/>
    <w:rsid w:val="0076775B"/>
    <w:rsid w:val="00773293"/>
    <w:rsid w:val="007739A3"/>
    <w:rsid w:val="007746E7"/>
    <w:rsid w:val="0077780C"/>
    <w:rsid w:val="00780BC0"/>
    <w:rsid w:val="00781355"/>
    <w:rsid w:val="007815E5"/>
    <w:rsid w:val="0078437A"/>
    <w:rsid w:val="00787E4F"/>
    <w:rsid w:val="00791D4A"/>
    <w:rsid w:val="007932CE"/>
    <w:rsid w:val="007932FE"/>
    <w:rsid w:val="00796AFE"/>
    <w:rsid w:val="00796C10"/>
    <w:rsid w:val="007A02C3"/>
    <w:rsid w:val="007A347A"/>
    <w:rsid w:val="007A5C83"/>
    <w:rsid w:val="007A7166"/>
    <w:rsid w:val="007B4ABA"/>
    <w:rsid w:val="007B778F"/>
    <w:rsid w:val="007B7F5B"/>
    <w:rsid w:val="007C0CE4"/>
    <w:rsid w:val="007C1ABF"/>
    <w:rsid w:val="007C2FBE"/>
    <w:rsid w:val="007C312A"/>
    <w:rsid w:val="007C4D4F"/>
    <w:rsid w:val="007C5007"/>
    <w:rsid w:val="007C5024"/>
    <w:rsid w:val="007C729A"/>
    <w:rsid w:val="007D2DC1"/>
    <w:rsid w:val="007D3C39"/>
    <w:rsid w:val="007D4BCA"/>
    <w:rsid w:val="007D6AAA"/>
    <w:rsid w:val="007E14C3"/>
    <w:rsid w:val="007E2D16"/>
    <w:rsid w:val="007E440D"/>
    <w:rsid w:val="007E52D3"/>
    <w:rsid w:val="007E7ABF"/>
    <w:rsid w:val="007F4F81"/>
    <w:rsid w:val="007F65DA"/>
    <w:rsid w:val="00801F7C"/>
    <w:rsid w:val="0080358A"/>
    <w:rsid w:val="008039D6"/>
    <w:rsid w:val="0080670F"/>
    <w:rsid w:val="0082205B"/>
    <w:rsid w:val="00823465"/>
    <w:rsid w:val="00832220"/>
    <w:rsid w:val="00835CF0"/>
    <w:rsid w:val="008363B5"/>
    <w:rsid w:val="00837BBB"/>
    <w:rsid w:val="00841F44"/>
    <w:rsid w:val="008438DD"/>
    <w:rsid w:val="0084483A"/>
    <w:rsid w:val="00847016"/>
    <w:rsid w:val="00847A11"/>
    <w:rsid w:val="00850E00"/>
    <w:rsid w:val="008523DA"/>
    <w:rsid w:val="0085358F"/>
    <w:rsid w:val="0085480C"/>
    <w:rsid w:val="00854EC0"/>
    <w:rsid w:val="00855622"/>
    <w:rsid w:val="00856085"/>
    <w:rsid w:val="00863CB1"/>
    <w:rsid w:val="0086460A"/>
    <w:rsid w:val="00867079"/>
    <w:rsid w:val="008706EA"/>
    <w:rsid w:val="00870824"/>
    <w:rsid w:val="00871087"/>
    <w:rsid w:val="00876C0B"/>
    <w:rsid w:val="00882AF9"/>
    <w:rsid w:val="00893A15"/>
    <w:rsid w:val="00894EDD"/>
    <w:rsid w:val="008963CA"/>
    <w:rsid w:val="008A21D0"/>
    <w:rsid w:val="008A324C"/>
    <w:rsid w:val="008B323A"/>
    <w:rsid w:val="008B3FB2"/>
    <w:rsid w:val="008B523F"/>
    <w:rsid w:val="008B6FE5"/>
    <w:rsid w:val="008B7905"/>
    <w:rsid w:val="008C0E88"/>
    <w:rsid w:val="008C249A"/>
    <w:rsid w:val="008C2A02"/>
    <w:rsid w:val="008C2E48"/>
    <w:rsid w:val="008C3006"/>
    <w:rsid w:val="008C6A65"/>
    <w:rsid w:val="008D07DF"/>
    <w:rsid w:val="008D09EB"/>
    <w:rsid w:val="008D0E9F"/>
    <w:rsid w:val="008D2940"/>
    <w:rsid w:val="008D5DC5"/>
    <w:rsid w:val="008D5EE3"/>
    <w:rsid w:val="008D645B"/>
    <w:rsid w:val="008D7642"/>
    <w:rsid w:val="008E228C"/>
    <w:rsid w:val="008E46AA"/>
    <w:rsid w:val="008F235F"/>
    <w:rsid w:val="008F29E3"/>
    <w:rsid w:val="008F2A16"/>
    <w:rsid w:val="008F38EF"/>
    <w:rsid w:val="008F3BE3"/>
    <w:rsid w:val="008F4321"/>
    <w:rsid w:val="008F78B3"/>
    <w:rsid w:val="00901694"/>
    <w:rsid w:val="00902632"/>
    <w:rsid w:val="009128E9"/>
    <w:rsid w:val="00912D8C"/>
    <w:rsid w:val="00915824"/>
    <w:rsid w:val="00921F1C"/>
    <w:rsid w:val="009306E4"/>
    <w:rsid w:val="009332E7"/>
    <w:rsid w:val="00937664"/>
    <w:rsid w:val="00942A64"/>
    <w:rsid w:val="009444FA"/>
    <w:rsid w:val="0095160D"/>
    <w:rsid w:val="0095436A"/>
    <w:rsid w:val="00960A71"/>
    <w:rsid w:val="00963D9B"/>
    <w:rsid w:val="00972EA4"/>
    <w:rsid w:val="0097620B"/>
    <w:rsid w:val="00976279"/>
    <w:rsid w:val="00981A0B"/>
    <w:rsid w:val="0098544A"/>
    <w:rsid w:val="00985875"/>
    <w:rsid w:val="009930FB"/>
    <w:rsid w:val="00995D5F"/>
    <w:rsid w:val="009969F1"/>
    <w:rsid w:val="009A0176"/>
    <w:rsid w:val="009A0D46"/>
    <w:rsid w:val="009A0EDE"/>
    <w:rsid w:val="009A3F80"/>
    <w:rsid w:val="009A5397"/>
    <w:rsid w:val="009B7117"/>
    <w:rsid w:val="009B788C"/>
    <w:rsid w:val="009C5F8A"/>
    <w:rsid w:val="009C6E30"/>
    <w:rsid w:val="009C7439"/>
    <w:rsid w:val="009D22F1"/>
    <w:rsid w:val="009D32D9"/>
    <w:rsid w:val="009D380B"/>
    <w:rsid w:val="009D4C2F"/>
    <w:rsid w:val="009D77EE"/>
    <w:rsid w:val="009E00A7"/>
    <w:rsid w:val="009E5AC4"/>
    <w:rsid w:val="009E7F27"/>
    <w:rsid w:val="009F1445"/>
    <w:rsid w:val="009F7D2B"/>
    <w:rsid w:val="00A008B8"/>
    <w:rsid w:val="00A01004"/>
    <w:rsid w:val="00A01C2C"/>
    <w:rsid w:val="00A0312D"/>
    <w:rsid w:val="00A0510F"/>
    <w:rsid w:val="00A100A0"/>
    <w:rsid w:val="00A137C7"/>
    <w:rsid w:val="00A1497E"/>
    <w:rsid w:val="00A14B9F"/>
    <w:rsid w:val="00A21E18"/>
    <w:rsid w:val="00A23B27"/>
    <w:rsid w:val="00A243DC"/>
    <w:rsid w:val="00A27BAE"/>
    <w:rsid w:val="00A45177"/>
    <w:rsid w:val="00A47F2A"/>
    <w:rsid w:val="00A5013F"/>
    <w:rsid w:val="00A53346"/>
    <w:rsid w:val="00A72B2D"/>
    <w:rsid w:val="00A72E75"/>
    <w:rsid w:val="00A82F49"/>
    <w:rsid w:val="00A86A82"/>
    <w:rsid w:val="00A874A8"/>
    <w:rsid w:val="00A87965"/>
    <w:rsid w:val="00A87B93"/>
    <w:rsid w:val="00A920F2"/>
    <w:rsid w:val="00A93A40"/>
    <w:rsid w:val="00AA1889"/>
    <w:rsid w:val="00AA38CA"/>
    <w:rsid w:val="00AA4C52"/>
    <w:rsid w:val="00AA6068"/>
    <w:rsid w:val="00AA6857"/>
    <w:rsid w:val="00AA6B7D"/>
    <w:rsid w:val="00AB0165"/>
    <w:rsid w:val="00AB0FE6"/>
    <w:rsid w:val="00AB123D"/>
    <w:rsid w:val="00AB28CB"/>
    <w:rsid w:val="00AB3FFB"/>
    <w:rsid w:val="00AB458B"/>
    <w:rsid w:val="00AB6FEC"/>
    <w:rsid w:val="00AC4735"/>
    <w:rsid w:val="00AC539D"/>
    <w:rsid w:val="00AC645A"/>
    <w:rsid w:val="00AC6659"/>
    <w:rsid w:val="00AD1550"/>
    <w:rsid w:val="00AD200F"/>
    <w:rsid w:val="00AD2AFC"/>
    <w:rsid w:val="00AD5399"/>
    <w:rsid w:val="00AD6E01"/>
    <w:rsid w:val="00AD7BF9"/>
    <w:rsid w:val="00AE1B1F"/>
    <w:rsid w:val="00AE2E19"/>
    <w:rsid w:val="00AE3D3F"/>
    <w:rsid w:val="00AE4AD7"/>
    <w:rsid w:val="00AE5628"/>
    <w:rsid w:val="00AE5EA7"/>
    <w:rsid w:val="00AE67CB"/>
    <w:rsid w:val="00AF046A"/>
    <w:rsid w:val="00AF5C84"/>
    <w:rsid w:val="00B019C0"/>
    <w:rsid w:val="00B022E4"/>
    <w:rsid w:val="00B02BEB"/>
    <w:rsid w:val="00B03F5C"/>
    <w:rsid w:val="00B046D0"/>
    <w:rsid w:val="00B05344"/>
    <w:rsid w:val="00B05CFD"/>
    <w:rsid w:val="00B06E03"/>
    <w:rsid w:val="00B15D4E"/>
    <w:rsid w:val="00B2062F"/>
    <w:rsid w:val="00B22872"/>
    <w:rsid w:val="00B23B87"/>
    <w:rsid w:val="00B24B9C"/>
    <w:rsid w:val="00B26F43"/>
    <w:rsid w:val="00B31164"/>
    <w:rsid w:val="00B3233F"/>
    <w:rsid w:val="00B32F74"/>
    <w:rsid w:val="00B339A3"/>
    <w:rsid w:val="00B345F5"/>
    <w:rsid w:val="00B378CD"/>
    <w:rsid w:val="00B37F81"/>
    <w:rsid w:val="00B41FC7"/>
    <w:rsid w:val="00B4243E"/>
    <w:rsid w:val="00B42534"/>
    <w:rsid w:val="00B438F4"/>
    <w:rsid w:val="00B46998"/>
    <w:rsid w:val="00B46F8C"/>
    <w:rsid w:val="00B52011"/>
    <w:rsid w:val="00B55523"/>
    <w:rsid w:val="00B55FB6"/>
    <w:rsid w:val="00B5751C"/>
    <w:rsid w:val="00B618C1"/>
    <w:rsid w:val="00B61DEC"/>
    <w:rsid w:val="00B6493E"/>
    <w:rsid w:val="00B64B45"/>
    <w:rsid w:val="00B70010"/>
    <w:rsid w:val="00B72C18"/>
    <w:rsid w:val="00B76E12"/>
    <w:rsid w:val="00B779D9"/>
    <w:rsid w:val="00B80D6C"/>
    <w:rsid w:val="00B81F57"/>
    <w:rsid w:val="00B82252"/>
    <w:rsid w:val="00B84FF6"/>
    <w:rsid w:val="00B854BD"/>
    <w:rsid w:val="00B8650F"/>
    <w:rsid w:val="00B86D19"/>
    <w:rsid w:val="00B879B0"/>
    <w:rsid w:val="00B9290A"/>
    <w:rsid w:val="00B929F8"/>
    <w:rsid w:val="00B93173"/>
    <w:rsid w:val="00B93C46"/>
    <w:rsid w:val="00BA1077"/>
    <w:rsid w:val="00BA507A"/>
    <w:rsid w:val="00BA6CC4"/>
    <w:rsid w:val="00BB2806"/>
    <w:rsid w:val="00BB3249"/>
    <w:rsid w:val="00BB6D41"/>
    <w:rsid w:val="00BB76DD"/>
    <w:rsid w:val="00BC1A8E"/>
    <w:rsid w:val="00BC4436"/>
    <w:rsid w:val="00BD3202"/>
    <w:rsid w:val="00BD664A"/>
    <w:rsid w:val="00BD6DBA"/>
    <w:rsid w:val="00BE2403"/>
    <w:rsid w:val="00BE2E4D"/>
    <w:rsid w:val="00BF4A30"/>
    <w:rsid w:val="00C00896"/>
    <w:rsid w:val="00C01823"/>
    <w:rsid w:val="00C12EBB"/>
    <w:rsid w:val="00C15205"/>
    <w:rsid w:val="00C17E8F"/>
    <w:rsid w:val="00C27D68"/>
    <w:rsid w:val="00C27FC4"/>
    <w:rsid w:val="00C311FB"/>
    <w:rsid w:val="00C3543C"/>
    <w:rsid w:val="00C35AAB"/>
    <w:rsid w:val="00C36021"/>
    <w:rsid w:val="00C36EE7"/>
    <w:rsid w:val="00C374C5"/>
    <w:rsid w:val="00C40658"/>
    <w:rsid w:val="00C4131A"/>
    <w:rsid w:val="00C43BF6"/>
    <w:rsid w:val="00C526F7"/>
    <w:rsid w:val="00C52EBE"/>
    <w:rsid w:val="00C54A3F"/>
    <w:rsid w:val="00C558CF"/>
    <w:rsid w:val="00C614D3"/>
    <w:rsid w:val="00C61A03"/>
    <w:rsid w:val="00C651E6"/>
    <w:rsid w:val="00C656B5"/>
    <w:rsid w:val="00C742CB"/>
    <w:rsid w:val="00C767A4"/>
    <w:rsid w:val="00C80FC5"/>
    <w:rsid w:val="00C81A75"/>
    <w:rsid w:val="00C82DA9"/>
    <w:rsid w:val="00C83D43"/>
    <w:rsid w:val="00C85C85"/>
    <w:rsid w:val="00C90F16"/>
    <w:rsid w:val="00C91120"/>
    <w:rsid w:val="00C915D5"/>
    <w:rsid w:val="00CA3984"/>
    <w:rsid w:val="00CA40CB"/>
    <w:rsid w:val="00CA5A3D"/>
    <w:rsid w:val="00CB0697"/>
    <w:rsid w:val="00CB0A10"/>
    <w:rsid w:val="00CB0B7C"/>
    <w:rsid w:val="00CB3B49"/>
    <w:rsid w:val="00CB4529"/>
    <w:rsid w:val="00CB56ED"/>
    <w:rsid w:val="00CB5796"/>
    <w:rsid w:val="00CB6536"/>
    <w:rsid w:val="00CC129D"/>
    <w:rsid w:val="00CC23DC"/>
    <w:rsid w:val="00CD1836"/>
    <w:rsid w:val="00CD26C3"/>
    <w:rsid w:val="00CD26D4"/>
    <w:rsid w:val="00CD347D"/>
    <w:rsid w:val="00CE00D5"/>
    <w:rsid w:val="00CE4E24"/>
    <w:rsid w:val="00CE4F03"/>
    <w:rsid w:val="00CF1515"/>
    <w:rsid w:val="00CF30E1"/>
    <w:rsid w:val="00D00CA0"/>
    <w:rsid w:val="00D00E31"/>
    <w:rsid w:val="00D02062"/>
    <w:rsid w:val="00D05A6C"/>
    <w:rsid w:val="00D05FDC"/>
    <w:rsid w:val="00D102BB"/>
    <w:rsid w:val="00D108A0"/>
    <w:rsid w:val="00D11E50"/>
    <w:rsid w:val="00D12512"/>
    <w:rsid w:val="00D12F47"/>
    <w:rsid w:val="00D132D5"/>
    <w:rsid w:val="00D144D5"/>
    <w:rsid w:val="00D168FB"/>
    <w:rsid w:val="00D17F49"/>
    <w:rsid w:val="00D2211E"/>
    <w:rsid w:val="00D22BBF"/>
    <w:rsid w:val="00D238B4"/>
    <w:rsid w:val="00D25F96"/>
    <w:rsid w:val="00D26D5C"/>
    <w:rsid w:val="00D2750C"/>
    <w:rsid w:val="00D275B9"/>
    <w:rsid w:val="00D32A57"/>
    <w:rsid w:val="00D3795C"/>
    <w:rsid w:val="00D40B6D"/>
    <w:rsid w:val="00D40FC9"/>
    <w:rsid w:val="00D42B7A"/>
    <w:rsid w:val="00D43770"/>
    <w:rsid w:val="00D43A0E"/>
    <w:rsid w:val="00D4637B"/>
    <w:rsid w:val="00D50727"/>
    <w:rsid w:val="00D527E3"/>
    <w:rsid w:val="00D544ED"/>
    <w:rsid w:val="00D571CA"/>
    <w:rsid w:val="00D5727D"/>
    <w:rsid w:val="00D70560"/>
    <w:rsid w:val="00D71781"/>
    <w:rsid w:val="00D72FB3"/>
    <w:rsid w:val="00D75416"/>
    <w:rsid w:val="00D76F6F"/>
    <w:rsid w:val="00D7701F"/>
    <w:rsid w:val="00D830C7"/>
    <w:rsid w:val="00D8493E"/>
    <w:rsid w:val="00D84EB0"/>
    <w:rsid w:val="00D852B1"/>
    <w:rsid w:val="00D8571B"/>
    <w:rsid w:val="00D91CC2"/>
    <w:rsid w:val="00D92A92"/>
    <w:rsid w:val="00D94C59"/>
    <w:rsid w:val="00DA1C8B"/>
    <w:rsid w:val="00DA34F7"/>
    <w:rsid w:val="00DA3914"/>
    <w:rsid w:val="00DA4904"/>
    <w:rsid w:val="00DA7EF8"/>
    <w:rsid w:val="00DB601E"/>
    <w:rsid w:val="00DB60A2"/>
    <w:rsid w:val="00DB61B7"/>
    <w:rsid w:val="00DB630D"/>
    <w:rsid w:val="00DD723F"/>
    <w:rsid w:val="00DD7525"/>
    <w:rsid w:val="00DE016D"/>
    <w:rsid w:val="00DE1677"/>
    <w:rsid w:val="00DE2253"/>
    <w:rsid w:val="00DE6C4E"/>
    <w:rsid w:val="00DE7D37"/>
    <w:rsid w:val="00DE7DA4"/>
    <w:rsid w:val="00DF0B42"/>
    <w:rsid w:val="00DF4FA1"/>
    <w:rsid w:val="00DF7B87"/>
    <w:rsid w:val="00E007D5"/>
    <w:rsid w:val="00E01B4F"/>
    <w:rsid w:val="00E01DCF"/>
    <w:rsid w:val="00E01F0C"/>
    <w:rsid w:val="00E033B1"/>
    <w:rsid w:val="00E04131"/>
    <w:rsid w:val="00E046EF"/>
    <w:rsid w:val="00E147D8"/>
    <w:rsid w:val="00E14D28"/>
    <w:rsid w:val="00E21D5F"/>
    <w:rsid w:val="00E2243B"/>
    <w:rsid w:val="00E261BE"/>
    <w:rsid w:val="00E303EB"/>
    <w:rsid w:val="00E34B03"/>
    <w:rsid w:val="00E3752A"/>
    <w:rsid w:val="00E43DC3"/>
    <w:rsid w:val="00E448D2"/>
    <w:rsid w:val="00E4671A"/>
    <w:rsid w:val="00E474D4"/>
    <w:rsid w:val="00E51D4D"/>
    <w:rsid w:val="00E52514"/>
    <w:rsid w:val="00E53CB6"/>
    <w:rsid w:val="00E553FB"/>
    <w:rsid w:val="00E575EC"/>
    <w:rsid w:val="00E578D6"/>
    <w:rsid w:val="00E61AAB"/>
    <w:rsid w:val="00E62851"/>
    <w:rsid w:val="00E6326C"/>
    <w:rsid w:val="00E64AC0"/>
    <w:rsid w:val="00E668C4"/>
    <w:rsid w:val="00E67173"/>
    <w:rsid w:val="00E70986"/>
    <w:rsid w:val="00E7299D"/>
    <w:rsid w:val="00E77CF5"/>
    <w:rsid w:val="00E8067B"/>
    <w:rsid w:val="00E80CA3"/>
    <w:rsid w:val="00E829A5"/>
    <w:rsid w:val="00E958DC"/>
    <w:rsid w:val="00EA05C2"/>
    <w:rsid w:val="00EA1049"/>
    <w:rsid w:val="00EA2B7F"/>
    <w:rsid w:val="00EA30CC"/>
    <w:rsid w:val="00EA353F"/>
    <w:rsid w:val="00EA4835"/>
    <w:rsid w:val="00EB062D"/>
    <w:rsid w:val="00EB0E9E"/>
    <w:rsid w:val="00EB3907"/>
    <w:rsid w:val="00EB7237"/>
    <w:rsid w:val="00EC01E4"/>
    <w:rsid w:val="00EC26F6"/>
    <w:rsid w:val="00EC2B4F"/>
    <w:rsid w:val="00EC3FD3"/>
    <w:rsid w:val="00EC5A56"/>
    <w:rsid w:val="00ED17D6"/>
    <w:rsid w:val="00ED19F9"/>
    <w:rsid w:val="00ED1B7E"/>
    <w:rsid w:val="00ED49DC"/>
    <w:rsid w:val="00ED5FFB"/>
    <w:rsid w:val="00ED787D"/>
    <w:rsid w:val="00EE4365"/>
    <w:rsid w:val="00EE7A31"/>
    <w:rsid w:val="00EF002E"/>
    <w:rsid w:val="00EF076B"/>
    <w:rsid w:val="00EF1C44"/>
    <w:rsid w:val="00EF1C4E"/>
    <w:rsid w:val="00F10349"/>
    <w:rsid w:val="00F171FE"/>
    <w:rsid w:val="00F23A38"/>
    <w:rsid w:val="00F315D6"/>
    <w:rsid w:val="00F40B5E"/>
    <w:rsid w:val="00F41BD5"/>
    <w:rsid w:val="00F43DEC"/>
    <w:rsid w:val="00F445BE"/>
    <w:rsid w:val="00F46310"/>
    <w:rsid w:val="00F46349"/>
    <w:rsid w:val="00F4688B"/>
    <w:rsid w:val="00F50BB6"/>
    <w:rsid w:val="00F521D4"/>
    <w:rsid w:val="00F60C9D"/>
    <w:rsid w:val="00F61026"/>
    <w:rsid w:val="00F62902"/>
    <w:rsid w:val="00F62C13"/>
    <w:rsid w:val="00F648A3"/>
    <w:rsid w:val="00F67FD7"/>
    <w:rsid w:val="00F717EF"/>
    <w:rsid w:val="00F72C9C"/>
    <w:rsid w:val="00F75397"/>
    <w:rsid w:val="00F81919"/>
    <w:rsid w:val="00F8620A"/>
    <w:rsid w:val="00F87542"/>
    <w:rsid w:val="00F900FB"/>
    <w:rsid w:val="00F9282C"/>
    <w:rsid w:val="00F9534B"/>
    <w:rsid w:val="00F967B1"/>
    <w:rsid w:val="00F96AD8"/>
    <w:rsid w:val="00FA1A89"/>
    <w:rsid w:val="00FA4ECF"/>
    <w:rsid w:val="00FA53B9"/>
    <w:rsid w:val="00FA5624"/>
    <w:rsid w:val="00FA618A"/>
    <w:rsid w:val="00FB00BA"/>
    <w:rsid w:val="00FB0FC9"/>
    <w:rsid w:val="00FB6E18"/>
    <w:rsid w:val="00FC08E6"/>
    <w:rsid w:val="00FC0C08"/>
    <w:rsid w:val="00FC112B"/>
    <w:rsid w:val="00FC3097"/>
    <w:rsid w:val="00FC35D6"/>
    <w:rsid w:val="00FC3D3A"/>
    <w:rsid w:val="00FC5072"/>
    <w:rsid w:val="00FC52CE"/>
    <w:rsid w:val="00FC6DB2"/>
    <w:rsid w:val="00FC777B"/>
    <w:rsid w:val="00FD6EE4"/>
    <w:rsid w:val="00FE2547"/>
    <w:rsid w:val="00FE27C3"/>
    <w:rsid w:val="00FE55DE"/>
    <w:rsid w:val="00FF3EE7"/>
    <w:rsid w:val="00FF76FF"/>
    <w:rsid w:val="00FF7B54"/>
    <w:rsid w:val="00FF7BE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qFormat="1"/>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b/>
      <w:color w:val="00000A"/>
      <w:kern w:val="1"/>
      <w:sz w:val="32"/>
    </w:rPr>
  </w:style>
  <w:style w:type="character" w:customStyle="1" w:styleId="20">
    <w:name w:val="Заголовок 2 Знак"/>
    <w:basedOn w:val="a0"/>
    <w:link w:val="2"/>
    <w:uiPriority w:val="9"/>
    <w:locked/>
    <w:rsid w:val="00403AD6"/>
    <w:rPr>
      <w:rFonts w:ascii="Cambria" w:hAnsi="Cambria"/>
      <w:b/>
      <w:color w:val="4F81BD"/>
      <w:sz w:val="26"/>
    </w:rPr>
  </w:style>
  <w:style w:type="character" w:customStyle="1" w:styleId="30">
    <w:name w:val="Заголовок 3 Знак"/>
    <w:basedOn w:val="a0"/>
    <w:link w:val="3"/>
    <w:uiPriority w:val="9"/>
    <w:locked/>
    <w:rsid w:val="00403AD6"/>
    <w:rPr>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qFormat/>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uiPriority w:val="99"/>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uiPriority w:val="99"/>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uiPriority w:val="99"/>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uiPriority w:val="99"/>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uiPriority w:val="99"/>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39"/>
    <w:rsid w:val="00BC1A8E"/>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rFonts w:ascii="Calibri" w:eastAsia="Arial Unicode MS" w:hAnsi="Calibri" w:cs="Calibri"/>
      <w:b/>
      <w:bCs/>
      <w:color w:val="00000A"/>
      <w:kern w:val="1"/>
      <w:lang w:eastAsia="en-US"/>
    </w:rPr>
  </w:style>
  <w:style w:type="character" w:customStyle="1" w:styleId="FontStyle15">
    <w:name w:val="Font Style15"/>
    <w:basedOn w:val="a0"/>
    <w:uiPriority w:val="99"/>
    <w:rsid w:val="009F1445"/>
    <w:rPr>
      <w:rFonts w:ascii="Times New Roman" w:hAnsi="Times New Roman" w:cs="Times New Roman"/>
      <w:sz w:val="16"/>
      <w:szCs w:val="16"/>
    </w:rPr>
  </w:style>
  <w:style w:type="character" w:customStyle="1" w:styleId="FontStyle12">
    <w:name w:val="Font Style12"/>
    <w:basedOn w:val="a0"/>
    <w:uiPriority w:val="99"/>
    <w:rsid w:val="009F1445"/>
    <w:rPr>
      <w:rFonts w:ascii="Times New Roman" w:hAnsi="Times New Roman" w:cs="Times New Roman"/>
      <w:sz w:val="16"/>
      <w:szCs w:val="16"/>
    </w:rPr>
  </w:style>
  <w:style w:type="paragraph" w:styleId="affff0">
    <w:name w:val="Plain Text"/>
    <w:basedOn w:val="a"/>
    <w:link w:val="affff1"/>
    <w:uiPriority w:val="99"/>
    <w:rsid w:val="009F1445"/>
    <w:pPr>
      <w:suppressAutoHyphens w:val="0"/>
      <w:spacing w:after="0" w:line="240" w:lineRule="auto"/>
    </w:pPr>
    <w:rPr>
      <w:rFonts w:ascii="Consolas" w:eastAsia="Calibri" w:hAnsi="Consolas" w:cs="Consolas"/>
      <w:color w:val="auto"/>
      <w:kern w:val="0"/>
      <w:sz w:val="21"/>
      <w:szCs w:val="21"/>
      <w:lang w:eastAsia="en-US"/>
    </w:rPr>
  </w:style>
  <w:style w:type="character" w:customStyle="1" w:styleId="affff1">
    <w:name w:val="Текст Знак"/>
    <w:basedOn w:val="a0"/>
    <w:link w:val="affff0"/>
    <w:uiPriority w:val="99"/>
    <w:rsid w:val="009F1445"/>
    <w:rPr>
      <w:rFonts w:ascii="Consolas" w:eastAsia="Calibri" w:hAnsi="Consolas" w:cs="Consolas"/>
      <w:sz w:val="21"/>
      <w:szCs w:val="21"/>
      <w:lang w:eastAsia="en-US"/>
    </w:rPr>
  </w:style>
  <w:style w:type="character" w:customStyle="1" w:styleId="FontStyle11">
    <w:name w:val="Font Style11"/>
    <w:basedOn w:val="a0"/>
    <w:uiPriority w:val="99"/>
    <w:rsid w:val="009F1445"/>
    <w:rPr>
      <w:rFonts w:ascii="Times New Roman" w:hAnsi="Times New Roman" w:cs="Times New Roman"/>
      <w:sz w:val="26"/>
      <w:szCs w:val="26"/>
    </w:rPr>
  </w:style>
  <w:style w:type="paragraph" w:customStyle="1" w:styleId="220">
    <w:name w:val="Заголовок 22"/>
    <w:basedOn w:val="a"/>
    <w:uiPriority w:val="1"/>
    <w:qFormat/>
    <w:rsid w:val="001B48DF"/>
    <w:pPr>
      <w:widowControl w:val="0"/>
      <w:suppressAutoHyphens w:val="0"/>
      <w:spacing w:before="12" w:after="0" w:line="240" w:lineRule="auto"/>
      <w:ind w:left="810"/>
      <w:outlineLvl w:val="2"/>
    </w:pPr>
    <w:rPr>
      <w:rFonts w:ascii="Times New Roman" w:eastAsia="Times New Roman" w:hAnsi="Times New Roman" w:cs="Times New Roman"/>
      <w:b/>
      <w:bCs/>
      <w:i/>
      <w:color w:val="auto"/>
      <w:kern w:val="0"/>
      <w:sz w:val="28"/>
      <w:szCs w:val="28"/>
      <w:lang w:val="en-US" w:eastAsia="en-US"/>
    </w:rPr>
  </w:style>
  <w:style w:type="paragraph" w:customStyle="1" w:styleId="acxspmiddle">
    <w:name w:val="acxspmiddle"/>
    <w:basedOn w:val="a"/>
    <w:rsid w:val="001B48D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acxsplast">
    <w:name w:val="acxsplast"/>
    <w:basedOn w:val="a"/>
    <w:rsid w:val="001B48D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affff2">
    <w:name w:val="Основной текст_"/>
    <w:basedOn w:val="a0"/>
    <w:link w:val="92"/>
    <w:rsid w:val="001B48DF"/>
    <w:rPr>
      <w:sz w:val="26"/>
      <w:szCs w:val="26"/>
      <w:shd w:val="clear" w:color="auto" w:fill="FFFFFF"/>
    </w:rPr>
  </w:style>
  <w:style w:type="character" w:customStyle="1" w:styleId="100">
    <w:name w:val="Основной текст10"/>
    <w:basedOn w:val="affff2"/>
    <w:rsid w:val="001B48DF"/>
    <w:rPr>
      <w:sz w:val="26"/>
      <w:szCs w:val="26"/>
      <w:shd w:val="clear" w:color="auto" w:fill="FFFFFF"/>
    </w:rPr>
  </w:style>
  <w:style w:type="paragraph" w:customStyle="1" w:styleId="92">
    <w:name w:val="Основной текст92"/>
    <w:basedOn w:val="a"/>
    <w:link w:val="affff2"/>
    <w:rsid w:val="001B48DF"/>
    <w:pPr>
      <w:shd w:val="clear" w:color="auto" w:fill="FFFFFF"/>
      <w:suppressAutoHyphens w:val="0"/>
      <w:spacing w:after="0" w:line="0" w:lineRule="atLeast"/>
      <w:ind w:hanging="600"/>
    </w:pPr>
    <w:rPr>
      <w:rFonts w:ascii="Times New Roman" w:eastAsia="Times New Roman" w:hAnsi="Times New Roman" w:cs="Times New Roman"/>
      <w:color w:val="auto"/>
      <w:kern w:val="0"/>
      <w:sz w:val="26"/>
      <w:szCs w:val="26"/>
      <w:lang w:eastAsia="ru-RU"/>
    </w:rPr>
  </w:style>
  <w:style w:type="character" w:customStyle="1" w:styleId="4">
    <w:name w:val="Основной текст (4)_"/>
    <w:basedOn w:val="a0"/>
    <w:rsid w:val="001B48DF"/>
    <w:rPr>
      <w:rFonts w:ascii="Times New Roman" w:eastAsia="Times New Roman" w:hAnsi="Times New Roman" w:cs="Times New Roman"/>
      <w:b w:val="0"/>
      <w:bCs w:val="0"/>
      <w:i w:val="0"/>
      <w:iCs w:val="0"/>
      <w:smallCaps w:val="0"/>
      <w:strike w:val="0"/>
      <w:spacing w:val="0"/>
      <w:sz w:val="26"/>
      <w:szCs w:val="26"/>
    </w:rPr>
  </w:style>
  <w:style w:type="character" w:customStyle="1" w:styleId="110">
    <w:name w:val="Основной текст11"/>
    <w:basedOn w:val="affff2"/>
    <w:rsid w:val="001B48DF"/>
    <w:rPr>
      <w:b w:val="0"/>
      <w:bCs w:val="0"/>
      <w:i w:val="0"/>
      <w:iCs w:val="0"/>
      <w:smallCaps w:val="0"/>
      <w:strike w:val="0"/>
      <w:spacing w:val="0"/>
      <w:sz w:val="26"/>
      <w:szCs w:val="26"/>
      <w:shd w:val="clear" w:color="auto" w:fill="FFFFFF"/>
    </w:rPr>
  </w:style>
  <w:style w:type="character" w:customStyle="1" w:styleId="40">
    <w:name w:val="Основной текст (4)"/>
    <w:basedOn w:val="4"/>
    <w:rsid w:val="001B48DF"/>
    <w:rPr>
      <w:rFonts w:ascii="Times New Roman" w:eastAsia="Times New Roman" w:hAnsi="Times New Roman" w:cs="Times New Roman"/>
      <w:b w:val="0"/>
      <w:bCs w:val="0"/>
      <w:i w:val="0"/>
      <w:iCs w:val="0"/>
      <w:smallCaps w:val="0"/>
      <w:strike w:val="0"/>
      <w:spacing w:val="0"/>
      <w:sz w:val="26"/>
      <w:szCs w:val="26"/>
    </w:rPr>
  </w:style>
  <w:style w:type="character" w:customStyle="1" w:styleId="150">
    <w:name w:val="Основной текст15"/>
    <w:basedOn w:val="affff2"/>
    <w:rsid w:val="001B48DF"/>
    <w:rPr>
      <w:b w:val="0"/>
      <w:bCs w:val="0"/>
      <w:i w:val="0"/>
      <w:iCs w:val="0"/>
      <w:smallCaps w:val="0"/>
      <w:strike w:val="0"/>
      <w:spacing w:val="0"/>
      <w:sz w:val="26"/>
      <w:szCs w:val="26"/>
      <w:shd w:val="clear" w:color="auto" w:fill="FFFFFF"/>
    </w:rPr>
  </w:style>
  <w:style w:type="character" w:customStyle="1" w:styleId="170">
    <w:name w:val="Основной текст17"/>
    <w:basedOn w:val="affff2"/>
    <w:rsid w:val="001B48DF"/>
    <w:rPr>
      <w:b w:val="0"/>
      <w:bCs w:val="0"/>
      <w:i w:val="0"/>
      <w:iCs w:val="0"/>
      <w:smallCaps w:val="0"/>
      <w:strike w:val="0"/>
      <w:spacing w:val="0"/>
      <w:sz w:val="26"/>
      <w:szCs w:val="26"/>
      <w:shd w:val="clear" w:color="auto" w:fill="FFFFFF"/>
    </w:rPr>
  </w:style>
  <w:style w:type="character" w:customStyle="1" w:styleId="180">
    <w:name w:val="Основной текст18"/>
    <w:basedOn w:val="affff2"/>
    <w:rsid w:val="001B48DF"/>
    <w:rPr>
      <w:b w:val="0"/>
      <w:bCs w:val="0"/>
      <w:i w:val="0"/>
      <w:iCs w:val="0"/>
      <w:smallCaps w:val="0"/>
      <w:strike w:val="0"/>
      <w:spacing w:val="0"/>
      <w:sz w:val="26"/>
      <w:szCs w:val="26"/>
      <w:shd w:val="clear" w:color="auto" w:fill="FFFFFF"/>
    </w:rPr>
  </w:style>
  <w:style w:type="character" w:customStyle="1" w:styleId="200">
    <w:name w:val="Основной текст20"/>
    <w:basedOn w:val="affff2"/>
    <w:rsid w:val="001B48DF"/>
    <w:rPr>
      <w:b w:val="0"/>
      <w:bCs w:val="0"/>
      <w:i w:val="0"/>
      <w:iCs w:val="0"/>
      <w:smallCaps w:val="0"/>
      <w:strike w:val="0"/>
      <w:spacing w:val="0"/>
      <w:sz w:val="26"/>
      <w:szCs w:val="26"/>
      <w:shd w:val="clear" w:color="auto" w:fill="FFFFFF"/>
    </w:rPr>
  </w:style>
  <w:style w:type="character" w:customStyle="1" w:styleId="214">
    <w:name w:val="Основной текст21"/>
    <w:basedOn w:val="affff2"/>
    <w:rsid w:val="001B48DF"/>
    <w:rPr>
      <w:b w:val="0"/>
      <w:bCs w:val="0"/>
      <w:i w:val="0"/>
      <w:iCs w:val="0"/>
      <w:smallCaps w:val="0"/>
      <w:strike w:val="0"/>
      <w:spacing w:val="0"/>
      <w:sz w:val="26"/>
      <w:szCs w:val="26"/>
      <w:shd w:val="clear" w:color="auto" w:fill="FFFFFF"/>
    </w:rPr>
  </w:style>
  <w:style w:type="character" w:customStyle="1" w:styleId="221">
    <w:name w:val="Основной текст22"/>
    <w:basedOn w:val="affff2"/>
    <w:rsid w:val="001B48DF"/>
    <w:rPr>
      <w:b w:val="0"/>
      <w:bCs w:val="0"/>
      <w:i w:val="0"/>
      <w:iCs w:val="0"/>
      <w:smallCaps w:val="0"/>
      <w:strike w:val="0"/>
      <w:spacing w:val="0"/>
      <w:sz w:val="26"/>
      <w:szCs w:val="26"/>
      <w:shd w:val="clear" w:color="auto" w:fill="FFFFFF"/>
    </w:rPr>
  </w:style>
  <w:style w:type="character" w:customStyle="1" w:styleId="270">
    <w:name w:val="Основной текст27"/>
    <w:basedOn w:val="affff2"/>
    <w:rsid w:val="001B48DF"/>
    <w:rPr>
      <w:b w:val="0"/>
      <w:bCs w:val="0"/>
      <w:i w:val="0"/>
      <w:iCs w:val="0"/>
      <w:smallCaps w:val="0"/>
      <w:strike w:val="0"/>
      <w:spacing w:val="0"/>
      <w:sz w:val="26"/>
      <w:szCs w:val="26"/>
      <w:shd w:val="clear" w:color="auto" w:fill="FFFFFF"/>
    </w:rPr>
  </w:style>
  <w:style w:type="character" w:customStyle="1" w:styleId="240">
    <w:name w:val="Основной текст24"/>
    <w:basedOn w:val="affff2"/>
    <w:rsid w:val="001B48DF"/>
    <w:rPr>
      <w:b w:val="0"/>
      <w:bCs w:val="0"/>
      <w:i w:val="0"/>
      <w:iCs w:val="0"/>
      <w:smallCaps w:val="0"/>
      <w:strike w:val="0"/>
      <w:spacing w:val="0"/>
      <w:sz w:val="26"/>
      <w:szCs w:val="26"/>
      <w:shd w:val="clear" w:color="auto" w:fill="FFFFFF"/>
    </w:rPr>
  </w:style>
  <w:style w:type="character" w:customStyle="1" w:styleId="260">
    <w:name w:val="Основной текст26"/>
    <w:basedOn w:val="affff2"/>
    <w:rsid w:val="001B48DF"/>
    <w:rPr>
      <w:b w:val="0"/>
      <w:bCs w:val="0"/>
      <w:i w:val="0"/>
      <w:iCs w:val="0"/>
      <w:smallCaps w:val="0"/>
      <w:strike w:val="0"/>
      <w:spacing w:val="0"/>
      <w:sz w:val="26"/>
      <w:szCs w:val="26"/>
      <w:shd w:val="clear" w:color="auto" w:fill="FFFFFF"/>
    </w:rPr>
  </w:style>
  <w:style w:type="character" w:customStyle="1" w:styleId="290">
    <w:name w:val="Основной текст29"/>
    <w:basedOn w:val="affff2"/>
    <w:rsid w:val="001B48DF"/>
    <w:rPr>
      <w:b w:val="0"/>
      <w:bCs w:val="0"/>
      <w:i w:val="0"/>
      <w:iCs w:val="0"/>
      <w:smallCaps w:val="0"/>
      <w:strike w:val="0"/>
      <w:spacing w:val="0"/>
      <w:sz w:val="26"/>
      <w:szCs w:val="26"/>
      <w:shd w:val="clear" w:color="auto" w:fill="FFFFFF"/>
    </w:rPr>
  </w:style>
  <w:style w:type="character" w:customStyle="1" w:styleId="300">
    <w:name w:val="Основной текст30"/>
    <w:basedOn w:val="affff2"/>
    <w:rsid w:val="001B48DF"/>
    <w:rPr>
      <w:b w:val="0"/>
      <w:bCs w:val="0"/>
      <w:i w:val="0"/>
      <w:iCs w:val="0"/>
      <w:smallCaps w:val="0"/>
      <w:strike w:val="0"/>
      <w:spacing w:val="0"/>
      <w:sz w:val="26"/>
      <w:szCs w:val="26"/>
      <w:shd w:val="clear" w:color="auto" w:fill="FFFFFF"/>
    </w:rPr>
  </w:style>
  <w:style w:type="character" w:customStyle="1" w:styleId="320">
    <w:name w:val="Основной текст32"/>
    <w:basedOn w:val="affff2"/>
    <w:rsid w:val="001B48DF"/>
    <w:rPr>
      <w:b w:val="0"/>
      <w:bCs w:val="0"/>
      <w:i w:val="0"/>
      <w:iCs w:val="0"/>
      <w:smallCaps w:val="0"/>
      <w:strike w:val="0"/>
      <w:spacing w:val="0"/>
      <w:sz w:val="26"/>
      <w:szCs w:val="26"/>
      <w:shd w:val="clear" w:color="auto" w:fill="FFFFFF"/>
    </w:rPr>
  </w:style>
  <w:style w:type="paragraph" w:styleId="1f1">
    <w:name w:val="index 1"/>
    <w:basedOn w:val="a"/>
    <w:next w:val="a"/>
    <w:autoRedefine/>
    <w:uiPriority w:val="99"/>
    <w:semiHidden/>
    <w:unhideWhenUsed/>
    <w:rsid w:val="00BD3202"/>
    <w:pPr>
      <w:widowControl w:val="0"/>
      <w:autoSpaceDN w:val="0"/>
      <w:spacing w:after="0" w:line="240" w:lineRule="auto"/>
      <w:ind w:left="240" w:hanging="240"/>
    </w:pPr>
    <w:rPr>
      <w:rFonts w:ascii="Liberation Serif" w:eastAsia="SimSun" w:hAnsi="Liberation Serif" w:cs="Mangal"/>
      <w:color w:val="auto"/>
      <w:kern w:val="3"/>
      <w:sz w:val="24"/>
      <w:szCs w:val="21"/>
      <w:lang w:eastAsia="zh-CN" w:bidi="hi-IN"/>
    </w:rPr>
  </w:style>
  <w:style w:type="paragraph" w:styleId="affff3">
    <w:name w:val="index heading"/>
    <w:basedOn w:val="a"/>
    <w:uiPriority w:val="99"/>
    <w:semiHidden/>
    <w:unhideWhenUsed/>
    <w:rsid w:val="00BD3202"/>
    <w:pPr>
      <w:suppressLineNumbers/>
      <w:autoSpaceDN w:val="0"/>
      <w:spacing w:after="160" w:line="240" w:lineRule="auto"/>
    </w:pPr>
    <w:rPr>
      <w:rFonts w:eastAsia="SimSun" w:cs="Mangal"/>
      <w:kern w:val="0"/>
      <w:lang w:eastAsia="en-US"/>
    </w:rPr>
  </w:style>
  <w:style w:type="paragraph" w:customStyle="1" w:styleId="msonormal0">
    <w:name w:val="msonormal"/>
    <w:basedOn w:val="a"/>
    <w:uiPriority w:val="99"/>
    <w:rsid w:val="00BD3202"/>
    <w:pPr>
      <w:suppressAutoHyphens w:val="0"/>
      <w:autoSpaceDN w:val="0"/>
      <w:spacing w:before="100" w:after="100" w:line="240" w:lineRule="auto"/>
    </w:pPr>
    <w:rPr>
      <w:rFonts w:ascii="Times New Roman" w:eastAsia="Times New Roman" w:hAnsi="Times New Roman" w:cs="Times New Roman"/>
      <w:color w:val="auto"/>
      <w:kern w:val="0"/>
      <w:sz w:val="24"/>
      <w:szCs w:val="24"/>
      <w:lang w:eastAsia="ru-RU"/>
    </w:rPr>
  </w:style>
  <w:style w:type="paragraph" w:customStyle="1" w:styleId="Index">
    <w:name w:val="Index"/>
    <w:basedOn w:val="Standard"/>
    <w:uiPriority w:val="99"/>
    <w:rsid w:val="00BD3202"/>
    <w:pPr>
      <w:suppressLineNumbers/>
      <w:autoSpaceDN w:val="0"/>
      <w:textAlignment w:val="auto"/>
    </w:pPr>
    <w:rPr>
      <w:rFonts w:ascii="Liberation Serif" w:hAnsi="Liberation Serif"/>
      <w:kern w:val="3"/>
      <w:lang w:eastAsia="zh-CN"/>
    </w:rPr>
  </w:style>
  <w:style w:type="paragraph" w:customStyle="1" w:styleId="TableContents">
    <w:name w:val="Table Contents"/>
    <w:basedOn w:val="Standard"/>
    <w:uiPriority w:val="99"/>
    <w:rsid w:val="00BD3202"/>
    <w:pPr>
      <w:suppressLineNumbers/>
      <w:autoSpaceDN w:val="0"/>
      <w:textAlignment w:val="auto"/>
    </w:pPr>
    <w:rPr>
      <w:rFonts w:ascii="Liberation Serif" w:hAnsi="Liberation Serif"/>
      <w:kern w:val="3"/>
      <w:lang w:eastAsia="zh-CN"/>
    </w:rPr>
  </w:style>
  <w:style w:type="paragraph" w:customStyle="1" w:styleId="TableHeading">
    <w:name w:val="Table Heading"/>
    <w:basedOn w:val="TableContents"/>
    <w:uiPriority w:val="99"/>
    <w:rsid w:val="00BD3202"/>
    <w:pPr>
      <w:jc w:val="center"/>
    </w:pPr>
    <w:rPr>
      <w:b/>
      <w:bCs/>
    </w:rPr>
  </w:style>
  <w:style w:type="paragraph" w:customStyle="1" w:styleId="p1">
    <w:name w:val="p1"/>
    <w:basedOn w:val="a"/>
    <w:uiPriority w:val="99"/>
    <w:rsid w:val="00BD3202"/>
    <w:pPr>
      <w:suppressAutoHyphens w:val="0"/>
      <w:autoSpaceDN w:val="0"/>
      <w:spacing w:before="100" w:after="100" w:line="240" w:lineRule="auto"/>
      <w:jc w:val="center"/>
    </w:pPr>
    <w:rPr>
      <w:rFonts w:ascii="Times New Roman" w:eastAsia="Times New Roman" w:hAnsi="Times New Roman" w:cs="Times New Roman"/>
      <w:color w:val="auto"/>
      <w:kern w:val="0"/>
      <w:sz w:val="28"/>
      <w:szCs w:val="28"/>
      <w:lang w:eastAsia="ru-RU"/>
    </w:rPr>
  </w:style>
  <w:style w:type="character" w:customStyle="1" w:styleId="WW8Num6z1">
    <w:name w:val="WW8Num6z1"/>
    <w:rsid w:val="00BD3202"/>
  </w:style>
  <w:style w:type="character" w:customStyle="1" w:styleId="WW8Num6z2">
    <w:name w:val="WW8Num6z2"/>
    <w:rsid w:val="00BD3202"/>
  </w:style>
  <w:style w:type="character" w:customStyle="1" w:styleId="WW8Num6z3">
    <w:name w:val="WW8Num6z3"/>
    <w:rsid w:val="00BD3202"/>
  </w:style>
  <w:style w:type="character" w:customStyle="1" w:styleId="WW8Num6z4">
    <w:name w:val="WW8Num6z4"/>
    <w:rsid w:val="00BD3202"/>
  </w:style>
  <w:style w:type="character" w:customStyle="1" w:styleId="WW8Num6z5">
    <w:name w:val="WW8Num6z5"/>
    <w:rsid w:val="00BD3202"/>
  </w:style>
  <w:style w:type="character" w:customStyle="1" w:styleId="WW8Num6z6">
    <w:name w:val="WW8Num6z6"/>
    <w:rsid w:val="00BD3202"/>
  </w:style>
  <w:style w:type="character" w:customStyle="1" w:styleId="WW8Num6z7">
    <w:name w:val="WW8Num6z7"/>
    <w:rsid w:val="00BD3202"/>
  </w:style>
  <w:style w:type="character" w:customStyle="1" w:styleId="WW8Num6z8">
    <w:name w:val="WW8Num6z8"/>
    <w:rsid w:val="00BD3202"/>
  </w:style>
  <w:style w:type="character" w:customStyle="1" w:styleId="WW8Num5z3">
    <w:name w:val="WW8Num5z3"/>
    <w:rsid w:val="00BD3202"/>
  </w:style>
  <w:style w:type="character" w:customStyle="1" w:styleId="WW8Num5z4">
    <w:name w:val="WW8Num5z4"/>
    <w:rsid w:val="00BD3202"/>
  </w:style>
  <w:style w:type="character" w:customStyle="1" w:styleId="WW8Num5z5">
    <w:name w:val="WW8Num5z5"/>
    <w:rsid w:val="00BD3202"/>
  </w:style>
  <w:style w:type="character" w:customStyle="1" w:styleId="WW8Num5z6">
    <w:name w:val="WW8Num5z6"/>
    <w:rsid w:val="00BD3202"/>
  </w:style>
  <w:style w:type="character" w:customStyle="1" w:styleId="WW8Num5z7">
    <w:name w:val="WW8Num5z7"/>
    <w:rsid w:val="00BD3202"/>
  </w:style>
  <w:style w:type="character" w:customStyle="1" w:styleId="WW8Num5z8">
    <w:name w:val="WW8Num5z8"/>
    <w:rsid w:val="00BD3202"/>
  </w:style>
  <w:style w:type="character" w:customStyle="1" w:styleId="WW8NumSt1z0">
    <w:name w:val="WW8NumSt1z0"/>
    <w:rsid w:val="00BD3202"/>
    <w:rPr>
      <w:rFonts w:ascii="Symbol" w:eastAsia="Symbol" w:hAnsi="Symbol" w:cs="Symbol" w:hint="default"/>
    </w:rPr>
  </w:style>
  <w:style w:type="character" w:customStyle="1" w:styleId="BulletSymbols">
    <w:name w:val="Bullet Symbols"/>
    <w:rsid w:val="00BD3202"/>
    <w:rPr>
      <w:rFonts w:ascii="OpenSymbol" w:eastAsia="OpenSymbol" w:hAnsi="OpenSymbol" w:cs="OpenSymbol" w:hint="default"/>
    </w:rPr>
  </w:style>
  <w:style w:type="character" w:customStyle="1" w:styleId="WW8Num3z3">
    <w:name w:val="WW8Num3z3"/>
    <w:rsid w:val="00BD3202"/>
  </w:style>
  <w:style w:type="character" w:customStyle="1" w:styleId="WW8Num3z4">
    <w:name w:val="WW8Num3z4"/>
    <w:rsid w:val="00BD3202"/>
  </w:style>
  <w:style w:type="character" w:customStyle="1" w:styleId="WW8Num3z5">
    <w:name w:val="WW8Num3z5"/>
    <w:rsid w:val="00BD3202"/>
  </w:style>
  <w:style w:type="character" w:customStyle="1" w:styleId="WW8Num3z6">
    <w:name w:val="WW8Num3z6"/>
    <w:rsid w:val="00BD3202"/>
  </w:style>
  <w:style w:type="character" w:customStyle="1" w:styleId="WW8Num3z7">
    <w:name w:val="WW8Num3z7"/>
    <w:rsid w:val="00BD3202"/>
  </w:style>
  <w:style w:type="character" w:customStyle="1" w:styleId="WW8Num3z8">
    <w:name w:val="WW8Num3z8"/>
    <w:rsid w:val="00BD3202"/>
  </w:style>
  <w:style w:type="paragraph" w:styleId="affff4">
    <w:name w:val="caption"/>
    <w:basedOn w:val="Standard"/>
    <w:uiPriority w:val="99"/>
    <w:semiHidden/>
    <w:unhideWhenUsed/>
    <w:qFormat/>
    <w:rsid w:val="00BD3202"/>
    <w:pPr>
      <w:suppressLineNumbers/>
      <w:autoSpaceDN w:val="0"/>
      <w:spacing w:before="120" w:after="120"/>
      <w:textAlignment w:val="auto"/>
    </w:pPr>
    <w:rPr>
      <w:rFonts w:ascii="Liberation Serif" w:hAnsi="Liberation Serif"/>
      <w:i/>
      <w:iCs/>
      <w:kern w:val="3"/>
      <w:lang w:eastAsia="zh-CN"/>
    </w:rPr>
  </w:style>
  <w:style w:type="numbering" w:customStyle="1" w:styleId="WW8Num3">
    <w:name w:val="WW8Num3"/>
    <w:rsid w:val="00BD3202"/>
    <w:pPr>
      <w:numPr>
        <w:numId w:val="4"/>
      </w:numPr>
    </w:pPr>
  </w:style>
  <w:style w:type="numbering" w:customStyle="1" w:styleId="WW8Num6">
    <w:name w:val="WW8Num6"/>
    <w:rsid w:val="00BD3202"/>
    <w:pPr>
      <w:numPr>
        <w:numId w:val="5"/>
      </w:numPr>
    </w:pPr>
  </w:style>
  <w:style w:type="numbering" w:customStyle="1" w:styleId="WWNum1">
    <w:name w:val="WWNum1"/>
    <w:rsid w:val="00BD3202"/>
    <w:pPr>
      <w:numPr>
        <w:numId w:val="6"/>
      </w:numPr>
    </w:pPr>
  </w:style>
  <w:style w:type="numbering" w:customStyle="1" w:styleId="WWNum2">
    <w:name w:val="WWNum2"/>
    <w:rsid w:val="00BD3202"/>
    <w:pPr>
      <w:numPr>
        <w:numId w:val="7"/>
      </w:numPr>
    </w:pPr>
  </w:style>
  <w:style w:type="numbering" w:customStyle="1" w:styleId="WW8Num5">
    <w:name w:val="WW8Num5"/>
    <w:rsid w:val="00BD3202"/>
    <w:pPr>
      <w:numPr>
        <w:numId w:val="8"/>
      </w:numPr>
    </w:pPr>
  </w:style>
  <w:style w:type="numbering" w:customStyle="1" w:styleId="WWNum5">
    <w:name w:val="WWNum5"/>
    <w:rsid w:val="00BD3202"/>
    <w:pPr>
      <w:numPr>
        <w:numId w:val="9"/>
      </w:numPr>
    </w:pPr>
  </w:style>
  <w:style w:type="numbering" w:customStyle="1" w:styleId="WWNum11">
    <w:name w:val="WWNum11"/>
    <w:rsid w:val="00BD3202"/>
    <w:pPr>
      <w:numPr>
        <w:numId w:val="10"/>
      </w:numPr>
    </w:pPr>
  </w:style>
  <w:style w:type="numbering" w:customStyle="1" w:styleId="WW8Num1">
    <w:name w:val="WW8Num1"/>
    <w:rsid w:val="00BD3202"/>
    <w:pPr>
      <w:numPr>
        <w:numId w:val="11"/>
      </w:numPr>
    </w:pPr>
  </w:style>
  <w:style w:type="numbering" w:customStyle="1" w:styleId="WWNum6">
    <w:name w:val="WWNum6"/>
    <w:rsid w:val="00BD3202"/>
    <w:pPr>
      <w:numPr>
        <w:numId w:val="12"/>
      </w:numPr>
    </w:pPr>
  </w:style>
  <w:style w:type="table" w:customStyle="1" w:styleId="1f2">
    <w:name w:val="Сетка таблицы1"/>
    <w:basedOn w:val="a1"/>
    <w:next w:val="afffb"/>
    <w:uiPriority w:val="39"/>
    <w:rsid w:val="004D51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3">
    <w:name w:val="Нет списка1"/>
    <w:next w:val="a2"/>
    <w:uiPriority w:val="99"/>
    <w:semiHidden/>
    <w:unhideWhenUsed/>
    <w:rsid w:val="007C5007"/>
  </w:style>
  <w:style w:type="paragraph" w:customStyle="1" w:styleId="contentblock">
    <w:name w:val="content_block"/>
    <w:basedOn w:val="a"/>
    <w:rsid w:val="007C5007"/>
    <w:pPr>
      <w:suppressAutoHyphens w:val="0"/>
      <w:spacing w:after="223" w:line="240" w:lineRule="auto"/>
      <w:ind w:right="357"/>
      <w:jc w:val="both"/>
    </w:pPr>
    <w:rPr>
      <w:rFonts w:ascii="Georgia" w:eastAsiaTheme="minorEastAsia" w:hAnsi="Georgia" w:cs="Times New Roman"/>
      <w:color w:val="auto"/>
      <w:kern w:val="0"/>
      <w:sz w:val="24"/>
      <w:szCs w:val="24"/>
      <w:lang w:eastAsia="ru-RU"/>
    </w:rPr>
  </w:style>
  <w:style w:type="paragraph" w:customStyle="1" w:styleId="references">
    <w:name w:val="references"/>
    <w:basedOn w:val="a"/>
    <w:rsid w:val="007C5007"/>
    <w:pPr>
      <w:suppressAutoHyphens w:val="0"/>
      <w:spacing w:after="223" w:line="240" w:lineRule="auto"/>
      <w:jc w:val="both"/>
    </w:pPr>
    <w:rPr>
      <w:rFonts w:ascii="Times New Roman" w:eastAsiaTheme="minorEastAsia" w:hAnsi="Times New Roman" w:cs="Times New Roman"/>
      <w:vanish/>
      <w:color w:val="auto"/>
      <w:kern w:val="0"/>
      <w:sz w:val="24"/>
      <w:szCs w:val="24"/>
      <w:lang w:eastAsia="ru-RU"/>
    </w:rPr>
  </w:style>
  <w:style w:type="paragraph" w:customStyle="1" w:styleId="1f4">
    <w:name w:val="Нижний колонтитул1"/>
    <w:basedOn w:val="a"/>
    <w:rsid w:val="007C5007"/>
    <w:pPr>
      <w:suppressAutoHyphens w:val="0"/>
      <w:spacing w:before="750" w:after="0" w:line="240" w:lineRule="auto"/>
      <w:jc w:val="both"/>
    </w:pPr>
    <w:rPr>
      <w:rFonts w:ascii="Arial" w:eastAsiaTheme="minorEastAsia" w:hAnsi="Arial" w:cs="Arial"/>
      <w:color w:val="auto"/>
      <w:kern w:val="0"/>
      <w:sz w:val="20"/>
      <w:szCs w:val="20"/>
      <w:lang w:eastAsia="ru-RU"/>
    </w:rPr>
  </w:style>
  <w:style w:type="paragraph" w:customStyle="1" w:styleId="content">
    <w:name w:val="content"/>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character" w:customStyle="1" w:styleId="docreferences">
    <w:name w:val="doc__references"/>
    <w:basedOn w:val="a0"/>
    <w:rsid w:val="007C5007"/>
    <w:rPr>
      <w:vanish/>
      <w:webHidden w:val="0"/>
      <w:specVanish w:val="0"/>
    </w:rPr>
  </w:style>
  <w:style w:type="paragraph" w:customStyle="1" w:styleId="content1">
    <w:name w:val="content1"/>
    <w:basedOn w:val="a"/>
    <w:rsid w:val="007C5007"/>
    <w:pPr>
      <w:suppressAutoHyphens w:val="0"/>
      <w:spacing w:before="100" w:beforeAutospacing="1" w:after="100" w:afterAutospacing="1" w:line="240" w:lineRule="auto"/>
    </w:pPr>
    <w:rPr>
      <w:rFonts w:ascii="Times New Roman" w:eastAsiaTheme="minorEastAsia" w:hAnsi="Times New Roman" w:cs="Times New Roman"/>
      <w:color w:val="auto"/>
      <w:kern w:val="0"/>
      <w:sz w:val="21"/>
      <w:szCs w:val="21"/>
      <w:lang w:eastAsia="ru-RU"/>
    </w:rPr>
  </w:style>
  <w:style w:type="paragraph" w:customStyle="1" w:styleId="align-center">
    <w:name w:val="align-center"/>
    <w:basedOn w:val="a"/>
    <w:rsid w:val="007C5007"/>
    <w:pPr>
      <w:suppressAutoHyphens w:val="0"/>
      <w:spacing w:after="223" w:line="240" w:lineRule="auto"/>
      <w:jc w:val="center"/>
    </w:pPr>
    <w:rPr>
      <w:rFonts w:ascii="Times New Roman" w:eastAsiaTheme="minorEastAsia" w:hAnsi="Times New Roman" w:cs="Times New Roman"/>
      <w:color w:val="auto"/>
      <w:kern w:val="0"/>
      <w:sz w:val="24"/>
      <w:szCs w:val="24"/>
      <w:lang w:eastAsia="ru-RU"/>
    </w:rPr>
  </w:style>
  <w:style w:type="paragraph" w:customStyle="1" w:styleId="align-right">
    <w:name w:val="align-right"/>
    <w:basedOn w:val="a"/>
    <w:rsid w:val="007C5007"/>
    <w:pPr>
      <w:suppressAutoHyphens w:val="0"/>
      <w:spacing w:after="223" w:line="240" w:lineRule="auto"/>
      <w:jc w:val="right"/>
    </w:pPr>
    <w:rPr>
      <w:rFonts w:ascii="Times New Roman" w:eastAsiaTheme="minorEastAsia" w:hAnsi="Times New Roman" w:cs="Times New Roman"/>
      <w:color w:val="auto"/>
      <w:kern w:val="0"/>
      <w:sz w:val="24"/>
      <w:szCs w:val="24"/>
      <w:lang w:eastAsia="ru-RU"/>
    </w:rPr>
  </w:style>
  <w:style w:type="paragraph" w:customStyle="1" w:styleId="align-left">
    <w:name w:val="align-left"/>
    <w:basedOn w:val="a"/>
    <w:rsid w:val="007C5007"/>
    <w:pPr>
      <w:suppressAutoHyphens w:val="0"/>
      <w:spacing w:after="223" w:line="240" w:lineRule="auto"/>
    </w:pPr>
    <w:rPr>
      <w:rFonts w:ascii="Times New Roman" w:eastAsiaTheme="minorEastAsia" w:hAnsi="Times New Roman" w:cs="Times New Roman"/>
      <w:color w:val="auto"/>
      <w:kern w:val="0"/>
      <w:sz w:val="24"/>
      <w:szCs w:val="24"/>
      <w:lang w:eastAsia="ru-RU"/>
    </w:rPr>
  </w:style>
  <w:style w:type="paragraph" w:customStyle="1" w:styleId="doc-parttypetitle">
    <w:name w:val="doc-part_type_title"/>
    <w:basedOn w:val="a"/>
    <w:rsid w:val="007C5007"/>
    <w:pPr>
      <w:pBdr>
        <w:bottom w:val="single" w:sz="6" w:space="29" w:color="E5E5E5"/>
      </w:pBdr>
      <w:suppressAutoHyphens w:val="0"/>
      <w:spacing w:after="195" w:line="240" w:lineRule="auto"/>
      <w:jc w:val="both"/>
    </w:pPr>
    <w:rPr>
      <w:rFonts w:ascii="Times New Roman" w:eastAsiaTheme="minorEastAsia" w:hAnsi="Times New Roman" w:cs="Times New Roman"/>
      <w:color w:val="auto"/>
      <w:kern w:val="0"/>
      <w:sz w:val="24"/>
      <w:szCs w:val="24"/>
      <w:lang w:eastAsia="ru-RU"/>
    </w:rPr>
  </w:style>
  <w:style w:type="paragraph" w:customStyle="1" w:styleId="docprops">
    <w:name w:val="doc__props"/>
    <w:basedOn w:val="a"/>
    <w:rsid w:val="007C5007"/>
    <w:pPr>
      <w:suppressAutoHyphens w:val="0"/>
      <w:spacing w:after="223" w:line="240" w:lineRule="auto"/>
      <w:jc w:val="both"/>
    </w:pPr>
    <w:rPr>
      <w:rFonts w:ascii="Helvetica" w:eastAsiaTheme="minorEastAsia" w:hAnsi="Helvetica" w:cs="Times New Roman"/>
      <w:color w:val="auto"/>
      <w:kern w:val="0"/>
      <w:sz w:val="20"/>
      <w:szCs w:val="20"/>
      <w:lang w:eastAsia="ru-RU"/>
    </w:rPr>
  </w:style>
  <w:style w:type="paragraph" w:customStyle="1" w:styleId="doctype">
    <w:name w:val="doc__type"/>
    <w:basedOn w:val="a"/>
    <w:rsid w:val="007C5007"/>
    <w:pPr>
      <w:suppressAutoHyphens w:val="0"/>
      <w:spacing w:before="96" w:after="120" w:line="240" w:lineRule="auto"/>
      <w:jc w:val="both"/>
    </w:pPr>
    <w:rPr>
      <w:rFonts w:ascii="Helvetica" w:eastAsiaTheme="minorEastAsia" w:hAnsi="Helvetica" w:cs="Times New Roman"/>
      <w:caps/>
      <w:color w:val="auto"/>
      <w:spacing w:val="15"/>
      <w:kern w:val="0"/>
      <w:sz w:val="15"/>
      <w:szCs w:val="15"/>
      <w:lang w:eastAsia="ru-RU"/>
    </w:rPr>
  </w:style>
  <w:style w:type="paragraph" w:customStyle="1" w:styleId="docpart">
    <w:name w:val="doc__part"/>
    <w:basedOn w:val="a"/>
    <w:rsid w:val="007C5007"/>
    <w:pPr>
      <w:suppressAutoHyphens w:val="0"/>
      <w:spacing w:before="1228" w:after="997" w:line="240" w:lineRule="auto"/>
      <w:jc w:val="both"/>
    </w:pPr>
    <w:rPr>
      <w:rFonts w:ascii="Georgia" w:eastAsiaTheme="minorEastAsia" w:hAnsi="Georgia" w:cs="Times New Roman"/>
      <w:caps/>
      <w:color w:val="auto"/>
      <w:spacing w:val="48"/>
      <w:kern w:val="0"/>
      <w:sz w:val="39"/>
      <w:szCs w:val="39"/>
      <w:lang w:eastAsia="ru-RU"/>
    </w:rPr>
  </w:style>
  <w:style w:type="paragraph" w:customStyle="1" w:styleId="docsection">
    <w:name w:val="doc__section"/>
    <w:basedOn w:val="a"/>
    <w:rsid w:val="007C5007"/>
    <w:pPr>
      <w:suppressAutoHyphens w:val="0"/>
      <w:spacing w:before="1140" w:after="797" w:line="240" w:lineRule="auto"/>
      <w:jc w:val="both"/>
    </w:pPr>
    <w:rPr>
      <w:rFonts w:ascii="Georgia" w:eastAsiaTheme="minorEastAsia" w:hAnsi="Georgia" w:cs="Times New Roman"/>
      <w:color w:val="auto"/>
      <w:kern w:val="0"/>
      <w:sz w:val="42"/>
      <w:szCs w:val="42"/>
      <w:lang w:eastAsia="ru-RU"/>
    </w:rPr>
  </w:style>
  <w:style w:type="paragraph" w:customStyle="1" w:styleId="docsection-name">
    <w:name w:val="doc__section-name"/>
    <w:basedOn w:val="a"/>
    <w:rsid w:val="007C5007"/>
    <w:pPr>
      <w:suppressAutoHyphens w:val="0"/>
      <w:spacing w:after="223" w:line="240" w:lineRule="auto"/>
      <w:jc w:val="both"/>
    </w:pPr>
    <w:rPr>
      <w:rFonts w:ascii="Georgia" w:eastAsiaTheme="minorEastAsia" w:hAnsi="Georgia" w:cs="Times New Roman"/>
      <w:i/>
      <w:iCs/>
      <w:color w:val="auto"/>
      <w:kern w:val="0"/>
      <w:sz w:val="24"/>
      <w:szCs w:val="24"/>
      <w:lang w:eastAsia="ru-RU"/>
    </w:rPr>
  </w:style>
  <w:style w:type="paragraph" w:customStyle="1" w:styleId="docsubsection">
    <w:name w:val="doc__subsection"/>
    <w:basedOn w:val="a"/>
    <w:rsid w:val="007C5007"/>
    <w:pPr>
      <w:suppressAutoHyphens w:val="0"/>
      <w:spacing w:before="1070" w:after="420" w:line="240" w:lineRule="auto"/>
      <w:jc w:val="both"/>
    </w:pPr>
    <w:rPr>
      <w:rFonts w:ascii="Helvetica" w:eastAsiaTheme="minorEastAsia" w:hAnsi="Helvetica" w:cs="Times New Roman"/>
      <w:b/>
      <w:bCs/>
      <w:color w:val="auto"/>
      <w:spacing w:val="-15"/>
      <w:kern w:val="0"/>
      <w:sz w:val="36"/>
      <w:szCs w:val="36"/>
      <w:lang w:eastAsia="ru-RU"/>
    </w:rPr>
  </w:style>
  <w:style w:type="paragraph" w:customStyle="1" w:styleId="docchapter">
    <w:name w:val="doc__chapter"/>
    <w:basedOn w:val="a"/>
    <w:rsid w:val="007C5007"/>
    <w:pPr>
      <w:suppressAutoHyphens w:val="0"/>
      <w:spacing w:before="438" w:after="219" w:line="240" w:lineRule="auto"/>
      <w:jc w:val="both"/>
    </w:pPr>
    <w:rPr>
      <w:rFonts w:ascii="Georgia" w:eastAsiaTheme="minorEastAsia" w:hAnsi="Georgia" w:cs="Times New Roman"/>
      <w:color w:val="auto"/>
      <w:kern w:val="0"/>
      <w:sz w:val="35"/>
      <w:szCs w:val="35"/>
      <w:lang w:eastAsia="ru-RU"/>
    </w:rPr>
  </w:style>
  <w:style w:type="paragraph" w:customStyle="1" w:styleId="docarticle">
    <w:name w:val="doc__article"/>
    <w:basedOn w:val="a"/>
    <w:rsid w:val="007C5007"/>
    <w:pPr>
      <w:suppressAutoHyphens w:val="0"/>
      <w:spacing w:before="300" w:after="30" w:line="240" w:lineRule="auto"/>
      <w:jc w:val="both"/>
    </w:pPr>
    <w:rPr>
      <w:rFonts w:ascii="Helvetica" w:eastAsiaTheme="minorEastAsia" w:hAnsi="Helvetica" w:cs="Times New Roman"/>
      <w:b/>
      <w:bCs/>
      <w:color w:val="auto"/>
      <w:kern w:val="0"/>
      <w:sz w:val="24"/>
      <w:szCs w:val="24"/>
      <w:lang w:eastAsia="ru-RU"/>
    </w:rPr>
  </w:style>
  <w:style w:type="paragraph" w:customStyle="1" w:styleId="docparagraph">
    <w:name w:val="doc__paragraph"/>
    <w:basedOn w:val="a"/>
    <w:rsid w:val="007C5007"/>
    <w:pPr>
      <w:suppressAutoHyphens w:val="0"/>
      <w:spacing w:before="240" w:after="42" w:line="240" w:lineRule="auto"/>
      <w:jc w:val="both"/>
    </w:pPr>
    <w:rPr>
      <w:rFonts w:ascii="Georgia" w:eastAsiaTheme="minorEastAsia" w:hAnsi="Georgia" w:cs="Times New Roman"/>
      <w:color w:val="auto"/>
      <w:kern w:val="0"/>
      <w:sz w:val="35"/>
      <w:szCs w:val="35"/>
      <w:lang w:eastAsia="ru-RU"/>
    </w:rPr>
  </w:style>
  <w:style w:type="paragraph" w:customStyle="1" w:styleId="docparagraph-name">
    <w:name w:val="doc__paragraph-name"/>
    <w:basedOn w:val="a"/>
    <w:rsid w:val="007C5007"/>
    <w:pPr>
      <w:suppressAutoHyphens w:val="0"/>
      <w:spacing w:after="223" w:line="240" w:lineRule="auto"/>
      <w:jc w:val="both"/>
    </w:pPr>
    <w:rPr>
      <w:rFonts w:ascii="Georgia" w:eastAsiaTheme="minorEastAsia" w:hAnsi="Georgia" w:cs="Times New Roman"/>
      <w:i/>
      <w:iCs/>
      <w:color w:val="auto"/>
      <w:kern w:val="0"/>
      <w:sz w:val="24"/>
      <w:szCs w:val="24"/>
      <w:lang w:eastAsia="ru-RU"/>
    </w:rPr>
  </w:style>
  <w:style w:type="paragraph" w:customStyle="1" w:styleId="docsubparagraph">
    <w:name w:val="doc__subparagraph"/>
    <w:basedOn w:val="a"/>
    <w:rsid w:val="007C5007"/>
    <w:pPr>
      <w:suppressAutoHyphens w:val="0"/>
      <w:spacing w:before="341" w:after="76" w:line="240" w:lineRule="auto"/>
      <w:jc w:val="both"/>
    </w:pPr>
    <w:rPr>
      <w:rFonts w:ascii="Helvetica" w:eastAsiaTheme="minorEastAsia" w:hAnsi="Helvetica" w:cs="Times New Roman"/>
      <w:color w:val="auto"/>
      <w:kern w:val="0"/>
      <w:sz w:val="29"/>
      <w:szCs w:val="29"/>
      <w:lang w:eastAsia="ru-RU"/>
    </w:rPr>
  </w:style>
  <w:style w:type="paragraph" w:customStyle="1" w:styleId="docuntyped">
    <w:name w:val="doc__untyped"/>
    <w:basedOn w:val="a"/>
    <w:rsid w:val="007C5007"/>
    <w:pPr>
      <w:suppressAutoHyphens w:val="0"/>
      <w:spacing w:before="320" w:after="240" w:line="240" w:lineRule="auto"/>
      <w:jc w:val="both"/>
    </w:pPr>
    <w:rPr>
      <w:rFonts w:ascii="Helvetica" w:eastAsiaTheme="minorEastAsia" w:hAnsi="Helvetica" w:cs="Times New Roman"/>
      <w:color w:val="auto"/>
      <w:kern w:val="0"/>
      <w:sz w:val="27"/>
      <w:szCs w:val="27"/>
      <w:lang w:eastAsia="ru-RU"/>
    </w:rPr>
  </w:style>
  <w:style w:type="paragraph" w:customStyle="1" w:styleId="docnote">
    <w:name w:val="doc__note"/>
    <w:basedOn w:val="a"/>
    <w:rsid w:val="007C5007"/>
    <w:pPr>
      <w:suppressAutoHyphens w:val="0"/>
      <w:spacing w:after="611" w:line="240" w:lineRule="auto"/>
      <w:ind w:left="873"/>
      <w:jc w:val="both"/>
    </w:pPr>
    <w:rPr>
      <w:rFonts w:ascii="Helvetica" w:eastAsiaTheme="minorEastAsia" w:hAnsi="Helvetica" w:cs="Times New Roman"/>
      <w:color w:val="auto"/>
      <w:kern w:val="0"/>
      <w:sz w:val="17"/>
      <w:szCs w:val="17"/>
      <w:lang w:eastAsia="ru-RU"/>
    </w:rPr>
  </w:style>
  <w:style w:type="paragraph" w:customStyle="1" w:styleId="doc-notes">
    <w:name w:val="doc-notes"/>
    <w:basedOn w:val="a"/>
    <w:rsid w:val="007C5007"/>
    <w:pPr>
      <w:suppressAutoHyphens w:val="0"/>
      <w:spacing w:after="223" w:line="240" w:lineRule="auto"/>
      <w:jc w:val="both"/>
    </w:pPr>
    <w:rPr>
      <w:rFonts w:ascii="Times New Roman" w:eastAsiaTheme="minorEastAsia" w:hAnsi="Times New Roman" w:cs="Times New Roman"/>
      <w:vanish/>
      <w:color w:val="auto"/>
      <w:kern w:val="0"/>
      <w:sz w:val="24"/>
      <w:szCs w:val="24"/>
      <w:lang w:eastAsia="ru-RU"/>
    </w:rPr>
  </w:style>
  <w:style w:type="paragraph" w:customStyle="1" w:styleId="docsignature">
    <w:name w:val="doc__signature"/>
    <w:basedOn w:val="a"/>
    <w:rsid w:val="007C5007"/>
    <w:pPr>
      <w:suppressAutoHyphens w:val="0"/>
      <w:spacing w:before="223" w:after="223" w:line="240" w:lineRule="auto"/>
      <w:jc w:val="both"/>
    </w:pPr>
    <w:rPr>
      <w:rFonts w:ascii="Times New Roman" w:eastAsiaTheme="minorEastAsia" w:hAnsi="Times New Roman" w:cs="Times New Roman"/>
      <w:color w:val="auto"/>
      <w:kern w:val="0"/>
      <w:sz w:val="24"/>
      <w:szCs w:val="24"/>
      <w:lang w:eastAsia="ru-RU"/>
    </w:rPr>
  </w:style>
  <w:style w:type="paragraph" w:customStyle="1" w:styleId="docquestion">
    <w:name w:val="doc__question"/>
    <w:basedOn w:val="a"/>
    <w:rsid w:val="007C5007"/>
    <w:pPr>
      <w:shd w:val="clear" w:color="auto" w:fill="FBF9EF"/>
      <w:suppressAutoHyphens w:val="0"/>
      <w:spacing w:after="600" w:line="240" w:lineRule="auto"/>
      <w:jc w:val="both"/>
    </w:pPr>
    <w:rPr>
      <w:rFonts w:ascii="Times New Roman" w:eastAsiaTheme="minorEastAsia" w:hAnsi="Times New Roman" w:cs="Times New Roman"/>
      <w:color w:val="auto"/>
      <w:kern w:val="0"/>
      <w:sz w:val="24"/>
      <w:szCs w:val="24"/>
      <w:lang w:eastAsia="ru-RU"/>
    </w:rPr>
  </w:style>
  <w:style w:type="paragraph" w:customStyle="1" w:styleId="docquestion-title">
    <w:name w:val="doc__question-title"/>
    <w:basedOn w:val="a"/>
    <w:rsid w:val="007C5007"/>
    <w:pPr>
      <w:suppressAutoHyphens w:val="0"/>
      <w:spacing w:after="30" w:line="240" w:lineRule="auto"/>
      <w:jc w:val="both"/>
    </w:pPr>
    <w:rPr>
      <w:rFonts w:ascii="Helvetica" w:eastAsiaTheme="minorEastAsia" w:hAnsi="Helvetica" w:cs="Times New Roman"/>
      <w:b/>
      <w:bCs/>
      <w:color w:val="auto"/>
      <w:kern w:val="0"/>
      <w:sz w:val="24"/>
      <w:szCs w:val="24"/>
      <w:lang w:eastAsia="ru-RU"/>
    </w:rPr>
  </w:style>
  <w:style w:type="paragraph" w:customStyle="1" w:styleId="doc-start">
    <w:name w:val="doc-start"/>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paragraph" w:customStyle="1" w:styleId="docexpired">
    <w:name w:val="doc__expired"/>
    <w:basedOn w:val="a"/>
    <w:rsid w:val="007C5007"/>
    <w:pPr>
      <w:suppressAutoHyphens w:val="0"/>
      <w:spacing w:after="223" w:line="240" w:lineRule="auto"/>
      <w:jc w:val="both"/>
    </w:pPr>
    <w:rPr>
      <w:rFonts w:ascii="Times New Roman" w:eastAsiaTheme="minorEastAsia" w:hAnsi="Times New Roman" w:cs="Times New Roman"/>
      <w:color w:val="CCCCCC"/>
      <w:kern w:val="0"/>
      <w:sz w:val="24"/>
      <w:szCs w:val="24"/>
      <w:lang w:eastAsia="ru-RU"/>
    </w:rPr>
  </w:style>
  <w:style w:type="paragraph" w:customStyle="1" w:styleId="content2">
    <w:name w:val="content2"/>
    <w:basedOn w:val="a"/>
    <w:rsid w:val="007C5007"/>
    <w:pPr>
      <w:suppressAutoHyphens w:val="0"/>
      <w:spacing w:after="223" w:line="240" w:lineRule="auto"/>
      <w:jc w:val="both"/>
    </w:pPr>
    <w:rPr>
      <w:rFonts w:ascii="Times New Roman" w:eastAsiaTheme="minorEastAsia" w:hAnsi="Times New Roman" w:cs="Times New Roman"/>
      <w:color w:val="auto"/>
      <w:kern w:val="0"/>
      <w:sz w:val="21"/>
      <w:szCs w:val="21"/>
      <w:lang w:eastAsia="ru-RU"/>
    </w:rPr>
  </w:style>
  <w:style w:type="paragraph" w:customStyle="1" w:styleId="docarticle1">
    <w:name w:val="doc__article1"/>
    <w:basedOn w:val="a"/>
    <w:rsid w:val="007C5007"/>
    <w:pPr>
      <w:suppressAutoHyphens w:val="0"/>
      <w:spacing w:before="120" w:after="30" w:line="240" w:lineRule="auto"/>
      <w:jc w:val="both"/>
    </w:pPr>
    <w:rPr>
      <w:rFonts w:ascii="Helvetica" w:eastAsiaTheme="minorEastAsia" w:hAnsi="Helvetica" w:cs="Times New Roman"/>
      <w:b/>
      <w:bCs/>
      <w:color w:val="auto"/>
      <w:kern w:val="0"/>
      <w:sz w:val="24"/>
      <w:szCs w:val="24"/>
      <w:lang w:eastAsia="ru-RU"/>
    </w:rPr>
  </w:style>
  <w:style w:type="paragraph" w:customStyle="1" w:styleId="printredaction-line">
    <w:name w:val="print_redaction-line"/>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character" w:customStyle="1" w:styleId="docuntyped-name">
    <w:name w:val="doc__untyped-name"/>
    <w:basedOn w:val="a0"/>
    <w:rsid w:val="007C5007"/>
  </w:style>
  <w:style w:type="numbering" w:customStyle="1" w:styleId="2c">
    <w:name w:val="Нет списка2"/>
    <w:next w:val="a2"/>
    <w:uiPriority w:val="99"/>
    <w:semiHidden/>
    <w:unhideWhenUsed/>
    <w:rsid w:val="003C4812"/>
  </w:style>
  <w:style w:type="paragraph" w:customStyle="1" w:styleId="2d">
    <w:name w:val="Нижний колонтитул2"/>
    <w:basedOn w:val="a"/>
    <w:rsid w:val="003C4812"/>
    <w:pPr>
      <w:suppressAutoHyphens w:val="0"/>
      <w:spacing w:before="750" w:after="0" w:line="240" w:lineRule="auto"/>
      <w:jc w:val="both"/>
    </w:pPr>
    <w:rPr>
      <w:rFonts w:ascii="Arial" w:eastAsiaTheme="minorEastAsia" w:hAnsi="Arial" w:cs="Arial"/>
      <w:color w:val="auto"/>
      <w:kern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qFormat="1"/>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b/>
      <w:color w:val="00000A"/>
      <w:kern w:val="1"/>
      <w:sz w:val="32"/>
    </w:rPr>
  </w:style>
  <w:style w:type="character" w:customStyle="1" w:styleId="20">
    <w:name w:val="Заголовок 2 Знак"/>
    <w:basedOn w:val="a0"/>
    <w:link w:val="2"/>
    <w:uiPriority w:val="9"/>
    <w:locked/>
    <w:rsid w:val="00403AD6"/>
    <w:rPr>
      <w:rFonts w:ascii="Cambria" w:hAnsi="Cambria"/>
      <w:b/>
      <w:color w:val="4F81BD"/>
      <w:sz w:val="26"/>
    </w:rPr>
  </w:style>
  <w:style w:type="character" w:customStyle="1" w:styleId="30">
    <w:name w:val="Заголовок 3 Знак"/>
    <w:basedOn w:val="a0"/>
    <w:link w:val="3"/>
    <w:uiPriority w:val="9"/>
    <w:locked/>
    <w:rsid w:val="00403AD6"/>
    <w:rPr>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qFormat/>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uiPriority w:val="99"/>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uiPriority w:val="99"/>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uiPriority w:val="99"/>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uiPriority w:val="99"/>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uiPriority w:val="99"/>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39"/>
    <w:rsid w:val="00BC1A8E"/>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rFonts w:ascii="Calibri" w:eastAsia="Arial Unicode MS" w:hAnsi="Calibri" w:cs="Calibri"/>
      <w:b/>
      <w:bCs/>
      <w:color w:val="00000A"/>
      <w:kern w:val="1"/>
      <w:lang w:eastAsia="en-US"/>
    </w:rPr>
  </w:style>
  <w:style w:type="character" w:customStyle="1" w:styleId="FontStyle15">
    <w:name w:val="Font Style15"/>
    <w:basedOn w:val="a0"/>
    <w:uiPriority w:val="99"/>
    <w:rsid w:val="009F1445"/>
    <w:rPr>
      <w:rFonts w:ascii="Times New Roman" w:hAnsi="Times New Roman" w:cs="Times New Roman"/>
      <w:sz w:val="16"/>
      <w:szCs w:val="16"/>
    </w:rPr>
  </w:style>
  <w:style w:type="character" w:customStyle="1" w:styleId="FontStyle12">
    <w:name w:val="Font Style12"/>
    <w:basedOn w:val="a0"/>
    <w:uiPriority w:val="99"/>
    <w:rsid w:val="009F1445"/>
    <w:rPr>
      <w:rFonts w:ascii="Times New Roman" w:hAnsi="Times New Roman" w:cs="Times New Roman"/>
      <w:sz w:val="16"/>
      <w:szCs w:val="16"/>
    </w:rPr>
  </w:style>
  <w:style w:type="paragraph" w:styleId="affff0">
    <w:name w:val="Plain Text"/>
    <w:basedOn w:val="a"/>
    <w:link w:val="affff1"/>
    <w:uiPriority w:val="99"/>
    <w:rsid w:val="009F1445"/>
    <w:pPr>
      <w:suppressAutoHyphens w:val="0"/>
      <w:spacing w:after="0" w:line="240" w:lineRule="auto"/>
    </w:pPr>
    <w:rPr>
      <w:rFonts w:ascii="Consolas" w:eastAsia="Calibri" w:hAnsi="Consolas" w:cs="Consolas"/>
      <w:color w:val="auto"/>
      <w:kern w:val="0"/>
      <w:sz w:val="21"/>
      <w:szCs w:val="21"/>
      <w:lang w:eastAsia="en-US"/>
    </w:rPr>
  </w:style>
  <w:style w:type="character" w:customStyle="1" w:styleId="affff1">
    <w:name w:val="Текст Знак"/>
    <w:basedOn w:val="a0"/>
    <w:link w:val="affff0"/>
    <w:uiPriority w:val="99"/>
    <w:rsid w:val="009F1445"/>
    <w:rPr>
      <w:rFonts w:ascii="Consolas" w:eastAsia="Calibri" w:hAnsi="Consolas" w:cs="Consolas"/>
      <w:sz w:val="21"/>
      <w:szCs w:val="21"/>
      <w:lang w:eastAsia="en-US"/>
    </w:rPr>
  </w:style>
  <w:style w:type="character" w:customStyle="1" w:styleId="FontStyle11">
    <w:name w:val="Font Style11"/>
    <w:basedOn w:val="a0"/>
    <w:uiPriority w:val="99"/>
    <w:rsid w:val="009F1445"/>
    <w:rPr>
      <w:rFonts w:ascii="Times New Roman" w:hAnsi="Times New Roman" w:cs="Times New Roman"/>
      <w:sz w:val="26"/>
      <w:szCs w:val="26"/>
    </w:rPr>
  </w:style>
  <w:style w:type="paragraph" w:customStyle="1" w:styleId="220">
    <w:name w:val="Заголовок 22"/>
    <w:basedOn w:val="a"/>
    <w:uiPriority w:val="1"/>
    <w:qFormat/>
    <w:rsid w:val="001B48DF"/>
    <w:pPr>
      <w:widowControl w:val="0"/>
      <w:suppressAutoHyphens w:val="0"/>
      <w:spacing w:before="12" w:after="0" w:line="240" w:lineRule="auto"/>
      <w:ind w:left="810"/>
      <w:outlineLvl w:val="2"/>
    </w:pPr>
    <w:rPr>
      <w:rFonts w:ascii="Times New Roman" w:eastAsia="Times New Roman" w:hAnsi="Times New Roman" w:cs="Times New Roman"/>
      <w:b/>
      <w:bCs/>
      <w:i/>
      <w:color w:val="auto"/>
      <w:kern w:val="0"/>
      <w:sz w:val="28"/>
      <w:szCs w:val="28"/>
      <w:lang w:val="en-US" w:eastAsia="en-US"/>
    </w:rPr>
  </w:style>
  <w:style w:type="paragraph" w:customStyle="1" w:styleId="acxspmiddle">
    <w:name w:val="acxspmiddle"/>
    <w:basedOn w:val="a"/>
    <w:rsid w:val="001B48D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acxsplast">
    <w:name w:val="acxsplast"/>
    <w:basedOn w:val="a"/>
    <w:rsid w:val="001B48DF"/>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affff2">
    <w:name w:val="Основной текст_"/>
    <w:basedOn w:val="a0"/>
    <w:link w:val="92"/>
    <w:rsid w:val="001B48DF"/>
    <w:rPr>
      <w:sz w:val="26"/>
      <w:szCs w:val="26"/>
      <w:shd w:val="clear" w:color="auto" w:fill="FFFFFF"/>
    </w:rPr>
  </w:style>
  <w:style w:type="character" w:customStyle="1" w:styleId="100">
    <w:name w:val="Основной текст10"/>
    <w:basedOn w:val="affff2"/>
    <w:rsid w:val="001B48DF"/>
    <w:rPr>
      <w:sz w:val="26"/>
      <w:szCs w:val="26"/>
      <w:shd w:val="clear" w:color="auto" w:fill="FFFFFF"/>
    </w:rPr>
  </w:style>
  <w:style w:type="paragraph" w:customStyle="1" w:styleId="92">
    <w:name w:val="Основной текст92"/>
    <w:basedOn w:val="a"/>
    <w:link w:val="affff2"/>
    <w:rsid w:val="001B48DF"/>
    <w:pPr>
      <w:shd w:val="clear" w:color="auto" w:fill="FFFFFF"/>
      <w:suppressAutoHyphens w:val="0"/>
      <w:spacing w:after="0" w:line="0" w:lineRule="atLeast"/>
      <w:ind w:hanging="600"/>
    </w:pPr>
    <w:rPr>
      <w:rFonts w:ascii="Times New Roman" w:eastAsia="Times New Roman" w:hAnsi="Times New Roman" w:cs="Times New Roman"/>
      <w:color w:val="auto"/>
      <w:kern w:val="0"/>
      <w:sz w:val="26"/>
      <w:szCs w:val="26"/>
      <w:lang w:eastAsia="ru-RU"/>
    </w:rPr>
  </w:style>
  <w:style w:type="character" w:customStyle="1" w:styleId="4">
    <w:name w:val="Основной текст (4)_"/>
    <w:basedOn w:val="a0"/>
    <w:rsid w:val="001B48DF"/>
    <w:rPr>
      <w:rFonts w:ascii="Times New Roman" w:eastAsia="Times New Roman" w:hAnsi="Times New Roman" w:cs="Times New Roman"/>
      <w:b w:val="0"/>
      <w:bCs w:val="0"/>
      <w:i w:val="0"/>
      <w:iCs w:val="0"/>
      <w:smallCaps w:val="0"/>
      <w:strike w:val="0"/>
      <w:spacing w:val="0"/>
      <w:sz w:val="26"/>
      <w:szCs w:val="26"/>
    </w:rPr>
  </w:style>
  <w:style w:type="character" w:customStyle="1" w:styleId="110">
    <w:name w:val="Основной текст11"/>
    <w:basedOn w:val="affff2"/>
    <w:rsid w:val="001B48DF"/>
    <w:rPr>
      <w:b w:val="0"/>
      <w:bCs w:val="0"/>
      <w:i w:val="0"/>
      <w:iCs w:val="0"/>
      <w:smallCaps w:val="0"/>
      <w:strike w:val="0"/>
      <w:spacing w:val="0"/>
      <w:sz w:val="26"/>
      <w:szCs w:val="26"/>
      <w:shd w:val="clear" w:color="auto" w:fill="FFFFFF"/>
    </w:rPr>
  </w:style>
  <w:style w:type="character" w:customStyle="1" w:styleId="40">
    <w:name w:val="Основной текст (4)"/>
    <w:basedOn w:val="4"/>
    <w:rsid w:val="001B48DF"/>
    <w:rPr>
      <w:rFonts w:ascii="Times New Roman" w:eastAsia="Times New Roman" w:hAnsi="Times New Roman" w:cs="Times New Roman"/>
      <w:b w:val="0"/>
      <w:bCs w:val="0"/>
      <w:i w:val="0"/>
      <w:iCs w:val="0"/>
      <w:smallCaps w:val="0"/>
      <w:strike w:val="0"/>
      <w:spacing w:val="0"/>
      <w:sz w:val="26"/>
      <w:szCs w:val="26"/>
    </w:rPr>
  </w:style>
  <w:style w:type="character" w:customStyle="1" w:styleId="150">
    <w:name w:val="Основной текст15"/>
    <w:basedOn w:val="affff2"/>
    <w:rsid w:val="001B48DF"/>
    <w:rPr>
      <w:b w:val="0"/>
      <w:bCs w:val="0"/>
      <w:i w:val="0"/>
      <w:iCs w:val="0"/>
      <w:smallCaps w:val="0"/>
      <w:strike w:val="0"/>
      <w:spacing w:val="0"/>
      <w:sz w:val="26"/>
      <w:szCs w:val="26"/>
      <w:shd w:val="clear" w:color="auto" w:fill="FFFFFF"/>
    </w:rPr>
  </w:style>
  <w:style w:type="character" w:customStyle="1" w:styleId="170">
    <w:name w:val="Основной текст17"/>
    <w:basedOn w:val="affff2"/>
    <w:rsid w:val="001B48DF"/>
    <w:rPr>
      <w:b w:val="0"/>
      <w:bCs w:val="0"/>
      <w:i w:val="0"/>
      <w:iCs w:val="0"/>
      <w:smallCaps w:val="0"/>
      <w:strike w:val="0"/>
      <w:spacing w:val="0"/>
      <w:sz w:val="26"/>
      <w:szCs w:val="26"/>
      <w:shd w:val="clear" w:color="auto" w:fill="FFFFFF"/>
    </w:rPr>
  </w:style>
  <w:style w:type="character" w:customStyle="1" w:styleId="180">
    <w:name w:val="Основной текст18"/>
    <w:basedOn w:val="affff2"/>
    <w:rsid w:val="001B48DF"/>
    <w:rPr>
      <w:b w:val="0"/>
      <w:bCs w:val="0"/>
      <w:i w:val="0"/>
      <w:iCs w:val="0"/>
      <w:smallCaps w:val="0"/>
      <w:strike w:val="0"/>
      <w:spacing w:val="0"/>
      <w:sz w:val="26"/>
      <w:szCs w:val="26"/>
      <w:shd w:val="clear" w:color="auto" w:fill="FFFFFF"/>
    </w:rPr>
  </w:style>
  <w:style w:type="character" w:customStyle="1" w:styleId="200">
    <w:name w:val="Основной текст20"/>
    <w:basedOn w:val="affff2"/>
    <w:rsid w:val="001B48DF"/>
    <w:rPr>
      <w:b w:val="0"/>
      <w:bCs w:val="0"/>
      <w:i w:val="0"/>
      <w:iCs w:val="0"/>
      <w:smallCaps w:val="0"/>
      <w:strike w:val="0"/>
      <w:spacing w:val="0"/>
      <w:sz w:val="26"/>
      <w:szCs w:val="26"/>
      <w:shd w:val="clear" w:color="auto" w:fill="FFFFFF"/>
    </w:rPr>
  </w:style>
  <w:style w:type="character" w:customStyle="1" w:styleId="214">
    <w:name w:val="Основной текст21"/>
    <w:basedOn w:val="affff2"/>
    <w:rsid w:val="001B48DF"/>
    <w:rPr>
      <w:b w:val="0"/>
      <w:bCs w:val="0"/>
      <w:i w:val="0"/>
      <w:iCs w:val="0"/>
      <w:smallCaps w:val="0"/>
      <w:strike w:val="0"/>
      <w:spacing w:val="0"/>
      <w:sz w:val="26"/>
      <w:szCs w:val="26"/>
      <w:shd w:val="clear" w:color="auto" w:fill="FFFFFF"/>
    </w:rPr>
  </w:style>
  <w:style w:type="character" w:customStyle="1" w:styleId="221">
    <w:name w:val="Основной текст22"/>
    <w:basedOn w:val="affff2"/>
    <w:rsid w:val="001B48DF"/>
    <w:rPr>
      <w:b w:val="0"/>
      <w:bCs w:val="0"/>
      <w:i w:val="0"/>
      <w:iCs w:val="0"/>
      <w:smallCaps w:val="0"/>
      <w:strike w:val="0"/>
      <w:spacing w:val="0"/>
      <w:sz w:val="26"/>
      <w:szCs w:val="26"/>
      <w:shd w:val="clear" w:color="auto" w:fill="FFFFFF"/>
    </w:rPr>
  </w:style>
  <w:style w:type="character" w:customStyle="1" w:styleId="270">
    <w:name w:val="Основной текст27"/>
    <w:basedOn w:val="affff2"/>
    <w:rsid w:val="001B48DF"/>
    <w:rPr>
      <w:b w:val="0"/>
      <w:bCs w:val="0"/>
      <w:i w:val="0"/>
      <w:iCs w:val="0"/>
      <w:smallCaps w:val="0"/>
      <w:strike w:val="0"/>
      <w:spacing w:val="0"/>
      <w:sz w:val="26"/>
      <w:szCs w:val="26"/>
      <w:shd w:val="clear" w:color="auto" w:fill="FFFFFF"/>
    </w:rPr>
  </w:style>
  <w:style w:type="character" w:customStyle="1" w:styleId="240">
    <w:name w:val="Основной текст24"/>
    <w:basedOn w:val="affff2"/>
    <w:rsid w:val="001B48DF"/>
    <w:rPr>
      <w:b w:val="0"/>
      <w:bCs w:val="0"/>
      <w:i w:val="0"/>
      <w:iCs w:val="0"/>
      <w:smallCaps w:val="0"/>
      <w:strike w:val="0"/>
      <w:spacing w:val="0"/>
      <w:sz w:val="26"/>
      <w:szCs w:val="26"/>
      <w:shd w:val="clear" w:color="auto" w:fill="FFFFFF"/>
    </w:rPr>
  </w:style>
  <w:style w:type="character" w:customStyle="1" w:styleId="260">
    <w:name w:val="Основной текст26"/>
    <w:basedOn w:val="affff2"/>
    <w:rsid w:val="001B48DF"/>
    <w:rPr>
      <w:b w:val="0"/>
      <w:bCs w:val="0"/>
      <w:i w:val="0"/>
      <w:iCs w:val="0"/>
      <w:smallCaps w:val="0"/>
      <w:strike w:val="0"/>
      <w:spacing w:val="0"/>
      <w:sz w:val="26"/>
      <w:szCs w:val="26"/>
      <w:shd w:val="clear" w:color="auto" w:fill="FFFFFF"/>
    </w:rPr>
  </w:style>
  <w:style w:type="character" w:customStyle="1" w:styleId="290">
    <w:name w:val="Основной текст29"/>
    <w:basedOn w:val="affff2"/>
    <w:rsid w:val="001B48DF"/>
    <w:rPr>
      <w:b w:val="0"/>
      <w:bCs w:val="0"/>
      <w:i w:val="0"/>
      <w:iCs w:val="0"/>
      <w:smallCaps w:val="0"/>
      <w:strike w:val="0"/>
      <w:spacing w:val="0"/>
      <w:sz w:val="26"/>
      <w:szCs w:val="26"/>
      <w:shd w:val="clear" w:color="auto" w:fill="FFFFFF"/>
    </w:rPr>
  </w:style>
  <w:style w:type="character" w:customStyle="1" w:styleId="300">
    <w:name w:val="Основной текст30"/>
    <w:basedOn w:val="affff2"/>
    <w:rsid w:val="001B48DF"/>
    <w:rPr>
      <w:b w:val="0"/>
      <w:bCs w:val="0"/>
      <w:i w:val="0"/>
      <w:iCs w:val="0"/>
      <w:smallCaps w:val="0"/>
      <w:strike w:val="0"/>
      <w:spacing w:val="0"/>
      <w:sz w:val="26"/>
      <w:szCs w:val="26"/>
      <w:shd w:val="clear" w:color="auto" w:fill="FFFFFF"/>
    </w:rPr>
  </w:style>
  <w:style w:type="character" w:customStyle="1" w:styleId="320">
    <w:name w:val="Основной текст32"/>
    <w:basedOn w:val="affff2"/>
    <w:rsid w:val="001B48DF"/>
    <w:rPr>
      <w:b w:val="0"/>
      <w:bCs w:val="0"/>
      <w:i w:val="0"/>
      <w:iCs w:val="0"/>
      <w:smallCaps w:val="0"/>
      <w:strike w:val="0"/>
      <w:spacing w:val="0"/>
      <w:sz w:val="26"/>
      <w:szCs w:val="26"/>
      <w:shd w:val="clear" w:color="auto" w:fill="FFFFFF"/>
    </w:rPr>
  </w:style>
  <w:style w:type="paragraph" w:styleId="1f1">
    <w:name w:val="index 1"/>
    <w:basedOn w:val="a"/>
    <w:next w:val="a"/>
    <w:autoRedefine/>
    <w:uiPriority w:val="99"/>
    <w:semiHidden/>
    <w:unhideWhenUsed/>
    <w:rsid w:val="00BD3202"/>
    <w:pPr>
      <w:widowControl w:val="0"/>
      <w:autoSpaceDN w:val="0"/>
      <w:spacing w:after="0" w:line="240" w:lineRule="auto"/>
      <w:ind w:left="240" w:hanging="240"/>
    </w:pPr>
    <w:rPr>
      <w:rFonts w:ascii="Liberation Serif" w:eastAsia="SimSun" w:hAnsi="Liberation Serif" w:cs="Mangal"/>
      <w:color w:val="auto"/>
      <w:kern w:val="3"/>
      <w:sz w:val="24"/>
      <w:szCs w:val="21"/>
      <w:lang w:eastAsia="zh-CN" w:bidi="hi-IN"/>
    </w:rPr>
  </w:style>
  <w:style w:type="paragraph" w:styleId="affff3">
    <w:name w:val="index heading"/>
    <w:basedOn w:val="a"/>
    <w:uiPriority w:val="99"/>
    <w:semiHidden/>
    <w:unhideWhenUsed/>
    <w:rsid w:val="00BD3202"/>
    <w:pPr>
      <w:suppressLineNumbers/>
      <w:autoSpaceDN w:val="0"/>
      <w:spacing w:after="160" w:line="240" w:lineRule="auto"/>
    </w:pPr>
    <w:rPr>
      <w:rFonts w:eastAsia="SimSun" w:cs="Mangal"/>
      <w:kern w:val="0"/>
      <w:lang w:eastAsia="en-US"/>
    </w:rPr>
  </w:style>
  <w:style w:type="paragraph" w:customStyle="1" w:styleId="msonormal0">
    <w:name w:val="msonormal"/>
    <w:basedOn w:val="a"/>
    <w:uiPriority w:val="99"/>
    <w:rsid w:val="00BD3202"/>
    <w:pPr>
      <w:suppressAutoHyphens w:val="0"/>
      <w:autoSpaceDN w:val="0"/>
      <w:spacing w:before="100" w:after="100" w:line="240" w:lineRule="auto"/>
    </w:pPr>
    <w:rPr>
      <w:rFonts w:ascii="Times New Roman" w:eastAsia="Times New Roman" w:hAnsi="Times New Roman" w:cs="Times New Roman"/>
      <w:color w:val="auto"/>
      <w:kern w:val="0"/>
      <w:sz w:val="24"/>
      <w:szCs w:val="24"/>
      <w:lang w:eastAsia="ru-RU"/>
    </w:rPr>
  </w:style>
  <w:style w:type="paragraph" w:customStyle="1" w:styleId="Index">
    <w:name w:val="Index"/>
    <w:basedOn w:val="Standard"/>
    <w:uiPriority w:val="99"/>
    <w:rsid w:val="00BD3202"/>
    <w:pPr>
      <w:suppressLineNumbers/>
      <w:autoSpaceDN w:val="0"/>
      <w:textAlignment w:val="auto"/>
    </w:pPr>
    <w:rPr>
      <w:rFonts w:ascii="Liberation Serif" w:hAnsi="Liberation Serif"/>
      <w:kern w:val="3"/>
      <w:lang w:eastAsia="zh-CN"/>
    </w:rPr>
  </w:style>
  <w:style w:type="paragraph" w:customStyle="1" w:styleId="TableContents">
    <w:name w:val="Table Contents"/>
    <w:basedOn w:val="Standard"/>
    <w:uiPriority w:val="99"/>
    <w:rsid w:val="00BD3202"/>
    <w:pPr>
      <w:suppressLineNumbers/>
      <w:autoSpaceDN w:val="0"/>
      <w:textAlignment w:val="auto"/>
    </w:pPr>
    <w:rPr>
      <w:rFonts w:ascii="Liberation Serif" w:hAnsi="Liberation Serif"/>
      <w:kern w:val="3"/>
      <w:lang w:eastAsia="zh-CN"/>
    </w:rPr>
  </w:style>
  <w:style w:type="paragraph" w:customStyle="1" w:styleId="TableHeading">
    <w:name w:val="Table Heading"/>
    <w:basedOn w:val="TableContents"/>
    <w:uiPriority w:val="99"/>
    <w:rsid w:val="00BD3202"/>
    <w:pPr>
      <w:jc w:val="center"/>
    </w:pPr>
    <w:rPr>
      <w:b/>
      <w:bCs/>
    </w:rPr>
  </w:style>
  <w:style w:type="paragraph" w:customStyle="1" w:styleId="p1">
    <w:name w:val="p1"/>
    <w:basedOn w:val="a"/>
    <w:uiPriority w:val="99"/>
    <w:rsid w:val="00BD3202"/>
    <w:pPr>
      <w:suppressAutoHyphens w:val="0"/>
      <w:autoSpaceDN w:val="0"/>
      <w:spacing w:before="100" w:after="100" w:line="240" w:lineRule="auto"/>
      <w:jc w:val="center"/>
    </w:pPr>
    <w:rPr>
      <w:rFonts w:ascii="Times New Roman" w:eastAsia="Times New Roman" w:hAnsi="Times New Roman" w:cs="Times New Roman"/>
      <w:color w:val="auto"/>
      <w:kern w:val="0"/>
      <w:sz w:val="28"/>
      <w:szCs w:val="28"/>
      <w:lang w:eastAsia="ru-RU"/>
    </w:rPr>
  </w:style>
  <w:style w:type="character" w:customStyle="1" w:styleId="WW8Num6z1">
    <w:name w:val="WW8Num6z1"/>
    <w:rsid w:val="00BD3202"/>
  </w:style>
  <w:style w:type="character" w:customStyle="1" w:styleId="WW8Num6z2">
    <w:name w:val="WW8Num6z2"/>
    <w:rsid w:val="00BD3202"/>
  </w:style>
  <w:style w:type="character" w:customStyle="1" w:styleId="WW8Num6z3">
    <w:name w:val="WW8Num6z3"/>
    <w:rsid w:val="00BD3202"/>
  </w:style>
  <w:style w:type="character" w:customStyle="1" w:styleId="WW8Num6z4">
    <w:name w:val="WW8Num6z4"/>
    <w:rsid w:val="00BD3202"/>
  </w:style>
  <w:style w:type="character" w:customStyle="1" w:styleId="WW8Num6z5">
    <w:name w:val="WW8Num6z5"/>
    <w:rsid w:val="00BD3202"/>
  </w:style>
  <w:style w:type="character" w:customStyle="1" w:styleId="WW8Num6z6">
    <w:name w:val="WW8Num6z6"/>
    <w:rsid w:val="00BD3202"/>
  </w:style>
  <w:style w:type="character" w:customStyle="1" w:styleId="WW8Num6z7">
    <w:name w:val="WW8Num6z7"/>
    <w:rsid w:val="00BD3202"/>
  </w:style>
  <w:style w:type="character" w:customStyle="1" w:styleId="WW8Num6z8">
    <w:name w:val="WW8Num6z8"/>
    <w:rsid w:val="00BD3202"/>
  </w:style>
  <w:style w:type="character" w:customStyle="1" w:styleId="WW8Num5z3">
    <w:name w:val="WW8Num5z3"/>
    <w:rsid w:val="00BD3202"/>
  </w:style>
  <w:style w:type="character" w:customStyle="1" w:styleId="WW8Num5z4">
    <w:name w:val="WW8Num5z4"/>
    <w:rsid w:val="00BD3202"/>
  </w:style>
  <w:style w:type="character" w:customStyle="1" w:styleId="WW8Num5z5">
    <w:name w:val="WW8Num5z5"/>
    <w:rsid w:val="00BD3202"/>
  </w:style>
  <w:style w:type="character" w:customStyle="1" w:styleId="WW8Num5z6">
    <w:name w:val="WW8Num5z6"/>
    <w:rsid w:val="00BD3202"/>
  </w:style>
  <w:style w:type="character" w:customStyle="1" w:styleId="WW8Num5z7">
    <w:name w:val="WW8Num5z7"/>
    <w:rsid w:val="00BD3202"/>
  </w:style>
  <w:style w:type="character" w:customStyle="1" w:styleId="WW8Num5z8">
    <w:name w:val="WW8Num5z8"/>
    <w:rsid w:val="00BD3202"/>
  </w:style>
  <w:style w:type="character" w:customStyle="1" w:styleId="WW8NumSt1z0">
    <w:name w:val="WW8NumSt1z0"/>
    <w:rsid w:val="00BD3202"/>
    <w:rPr>
      <w:rFonts w:ascii="Symbol" w:eastAsia="Symbol" w:hAnsi="Symbol" w:cs="Symbol" w:hint="default"/>
    </w:rPr>
  </w:style>
  <w:style w:type="character" w:customStyle="1" w:styleId="BulletSymbols">
    <w:name w:val="Bullet Symbols"/>
    <w:rsid w:val="00BD3202"/>
    <w:rPr>
      <w:rFonts w:ascii="OpenSymbol" w:eastAsia="OpenSymbol" w:hAnsi="OpenSymbol" w:cs="OpenSymbol" w:hint="default"/>
    </w:rPr>
  </w:style>
  <w:style w:type="character" w:customStyle="1" w:styleId="WW8Num3z3">
    <w:name w:val="WW8Num3z3"/>
    <w:rsid w:val="00BD3202"/>
  </w:style>
  <w:style w:type="character" w:customStyle="1" w:styleId="WW8Num3z4">
    <w:name w:val="WW8Num3z4"/>
    <w:rsid w:val="00BD3202"/>
  </w:style>
  <w:style w:type="character" w:customStyle="1" w:styleId="WW8Num3z5">
    <w:name w:val="WW8Num3z5"/>
    <w:rsid w:val="00BD3202"/>
  </w:style>
  <w:style w:type="character" w:customStyle="1" w:styleId="WW8Num3z6">
    <w:name w:val="WW8Num3z6"/>
    <w:rsid w:val="00BD3202"/>
  </w:style>
  <w:style w:type="character" w:customStyle="1" w:styleId="WW8Num3z7">
    <w:name w:val="WW8Num3z7"/>
    <w:rsid w:val="00BD3202"/>
  </w:style>
  <w:style w:type="character" w:customStyle="1" w:styleId="WW8Num3z8">
    <w:name w:val="WW8Num3z8"/>
    <w:rsid w:val="00BD3202"/>
  </w:style>
  <w:style w:type="paragraph" w:styleId="affff4">
    <w:name w:val="caption"/>
    <w:basedOn w:val="Standard"/>
    <w:uiPriority w:val="99"/>
    <w:semiHidden/>
    <w:unhideWhenUsed/>
    <w:qFormat/>
    <w:rsid w:val="00BD3202"/>
    <w:pPr>
      <w:suppressLineNumbers/>
      <w:autoSpaceDN w:val="0"/>
      <w:spacing w:before="120" w:after="120"/>
      <w:textAlignment w:val="auto"/>
    </w:pPr>
    <w:rPr>
      <w:rFonts w:ascii="Liberation Serif" w:hAnsi="Liberation Serif"/>
      <w:i/>
      <w:iCs/>
      <w:kern w:val="3"/>
      <w:lang w:eastAsia="zh-CN"/>
    </w:rPr>
  </w:style>
  <w:style w:type="numbering" w:customStyle="1" w:styleId="WW8Num3">
    <w:name w:val="WW8Num3"/>
    <w:rsid w:val="00BD3202"/>
    <w:pPr>
      <w:numPr>
        <w:numId w:val="4"/>
      </w:numPr>
    </w:pPr>
  </w:style>
  <w:style w:type="numbering" w:customStyle="1" w:styleId="WW8Num6">
    <w:name w:val="WW8Num6"/>
    <w:rsid w:val="00BD3202"/>
    <w:pPr>
      <w:numPr>
        <w:numId w:val="5"/>
      </w:numPr>
    </w:pPr>
  </w:style>
  <w:style w:type="numbering" w:customStyle="1" w:styleId="WWNum1">
    <w:name w:val="WWNum1"/>
    <w:rsid w:val="00BD3202"/>
    <w:pPr>
      <w:numPr>
        <w:numId w:val="6"/>
      </w:numPr>
    </w:pPr>
  </w:style>
  <w:style w:type="numbering" w:customStyle="1" w:styleId="WWNum2">
    <w:name w:val="WWNum2"/>
    <w:rsid w:val="00BD3202"/>
    <w:pPr>
      <w:numPr>
        <w:numId w:val="7"/>
      </w:numPr>
    </w:pPr>
  </w:style>
  <w:style w:type="numbering" w:customStyle="1" w:styleId="WW8Num5">
    <w:name w:val="WW8Num5"/>
    <w:rsid w:val="00BD3202"/>
    <w:pPr>
      <w:numPr>
        <w:numId w:val="8"/>
      </w:numPr>
    </w:pPr>
  </w:style>
  <w:style w:type="numbering" w:customStyle="1" w:styleId="WWNum5">
    <w:name w:val="WWNum5"/>
    <w:rsid w:val="00BD3202"/>
    <w:pPr>
      <w:numPr>
        <w:numId w:val="9"/>
      </w:numPr>
    </w:pPr>
  </w:style>
  <w:style w:type="numbering" w:customStyle="1" w:styleId="WWNum11">
    <w:name w:val="WWNum11"/>
    <w:rsid w:val="00BD3202"/>
    <w:pPr>
      <w:numPr>
        <w:numId w:val="10"/>
      </w:numPr>
    </w:pPr>
  </w:style>
  <w:style w:type="numbering" w:customStyle="1" w:styleId="WW8Num1">
    <w:name w:val="WW8Num1"/>
    <w:rsid w:val="00BD3202"/>
    <w:pPr>
      <w:numPr>
        <w:numId w:val="11"/>
      </w:numPr>
    </w:pPr>
  </w:style>
  <w:style w:type="numbering" w:customStyle="1" w:styleId="WWNum6">
    <w:name w:val="WWNum6"/>
    <w:rsid w:val="00BD3202"/>
    <w:pPr>
      <w:numPr>
        <w:numId w:val="12"/>
      </w:numPr>
    </w:pPr>
  </w:style>
  <w:style w:type="table" w:customStyle="1" w:styleId="1f2">
    <w:name w:val="Сетка таблицы1"/>
    <w:basedOn w:val="a1"/>
    <w:next w:val="afffb"/>
    <w:uiPriority w:val="39"/>
    <w:rsid w:val="004D51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3">
    <w:name w:val="Нет списка1"/>
    <w:next w:val="a2"/>
    <w:uiPriority w:val="99"/>
    <w:semiHidden/>
    <w:unhideWhenUsed/>
    <w:rsid w:val="007C5007"/>
  </w:style>
  <w:style w:type="paragraph" w:customStyle="1" w:styleId="contentblock">
    <w:name w:val="content_block"/>
    <w:basedOn w:val="a"/>
    <w:rsid w:val="007C5007"/>
    <w:pPr>
      <w:suppressAutoHyphens w:val="0"/>
      <w:spacing w:after="223" w:line="240" w:lineRule="auto"/>
      <w:ind w:right="357"/>
      <w:jc w:val="both"/>
    </w:pPr>
    <w:rPr>
      <w:rFonts w:ascii="Georgia" w:eastAsiaTheme="minorEastAsia" w:hAnsi="Georgia" w:cs="Times New Roman"/>
      <w:color w:val="auto"/>
      <w:kern w:val="0"/>
      <w:sz w:val="24"/>
      <w:szCs w:val="24"/>
      <w:lang w:eastAsia="ru-RU"/>
    </w:rPr>
  </w:style>
  <w:style w:type="paragraph" w:customStyle="1" w:styleId="references">
    <w:name w:val="references"/>
    <w:basedOn w:val="a"/>
    <w:rsid w:val="007C5007"/>
    <w:pPr>
      <w:suppressAutoHyphens w:val="0"/>
      <w:spacing w:after="223" w:line="240" w:lineRule="auto"/>
      <w:jc w:val="both"/>
    </w:pPr>
    <w:rPr>
      <w:rFonts w:ascii="Times New Roman" w:eastAsiaTheme="minorEastAsia" w:hAnsi="Times New Roman" w:cs="Times New Roman"/>
      <w:vanish/>
      <w:color w:val="auto"/>
      <w:kern w:val="0"/>
      <w:sz w:val="24"/>
      <w:szCs w:val="24"/>
      <w:lang w:eastAsia="ru-RU"/>
    </w:rPr>
  </w:style>
  <w:style w:type="paragraph" w:customStyle="1" w:styleId="1f4">
    <w:name w:val="Нижний колонтитул1"/>
    <w:basedOn w:val="a"/>
    <w:rsid w:val="007C5007"/>
    <w:pPr>
      <w:suppressAutoHyphens w:val="0"/>
      <w:spacing w:before="750" w:after="0" w:line="240" w:lineRule="auto"/>
      <w:jc w:val="both"/>
    </w:pPr>
    <w:rPr>
      <w:rFonts w:ascii="Arial" w:eastAsiaTheme="minorEastAsia" w:hAnsi="Arial" w:cs="Arial"/>
      <w:color w:val="auto"/>
      <w:kern w:val="0"/>
      <w:sz w:val="20"/>
      <w:szCs w:val="20"/>
      <w:lang w:eastAsia="ru-RU"/>
    </w:rPr>
  </w:style>
  <w:style w:type="paragraph" w:customStyle="1" w:styleId="content">
    <w:name w:val="content"/>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character" w:customStyle="1" w:styleId="docreferences">
    <w:name w:val="doc__references"/>
    <w:basedOn w:val="a0"/>
    <w:rsid w:val="007C5007"/>
    <w:rPr>
      <w:vanish/>
      <w:webHidden w:val="0"/>
      <w:specVanish w:val="0"/>
    </w:rPr>
  </w:style>
  <w:style w:type="paragraph" w:customStyle="1" w:styleId="content1">
    <w:name w:val="content1"/>
    <w:basedOn w:val="a"/>
    <w:rsid w:val="007C5007"/>
    <w:pPr>
      <w:suppressAutoHyphens w:val="0"/>
      <w:spacing w:before="100" w:beforeAutospacing="1" w:after="100" w:afterAutospacing="1" w:line="240" w:lineRule="auto"/>
    </w:pPr>
    <w:rPr>
      <w:rFonts w:ascii="Times New Roman" w:eastAsiaTheme="minorEastAsia" w:hAnsi="Times New Roman" w:cs="Times New Roman"/>
      <w:color w:val="auto"/>
      <w:kern w:val="0"/>
      <w:sz w:val="21"/>
      <w:szCs w:val="21"/>
      <w:lang w:eastAsia="ru-RU"/>
    </w:rPr>
  </w:style>
  <w:style w:type="paragraph" w:customStyle="1" w:styleId="align-center">
    <w:name w:val="align-center"/>
    <w:basedOn w:val="a"/>
    <w:rsid w:val="007C5007"/>
    <w:pPr>
      <w:suppressAutoHyphens w:val="0"/>
      <w:spacing w:after="223" w:line="240" w:lineRule="auto"/>
      <w:jc w:val="center"/>
    </w:pPr>
    <w:rPr>
      <w:rFonts w:ascii="Times New Roman" w:eastAsiaTheme="minorEastAsia" w:hAnsi="Times New Roman" w:cs="Times New Roman"/>
      <w:color w:val="auto"/>
      <w:kern w:val="0"/>
      <w:sz w:val="24"/>
      <w:szCs w:val="24"/>
      <w:lang w:eastAsia="ru-RU"/>
    </w:rPr>
  </w:style>
  <w:style w:type="paragraph" w:customStyle="1" w:styleId="align-right">
    <w:name w:val="align-right"/>
    <w:basedOn w:val="a"/>
    <w:rsid w:val="007C5007"/>
    <w:pPr>
      <w:suppressAutoHyphens w:val="0"/>
      <w:spacing w:after="223" w:line="240" w:lineRule="auto"/>
      <w:jc w:val="right"/>
    </w:pPr>
    <w:rPr>
      <w:rFonts w:ascii="Times New Roman" w:eastAsiaTheme="minorEastAsia" w:hAnsi="Times New Roman" w:cs="Times New Roman"/>
      <w:color w:val="auto"/>
      <w:kern w:val="0"/>
      <w:sz w:val="24"/>
      <w:szCs w:val="24"/>
      <w:lang w:eastAsia="ru-RU"/>
    </w:rPr>
  </w:style>
  <w:style w:type="paragraph" w:customStyle="1" w:styleId="align-left">
    <w:name w:val="align-left"/>
    <w:basedOn w:val="a"/>
    <w:rsid w:val="007C5007"/>
    <w:pPr>
      <w:suppressAutoHyphens w:val="0"/>
      <w:spacing w:after="223" w:line="240" w:lineRule="auto"/>
    </w:pPr>
    <w:rPr>
      <w:rFonts w:ascii="Times New Roman" w:eastAsiaTheme="minorEastAsia" w:hAnsi="Times New Roman" w:cs="Times New Roman"/>
      <w:color w:val="auto"/>
      <w:kern w:val="0"/>
      <w:sz w:val="24"/>
      <w:szCs w:val="24"/>
      <w:lang w:eastAsia="ru-RU"/>
    </w:rPr>
  </w:style>
  <w:style w:type="paragraph" w:customStyle="1" w:styleId="doc-parttypetitle">
    <w:name w:val="doc-part_type_title"/>
    <w:basedOn w:val="a"/>
    <w:rsid w:val="007C5007"/>
    <w:pPr>
      <w:pBdr>
        <w:bottom w:val="single" w:sz="6" w:space="29" w:color="E5E5E5"/>
      </w:pBdr>
      <w:suppressAutoHyphens w:val="0"/>
      <w:spacing w:after="195" w:line="240" w:lineRule="auto"/>
      <w:jc w:val="both"/>
    </w:pPr>
    <w:rPr>
      <w:rFonts w:ascii="Times New Roman" w:eastAsiaTheme="minorEastAsia" w:hAnsi="Times New Roman" w:cs="Times New Roman"/>
      <w:color w:val="auto"/>
      <w:kern w:val="0"/>
      <w:sz w:val="24"/>
      <w:szCs w:val="24"/>
      <w:lang w:eastAsia="ru-RU"/>
    </w:rPr>
  </w:style>
  <w:style w:type="paragraph" w:customStyle="1" w:styleId="docprops">
    <w:name w:val="doc__props"/>
    <w:basedOn w:val="a"/>
    <w:rsid w:val="007C5007"/>
    <w:pPr>
      <w:suppressAutoHyphens w:val="0"/>
      <w:spacing w:after="223" w:line="240" w:lineRule="auto"/>
      <w:jc w:val="both"/>
    </w:pPr>
    <w:rPr>
      <w:rFonts w:ascii="Helvetica" w:eastAsiaTheme="minorEastAsia" w:hAnsi="Helvetica" w:cs="Times New Roman"/>
      <w:color w:val="auto"/>
      <w:kern w:val="0"/>
      <w:sz w:val="20"/>
      <w:szCs w:val="20"/>
      <w:lang w:eastAsia="ru-RU"/>
    </w:rPr>
  </w:style>
  <w:style w:type="paragraph" w:customStyle="1" w:styleId="doctype">
    <w:name w:val="doc__type"/>
    <w:basedOn w:val="a"/>
    <w:rsid w:val="007C5007"/>
    <w:pPr>
      <w:suppressAutoHyphens w:val="0"/>
      <w:spacing w:before="96" w:after="120" w:line="240" w:lineRule="auto"/>
      <w:jc w:val="both"/>
    </w:pPr>
    <w:rPr>
      <w:rFonts w:ascii="Helvetica" w:eastAsiaTheme="minorEastAsia" w:hAnsi="Helvetica" w:cs="Times New Roman"/>
      <w:caps/>
      <w:color w:val="auto"/>
      <w:spacing w:val="15"/>
      <w:kern w:val="0"/>
      <w:sz w:val="15"/>
      <w:szCs w:val="15"/>
      <w:lang w:eastAsia="ru-RU"/>
    </w:rPr>
  </w:style>
  <w:style w:type="paragraph" w:customStyle="1" w:styleId="docpart">
    <w:name w:val="doc__part"/>
    <w:basedOn w:val="a"/>
    <w:rsid w:val="007C5007"/>
    <w:pPr>
      <w:suppressAutoHyphens w:val="0"/>
      <w:spacing w:before="1228" w:after="997" w:line="240" w:lineRule="auto"/>
      <w:jc w:val="both"/>
    </w:pPr>
    <w:rPr>
      <w:rFonts w:ascii="Georgia" w:eastAsiaTheme="minorEastAsia" w:hAnsi="Georgia" w:cs="Times New Roman"/>
      <w:caps/>
      <w:color w:val="auto"/>
      <w:spacing w:val="48"/>
      <w:kern w:val="0"/>
      <w:sz w:val="39"/>
      <w:szCs w:val="39"/>
      <w:lang w:eastAsia="ru-RU"/>
    </w:rPr>
  </w:style>
  <w:style w:type="paragraph" w:customStyle="1" w:styleId="docsection">
    <w:name w:val="doc__section"/>
    <w:basedOn w:val="a"/>
    <w:rsid w:val="007C5007"/>
    <w:pPr>
      <w:suppressAutoHyphens w:val="0"/>
      <w:spacing w:before="1140" w:after="797" w:line="240" w:lineRule="auto"/>
      <w:jc w:val="both"/>
    </w:pPr>
    <w:rPr>
      <w:rFonts w:ascii="Georgia" w:eastAsiaTheme="minorEastAsia" w:hAnsi="Georgia" w:cs="Times New Roman"/>
      <w:color w:val="auto"/>
      <w:kern w:val="0"/>
      <w:sz w:val="42"/>
      <w:szCs w:val="42"/>
      <w:lang w:eastAsia="ru-RU"/>
    </w:rPr>
  </w:style>
  <w:style w:type="paragraph" w:customStyle="1" w:styleId="docsection-name">
    <w:name w:val="doc__section-name"/>
    <w:basedOn w:val="a"/>
    <w:rsid w:val="007C5007"/>
    <w:pPr>
      <w:suppressAutoHyphens w:val="0"/>
      <w:spacing w:after="223" w:line="240" w:lineRule="auto"/>
      <w:jc w:val="both"/>
    </w:pPr>
    <w:rPr>
      <w:rFonts w:ascii="Georgia" w:eastAsiaTheme="minorEastAsia" w:hAnsi="Georgia" w:cs="Times New Roman"/>
      <w:i/>
      <w:iCs/>
      <w:color w:val="auto"/>
      <w:kern w:val="0"/>
      <w:sz w:val="24"/>
      <w:szCs w:val="24"/>
      <w:lang w:eastAsia="ru-RU"/>
    </w:rPr>
  </w:style>
  <w:style w:type="paragraph" w:customStyle="1" w:styleId="docsubsection">
    <w:name w:val="doc__subsection"/>
    <w:basedOn w:val="a"/>
    <w:rsid w:val="007C5007"/>
    <w:pPr>
      <w:suppressAutoHyphens w:val="0"/>
      <w:spacing w:before="1070" w:after="420" w:line="240" w:lineRule="auto"/>
      <w:jc w:val="both"/>
    </w:pPr>
    <w:rPr>
      <w:rFonts w:ascii="Helvetica" w:eastAsiaTheme="minorEastAsia" w:hAnsi="Helvetica" w:cs="Times New Roman"/>
      <w:b/>
      <w:bCs/>
      <w:color w:val="auto"/>
      <w:spacing w:val="-15"/>
      <w:kern w:val="0"/>
      <w:sz w:val="36"/>
      <w:szCs w:val="36"/>
      <w:lang w:eastAsia="ru-RU"/>
    </w:rPr>
  </w:style>
  <w:style w:type="paragraph" w:customStyle="1" w:styleId="docchapter">
    <w:name w:val="doc__chapter"/>
    <w:basedOn w:val="a"/>
    <w:rsid w:val="007C5007"/>
    <w:pPr>
      <w:suppressAutoHyphens w:val="0"/>
      <w:spacing w:before="438" w:after="219" w:line="240" w:lineRule="auto"/>
      <w:jc w:val="both"/>
    </w:pPr>
    <w:rPr>
      <w:rFonts w:ascii="Georgia" w:eastAsiaTheme="minorEastAsia" w:hAnsi="Georgia" w:cs="Times New Roman"/>
      <w:color w:val="auto"/>
      <w:kern w:val="0"/>
      <w:sz w:val="35"/>
      <w:szCs w:val="35"/>
      <w:lang w:eastAsia="ru-RU"/>
    </w:rPr>
  </w:style>
  <w:style w:type="paragraph" w:customStyle="1" w:styleId="docarticle">
    <w:name w:val="doc__article"/>
    <w:basedOn w:val="a"/>
    <w:rsid w:val="007C5007"/>
    <w:pPr>
      <w:suppressAutoHyphens w:val="0"/>
      <w:spacing w:before="300" w:after="30" w:line="240" w:lineRule="auto"/>
      <w:jc w:val="both"/>
    </w:pPr>
    <w:rPr>
      <w:rFonts w:ascii="Helvetica" w:eastAsiaTheme="minorEastAsia" w:hAnsi="Helvetica" w:cs="Times New Roman"/>
      <w:b/>
      <w:bCs/>
      <w:color w:val="auto"/>
      <w:kern w:val="0"/>
      <w:sz w:val="24"/>
      <w:szCs w:val="24"/>
      <w:lang w:eastAsia="ru-RU"/>
    </w:rPr>
  </w:style>
  <w:style w:type="paragraph" w:customStyle="1" w:styleId="docparagraph">
    <w:name w:val="doc__paragraph"/>
    <w:basedOn w:val="a"/>
    <w:rsid w:val="007C5007"/>
    <w:pPr>
      <w:suppressAutoHyphens w:val="0"/>
      <w:spacing w:before="240" w:after="42" w:line="240" w:lineRule="auto"/>
      <w:jc w:val="both"/>
    </w:pPr>
    <w:rPr>
      <w:rFonts w:ascii="Georgia" w:eastAsiaTheme="minorEastAsia" w:hAnsi="Georgia" w:cs="Times New Roman"/>
      <w:color w:val="auto"/>
      <w:kern w:val="0"/>
      <w:sz w:val="35"/>
      <w:szCs w:val="35"/>
      <w:lang w:eastAsia="ru-RU"/>
    </w:rPr>
  </w:style>
  <w:style w:type="paragraph" w:customStyle="1" w:styleId="docparagraph-name">
    <w:name w:val="doc__paragraph-name"/>
    <w:basedOn w:val="a"/>
    <w:rsid w:val="007C5007"/>
    <w:pPr>
      <w:suppressAutoHyphens w:val="0"/>
      <w:spacing w:after="223" w:line="240" w:lineRule="auto"/>
      <w:jc w:val="both"/>
    </w:pPr>
    <w:rPr>
      <w:rFonts w:ascii="Georgia" w:eastAsiaTheme="minorEastAsia" w:hAnsi="Georgia" w:cs="Times New Roman"/>
      <w:i/>
      <w:iCs/>
      <w:color w:val="auto"/>
      <w:kern w:val="0"/>
      <w:sz w:val="24"/>
      <w:szCs w:val="24"/>
      <w:lang w:eastAsia="ru-RU"/>
    </w:rPr>
  </w:style>
  <w:style w:type="paragraph" w:customStyle="1" w:styleId="docsubparagraph">
    <w:name w:val="doc__subparagraph"/>
    <w:basedOn w:val="a"/>
    <w:rsid w:val="007C5007"/>
    <w:pPr>
      <w:suppressAutoHyphens w:val="0"/>
      <w:spacing w:before="341" w:after="76" w:line="240" w:lineRule="auto"/>
      <w:jc w:val="both"/>
    </w:pPr>
    <w:rPr>
      <w:rFonts w:ascii="Helvetica" w:eastAsiaTheme="minorEastAsia" w:hAnsi="Helvetica" w:cs="Times New Roman"/>
      <w:color w:val="auto"/>
      <w:kern w:val="0"/>
      <w:sz w:val="29"/>
      <w:szCs w:val="29"/>
      <w:lang w:eastAsia="ru-RU"/>
    </w:rPr>
  </w:style>
  <w:style w:type="paragraph" w:customStyle="1" w:styleId="docuntyped">
    <w:name w:val="doc__untyped"/>
    <w:basedOn w:val="a"/>
    <w:rsid w:val="007C5007"/>
    <w:pPr>
      <w:suppressAutoHyphens w:val="0"/>
      <w:spacing w:before="320" w:after="240" w:line="240" w:lineRule="auto"/>
      <w:jc w:val="both"/>
    </w:pPr>
    <w:rPr>
      <w:rFonts w:ascii="Helvetica" w:eastAsiaTheme="minorEastAsia" w:hAnsi="Helvetica" w:cs="Times New Roman"/>
      <w:color w:val="auto"/>
      <w:kern w:val="0"/>
      <w:sz w:val="27"/>
      <w:szCs w:val="27"/>
      <w:lang w:eastAsia="ru-RU"/>
    </w:rPr>
  </w:style>
  <w:style w:type="paragraph" w:customStyle="1" w:styleId="docnote">
    <w:name w:val="doc__note"/>
    <w:basedOn w:val="a"/>
    <w:rsid w:val="007C5007"/>
    <w:pPr>
      <w:suppressAutoHyphens w:val="0"/>
      <w:spacing w:after="611" w:line="240" w:lineRule="auto"/>
      <w:ind w:left="873"/>
      <w:jc w:val="both"/>
    </w:pPr>
    <w:rPr>
      <w:rFonts w:ascii="Helvetica" w:eastAsiaTheme="minorEastAsia" w:hAnsi="Helvetica" w:cs="Times New Roman"/>
      <w:color w:val="auto"/>
      <w:kern w:val="0"/>
      <w:sz w:val="17"/>
      <w:szCs w:val="17"/>
      <w:lang w:eastAsia="ru-RU"/>
    </w:rPr>
  </w:style>
  <w:style w:type="paragraph" w:customStyle="1" w:styleId="doc-notes">
    <w:name w:val="doc-notes"/>
    <w:basedOn w:val="a"/>
    <w:rsid w:val="007C5007"/>
    <w:pPr>
      <w:suppressAutoHyphens w:val="0"/>
      <w:spacing w:after="223" w:line="240" w:lineRule="auto"/>
      <w:jc w:val="both"/>
    </w:pPr>
    <w:rPr>
      <w:rFonts w:ascii="Times New Roman" w:eastAsiaTheme="minorEastAsia" w:hAnsi="Times New Roman" w:cs="Times New Roman"/>
      <w:vanish/>
      <w:color w:val="auto"/>
      <w:kern w:val="0"/>
      <w:sz w:val="24"/>
      <w:szCs w:val="24"/>
      <w:lang w:eastAsia="ru-RU"/>
    </w:rPr>
  </w:style>
  <w:style w:type="paragraph" w:customStyle="1" w:styleId="docsignature">
    <w:name w:val="doc__signature"/>
    <w:basedOn w:val="a"/>
    <w:rsid w:val="007C5007"/>
    <w:pPr>
      <w:suppressAutoHyphens w:val="0"/>
      <w:spacing w:before="223" w:after="223" w:line="240" w:lineRule="auto"/>
      <w:jc w:val="both"/>
    </w:pPr>
    <w:rPr>
      <w:rFonts w:ascii="Times New Roman" w:eastAsiaTheme="minorEastAsia" w:hAnsi="Times New Roman" w:cs="Times New Roman"/>
      <w:color w:val="auto"/>
      <w:kern w:val="0"/>
      <w:sz w:val="24"/>
      <w:szCs w:val="24"/>
      <w:lang w:eastAsia="ru-RU"/>
    </w:rPr>
  </w:style>
  <w:style w:type="paragraph" w:customStyle="1" w:styleId="docquestion">
    <w:name w:val="doc__question"/>
    <w:basedOn w:val="a"/>
    <w:rsid w:val="007C5007"/>
    <w:pPr>
      <w:shd w:val="clear" w:color="auto" w:fill="FBF9EF"/>
      <w:suppressAutoHyphens w:val="0"/>
      <w:spacing w:after="600" w:line="240" w:lineRule="auto"/>
      <w:jc w:val="both"/>
    </w:pPr>
    <w:rPr>
      <w:rFonts w:ascii="Times New Roman" w:eastAsiaTheme="minorEastAsia" w:hAnsi="Times New Roman" w:cs="Times New Roman"/>
      <w:color w:val="auto"/>
      <w:kern w:val="0"/>
      <w:sz w:val="24"/>
      <w:szCs w:val="24"/>
      <w:lang w:eastAsia="ru-RU"/>
    </w:rPr>
  </w:style>
  <w:style w:type="paragraph" w:customStyle="1" w:styleId="docquestion-title">
    <w:name w:val="doc__question-title"/>
    <w:basedOn w:val="a"/>
    <w:rsid w:val="007C5007"/>
    <w:pPr>
      <w:suppressAutoHyphens w:val="0"/>
      <w:spacing w:after="30" w:line="240" w:lineRule="auto"/>
      <w:jc w:val="both"/>
    </w:pPr>
    <w:rPr>
      <w:rFonts w:ascii="Helvetica" w:eastAsiaTheme="minorEastAsia" w:hAnsi="Helvetica" w:cs="Times New Roman"/>
      <w:b/>
      <w:bCs/>
      <w:color w:val="auto"/>
      <w:kern w:val="0"/>
      <w:sz w:val="24"/>
      <w:szCs w:val="24"/>
      <w:lang w:eastAsia="ru-RU"/>
    </w:rPr>
  </w:style>
  <w:style w:type="paragraph" w:customStyle="1" w:styleId="doc-start">
    <w:name w:val="doc-start"/>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paragraph" w:customStyle="1" w:styleId="docexpired">
    <w:name w:val="doc__expired"/>
    <w:basedOn w:val="a"/>
    <w:rsid w:val="007C5007"/>
    <w:pPr>
      <w:suppressAutoHyphens w:val="0"/>
      <w:spacing w:after="223" w:line="240" w:lineRule="auto"/>
      <w:jc w:val="both"/>
    </w:pPr>
    <w:rPr>
      <w:rFonts w:ascii="Times New Roman" w:eastAsiaTheme="minorEastAsia" w:hAnsi="Times New Roman" w:cs="Times New Roman"/>
      <w:color w:val="CCCCCC"/>
      <w:kern w:val="0"/>
      <w:sz w:val="24"/>
      <w:szCs w:val="24"/>
      <w:lang w:eastAsia="ru-RU"/>
    </w:rPr>
  </w:style>
  <w:style w:type="paragraph" w:customStyle="1" w:styleId="content2">
    <w:name w:val="content2"/>
    <w:basedOn w:val="a"/>
    <w:rsid w:val="007C5007"/>
    <w:pPr>
      <w:suppressAutoHyphens w:val="0"/>
      <w:spacing w:after="223" w:line="240" w:lineRule="auto"/>
      <w:jc w:val="both"/>
    </w:pPr>
    <w:rPr>
      <w:rFonts w:ascii="Times New Roman" w:eastAsiaTheme="minorEastAsia" w:hAnsi="Times New Roman" w:cs="Times New Roman"/>
      <w:color w:val="auto"/>
      <w:kern w:val="0"/>
      <w:sz w:val="21"/>
      <w:szCs w:val="21"/>
      <w:lang w:eastAsia="ru-RU"/>
    </w:rPr>
  </w:style>
  <w:style w:type="paragraph" w:customStyle="1" w:styleId="docarticle1">
    <w:name w:val="doc__article1"/>
    <w:basedOn w:val="a"/>
    <w:rsid w:val="007C5007"/>
    <w:pPr>
      <w:suppressAutoHyphens w:val="0"/>
      <w:spacing w:before="120" w:after="30" w:line="240" w:lineRule="auto"/>
      <w:jc w:val="both"/>
    </w:pPr>
    <w:rPr>
      <w:rFonts w:ascii="Helvetica" w:eastAsiaTheme="minorEastAsia" w:hAnsi="Helvetica" w:cs="Times New Roman"/>
      <w:b/>
      <w:bCs/>
      <w:color w:val="auto"/>
      <w:kern w:val="0"/>
      <w:sz w:val="24"/>
      <w:szCs w:val="24"/>
      <w:lang w:eastAsia="ru-RU"/>
    </w:rPr>
  </w:style>
  <w:style w:type="paragraph" w:customStyle="1" w:styleId="printredaction-line">
    <w:name w:val="print_redaction-line"/>
    <w:basedOn w:val="a"/>
    <w:rsid w:val="007C5007"/>
    <w:pPr>
      <w:suppressAutoHyphens w:val="0"/>
      <w:spacing w:after="223" w:line="240" w:lineRule="auto"/>
      <w:jc w:val="both"/>
    </w:pPr>
    <w:rPr>
      <w:rFonts w:ascii="Times New Roman" w:eastAsiaTheme="minorEastAsia" w:hAnsi="Times New Roman" w:cs="Times New Roman"/>
      <w:color w:val="auto"/>
      <w:kern w:val="0"/>
      <w:sz w:val="24"/>
      <w:szCs w:val="24"/>
      <w:lang w:eastAsia="ru-RU"/>
    </w:rPr>
  </w:style>
  <w:style w:type="character" w:customStyle="1" w:styleId="docuntyped-name">
    <w:name w:val="doc__untyped-name"/>
    <w:basedOn w:val="a0"/>
    <w:rsid w:val="007C5007"/>
  </w:style>
  <w:style w:type="numbering" w:customStyle="1" w:styleId="2c">
    <w:name w:val="Нет списка2"/>
    <w:next w:val="a2"/>
    <w:uiPriority w:val="99"/>
    <w:semiHidden/>
    <w:unhideWhenUsed/>
    <w:rsid w:val="003C4812"/>
  </w:style>
  <w:style w:type="paragraph" w:customStyle="1" w:styleId="2d">
    <w:name w:val="Нижний колонтитул2"/>
    <w:basedOn w:val="a"/>
    <w:rsid w:val="003C4812"/>
    <w:pPr>
      <w:suppressAutoHyphens w:val="0"/>
      <w:spacing w:before="750" w:after="0" w:line="240" w:lineRule="auto"/>
      <w:jc w:val="both"/>
    </w:pPr>
    <w:rPr>
      <w:rFonts w:ascii="Arial" w:eastAsiaTheme="minorEastAsia" w:hAnsi="Arial" w:cs="Arial"/>
      <w:color w:val="auto"/>
      <w:kern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42999">
      <w:bodyDiv w:val="1"/>
      <w:marLeft w:val="0"/>
      <w:marRight w:val="0"/>
      <w:marTop w:val="0"/>
      <w:marBottom w:val="0"/>
      <w:divBdr>
        <w:top w:val="none" w:sz="0" w:space="0" w:color="auto"/>
        <w:left w:val="none" w:sz="0" w:space="0" w:color="auto"/>
        <w:bottom w:val="none" w:sz="0" w:space="0" w:color="auto"/>
        <w:right w:val="none" w:sz="0" w:space="0" w:color="auto"/>
      </w:divBdr>
    </w:div>
    <w:div w:id="302469827">
      <w:bodyDiv w:val="1"/>
      <w:marLeft w:val="0"/>
      <w:marRight w:val="0"/>
      <w:marTop w:val="0"/>
      <w:marBottom w:val="0"/>
      <w:divBdr>
        <w:top w:val="none" w:sz="0" w:space="0" w:color="auto"/>
        <w:left w:val="none" w:sz="0" w:space="0" w:color="auto"/>
        <w:bottom w:val="none" w:sz="0" w:space="0" w:color="auto"/>
        <w:right w:val="none" w:sz="0" w:space="0" w:color="auto"/>
      </w:divBdr>
    </w:div>
    <w:div w:id="556212196">
      <w:bodyDiv w:val="1"/>
      <w:marLeft w:val="0"/>
      <w:marRight w:val="0"/>
      <w:marTop w:val="0"/>
      <w:marBottom w:val="0"/>
      <w:divBdr>
        <w:top w:val="none" w:sz="0" w:space="0" w:color="auto"/>
        <w:left w:val="none" w:sz="0" w:space="0" w:color="auto"/>
        <w:bottom w:val="none" w:sz="0" w:space="0" w:color="auto"/>
        <w:right w:val="none" w:sz="0" w:space="0" w:color="auto"/>
      </w:divBdr>
    </w:div>
    <w:div w:id="714043453">
      <w:bodyDiv w:val="1"/>
      <w:marLeft w:val="0"/>
      <w:marRight w:val="0"/>
      <w:marTop w:val="0"/>
      <w:marBottom w:val="0"/>
      <w:divBdr>
        <w:top w:val="none" w:sz="0" w:space="0" w:color="auto"/>
        <w:left w:val="none" w:sz="0" w:space="0" w:color="auto"/>
        <w:bottom w:val="none" w:sz="0" w:space="0" w:color="auto"/>
        <w:right w:val="none" w:sz="0" w:space="0" w:color="auto"/>
      </w:divBdr>
    </w:div>
    <w:div w:id="925652673">
      <w:bodyDiv w:val="1"/>
      <w:marLeft w:val="0"/>
      <w:marRight w:val="0"/>
      <w:marTop w:val="0"/>
      <w:marBottom w:val="0"/>
      <w:divBdr>
        <w:top w:val="none" w:sz="0" w:space="0" w:color="auto"/>
        <w:left w:val="none" w:sz="0" w:space="0" w:color="auto"/>
        <w:bottom w:val="none" w:sz="0" w:space="0" w:color="auto"/>
        <w:right w:val="none" w:sz="0" w:space="0" w:color="auto"/>
      </w:divBdr>
    </w:div>
    <w:div w:id="141820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ip.1obraz.ru/" TargetMode="External"/><Relationship Id="rId18" Type="http://schemas.openxmlformats.org/officeDocument/2006/relationships/hyperlink" Target="https://vip.1obraz.ru/" TargetMode="External"/><Relationship Id="rId3" Type="http://schemas.openxmlformats.org/officeDocument/2006/relationships/styles" Target="styles.xml"/><Relationship Id="rId21" Type="http://schemas.openxmlformats.org/officeDocument/2006/relationships/hyperlink" Target="https://vip.1obraz.ru/" TargetMode="External"/><Relationship Id="rId7" Type="http://schemas.openxmlformats.org/officeDocument/2006/relationships/footnotes" Target="footnotes.xml"/><Relationship Id="rId12" Type="http://schemas.openxmlformats.org/officeDocument/2006/relationships/hyperlink" Target="https://vip.1obraz.ru/" TargetMode="External"/><Relationship Id="rId17" Type="http://schemas.openxmlformats.org/officeDocument/2006/relationships/hyperlink" Target="https://vip.1obraz.ru/" TargetMode="External"/><Relationship Id="rId2" Type="http://schemas.openxmlformats.org/officeDocument/2006/relationships/numbering" Target="numbering.xml"/><Relationship Id="rId16" Type="http://schemas.openxmlformats.org/officeDocument/2006/relationships/hyperlink" Target="https://vip.1obraz.ru/" TargetMode="External"/><Relationship Id="rId20" Type="http://schemas.openxmlformats.org/officeDocument/2006/relationships/hyperlink" Target="https://vip.1obraz.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k.com/club19943556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vip.1obraz.ru/" TargetMode="External"/><Relationship Id="rId23" Type="http://schemas.openxmlformats.org/officeDocument/2006/relationships/fontTable" Target="fontTable.xml"/><Relationship Id="rId10" Type="http://schemas.openxmlformats.org/officeDocument/2006/relationships/hyperlink" Target="http://ou1.naz.obr55.ru" TargetMode="External"/><Relationship Id="rId19" Type="http://schemas.openxmlformats.org/officeDocument/2006/relationships/hyperlink" Target="https://vip.1obraz.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vip.1obraz.ru/" TargetMode="External"/><Relationship Id="rId22" Type="http://schemas.openxmlformats.org/officeDocument/2006/relationships/hyperlink" Target="https://vip.1obr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7F3E1-1A3D-48B4-9D72-1103AD372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2326</TotalTime>
  <Pages>194</Pages>
  <Words>55199</Words>
  <Characters>314638</Characters>
  <Application>Microsoft Office Word</Application>
  <DocSecurity>0</DocSecurity>
  <Lines>2621</Lines>
  <Paragraphs>738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User</cp:lastModifiedBy>
  <cp:revision>74</cp:revision>
  <cp:lastPrinted>2021-06-30T04:26:00Z</cp:lastPrinted>
  <dcterms:created xsi:type="dcterms:W3CDTF">2016-08-03T09:53:00Z</dcterms:created>
  <dcterms:modified xsi:type="dcterms:W3CDTF">2025-03-13T02:53:00Z</dcterms:modified>
</cp:coreProperties>
</file>